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869" w:rsidRDefault="00A77869" w:rsidP="00A77869">
      <w:pPr>
        <w:pStyle w:val="Nagwek"/>
        <w:rPr>
          <w:rFonts w:cs="Arial"/>
          <w:b/>
          <w:color w:val="31849B"/>
          <w:sz w:val="28"/>
          <w:szCs w:val="28"/>
        </w:rPr>
      </w:pPr>
      <w:r>
        <w:rPr>
          <w:rFonts w:cs="Arial"/>
          <w:b/>
          <w:color w:val="31849B"/>
          <w:sz w:val="28"/>
          <w:szCs w:val="28"/>
        </w:rPr>
        <w:t xml:space="preserve">                                      </w:t>
      </w:r>
    </w:p>
    <w:p w:rsidR="0008511C" w:rsidRDefault="0008511C" w:rsidP="0008511C">
      <w:pPr>
        <w:spacing w:line="360" w:lineRule="auto"/>
        <w:ind w:left="708" w:firstLine="708"/>
        <w:jc w:val="both"/>
        <w:rPr>
          <w:rFonts w:ascii="Arial" w:hAnsi="Arial" w:cs="Arial"/>
        </w:rPr>
      </w:pPr>
    </w:p>
    <w:p w:rsidR="0008511C" w:rsidRDefault="0008511C" w:rsidP="0008511C">
      <w:pPr>
        <w:spacing w:line="360" w:lineRule="auto"/>
        <w:ind w:left="708" w:firstLine="708"/>
        <w:jc w:val="both"/>
        <w:rPr>
          <w:rFonts w:ascii="Arial" w:hAnsi="Arial" w:cs="Arial"/>
        </w:rPr>
      </w:pPr>
    </w:p>
    <w:p w:rsidR="0008511C" w:rsidRDefault="0008511C" w:rsidP="0008511C">
      <w:pPr>
        <w:spacing w:line="360" w:lineRule="auto"/>
        <w:ind w:left="708" w:firstLine="708"/>
        <w:jc w:val="both"/>
        <w:rPr>
          <w:rFonts w:ascii="Arial" w:hAnsi="Arial" w:cs="Arial"/>
        </w:rPr>
      </w:pPr>
    </w:p>
    <w:p w:rsidR="0008511C" w:rsidRDefault="0008511C" w:rsidP="0008511C">
      <w:pPr>
        <w:spacing w:line="360" w:lineRule="auto"/>
        <w:ind w:left="708" w:firstLine="708"/>
        <w:jc w:val="both"/>
        <w:rPr>
          <w:rFonts w:ascii="Arial" w:eastAsia="Tahoma" w:hAnsi="Arial" w:cs="Arial"/>
          <w:b/>
          <w:bCs/>
          <w:color w:val="000000"/>
          <w:sz w:val="16"/>
          <w:szCs w:val="16"/>
        </w:rPr>
      </w:pPr>
      <w:r>
        <w:rPr>
          <w:rFonts w:ascii="Arial" w:hAnsi="Arial" w:cs="Arial"/>
          <w:sz w:val="28"/>
        </w:rPr>
        <w:t xml:space="preserve">INWESTOR: </w:t>
      </w:r>
      <w:r>
        <w:rPr>
          <w:rFonts w:ascii="Arial" w:hAnsi="Arial" w:cs="Arial"/>
          <w:sz w:val="28"/>
        </w:rPr>
        <w:tab/>
      </w:r>
      <w:r>
        <w:rPr>
          <w:rFonts w:ascii="Arial" w:eastAsia="Tahoma" w:hAnsi="Arial" w:cs="Arial"/>
          <w:color w:val="000000"/>
        </w:rPr>
        <w:t>Miasto Jelenia Góra</w:t>
      </w:r>
    </w:p>
    <w:p w:rsidR="0008511C" w:rsidRDefault="0008511C" w:rsidP="0008511C">
      <w:pPr>
        <w:spacing w:line="360" w:lineRule="auto"/>
        <w:ind w:left="708" w:firstLine="708"/>
        <w:jc w:val="both"/>
        <w:rPr>
          <w:rFonts w:ascii="Arial" w:hAnsi="Arial" w:cs="Arial"/>
          <w:sz w:val="28"/>
        </w:rPr>
      </w:pPr>
      <w:r>
        <w:rPr>
          <w:rFonts w:ascii="Arial" w:eastAsia="Tahoma" w:hAnsi="Arial" w:cs="Arial"/>
          <w:b/>
          <w:bCs/>
          <w:color w:val="000000"/>
          <w:sz w:val="16"/>
          <w:szCs w:val="16"/>
        </w:rPr>
        <w:tab/>
      </w:r>
      <w:r>
        <w:rPr>
          <w:rFonts w:ascii="Arial" w:eastAsia="Tahoma" w:hAnsi="Arial" w:cs="Arial"/>
          <w:b/>
          <w:bCs/>
          <w:color w:val="000000"/>
          <w:sz w:val="16"/>
          <w:szCs w:val="16"/>
        </w:rPr>
        <w:tab/>
      </w:r>
      <w:r>
        <w:rPr>
          <w:rFonts w:ascii="Arial" w:eastAsia="Tahoma" w:hAnsi="Arial" w:cs="Arial"/>
          <w:b/>
          <w:bCs/>
          <w:color w:val="000000"/>
          <w:sz w:val="16"/>
          <w:szCs w:val="16"/>
        </w:rPr>
        <w:tab/>
      </w:r>
      <w:r>
        <w:rPr>
          <w:rFonts w:ascii="Arial" w:eastAsia="Tahoma" w:hAnsi="Arial" w:cs="Arial"/>
          <w:color w:val="000000"/>
        </w:rPr>
        <w:t>Pl. Ratuszowy 58, 58-500 Jelenia Góra,</w:t>
      </w:r>
    </w:p>
    <w:p w:rsidR="0008511C" w:rsidRDefault="0008511C" w:rsidP="0008511C">
      <w:pPr>
        <w:spacing w:line="360" w:lineRule="auto"/>
        <w:ind w:left="708" w:firstLine="708"/>
        <w:jc w:val="both"/>
        <w:rPr>
          <w:rFonts w:ascii="Arial" w:hAnsi="Arial" w:cs="Arial"/>
          <w:sz w:val="28"/>
        </w:rPr>
      </w:pPr>
    </w:p>
    <w:p w:rsidR="0008511C" w:rsidRDefault="0008511C" w:rsidP="0008511C">
      <w:pPr>
        <w:spacing w:line="360" w:lineRule="auto"/>
        <w:jc w:val="both"/>
        <w:rPr>
          <w:rFonts w:ascii="Arial" w:hAnsi="Arial" w:cs="Arial"/>
          <w:sz w:val="28"/>
        </w:rPr>
      </w:pPr>
    </w:p>
    <w:p w:rsidR="0008511C" w:rsidRDefault="0008511C" w:rsidP="0008511C">
      <w:pPr>
        <w:spacing w:line="360" w:lineRule="auto"/>
        <w:jc w:val="center"/>
        <w:rPr>
          <w:rFonts w:ascii="Arial" w:hAnsi="Arial" w:cs="Arial"/>
          <w:b/>
          <w:sz w:val="36"/>
          <w:szCs w:val="36"/>
        </w:rPr>
      </w:pPr>
    </w:p>
    <w:p w:rsidR="0008511C" w:rsidRDefault="0008511C" w:rsidP="0008511C">
      <w:pPr>
        <w:spacing w:line="360" w:lineRule="auto"/>
        <w:jc w:val="center"/>
        <w:rPr>
          <w:rFonts w:ascii="Arial" w:hAnsi="Arial" w:cs="Arial"/>
          <w:sz w:val="28"/>
        </w:rPr>
      </w:pPr>
      <w:r>
        <w:rPr>
          <w:rFonts w:ascii="Arial" w:hAnsi="Arial" w:cs="Arial"/>
          <w:b/>
          <w:sz w:val="36"/>
          <w:szCs w:val="36"/>
        </w:rPr>
        <w:t>ST-08</w:t>
      </w:r>
    </w:p>
    <w:p w:rsidR="0008511C" w:rsidRDefault="0008511C" w:rsidP="0008511C">
      <w:pPr>
        <w:spacing w:line="360" w:lineRule="auto"/>
        <w:jc w:val="both"/>
        <w:rPr>
          <w:rFonts w:ascii="Arial" w:hAnsi="Arial" w:cs="Arial"/>
          <w:sz w:val="28"/>
        </w:rPr>
      </w:pPr>
    </w:p>
    <w:p w:rsidR="0008511C" w:rsidRDefault="0008511C" w:rsidP="0008511C">
      <w:pPr>
        <w:spacing w:line="360" w:lineRule="auto"/>
        <w:jc w:val="center"/>
        <w:rPr>
          <w:rFonts w:ascii="Arial" w:hAnsi="Arial" w:cs="Arial"/>
          <w:b/>
          <w:bCs/>
          <w:sz w:val="28"/>
        </w:rPr>
      </w:pPr>
      <w:r>
        <w:rPr>
          <w:rFonts w:ascii="Arial" w:hAnsi="Arial" w:cs="Arial"/>
          <w:b/>
          <w:sz w:val="28"/>
        </w:rPr>
        <w:t>SPECYFIKACJA TECHNICZNA WYKONANIA I ODBIORU ROBÓT</w:t>
      </w:r>
    </w:p>
    <w:p w:rsidR="0008511C" w:rsidRDefault="0008511C" w:rsidP="0008511C">
      <w:pPr>
        <w:spacing w:line="360" w:lineRule="auto"/>
        <w:jc w:val="center"/>
        <w:rPr>
          <w:rFonts w:ascii="Arial" w:hAnsi="Arial" w:cs="Arial"/>
          <w:b/>
          <w:bCs/>
          <w:sz w:val="28"/>
        </w:rPr>
      </w:pPr>
    </w:p>
    <w:p w:rsidR="0008511C" w:rsidRDefault="0008511C" w:rsidP="0008511C">
      <w:pPr>
        <w:spacing w:line="360" w:lineRule="auto"/>
        <w:jc w:val="center"/>
        <w:rPr>
          <w:rFonts w:ascii="Arial" w:hAnsi="Arial" w:cs="Arial"/>
          <w:sz w:val="28"/>
        </w:rPr>
      </w:pPr>
      <w:r>
        <w:rPr>
          <w:rFonts w:ascii="Arial" w:hAnsi="Arial" w:cs="Arial"/>
          <w:b/>
          <w:bCs/>
          <w:sz w:val="28"/>
        </w:rPr>
        <w:t>Roboty drogowe</w:t>
      </w:r>
    </w:p>
    <w:p w:rsidR="0008511C" w:rsidRDefault="0008511C" w:rsidP="0008511C">
      <w:pPr>
        <w:spacing w:line="360" w:lineRule="auto"/>
        <w:jc w:val="center"/>
        <w:rPr>
          <w:rFonts w:ascii="Arial" w:hAnsi="Arial" w:cs="Arial"/>
          <w:sz w:val="28"/>
        </w:rPr>
      </w:pPr>
    </w:p>
    <w:p w:rsidR="0008511C" w:rsidRDefault="0008511C" w:rsidP="0008511C">
      <w:pPr>
        <w:spacing w:line="360" w:lineRule="auto"/>
        <w:ind w:hanging="11"/>
        <w:jc w:val="both"/>
        <w:rPr>
          <w:rFonts w:ascii="Arial" w:hAnsi="Arial" w:cs="Arial"/>
          <w:i/>
        </w:rPr>
      </w:pPr>
      <w:r>
        <w:rPr>
          <w:rFonts w:ascii="Arial" w:hAnsi="Arial" w:cs="Arial"/>
          <w:b/>
          <w:sz w:val="26"/>
          <w:szCs w:val="26"/>
        </w:rPr>
        <w:t>Rozbudowa cmentarza komunalnego  przy ul. Sudeckiej 68 w Jeleniej Górze – Etap II</w:t>
      </w:r>
    </w:p>
    <w:p w:rsidR="0008511C" w:rsidRDefault="0008511C" w:rsidP="0008511C">
      <w:pPr>
        <w:jc w:val="center"/>
        <w:rPr>
          <w:rFonts w:ascii="Arial" w:hAnsi="Arial" w:cs="Arial"/>
          <w:i/>
        </w:rPr>
      </w:pPr>
    </w:p>
    <w:p w:rsidR="0008511C" w:rsidRDefault="0008511C" w:rsidP="0008511C">
      <w:pPr>
        <w:pStyle w:val="Tekstpodstawowy"/>
        <w:widowControl/>
        <w:spacing w:after="0"/>
        <w:ind w:firstLine="1040"/>
        <w:jc w:val="both"/>
        <w:rPr>
          <w:rFonts w:ascii="Arial" w:eastAsia="Arial" w:hAnsi="Arial" w:cs="Arial"/>
          <w:i/>
          <w:iCs/>
          <w:sz w:val="22"/>
        </w:rPr>
      </w:pPr>
      <w:r>
        <w:t>C</w:t>
      </w:r>
      <w:r>
        <w:rPr>
          <w:rFonts w:ascii="Arial" w:eastAsia="Arial" w:hAnsi="Arial" w:cs="Arial"/>
          <w:i/>
          <w:iCs/>
          <w:sz w:val="22"/>
        </w:rPr>
        <w:t>PV 45233161-5 - Roboty budowlane w zakresie ścieżek pieszych</w:t>
      </w:r>
    </w:p>
    <w:p w:rsidR="0008511C" w:rsidRDefault="0008511C" w:rsidP="0008511C">
      <w:pPr>
        <w:pStyle w:val="Tekstpodstawowy"/>
        <w:widowControl/>
        <w:spacing w:after="0"/>
        <w:ind w:firstLine="1040"/>
        <w:jc w:val="both"/>
        <w:rPr>
          <w:rFonts w:ascii="Arial" w:eastAsia="Arial" w:hAnsi="Arial" w:cs="Arial"/>
          <w:i/>
          <w:iCs/>
          <w:sz w:val="22"/>
        </w:rPr>
      </w:pPr>
      <w:r>
        <w:rPr>
          <w:rFonts w:ascii="Arial" w:eastAsia="Arial" w:hAnsi="Arial" w:cs="Arial"/>
          <w:i/>
          <w:iCs/>
          <w:sz w:val="22"/>
        </w:rPr>
        <w:t xml:space="preserve">CPV - 45112730-1 - prace z zakresu </w:t>
      </w:r>
      <w:r>
        <w:rPr>
          <w:rStyle w:val="Uwydatnienie"/>
          <w:rFonts w:ascii="Arial" w:eastAsia="Arial" w:hAnsi="Arial" w:cs="Arial"/>
          <w:sz w:val="22"/>
        </w:rPr>
        <w:t>małej architektury</w:t>
      </w:r>
      <w:r>
        <w:rPr>
          <w:rFonts w:ascii="Arial" w:eastAsia="Arial" w:hAnsi="Arial" w:cs="Arial"/>
          <w:i/>
          <w:iCs/>
          <w:sz w:val="22"/>
        </w:rPr>
        <w:t xml:space="preserve"> </w:t>
      </w:r>
    </w:p>
    <w:p w:rsidR="0008511C" w:rsidRDefault="0008511C" w:rsidP="0008511C">
      <w:pPr>
        <w:pStyle w:val="Tekstpodstawowy"/>
        <w:widowControl/>
        <w:spacing w:after="0"/>
        <w:ind w:firstLine="1040"/>
        <w:jc w:val="both"/>
        <w:rPr>
          <w:rFonts w:ascii="Arial" w:hAnsi="Arial" w:cs="Arial"/>
          <w:i/>
          <w:iCs/>
          <w:sz w:val="22"/>
          <w:szCs w:val="22"/>
        </w:rPr>
      </w:pPr>
      <w:r>
        <w:rPr>
          <w:rFonts w:ascii="Arial" w:eastAsia="Arial" w:hAnsi="Arial" w:cs="Arial"/>
          <w:i/>
          <w:iCs/>
          <w:sz w:val="22"/>
        </w:rPr>
        <w:t>CPV – 45100000-8 – Roboty drogowe</w:t>
      </w:r>
    </w:p>
    <w:p w:rsidR="0008511C" w:rsidRDefault="0008511C" w:rsidP="0008511C">
      <w:pPr>
        <w:ind w:firstLine="1040"/>
        <w:rPr>
          <w:rFonts w:ascii="Arial" w:hAnsi="Arial" w:cs="Arial"/>
          <w:i/>
          <w:iCs/>
          <w:sz w:val="22"/>
          <w:szCs w:val="22"/>
        </w:rPr>
      </w:pPr>
    </w:p>
    <w:p w:rsidR="0008511C" w:rsidRDefault="0008511C" w:rsidP="0008511C">
      <w:pPr>
        <w:rPr>
          <w:rFonts w:ascii="Arial" w:hAnsi="Arial" w:cs="Arial"/>
        </w:rPr>
      </w:pPr>
    </w:p>
    <w:p w:rsidR="0008511C" w:rsidRDefault="0008511C" w:rsidP="0008511C">
      <w:pPr>
        <w:rPr>
          <w:rFonts w:ascii="Arial" w:hAnsi="Arial" w:cs="Arial"/>
        </w:rPr>
      </w:pPr>
    </w:p>
    <w:p w:rsidR="0008511C" w:rsidRDefault="0008511C" w:rsidP="0008511C">
      <w:pPr>
        <w:rPr>
          <w:rFonts w:ascii="Arial" w:hAnsi="Arial" w:cs="Arial"/>
        </w:rPr>
      </w:pPr>
    </w:p>
    <w:p w:rsidR="0008511C" w:rsidRDefault="0008511C" w:rsidP="0008511C">
      <w:pPr>
        <w:pStyle w:val="Tekstpodstawowy"/>
        <w:spacing w:after="0"/>
      </w:pPr>
      <w:r>
        <w:rPr>
          <w:rFonts w:ascii="Arial" w:hAnsi="Arial" w:cs="Arial"/>
        </w:rPr>
        <w:t>Sporządził :</w:t>
      </w:r>
      <w:r w:rsidRPr="00545FD6">
        <w:rPr>
          <w:rFonts w:ascii="Arial" w:hAnsi="Arial" w:cs="Arial"/>
          <w:color w:val="000000"/>
          <w:sz w:val="20"/>
        </w:rPr>
        <w:t xml:space="preserve"> </w:t>
      </w:r>
      <w:r w:rsidRPr="00545FD6">
        <w:rPr>
          <w:rFonts w:ascii="Arial" w:hAnsi="Arial" w:cs="Arial"/>
          <w:color w:val="000000"/>
        </w:rPr>
        <w:t xml:space="preserve">mgr inż. Marek </w:t>
      </w:r>
      <w:proofErr w:type="spellStart"/>
      <w:r w:rsidRPr="00545FD6">
        <w:rPr>
          <w:rFonts w:ascii="Arial" w:hAnsi="Arial" w:cs="Arial"/>
          <w:color w:val="000000"/>
        </w:rPr>
        <w:t>Jakób</w:t>
      </w:r>
      <w:proofErr w:type="spellEnd"/>
      <w:r>
        <w:rPr>
          <w:rFonts w:ascii="Arial" w:hAnsi="Arial" w:cs="Arial"/>
          <w:color w:val="000000"/>
          <w:sz w:val="20"/>
        </w:rPr>
        <w:t xml:space="preserve"> </w:t>
      </w:r>
    </w:p>
    <w:p w:rsidR="0008511C" w:rsidRDefault="0008511C" w:rsidP="0008511C">
      <w:pPr>
        <w:rPr>
          <w:rFonts w:ascii="Arial" w:hAnsi="Arial" w:cs="Arial"/>
        </w:rPr>
      </w:pPr>
      <w:r>
        <w:rPr>
          <w:rFonts w:ascii="Arial" w:hAnsi="Arial" w:cs="Arial"/>
        </w:rPr>
        <w:tab/>
      </w:r>
      <w:r>
        <w:rPr>
          <w:rFonts w:ascii="Arial" w:hAnsi="Arial" w:cs="Arial"/>
        </w:rPr>
        <w:tab/>
      </w:r>
    </w:p>
    <w:p w:rsidR="0008511C" w:rsidRDefault="0008511C" w:rsidP="0008511C">
      <w:pPr>
        <w:rPr>
          <w:rFonts w:ascii="Arial" w:hAnsi="Arial" w:cs="Arial"/>
        </w:rPr>
      </w:pPr>
    </w:p>
    <w:p w:rsidR="0008511C" w:rsidRDefault="0008511C" w:rsidP="0008511C">
      <w:pPr>
        <w:rPr>
          <w:rFonts w:ascii="Arial" w:hAnsi="Arial" w:cs="Arial"/>
        </w:rPr>
      </w:pPr>
    </w:p>
    <w:p w:rsidR="0008511C" w:rsidRDefault="0008511C" w:rsidP="0008511C">
      <w:pPr>
        <w:rPr>
          <w:rFonts w:ascii="Arial" w:hAnsi="Arial" w:cs="Arial"/>
        </w:rPr>
      </w:pPr>
    </w:p>
    <w:p w:rsidR="0008511C" w:rsidRDefault="0008511C" w:rsidP="0008511C">
      <w:pPr>
        <w:rPr>
          <w:rFonts w:ascii="Arial" w:hAnsi="Arial" w:cs="Arial"/>
        </w:rPr>
      </w:pPr>
    </w:p>
    <w:p w:rsidR="0008511C" w:rsidRDefault="0008511C" w:rsidP="0008511C">
      <w:pPr>
        <w:rPr>
          <w:rFonts w:ascii="Arial" w:hAnsi="Arial" w:cs="Arial"/>
        </w:rPr>
      </w:pPr>
    </w:p>
    <w:p w:rsidR="0008511C" w:rsidRDefault="0008511C" w:rsidP="0008511C">
      <w:pPr>
        <w:rPr>
          <w:rFonts w:ascii="Arial" w:hAnsi="Arial" w:cs="Arial"/>
        </w:rPr>
      </w:pPr>
    </w:p>
    <w:p w:rsidR="0008511C" w:rsidRDefault="0008511C" w:rsidP="0008511C">
      <w:pPr>
        <w:rPr>
          <w:rFonts w:ascii="Arial" w:hAnsi="Arial" w:cs="Arial"/>
        </w:rPr>
      </w:pPr>
    </w:p>
    <w:p w:rsidR="0008511C" w:rsidRDefault="0008511C" w:rsidP="0008511C">
      <w:pPr>
        <w:autoSpaceDE w:val="0"/>
        <w:jc w:val="center"/>
        <w:rPr>
          <w:rFonts w:ascii="Arial" w:eastAsia="ArialMT" w:hAnsi="Arial" w:cs="Arial"/>
          <w:sz w:val="22"/>
          <w:szCs w:val="22"/>
        </w:rPr>
      </w:pPr>
      <w:r>
        <w:rPr>
          <w:rFonts w:ascii="Arial" w:eastAsia="ArialMT" w:hAnsi="Arial" w:cs="Arial"/>
          <w:i/>
          <w:sz w:val="22"/>
          <w:szCs w:val="22"/>
        </w:rPr>
        <w:t>Maj 2013</w:t>
      </w:r>
    </w:p>
    <w:p w:rsidR="0008511C" w:rsidRDefault="0008511C" w:rsidP="0008511C">
      <w:pPr>
        <w:autoSpaceDE w:val="0"/>
        <w:jc w:val="center"/>
        <w:rPr>
          <w:rFonts w:ascii="Arial" w:eastAsia="ArialMT" w:hAnsi="Arial" w:cs="Arial"/>
          <w:sz w:val="22"/>
          <w:szCs w:val="22"/>
        </w:rPr>
      </w:pPr>
    </w:p>
    <w:p w:rsidR="0008511C" w:rsidRDefault="0008511C" w:rsidP="0008511C">
      <w:pPr>
        <w:autoSpaceDE w:val="0"/>
        <w:jc w:val="center"/>
        <w:rPr>
          <w:rFonts w:ascii="Arial" w:eastAsia="ArialMT" w:hAnsi="Arial" w:cs="Arial"/>
          <w:sz w:val="22"/>
          <w:szCs w:val="22"/>
        </w:rPr>
      </w:pPr>
    </w:p>
    <w:p w:rsidR="0008511C" w:rsidRDefault="0008511C" w:rsidP="0008511C">
      <w:pPr>
        <w:autoSpaceDE w:val="0"/>
        <w:jc w:val="center"/>
        <w:rPr>
          <w:rFonts w:ascii="Arial" w:eastAsia="ArialMT" w:hAnsi="Arial" w:cs="Arial"/>
          <w:sz w:val="22"/>
          <w:szCs w:val="22"/>
        </w:rPr>
      </w:pPr>
    </w:p>
    <w:p w:rsidR="0008511C" w:rsidRDefault="0008511C" w:rsidP="0008511C">
      <w:pPr>
        <w:autoSpaceDE w:val="0"/>
        <w:jc w:val="center"/>
        <w:rPr>
          <w:rFonts w:ascii="Arial" w:hAnsi="Arial" w:cs="Arial"/>
          <w:b/>
          <w:bCs/>
          <w:lang w:eastAsia="en-IE"/>
        </w:rPr>
      </w:pPr>
    </w:p>
    <w:p w:rsidR="00A77869" w:rsidRPr="002E7B5D" w:rsidRDefault="00A77869" w:rsidP="00A77869">
      <w:pPr>
        <w:rPr>
          <w:rFonts w:cs="Arial"/>
          <w:color w:val="31849B"/>
          <w:szCs w:val="22"/>
        </w:rPr>
      </w:pPr>
    </w:p>
    <w:p w:rsidR="00A77869" w:rsidRPr="002E7B5D" w:rsidRDefault="00A77869" w:rsidP="00A77869">
      <w:pPr>
        <w:rPr>
          <w:rFonts w:cs="Arial"/>
          <w:color w:val="31849B"/>
          <w:szCs w:val="22"/>
        </w:rPr>
      </w:pPr>
    </w:p>
    <w:p w:rsidR="00A77869" w:rsidRPr="002E7B5D" w:rsidRDefault="00A77869" w:rsidP="00A77869">
      <w:pPr>
        <w:rPr>
          <w:rFonts w:cs="Arial"/>
          <w:color w:val="31849B"/>
          <w:szCs w:val="22"/>
        </w:rPr>
      </w:pPr>
    </w:p>
    <w:p w:rsidR="00A77869" w:rsidRDefault="00A77869" w:rsidP="00A77869">
      <w:pPr>
        <w:rPr>
          <w:rFonts w:cs="Arial"/>
          <w:color w:val="31849B"/>
          <w:szCs w:val="22"/>
        </w:rPr>
      </w:pPr>
    </w:p>
    <w:p w:rsidR="00780699" w:rsidRDefault="00780699">
      <w:pPr>
        <w:rPr>
          <w:rFonts w:ascii="Arial" w:hAnsi="Arial" w:cs="Arial"/>
          <w:b/>
          <w:sz w:val="40"/>
          <w:szCs w:val="40"/>
        </w:rPr>
      </w:pPr>
    </w:p>
    <w:p w:rsidR="00780699" w:rsidRDefault="00780699">
      <w:pPr>
        <w:rPr>
          <w:rFonts w:ascii="Arial" w:hAnsi="Arial" w:cs="Arial"/>
          <w:b/>
          <w:sz w:val="40"/>
          <w:szCs w:val="40"/>
        </w:rPr>
      </w:pPr>
      <w:r>
        <w:rPr>
          <w:rFonts w:ascii="Arial" w:hAnsi="Arial" w:cs="Arial"/>
          <w:b/>
          <w:sz w:val="40"/>
          <w:szCs w:val="40"/>
        </w:rPr>
        <w:t>SPIS TREŚCI</w:t>
      </w:r>
    </w:p>
    <w:p w:rsidR="00780699" w:rsidRDefault="00780699">
      <w:pPr>
        <w:tabs>
          <w:tab w:val="left" w:pos="-2977"/>
          <w:tab w:val="num" w:pos="720"/>
        </w:tabs>
        <w:spacing w:after="120"/>
        <w:rPr>
          <w:rFonts w:ascii="Arial" w:hAnsi="Arial" w:cs="Arial"/>
          <w:sz w:val="20"/>
        </w:rPr>
      </w:pPr>
    </w:p>
    <w:p w:rsidR="00780699" w:rsidRDefault="00780699">
      <w:pPr>
        <w:tabs>
          <w:tab w:val="left" w:pos="-2977"/>
          <w:tab w:val="num" w:pos="720"/>
        </w:tabs>
        <w:spacing w:after="120"/>
        <w:rPr>
          <w:rFonts w:ascii="Arial" w:hAnsi="Arial" w:cs="Arial"/>
          <w:snapToGrid w:val="0"/>
          <w:sz w:val="20"/>
        </w:rPr>
      </w:pPr>
      <w:r>
        <w:rPr>
          <w:rFonts w:ascii="Arial" w:hAnsi="Arial" w:cs="Arial"/>
          <w:sz w:val="20"/>
        </w:rPr>
        <w:t>D-00.00.00</w:t>
      </w:r>
      <w:r>
        <w:rPr>
          <w:rFonts w:ascii="Arial" w:hAnsi="Arial" w:cs="Arial"/>
          <w:sz w:val="20"/>
        </w:rPr>
        <w:tab/>
        <w:t>WYMAGANIA OGÓLNE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3</w:t>
      </w:r>
    </w:p>
    <w:p w:rsidR="00780699" w:rsidRDefault="00780699">
      <w:pPr>
        <w:tabs>
          <w:tab w:val="left" w:pos="-2977"/>
          <w:tab w:val="left" w:pos="-2835"/>
          <w:tab w:val="num" w:pos="720"/>
        </w:tabs>
        <w:spacing w:after="120"/>
        <w:ind w:left="720" w:hanging="720"/>
        <w:rPr>
          <w:rFonts w:ascii="Arial" w:hAnsi="Arial" w:cs="Arial"/>
          <w:snapToGrid w:val="0"/>
          <w:sz w:val="20"/>
        </w:rPr>
      </w:pPr>
      <w:r>
        <w:rPr>
          <w:rFonts w:ascii="Arial" w:hAnsi="Arial" w:cs="Arial"/>
          <w:sz w:val="20"/>
        </w:rPr>
        <w:t>D-01.01.01</w:t>
      </w:r>
      <w:r>
        <w:rPr>
          <w:rFonts w:ascii="Arial" w:hAnsi="Arial" w:cs="Arial"/>
          <w:sz w:val="20"/>
        </w:rPr>
        <w:tab/>
      </w:r>
      <w:r>
        <w:rPr>
          <w:rFonts w:ascii="Arial" w:hAnsi="Arial" w:cs="Arial"/>
          <w:snapToGrid w:val="0"/>
          <w:sz w:val="20"/>
        </w:rPr>
        <w:t>ODTWORZENIE TRASY I PUNKTÓW  WYSOKOŚCIOWYCH</w:t>
      </w:r>
      <w:r>
        <w:rPr>
          <w:rFonts w:ascii="Arial" w:hAnsi="Arial" w:cs="Arial"/>
          <w:snapToGrid w:val="0"/>
          <w:sz w:val="20"/>
        </w:rPr>
        <w:tab/>
      </w:r>
      <w:r>
        <w:rPr>
          <w:rFonts w:ascii="Arial" w:hAnsi="Arial" w:cs="Arial"/>
          <w:snapToGrid w:val="0"/>
          <w:sz w:val="20"/>
        </w:rPr>
        <w:tab/>
      </w:r>
      <w:r>
        <w:rPr>
          <w:rFonts w:ascii="Arial" w:hAnsi="Arial" w:cs="Arial"/>
          <w:snapToGrid w:val="0"/>
          <w:sz w:val="20"/>
        </w:rPr>
        <w:tab/>
      </w:r>
      <w:r w:rsidR="00DB48B6">
        <w:rPr>
          <w:rFonts w:ascii="Arial" w:hAnsi="Arial" w:cs="Arial"/>
          <w:snapToGrid w:val="0"/>
          <w:sz w:val="20"/>
        </w:rPr>
        <w:t>11</w:t>
      </w:r>
    </w:p>
    <w:p w:rsidR="00780699" w:rsidRDefault="00780699">
      <w:pPr>
        <w:tabs>
          <w:tab w:val="left" w:pos="-2977"/>
          <w:tab w:val="num" w:pos="720"/>
        </w:tabs>
        <w:spacing w:after="120"/>
        <w:ind w:left="720" w:hanging="720"/>
        <w:rPr>
          <w:rFonts w:ascii="Arial" w:hAnsi="Arial" w:cs="Arial"/>
          <w:sz w:val="20"/>
        </w:rPr>
      </w:pPr>
      <w:r>
        <w:rPr>
          <w:rFonts w:ascii="Arial" w:hAnsi="Arial" w:cs="Arial"/>
          <w:sz w:val="20"/>
        </w:rPr>
        <w:t>D-01.02.02</w:t>
      </w:r>
      <w:r>
        <w:rPr>
          <w:rFonts w:ascii="Arial" w:hAnsi="Arial" w:cs="Arial"/>
          <w:sz w:val="20"/>
        </w:rPr>
        <w:tab/>
        <w:t>ZDJĘCIE WARSTWY HUMUSU</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1</w:t>
      </w:r>
      <w:r w:rsidR="00DB48B6">
        <w:rPr>
          <w:rFonts w:ascii="Arial" w:hAnsi="Arial" w:cs="Arial"/>
          <w:sz w:val="20"/>
        </w:rPr>
        <w:t>3</w:t>
      </w:r>
    </w:p>
    <w:p w:rsidR="00780699" w:rsidRDefault="00780699">
      <w:pPr>
        <w:tabs>
          <w:tab w:val="left" w:pos="-2977"/>
          <w:tab w:val="num" w:pos="720"/>
        </w:tabs>
        <w:spacing w:after="120"/>
        <w:ind w:left="720" w:hanging="720"/>
        <w:rPr>
          <w:rFonts w:ascii="Arial" w:hAnsi="Arial" w:cs="Arial"/>
          <w:sz w:val="20"/>
        </w:rPr>
      </w:pPr>
      <w:r>
        <w:rPr>
          <w:rFonts w:ascii="Arial" w:hAnsi="Arial" w:cs="Arial"/>
          <w:sz w:val="20"/>
        </w:rPr>
        <w:t>D-01.02.04</w:t>
      </w:r>
      <w:r>
        <w:rPr>
          <w:rFonts w:ascii="Arial" w:hAnsi="Arial" w:cs="Arial"/>
          <w:sz w:val="20"/>
        </w:rPr>
        <w:tab/>
        <w:t>ROZBIÓRKA ELEMENTÓW DRÓG</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1</w:t>
      </w:r>
      <w:r w:rsidR="00DB48B6">
        <w:rPr>
          <w:rFonts w:ascii="Arial" w:hAnsi="Arial" w:cs="Arial"/>
          <w:sz w:val="20"/>
        </w:rPr>
        <w:t>6</w:t>
      </w:r>
    </w:p>
    <w:p w:rsidR="00780699" w:rsidRDefault="00780699">
      <w:pPr>
        <w:tabs>
          <w:tab w:val="left" w:pos="-2977"/>
          <w:tab w:val="num" w:pos="720"/>
        </w:tabs>
        <w:spacing w:after="120"/>
        <w:ind w:left="720" w:hanging="720"/>
        <w:rPr>
          <w:rFonts w:ascii="Arial" w:hAnsi="Arial" w:cs="Arial"/>
          <w:sz w:val="20"/>
        </w:rPr>
      </w:pPr>
      <w:r>
        <w:rPr>
          <w:rFonts w:ascii="Arial" w:hAnsi="Arial" w:cs="Arial"/>
          <w:sz w:val="20"/>
        </w:rPr>
        <w:t>D-02.00.01</w:t>
      </w:r>
      <w:r>
        <w:rPr>
          <w:rFonts w:ascii="Arial" w:hAnsi="Arial" w:cs="Arial"/>
          <w:sz w:val="20"/>
        </w:rPr>
        <w:tab/>
        <w:t>ROBOTY ZIEMNE - WYMAGANIA OGÓLNE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1</w:t>
      </w:r>
      <w:r w:rsidR="00DB48B6">
        <w:rPr>
          <w:rFonts w:ascii="Arial" w:hAnsi="Arial" w:cs="Arial"/>
          <w:sz w:val="20"/>
        </w:rPr>
        <w:t>8</w:t>
      </w:r>
    </w:p>
    <w:p w:rsidR="00780699" w:rsidRDefault="00780699">
      <w:pPr>
        <w:tabs>
          <w:tab w:val="left" w:pos="-2977"/>
          <w:tab w:val="num" w:pos="720"/>
        </w:tabs>
        <w:spacing w:after="120"/>
        <w:ind w:left="720" w:hanging="720"/>
        <w:rPr>
          <w:rFonts w:ascii="Arial" w:hAnsi="Arial" w:cs="Arial"/>
          <w:sz w:val="20"/>
        </w:rPr>
      </w:pPr>
      <w:r>
        <w:rPr>
          <w:rFonts w:ascii="Arial" w:hAnsi="Arial" w:cs="Arial"/>
          <w:sz w:val="20"/>
        </w:rPr>
        <w:t>D-02.01.01</w:t>
      </w:r>
      <w:r>
        <w:rPr>
          <w:rFonts w:ascii="Arial" w:hAnsi="Arial" w:cs="Arial"/>
          <w:sz w:val="20"/>
        </w:rPr>
        <w:tab/>
        <w:t>ROBOTY ZIEMNE – WYKONANIE WYKOPÓW W GRUNTACH I-IV KAT.</w:t>
      </w:r>
      <w:r>
        <w:rPr>
          <w:rFonts w:ascii="Arial" w:hAnsi="Arial" w:cs="Arial"/>
          <w:sz w:val="20"/>
        </w:rPr>
        <w:tab/>
        <w:t>2</w:t>
      </w:r>
      <w:r w:rsidR="00DB48B6">
        <w:rPr>
          <w:rFonts w:ascii="Arial" w:hAnsi="Arial" w:cs="Arial"/>
          <w:sz w:val="20"/>
        </w:rPr>
        <w:t>3</w:t>
      </w:r>
    </w:p>
    <w:p w:rsidR="00780699" w:rsidRDefault="00780699">
      <w:pPr>
        <w:tabs>
          <w:tab w:val="left" w:pos="-2977"/>
          <w:tab w:val="num" w:pos="720"/>
        </w:tabs>
        <w:spacing w:after="120"/>
        <w:ind w:left="720" w:hanging="720"/>
        <w:rPr>
          <w:rFonts w:ascii="Arial" w:hAnsi="Arial" w:cs="Arial"/>
          <w:sz w:val="20"/>
        </w:rPr>
      </w:pPr>
      <w:r>
        <w:rPr>
          <w:rFonts w:ascii="Arial" w:hAnsi="Arial" w:cs="Arial"/>
          <w:sz w:val="20"/>
        </w:rPr>
        <w:t>D-02.03.01</w:t>
      </w:r>
      <w:r>
        <w:rPr>
          <w:rFonts w:ascii="Arial" w:hAnsi="Arial" w:cs="Arial"/>
          <w:sz w:val="20"/>
        </w:rPr>
        <w:tab/>
        <w:t>ROBOTY ZIEMNE – WYKONANIE NASYPÓW</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2</w:t>
      </w:r>
      <w:r w:rsidR="00DB48B6">
        <w:rPr>
          <w:rFonts w:ascii="Arial" w:hAnsi="Arial" w:cs="Arial"/>
          <w:sz w:val="20"/>
        </w:rPr>
        <w:t>6</w:t>
      </w:r>
    </w:p>
    <w:p w:rsidR="00780699" w:rsidRDefault="00780699">
      <w:pPr>
        <w:tabs>
          <w:tab w:val="left" w:pos="-2977"/>
          <w:tab w:val="num" w:pos="720"/>
        </w:tabs>
        <w:spacing w:after="120"/>
        <w:ind w:left="720" w:hanging="720"/>
        <w:rPr>
          <w:rFonts w:ascii="Arial" w:hAnsi="Arial" w:cs="Arial"/>
          <w:sz w:val="20"/>
        </w:rPr>
      </w:pPr>
      <w:r>
        <w:rPr>
          <w:rFonts w:ascii="Arial" w:hAnsi="Arial" w:cs="Arial"/>
          <w:sz w:val="20"/>
        </w:rPr>
        <w:t>D-04.01.01</w:t>
      </w:r>
      <w:r>
        <w:rPr>
          <w:rFonts w:ascii="Arial" w:hAnsi="Arial" w:cs="Arial"/>
          <w:sz w:val="20"/>
        </w:rPr>
        <w:tab/>
        <w:t>PROFILOWANIE I ZAGĘSZCZANIE PODŁOŻA</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DB48B6">
        <w:rPr>
          <w:rFonts w:ascii="Arial" w:hAnsi="Arial" w:cs="Arial"/>
          <w:sz w:val="20"/>
        </w:rPr>
        <w:t>31</w:t>
      </w:r>
    </w:p>
    <w:p w:rsidR="00780699" w:rsidRDefault="00780699">
      <w:pPr>
        <w:tabs>
          <w:tab w:val="left" w:pos="-2977"/>
          <w:tab w:val="num" w:pos="720"/>
        </w:tabs>
        <w:spacing w:after="120"/>
        <w:ind w:left="720" w:hanging="720"/>
        <w:rPr>
          <w:rFonts w:ascii="Arial" w:hAnsi="Arial" w:cs="Arial"/>
          <w:sz w:val="20"/>
        </w:rPr>
      </w:pPr>
      <w:r>
        <w:rPr>
          <w:rFonts w:ascii="Arial" w:hAnsi="Arial" w:cs="Arial"/>
          <w:sz w:val="20"/>
        </w:rPr>
        <w:t>D-04.04.02</w:t>
      </w:r>
      <w:r>
        <w:rPr>
          <w:rFonts w:ascii="Arial" w:hAnsi="Arial" w:cs="Arial"/>
          <w:sz w:val="20"/>
        </w:rPr>
        <w:tab/>
        <w:t xml:space="preserve">PODBUDOWA Z KRUSZYWA ŁAMANEGO STABILIZOWANEGO </w:t>
      </w:r>
    </w:p>
    <w:p w:rsidR="00780699" w:rsidRDefault="00780699">
      <w:pPr>
        <w:tabs>
          <w:tab w:val="left" w:pos="-2977"/>
          <w:tab w:val="num" w:pos="720"/>
        </w:tabs>
        <w:spacing w:after="120"/>
        <w:ind w:left="720" w:hanging="720"/>
        <w:rPr>
          <w:rFonts w:ascii="Arial" w:hAnsi="Arial" w:cs="Arial"/>
          <w:sz w:val="20"/>
        </w:rPr>
      </w:pPr>
      <w:r>
        <w:rPr>
          <w:rFonts w:ascii="Arial" w:hAnsi="Arial" w:cs="Arial"/>
          <w:sz w:val="20"/>
        </w:rPr>
        <w:tab/>
      </w:r>
      <w:r>
        <w:rPr>
          <w:rFonts w:ascii="Arial" w:hAnsi="Arial" w:cs="Arial"/>
          <w:sz w:val="20"/>
        </w:rPr>
        <w:tab/>
        <w:t>MECHANICZNIE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DB48B6">
        <w:rPr>
          <w:rFonts w:ascii="Arial" w:hAnsi="Arial" w:cs="Arial"/>
          <w:sz w:val="20"/>
        </w:rPr>
        <w:t>40</w:t>
      </w:r>
    </w:p>
    <w:p w:rsidR="00780699" w:rsidRDefault="00662C92">
      <w:pPr>
        <w:tabs>
          <w:tab w:val="left" w:pos="-2977"/>
          <w:tab w:val="num" w:pos="720"/>
        </w:tabs>
        <w:spacing w:after="120"/>
        <w:ind w:left="720" w:hanging="720"/>
        <w:rPr>
          <w:rFonts w:ascii="Arial" w:hAnsi="Arial" w:cs="Arial"/>
          <w:sz w:val="20"/>
        </w:rPr>
      </w:pPr>
      <w:r>
        <w:rPr>
          <w:rFonts w:ascii="Arial" w:hAnsi="Arial" w:cs="Arial"/>
          <w:sz w:val="20"/>
        </w:rPr>
        <w:t>D-05.03.01</w:t>
      </w:r>
      <w:r w:rsidR="00780699">
        <w:rPr>
          <w:rFonts w:ascii="Arial" w:hAnsi="Arial" w:cs="Arial"/>
          <w:sz w:val="20"/>
        </w:rPr>
        <w:tab/>
        <w:t xml:space="preserve">NAWIERZCHNIA Z </w:t>
      </w:r>
      <w:r>
        <w:rPr>
          <w:rFonts w:ascii="Arial" w:hAnsi="Arial" w:cs="Arial"/>
          <w:sz w:val="20"/>
        </w:rPr>
        <w:t>KOSTKI KAMIENNEJ</w:t>
      </w:r>
      <w:r>
        <w:rPr>
          <w:rFonts w:ascii="Arial" w:hAnsi="Arial" w:cs="Arial"/>
          <w:sz w:val="20"/>
        </w:rPr>
        <w:tab/>
      </w:r>
      <w:r>
        <w:rPr>
          <w:rFonts w:ascii="Arial" w:hAnsi="Arial" w:cs="Arial"/>
          <w:sz w:val="20"/>
        </w:rPr>
        <w:tab/>
      </w:r>
      <w:r w:rsidR="00780699">
        <w:rPr>
          <w:rFonts w:ascii="Arial" w:hAnsi="Arial" w:cs="Arial"/>
          <w:sz w:val="20"/>
        </w:rPr>
        <w:tab/>
      </w:r>
      <w:r w:rsidR="00780699">
        <w:rPr>
          <w:rFonts w:ascii="Arial" w:hAnsi="Arial" w:cs="Arial"/>
          <w:sz w:val="20"/>
        </w:rPr>
        <w:tab/>
      </w:r>
      <w:r w:rsidR="00780699">
        <w:rPr>
          <w:rFonts w:ascii="Arial" w:hAnsi="Arial" w:cs="Arial"/>
          <w:sz w:val="20"/>
        </w:rPr>
        <w:tab/>
      </w:r>
      <w:r>
        <w:rPr>
          <w:rFonts w:ascii="Arial" w:hAnsi="Arial" w:cs="Arial"/>
          <w:sz w:val="20"/>
        </w:rPr>
        <w:t>47</w:t>
      </w:r>
    </w:p>
    <w:p w:rsidR="00780699" w:rsidRDefault="00780699">
      <w:pPr>
        <w:tabs>
          <w:tab w:val="left" w:pos="-2977"/>
          <w:tab w:val="num" w:pos="720"/>
        </w:tabs>
        <w:spacing w:after="120"/>
        <w:ind w:left="720" w:hanging="720"/>
        <w:rPr>
          <w:rFonts w:ascii="Arial" w:hAnsi="Arial" w:cs="Arial"/>
          <w:sz w:val="20"/>
        </w:rPr>
      </w:pPr>
      <w:r>
        <w:rPr>
          <w:rFonts w:ascii="Arial" w:hAnsi="Arial" w:cs="Arial"/>
          <w:sz w:val="20"/>
        </w:rPr>
        <w:t>D-07.01.01</w:t>
      </w:r>
      <w:r>
        <w:rPr>
          <w:rFonts w:ascii="Arial" w:hAnsi="Arial" w:cs="Arial"/>
          <w:sz w:val="20"/>
        </w:rPr>
        <w:tab/>
        <w:t>OZNAKOWANIE POZIOME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662C92">
        <w:rPr>
          <w:rFonts w:ascii="Arial" w:hAnsi="Arial" w:cs="Arial"/>
          <w:sz w:val="20"/>
        </w:rPr>
        <w:t>57</w:t>
      </w:r>
    </w:p>
    <w:p w:rsidR="00780699" w:rsidRDefault="00780699">
      <w:pPr>
        <w:tabs>
          <w:tab w:val="left" w:pos="-2977"/>
          <w:tab w:val="num" w:pos="720"/>
        </w:tabs>
        <w:spacing w:after="120"/>
        <w:ind w:left="720" w:hanging="720"/>
        <w:rPr>
          <w:rFonts w:ascii="Arial" w:hAnsi="Arial" w:cs="Arial"/>
          <w:sz w:val="20"/>
        </w:rPr>
      </w:pPr>
      <w:r>
        <w:rPr>
          <w:rFonts w:ascii="Arial" w:hAnsi="Arial" w:cs="Arial"/>
          <w:sz w:val="20"/>
        </w:rPr>
        <w:t>D-07.02.01</w:t>
      </w:r>
      <w:r>
        <w:rPr>
          <w:rFonts w:ascii="Arial" w:hAnsi="Arial" w:cs="Arial"/>
          <w:sz w:val="20"/>
        </w:rPr>
        <w:tab/>
        <w:t>OZNAKOWANIE PIONOWE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662C92">
        <w:rPr>
          <w:rFonts w:ascii="Arial" w:hAnsi="Arial" w:cs="Arial"/>
          <w:sz w:val="20"/>
        </w:rPr>
        <w:t>61</w:t>
      </w:r>
    </w:p>
    <w:p w:rsidR="00780699" w:rsidRPr="009A4701" w:rsidRDefault="00780699">
      <w:pPr>
        <w:tabs>
          <w:tab w:val="left" w:pos="-2977"/>
          <w:tab w:val="num" w:pos="720"/>
        </w:tabs>
        <w:spacing w:after="120"/>
        <w:ind w:left="720" w:hanging="720"/>
        <w:rPr>
          <w:rFonts w:ascii="Arial" w:hAnsi="Arial" w:cs="Arial"/>
          <w:sz w:val="20"/>
        </w:rPr>
      </w:pPr>
      <w:r w:rsidRPr="009A4701">
        <w:rPr>
          <w:rFonts w:ascii="Arial" w:hAnsi="Arial" w:cs="Arial"/>
          <w:sz w:val="20"/>
        </w:rPr>
        <w:t>D-08.01.0</w:t>
      </w:r>
      <w:r w:rsidR="00662C92">
        <w:rPr>
          <w:rFonts w:ascii="Arial" w:hAnsi="Arial" w:cs="Arial"/>
          <w:sz w:val="20"/>
        </w:rPr>
        <w:t>2</w:t>
      </w:r>
      <w:r w:rsidRPr="009A4701">
        <w:rPr>
          <w:rFonts w:ascii="Arial" w:hAnsi="Arial" w:cs="Arial"/>
          <w:sz w:val="20"/>
        </w:rPr>
        <w:tab/>
        <w:t xml:space="preserve">KRAWĘŻNIKI </w:t>
      </w:r>
      <w:r w:rsidR="00662C92">
        <w:rPr>
          <w:rFonts w:ascii="Arial" w:hAnsi="Arial" w:cs="Arial"/>
          <w:sz w:val="20"/>
        </w:rPr>
        <w:t xml:space="preserve"> I OPORNIKI KAMIENNE</w:t>
      </w:r>
      <w:r w:rsidR="00662C92">
        <w:rPr>
          <w:rFonts w:ascii="Arial" w:hAnsi="Arial" w:cs="Arial"/>
          <w:sz w:val="20"/>
        </w:rPr>
        <w:tab/>
      </w:r>
      <w:r w:rsidR="00662C92">
        <w:rPr>
          <w:rFonts w:ascii="Arial" w:hAnsi="Arial" w:cs="Arial"/>
          <w:sz w:val="20"/>
        </w:rPr>
        <w:tab/>
      </w:r>
      <w:r w:rsidR="00662C92">
        <w:rPr>
          <w:rFonts w:ascii="Arial" w:hAnsi="Arial" w:cs="Arial"/>
          <w:sz w:val="20"/>
        </w:rPr>
        <w:tab/>
      </w:r>
      <w:r w:rsidRPr="009A4701">
        <w:rPr>
          <w:rFonts w:ascii="Arial" w:hAnsi="Arial" w:cs="Arial"/>
          <w:sz w:val="20"/>
        </w:rPr>
        <w:tab/>
      </w:r>
      <w:r w:rsidRPr="009A4701">
        <w:rPr>
          <w:rFonts w:ascii="Arial" w:hAnsi="Arial" w:cs="Arial"/>
          <w:sz w:val="20"/>
        </w:rPr>
        <w:tab/>
      </w:r>
      <w:r w:rsidRPr="009A4701">
        <w:rPr>
          <w:rFonts w:ascii="Arial" w:hAnsi="Arial" w:cs="Arial"/>
          <w:sz w:val="20"/>
        </w:rPr>
        <w:tab/>
      </w:r>
      <w:r w:rsidR="00662C92">
        <w:rPr>
          <w:rFonts w:ascii="Arial" w:hAnsi="Arial" w:cs="Arial"/>
          <w:sz w:val="20"/>
        </w:rPr>
        <w:t>6</w:t>
      </w:r>
      <w:r w:rsidR="00271136" w:rsidRPr="009A4701">
        <w:rPr>
          <w:rFonts w:ascii="Arial" w:hAnsi="Arial" w:cs="Arial"/>
          <w:sz w:val="20"/>
        </w:rPr>
        <w:t>4</w:t>
      </w:r>
    </w:p>
    <w:p w:rsidR="00780699" w:rsidRPr="009A4701" w:rsidRDefault="00780699">
      <w:pPr>
        <w:tabs>
          <w:tab w:val="left" w:pos="-2977"/>
          <w:tab w:val="num" w:pos="720"/>
        </w:tabs>
        <w:spacing w:after="120"/>
        <w:ind w:left="720" w:hanging="720"/>
        <w:rPr>
          <w:rFonts w:ascii="Arial" w:hAnsi="Arial" w:cs="Arial"/>
          <w:sz w:val="20"/>
        </w:rPr>
      </w:pPr>
      <w:r w:rsidRPr="009A4701">
        <w:rPr>
          <w:rFonts w:ascii="Arial" w:hAnsi="Arial" w:cs="Arial"/>
          <w:sz w:val="20"/>
        </w:rPr>
        <w:t>D-08.05.03</w:t>
      </w:r>
      <w:r w:rsidRPr="009A4701">
        <w:rPr>
          <w:rFonts w:ascii="Arial" w:hAnsi="Arial" w:cs="Arial"/>
          <w:sz w:val="20"/>
        </w:rPr>
        <w:tab/>
        <w:t>ŚCIEKI Z KOSTKI KAMIENNEJ</w:t>
      </w:r>
      <w:r w:rsidRPr="009A4701">
        <w:rPr>
          <w:rFonts w:ascii="Arial" w:hAnsi="Arial" w:cs="Arial"/>
          <w:sz w:val="20"/>
        </w:rPr>
        <w:tab/>
      </w:r>
      <w:r w:rsidRPr="009A4701">
        <w:rPr>
          <w:rFonts w:ascii="Arial" w:hAnsi="Arial" w:cs="Arial"/>
          <w:sz w:val="20"/>
        </w:rPr>
        <w:tab/>
      </w:r>
      <w:r w:rsidRPr="009A4701">
        <w:rPr>
          <w:rFonts w:ascii="Arial" w:hAnsi="Arial" w:cs="Arial"/>
          <w:sz w:val="20"/>
        </w:rPr>
        <w:tab/>
      </w:r>
      <w:r w:rsidRPr="009A4701">
        <w:rPr>
          <w:rFonts w:ascii="Arial" w:hAnsi="Arial" w:cs="Arial"/>
          <w:sz w:val="20"/>
        </w:rPr>
        <w:tab/>
      </w:r>
      <w:r w:rsidRPr="009A4701">
        <w:rPr>
          <w:rFonts w:ascii="Arial" w:hAnsi="Arial" w:cs="Arial"/>
          <w:sz w:val="20"/>
        </w:rPr>
        <w:tab/>
      </w:r>
      <w:r w:rsidRPr="009A4701">
        <w:rPr>
          <w:rFonts w:ascii="Arial" w:hAnsi="Arial" w:cs="Arial"/>
          <w:sz w:val="20"/>
        </w:rPr>
        <w:tab/>
      </w:r>
      <w:r w:rsidRPr="009A4701">
        <w:rPr>
          <w:rFonts w:ascii="Arial" w:hAnsi="Arial" w:cs="Arial"/>
          <w:sz w:val="20"/>
        </w:rPr>
        <w:tab/>
      </w:r>
      <w:r w:rsidR="00662C92">
        <w:rPr>
          <w:rFonts w:ascii="Arial" w:hAnsi="Arial" w:cs="Arial"/>
          <w:sz w:val="20"/>
        </w:rPr>
        <w:t>70</w:t>
      </w:r>
    </w:p>
    <w:p w:rsidR="00780699" w:rsidRPr="009A4701" w:rsidRDefault="00780699">
      <w:pPr>
        <w:tabs>
          <w:tab w:val="left" w:pos="-2977"/>
          <w:tab w:val="num" w:pos="720"/>
        </w:tabs>
        <w:spacing w:after="120"/>
        <w:ind w:left="720" w:hanging="720"/>
        <w:rPr>
          <w:rFonts w:ascii="Arial" w:hAnsi="Arial" w:cs="Arial"/>
          <w:sz w:val="20"/>
        </w:rPr>
      </w:pPr>
      <w:r w:rsidRPr="009A4701">
        <w:rPr>
          <w:rFonts w:ascii="Arial" w:hAnsi="Arial" w:cs="Arial"/>
          <w:sz w:val="20"/>
        </w:rPr>
        <w:t>D-09.01.01</w:t>
      </w:r>
      <w:r w:rsidRPr="009A4701">
        <w:rPr>
          <w:rFonts w:ascii="Arial" w:hAnsi="Arial" w:cs="Arial"/>
          <w:sz w:val="20"/>
        </w:rPr>
        <w:tab/>
        <w:t>ZIELEŃ DROGOWA</w:t>
      </w:r>
      <w:r w:rsidRPr="009A4701">
        <w:rPr>
          <w:rFonts w:ascii="Arial" w:hAnsi="Arial" w:cs="Arial"/>
          <w:sz w:val="20"/>
        </w:rPr>
        <w:tab/>
      </w:r>
      <w:r w:rsidRPr="009A4701">
        <w:rPr>
          <w:rFonts w:ascii="Arial" w:hAnsi="Arial" w:cs="Arial"/>
          <w:sz w:val="20"/>
        </w:rPr>
        <w:tab/>
      </w:r>
      <w:r w:rsidRPr="009A4701">
        <w:rPr>
          <w:rFonts w:ascii="Arial" w:hAnsi="Arial" w:cs="Arial"/>
          <w:sz w:val="20"/>
        </w:rPr>
        <w:tab/>
      </w:r>
      <w:r w:rsidRPr="009A4701">
        <w:rPr>
          <w:rFonts w:ascii="Arial" w:hAnsi="Arial" w:cs="Arial"/>
          <w:sz w:val="20"/>
        </w:rPr>
        <w:tab/>
      </w:r>
      <w:r w:rsidRPr="009A4701">
        <w:rPr>
          <w:rFonts w:ascii="Arial" w:hAnsi="Arial" w:cs="Arial"/>
          <w:sz w:val="20"/>
        </w:rPr>
        <w:tab/>
      </w:r>
      <w:r w:rsidRPr="009A4701">
        <w:rPr>
          <w:rFonts w:ascii="Arial" w:hAnsi="Arial" w:cs="Arial"/>
          <w:sz w:val="20"/>
        </w:rPr>
        <w:tab/>
      </w:r>
      <w:r w:rsidRPr="009A4701">
        <w:rPr>
          <w:rFonts w:ascii="Arial" w:hAnsi="Arial" w:cs="Arial"/>
          <w:sz w:val="20"/>
        </w:rPr>
        <w:tab/>
      </w:r>
      <w:r w:rsidRPr="009A4701">
        <w:rPr>
          <w:rFonts w:ascii="Arial" w:hAnsi="Arial" w:cs="Arial"/>
          <w:sz w:val="20"/>
        </w:rPr>
        <w:tab/>
      </w:r>
      <w:r w:rsidR="00662C92">
        <w:rPr>
          <w:rFonts w:ascii="Arial" w:hAnsi="Arial" w:cs="Arial"/>
          <w:sz w:val="20"/>
        </w:rPr>
        <w:t>74</w:t>
      </w:r>
    </w:p>
    <w:p w:rsidR="00780699" w:rsidRDefault="00780699">
      <w:pPr>
        <w:tabs>
          <w:tab w:val="left" w:pos="-2977"/>
          <w:tab w:val="num" w:pos="720"/>
        </w:tabs>
        <w:spacing w:after="120"/>
        <w:ind w:left="720" w:hanging="720"/>
        <w:rPr>
          <w:rFonts w:ascii="Arial" w:hAnsi="Arial" w:cs="Arial"/>
          <w:sz w:val="20"/>
        </w:rPr>
      </w:pPr>
    </w:p>
    <w:p w:rsidR="00780699" w:rsidRPr="00A77869" w:rsidRDefault="00780699" w:rsidP="00304D11">
      <w:pPr>
        <w:rPr>
          <w:rFonts w:ascii="Arial" w:hAnsi="Arial" w:cs="Arial"/>
          <w:b/>
        </w:rPr>
      </w:pPr>
      <w:r>
        <w:br w:type="page"/>
      </w:r>
      <w:r w:rsidRPr="00A77869">
        <w:rPr>
          <w:rFonts w:ascii="Arial" w:hAnsi="Arial" w:cs="Arial"/>
        </w:rPr>
        <w:lastRenderedPageBreak/>
        <w:t>D-00.00.00</w:t>
      </w:r>
      <w:r w:rsidR="004F5DE9">
        <w:rPr>
          <w:rFonts w:ascii="Arial" w:hAnsi="Arial" w:cs="Arial"/>
        </w:rPr>
        <w:t xml:space="preserve">   </w:t>
      </w:r>
      <w:r w:rsidR="004F5DE9" w:rsidRPr="004F5DE9">
        <w:rPr>
          <w:rFonts w:ascii="Arial" w:hAnsi="Arial" w:cs="Arial"/>
        </w:rPr>
        <w:t>Kod CPV-45100000-8</w:t>
      </w:r>
    </w:p>
    <w:p w:rsidR="00780699" w:rsidRPr="00A77869" w:rsidRDefault="00780699" w:rsidP="00304D11">
      <w:pPr>
        <w:tabs>
          <w:tab w:val="left" w:pos="696"/>
        </w:tabs>
        <w:rPr>
          <w:rFonts w:ascii="Arial" w:hAnsi="Arial" w:cs="Arial"/>
        </w:rPr>
      </w:pPr>
      <w:r w:rsidRPr="00A77869">
        <w:rPr>
          <w:rFonts w:ascii="Arial" w:hAnsi="Arial" w:cs="Arial"/>
        </w:rPr>
        <w:t>WYMAGANIA OGÓLNE</w:t>
      </w:r>
    </w:p>
    <w:p w:rsidR="00780699" w:rsidRDefault="00780699">
      <w:pPr>
        <w:pStyle w:val="Nagwek1"/>
        <w:tabs>
          <w:tab w:val="left" w:pos="696"/>
        </w:tabs>
        <w:spacing w:line="100" w:lineRule="atLeast"/>
        <w:jc w:val="both"/>
        <w:rPr>
          <w:rFonts w:ascii="Arial" w:eastAsia="Times New Roman" w:hAnsi="Arial" w:cs="Arial"/>
          <w:sz w:val="20"/>
        </w:rPr>
      </w:pPr>
      <w:r>
        <w:rPr>
          <w:rFonts w:ascii="Arial" w:eastAsia="Times New Roman" w:hAnsi="Arial" w:cs="Arial"/>
          <w:sz w:val="20"/>
        </w:rPr>
        <w:t>1. WSTĘP</w:t>
      </w:r>
    </w:p>
    <w:p w:rsidR="00780699" w:rsidRDefault="00780699">
      <w:pPr>
        <w:pStyle w:val="Nagwek2"/>
        <w:tabs>
          <w:tab w:val="left" w:pos="696"/>
        </w:tabs>
        <w:spacing w:before="0" w:line="100" w:lineRule="atLeast"/>
        <w:jc w:val="both"/>
        <w:rPr>
          <w:rFonts w:ascii="Arial" w:eastAsia="Times New Roman" w:hAnsi="Arial" w:cs="Arial"/>
          <w:sz w:val="20"/>
        </w:rPr>
      </w:pPr>
      <w:r>
        <w:rPr>
          <w:rFonts w:ascii="Arial" w:eastAsia="Times New Roman" w:hAnsi="Arial" w:cs="Arial"/>
          <w:sz w:val="20"/>
        </w:rPr>
        <w:t>1.1. Przedmiot SST</w:t>
      </w:r>
    </w:p>
    <w:p w:rsidR="00654C80" w:rsidRPr="00654C80" w:rsidRDefault="00780699" w:rsidP="00654C80">
      <w:pPr>
        <w:pStyle w:val="tekstost"/>
        <w:tabs>
          <w:tab w:val="left" w:pos="696"/>
        </w:tabs>
        <w:spacing w:line="100" w:lineRule="atLeast"/>
        <w:jc w:val="both"/>
        <w:rPr>
          <w:rFonts w:ascii="Arial" w:eastAsia="Times New Roman" w:hAnsi="Arial" w:cs="Arial"/>
          <w:sz w:val="20"/>
        </w:rPr>
      </w:pPr>
      <w:r w:rsidRPr="00654C80">
        <w:rPr>
          <w:rFonts w:ascii="Arial" w:eastAsia="Times New Roman" w:hAnsi="Arial" w:cs="Arial"/>
          <w:sz w:val="20"/>
        </w:rPr>
        <w:t>Przedmiotem niniejszej specyfikacji technicznej (SST) są wymagania ogólne dotyczące wykonania i odbior</w:t>
      </w:r>
      <w:r w:rsidR="00A77869">
        <w:rPr>
          <w:rFonts w:ascii="Arial" w:eastAsia="Times New Roman" w:hAnsi="Arial" w:cs="Arial"/>
          <w:sz w:val="20"/>
        </w:rPr>
        <w:t xml:space="preserve">u robót budowlanych  na zadaniu </w:t>
      </w:r>
      <w:r w:rsidR="00166F69">
        <w:rPr>
          <w:rFonts w:ascii="Arial Narrow" w:eastAsia="Times New Roman" w:hAnsi="Arial Narrow" w:cs="Arial"/>
          <w:b/>
          <w:i/>
          <w:sz w:val="20"/>
        </w:rPr>
        <w:t xml:space="preserve"> </w:t>
      </w:r>
      <w:r w:rsidR="00A77869" w:rsidRPr="00A77869">
        <w:rPr>
          <w:rFonts w:ascii="Arial" w:hAnsi="Arial" w:cs="Arial"/>
          <w:color w:val="31849B"/>
          <w:sz w:val="20"/>
        </w:rPr>
        <w:t>Rozbudowa cmentarza komunalnego przy ul. Sudeckiej  68 w Jeleniej Górze</w:t>
      </w:r>
      <w:r w:rsidR="00A77869">
        <w:rPr>
          <w:rFonts w:cs="Arial"/>
          <w:b/>
          <w:color w:val="31849B"/>
          <w:sz w:val="18"/>
          <w:szCs w:val="18"/>
        </w:rPr>
        <w:t xml:space="preserve">  </w:t>
      </w:r>
      <w:r w:rsidR="00654C80" w:rsidRPr="00654C80">
        <w:rPr>
          <w:rFonts w:ascii="Arial" w:eastAsia="Times New Roman" w:hAnsi="Arial" w:cs="Arial"/>
          <w:sz w:val="20"/>
        </w:rPr>
        <w:t xml:space="preserve">                  </w:t>
      </w:r>
    </w:p>
    <w:p w:rsidR="00654C80" w:rsidRDefault="00654C80" w:rsidP="00654C80">
      <w:pPr>
        <w:pStyle w:val="tekstost"/>
        <w:tabs>
          <w:tab w:val="left" w:pos="696"/>
        </w:tabs>
        <w:spacing w:line="100" w:lineRule="atLeast"/>
        <w:jc w:val="both"/>
        <w:rPr>
          <w:rFonts w:ascii="Arial" w:eastAsia="Times New Roman" w:hAnsi="Arial" w:cs="Arial"/>
          <w:sz w:val="20"/>
        </w:rPr>
      </w:pPr>
    </w:p>
    <w:p w:rsidR="00780699" w:rsidRPr="00654C80" w:rsidRDefault="00780699" w:rsidP="00654C80">
      <w:pPr>
        <w:pStyle w:val="tekstost"/>
        <w:tabs>
          <w:tab w:val="left" w:pos="696"/>
        </w:tabs>
        <w:spacing w:line="100" w:lineRule="atLeast"/>
        <w:jc w:val="both"/>
        <w:rPr>
          <w:rFonts w:ascii="Arial" w:eastAsia="Times New Roman" w:hAnsi="Arial" w:cs="Arial"/>
          <w:b/>
          <w:sz w:val="20"/>
        </w:rPr>
      </w:pPr>
      <w:r w:rsidRPr="00654C80">
        <w:rPr>
          <w:rFonts w:ascii="Arial" w:eastAsia="Times New Roman" w:hAnsi="Arial" w:cs="Arial"/>
          <w:b/>
          <w:sz w:val="20"/>
        </w:rPr>
        <w:t>1.2. Zakres stosowania SST</w:t>
      </w:r>
    </w:p>
    <w:p w:rsidR="00780699" w:rsidRPr="00654C80" w:rsidRDefault="00780699">
      <w:pPr>
        <w:pStyle w:val="Normalny1"/>
        <w:tabs>
          <w:tab w:val="left" w:pos="696"/>
        </w:tabs>
        <w:spacing w:line="100" w:lineRule="atLeast"/>
        <w:jc w:val="both"/>
        <w:rPr>
          <w:rFonts w:ascii="Arial" w:eastAsia="Times New Roman" w:hAnsi="Arial" w:cs="Arial"/>
          <w:sz w:val="20"/>
        </w:rPr>
      </w:pPr>
      <w:r w:rsidRPr="00654C80">
        <w:rPr>
          <w:rFonts w:ascii="Arial" w:eastAsia="Times New Roman" w:hAnsi="Arial" w:cs="Arial"/>
          <w:sz w:val="20"/>
        </w:rPr>
        <w:t>Specyfikacja techniczna jest stosowana jako dokument przetargowy przy zleceniu i realizacji robót wymienionych w punkcie 1.1.</w:t>
      </w:r>
    </w:p>
    <w:p w:rsidR="00780699" w:rsidRDefault="00780699">
      <w:pPr>
        <w:pStyle w:val="Nagwek2"/>
        <w:tabs>
          <w:tab w:val="left" w:pos="696"/>
        </w:tabs>
        <w:spacing w:line="100" w:lineRule="atLeast"/>
        <w:jc w:val="both"/>
        <w:rPr>
          <w:rFonts w:ascii="Arial" w:eastAsia="Times New Roman" w:hAnsi="Arial" w:cs="Arial"/>
          <w:sz w:val="20"/>
        </w:rPr>
      </w:pPr>
      <w:r>
        <w:rPr>
          <w:rFonts w:ascii="Arial" w:eastAsia="Times New Roman" w:hAnsi="Arial" w:cs="Arial"/>
          <w:sz w:val="20"/>
        </w:rPr>
        <w:t>1.3. Zakres robót objętych SST</w:t>
      </w:r>
    </w:p>
    <w:p w:rsidR="00780699" w:rsidRDefault="00780699">
      <w:pPr>
        <w:tabs>
          <w:tab w:val="left" w:pos="696"/>
        </w:tabs>
        <w:spacing w:line="100" w:lineRule="atLeast"/>
        <w:jc w:val="both"/>
        <w:rPr>
          <w:rFonts w:ascii="Arial" w:hAnsi="Arial" w:cs="Arial"/>
          <w:sz w:val="20"/>
        </w:rPr>
      </w:pPr>
      <w:r>
        <w:rPr>
          <w:rFonts w:ascii="Arial" w:hAnsi="Arial" w:cs="Arial"/>
          <w:sz w:val="20"/>
        </w:rPr>
        <w:t>Ustalenia zawarte w niniejszej specyfikacji obejmują wymagania ogólne, wspólne dla wszystkich robót objętych SST.</w:t>
      </w:r>
    </w:p>
    <w:p w:rsidR="00780699" w:rsidRDefault="00780699">
      <w:pPr>
        <w:tabs>
          <w:tab w:val="left" w:pos="696"/>
        </w:tabs>
        <w:spacing w:line="100" w:lineRule="atLeast"/>
        <w:jc w:val="both"/>
        <w:rPr>
          <w:rFonts w:ascii="Arial" w:hAnsi="Arial" w:cs="Arial"/>
          <w:sz w:val="20"/>
        </w:rPr>
      </w:pPr>
    </w:p>
    <w:p w:rsidR="00780699" w:rsidRDefault="00780699">
      <w:pPr>
        <w:pStyle w:val="Nagwek2"/>
        <w:tabs>
          <w:tab w:val="left" w:pos="696"/>
        </w:tabs>
        <w:spacing w:line="100" w:lineRule="atLeast"/>
        <w:jc w:val="both"/>
        <w:rPr>
          <w:rFonts w:ascii="Arial" w:eastAsia="Times New Roman" w:hAnsi="Arial" w:cs="Arial"/>
          <w:sz w:val="20"/>
        </w:rPr>
      </w:pPr>
      <w:r>
        <w:rPr>
          <w:rFonts w:ascii="Arial" w:eastAsia="Times New Roman" w:hAnsi="Arial" w:cs="Arial"/>
          <w:sz w:val="20"/>
        </w:rPr>
        <w:t>1.4. Określenia podstawowe</w:t>
      </w:r>
    </w:p>
    <w:p w:rsidR="00780699" w:rsidRDefault="00780699">
      <w:pPr>
        <w:pStyle w:val="tekstost"/>
        <w:tabs>
          <w:tab w:val="left" w:pos="696"/>
        </w:tabs>
        <w:spacing w:after="60" w:line="100" w:lineRule="atLeast"/>
        <w:jc w:val="both"/>
        <w:rPr>
          <w:rFonts w:ascii="Arial" w:eastAsia="Times New Roman" w:hAnsi="Arial" w:cs="Arial"/>
          <w:sz w:val="20"/>
        </w:rPr>
      </w:pPr>
      <w:r>
        <w:rPr>
          <w:rFonts w:ascii="Arial" w:eastAsia="Times New Roman" w:hAnsi="Arial" w:cs="Arial"/>
          <w:sz w:val="20"/>
        </w:rPr>
        <w:t>Użyte w SST wymienione poniżej określenia należy rozumieć w każdym przypadku następująco:</w:t>
      </w:r>
    </w:p>
    <w:p w:rsidR="00780699" w:rsidRDefault="00780699">
      <w:pPr>
        <w:pStyle w:val="tekstost"/>
        <w:tabs>
          <w:tab w:val="left" w:pos="696"/>
        </w:tabs>
        <w:spacing w:before="60" w:after="60" w:line="100" w:lineRule="atLeast"/>
        <w:jc w:val="both"/>
        <w:rPr>
          <w:rFonts w:ascii="Arial" w:eastAsia="Times New Roman" w:hAnsi="Arial" w:cs="Arial"/>
          <w:sz w:val="20"/>
        </w:rPr>
      </w:pPr>
      <w:r>
        <w:rPr>
          <w:rFonts w:ascii="Arial" w:eastAsia="Times New Roman" w:hAnsi="Arial" w:cs="Arial"/>
          <w:b/>
          <w:sz w:val="20"/>
        </w:rPr>
        <w:t>1.4.1.</w:t>
      </w:r>
      <w:r>
        <w:rPr>
          <w:rFonts w:ascii="Arial" w:eastAsia="Times New Roman" w:hAnsi="Arial" w:cs="Arial"/>
          <w:sz w:val="20"/>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780699" w:rsidRDefault="00780699">
      <w:pPr>
        <w:pStyle w:val="tekstost"/>
        <w:tabs>
          <w:tab w:val="left" w:pos="696"/>
        </w:tabs>
        <w:spacing w:before="60" w:after="60" w:line="100" w:lineRule="atLeast"/>
        <w:jc w:val="both"/>
        <w:rPr>
          <w:rFonts w:ascii="Arial" w:eastAsia="Times New Roman" w:hAnsi="Arial" w:cs="Arial"/>
          <w:sz w:val="20"/>
        </w:rPr>
      </w:pPr>
      <w:r>
        <w:rPr>
          <w:rFonts w:ascii="Arial" w:eastAsia="Times New Roman" w:hAnsi="Arial" w:cs="Arial"/>
          <w:b/>
          <w:sz w:val="20"/>
        </w:rPr>
        <w:t>1.4.2.</w:t>
      </w:r>
      <w:r>
        <w:rPr>
          <w:rFonts w:ascii="Arial" w:eastAsia="Times New Roman" w:hAnsi="Arial" w:cs="Arial"/>
          <w:sz w:val="20"/>
        </w:rPr>
        <w:tab/>
        <w:t>Inżynier/Kierownik projektu</w:t>
      </w:r>
      <w:r w:rsidR="00A77869">
        <w:rPr>
          <w:rFonts w:ascii="Arial" w:eastAsia="Times New Roman" w:hAnsi="Arial" w:cs="Arial"/>
          <w:sz w:val="20"/>
        </w:rPr>
        <w:t xml:space="preserve"> / inspektor nadzoru </w:t>
      </w:r>
      <w:r>
        <w:rPr>
          <w:rFonts w:ascii="Arial" w:eastAsia="Times New Roman" w:hAnsi="Arial" w:cs="Arial"/>
          <w:sz w:val="20"/>
        </w:rPr>
        <w:t xml:space="preserve"> – osoba wymieniona w danych kontraktowych (wyznaczona przez Zamawiającego, o której wyznaczeniu poinformowany jest Wykonawca), odpowiedzialna za nadzorowanie robót i administrowanie kontraktem.</w:t>
      </w:r>
    </w:p>
    <w:p w:rsidR="00780699" w:rsidRDefault="00780699">
      <w:pPr>
        <w:pStyle w:val="tekstost"/>
        <w:tabs>
          <w:tab w:val="left" w:pos="696"/>
        </w:tabs>
        <w:spacing w:before="60" w:after="60" w:line="100" w:lineRule="atLeast"/>
        <w:jc w:val="both"/>
        <w:rPr>
          <w:rFonts w:ascii="Arial" w:eastAsia="Times New Roman" w:hAnsi="Arial" w:cs="Arial"/>
          <w:sz w:val="20"/>
        </w:rPr>
      </w:pPr>
      <w:r>
        <w:rPr>
          <w:rFonts w:ascii="Arial" w:eastAsia="Times New Roman" w:hAnsi="Arial" w:cs="Arial"/>
          <w:b/>
          <w:sz w:val="20"/>
        </w:rPr>
        <w:t>1.4.3.</w:t>
      </w:r>
      <w:r>
        <w:rPr>
          <w:rFonts w:ascii="Arial" w:eastAsia="Times New Roman" w:hAnsi="Arial" w:cs="Arial"/>
          <w:b/>
          <w:sz w:val="20"/>
        </w:rPr>
        <w:tab/>
      </w:r>
      <w:r>
        <w:rPr>
          <w:rFonts w:ascii="Arial" w:eastAsia="Times New Roman" w:hAnsi="Arial" w:cs="Arial"/>
          <w:sz w:val="20"/>
        </w:rPr>
        <w:t>Kierownik budowy - osoba wyznaczona przez Wykonawcę, upoważniona do kierowania robotami i do występowania w jego imieniu w sprawach realizacji kontraktu.</w:t>
      </w:r>
    </w:p>
    <w:p w:rsidR="00780699" w:rsidRDefault="00780699">
      <w:pPr>
        <w:pStyle w:val="tekstost"/>
        <w:tabs>
          <w:tab w:val="left" w:pos="696"/>
        </w:tabs>
        <w:spacing w:before="60" w:after="60" w:line="100" w:lineRule="atLeast"/>
        <w:jc w:val="both"/>
        <w:rPr>
          <w:rFonts w:ascii="Arial" w:eastAsia="Times New Roman" w:hAnsi="Arial" w:cs="Arial"/>
          <w:sz w:val="20"/>
        </w:rPr>
      </w:pPr>
      <w:r>
        <w:rPr>
          <w:rFonts w:ascii="Arial" w:eastAsia="Times New Roman" w:hAnsi="Arial" w:cs="Arial"/>
          <w:b/>
          <w:sz w:val="20"/>
        </w:rPr>
        <w:t>1.4.4</w:t>
      </w:r>
      <w:r>
        <w:rPr>
          <w:rFonts w:ascii="Arial" w:eastAsia="Times New Roman" w:hAnsi="Arial" w:cs="Arial"/>
          <w:sz w:val="20"/>
        </w:rPr>
        <w:t>.</w:t>
      </w:r>
      <w:r>
        <w:rPr>
          <w:rFonts w:ascii="Arial" w:eastAsia="Times New Roman" w:hAnsi="Arial" w:cs="Arial"/>
          <w:sz w:val="20"/>
        </w:rP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780699" w:rsidRDefault="00780699">
      <w:pPr>
        <w:pStyle w:val="tekstost"/>
        <w:tabs>
          <w:tab w:val="left" w:pos="696"/>
        </w:tabs>
        <w:spacing w:before="60" w:after="60" w:line="100" w:lineRule="atLeast"/>
        <w:jc w:val="both"/>
        <w:rPr>
          <w:rFonts w:ascii="Arial" w:eastAsia="Times New Roman" w:hAnsi="Arial" w:cs="Arial"/>
          <w:sz w:val="20"/>
        </w:rPr>
      </w:pPr>
      <w:r>
        <w:rPr>
          <w:rFonts w:ascii="Arial" w:eastAsia="Times New Roman" w:hAnsi="Arial" w:cs="Arial"/>
          <w:b/>
          <w:sz w:val="20"/>
        </w:rPr>
        <w:t>1.4.5.</w:t>
      </w:r>
      <w:r>
        <w:rPr>
          <w:rFonts w:ascii="Arial" w:eastAsia="Times New Roman" w:hAnsi="Arial" w:cs="Arial"/>
          <w:sz w:val="20"/>
        </w:rPr>
        <w:tab/>
        <w:t>Laboratorium - drogowe lub inne laboratorium badawcze, zaakceptowane przez Zamawiającego, niezbędne do przeprowadzenia wszelkich badań i prób związanych z oceną jakości materiałów oraz robót.</w:t>
      </w:r>
    </w:p>
    <w:p w:rsidR="00780699" w:rsidRDefault="00780699">
      <w:pPr>
        <w:pStyle w:val="tekstost"/>
        <w:tabs>
          <w:tab w:val="left" w:pos="696"/>
        </w:tabs>
        <w:spacing w:before="60" w:after="60" w:line="100" w:lineRule="atLeast"/>
        <w:jc w:val="both"/>
        <w:rPr>
          <w:rFonts w:ascii="Arial" w:eastAsia="Times New Roman" w:hAnsi="Arial" w:cs="Arial"/>
          <w:sz w:val="20"/>
        </w:rPr>
      </w:pPr>
      <w:r>
        <w:rPr>
          <w:rFonts w:ascii="Arial" w:eastAsia="Times New Roman" w:hAnsi="Arial" w:cs="Arial"/>
          <w:b/>
          <w:sz w:val="20"/>
        </w:rPr>
        <w:t>1.4.6.</w:t>
      </w:r>
      <w:r>
        <w:rPr>
          <w:rFonts w:ascii="Arial" w:eastAsia="Times New Roman" w:hAnsi="Arial" w:cs="Arial"/>
          <w:sz w:val="20"/>
        </w:rPr>
        <w:tab/>
        <w:t>Materiały - wszelkie tworzywa niezbędne do wykonania robót, zgodne z dokumentacją projektową i specyfikacjami technicznymi, zaakceptowane przez Inżyniera/ Kierownika projektu.</w:t>
      </w:r>
    </w:p>
    <w:p w:rsidR="00780699" w:rsidRDefault="00780699">
      <w:pPr>
        <w:pStyle w:val="tekstost"/>
        <w:tabs>
          <w:tab w:val="left" w:pos="696"/>
        </w:tabs>
        <w:spacing w:before="60" w:after="60" w:line="100" w:lineRule="atLeast"/>
        <w:jc w:val="both"/>
        <w:rPr>
          <w:rFonts w:ascii="Arial" w:eastAsia="Times New Roman" w:hAnsi="Arial" w:cs="Arial"/>
          <w:sz w:val="20"/>
        </w:rPr>
      </w:pPr>
      <w:r>
        <w:rPr>
          <w:rFonts w:ascii="Arial" w:eastAsia="Times New Roman" w:hAnsi="Arial" w:cs="Arial"/>
          <w:b/>
          <w:sz w:val="20"/>
        </w:rPr>
        <w:t>1.4.7.</w:t>
      </w:r>
      <w:r>
        <w:rPr>
          <w:rFonts w:ascii="Arial" w:eastAsia="Times New Roman" w:hAnsi="Arial" w:cs="Arial"/>
          <w:sz w:val="20"/>
        </w:rPr>
        <w:tab/>
        <w:t>Odpowiednia (bliska) zgodność - zgodność wykonywanych robót z dopuszczonymi tolerancjami, a jeżeli przedział tolerancji nie został określony - z przeciętnymi tolerancjami, przyjmowanymi zwyczajowo dla danego rodzaju robót budowlanych.</w:t>
      </w:r>
    </w:p>
    <w:p w:rsidR="00780699" w:rsidRDefault="00780699">
      <w:pPr>
        <w:pStyle w:val="tekstost"/>
        <w:tabs>
          <w:tab w:val="left" w:pos="696"/>
        </w:tabs>
        <w:spacing w:before="60" w:after="60" w:line="100" w:lineRule="atLeast"/>
        <w:jc w:val="both"/>
        <w:rPr>
          <w:rFonts w:ascii="Arial" w:eastAsia="Times New Roman" w:hAnsi="Arial" w:cs="Arial"/>
          <w:sz w:val="20"/>
        </w:rPr>
      </w:pPr>
      <w:r>
        <w:rPr>
          <w:rFonts w:ascii="Arial" w:eastAsia="Times New Roman" w:hAnsi="Arial" w:cs="Arial"/>
          <w:b/>
          <w:sz w:val="20"/>
        </w:rPr>
        <w:t>1.4.8.</w:t>
      </w:r>
      <w:r>
        <w:rPr>
          <w:rFonts w:ascii="Arial" w:eastAsia="Times New Roman" w:hAnsi="Arial" w:cs="Arial"/>
          <w:b/>
          <w:sz w:val="20"/>
        </w:rPr>
        <w:tab/>
      </w:r>
      <w:r>
        <w:rPr>
          <w:rFonts w:ascii="Arial" w:eastAsia="Times New Roman" w:hAnsi="Arial" w:cs="Arial"/>
          <w:sz w:val="20"/>
        </w:rPr>
        <w:t>Polecenie Inżyniera/Kierownika projektu - wszelkie polecenia przekazane Wykonawcy przez Inżyniera/Kierownika projektu, w formie pisemnej, dotyczące sposobu realizacji robót lub innych spraw związanych z prowadzeniem budowy.</w:t>
      </w:r>
    </w:p>
    <w:p w:rsidR="00780699" w:rsidRDefault="00780699">
      <w:pPr>
        <w:pStyle w:val="tekstost"/>
        <w:tabs>
          <w:tab w:val="left" w:pos="696"/>
        </w:tabs>
        <w:spacing w:before="60" w:after="60" w:line="100" w:lineRule="atLeast"/>
        <w:jc w:val="both"/>
        <w:rPr>
          <w:rFonts w:ascii="Arial" w:eastAsia="Times New Roman" w:hAnsi="Arial" w:cs="Arial"/>
          <w:sz w:val="20"/>
        </w:rPr>
      </w:pPr>
      <w:r>
        <w:rPr>
          <w:rFonts w:ascii="Arial" w:eastAsia="Times New Roman" w:hAnsi="Arial" w:cs="Arial"/>
          <w:b/>
          <w:sz w:val="20"/>
        </w:rPr>
        <w:t>1.4.9.</w:t>
      </w:r>
      <w:r>
        <w:rPr>
          <w:rFonts w:ascii="Arial" w:eastAsia="Times New Roman" w:hAnsi="Arial" w:cs="Arial"/>
          <w:sz w:val="20"/>
        </w:rPr>
        <w:tab/>
        <w:t>Projektant - uprawniona osoba prawna lub fizyczna będąca autorem  dokumentacji projektowej.</w:t>
      </w:r>
    </w:p>
    <w:p w:rsidR="00780699" w:rsidRDefault="00780699">
      <w:pPr>
        <w:pStyle w:val="tekstost"/>
        <w:tabs>
          <w:tab w:val="left" w:pos="696"/>
        </w:tabs>
        <w:spacing w:before="60" w:after="60" w:line="100" w:lineRule="atLeast"/>
        <w:jc w:val="both"/>
        <w:rPr>
          <w:rFonts w:ascii="Arial" w:eastAsia="Times New Roman" w:hAnsi="Arial" w:cs="Arial"/>
          <w:sz w:val="20"/>
        </w:rPr>
      </w:pPr>
      <w:r>
        <w:rPr>
          <w:rFonts w:ascii="Arial" w:eastAsia="Times New Roman" w:hAnsi="Arial" w:cs="Arial"/>
          <w:b/>
          <w:sz w:val="20"/>
        </w:rPr>
        <w:t>1.4.10.</w:t>
      </w:r>
      <w:r>
        <w:rPr>
          <w:rFonts w:ascii="Arial" w:eastAsia="Times New Roman" w:hAnsi="Arial" w:cs="Arial"/>
          <w:sz w:val="20"/>
        </w:rPr>
        <w:tab/>
        <w:t>Przetargowa dokumentacja projektowa - część dokumentacji projektowej, która wskazuje lokalizację, charakterystykę i wymiary obiektu będącego przedmiotem robót.</w:t>
      </w:r>
    </w:p>
    <w:p w:rsidR="00780699" w:rsidRDefault="00780699">
      <w:pPr>
        <w:pStyle w:val="tekstost"/>
        <w:tabs>
          <w:tab w:val="left" w:pos="696"/>
        </w:tabs>
        <w:spacing w:before="60" w:after="60" w:line="100" w:lineRule="atLeast"/>
        <w:jc w:val="both"/>
        <w:rPr>
          <w:rFonts w:ascii="Arial" w:eastAsia="Times New Roman" w:hAnsi="Arial" w:cs="Arial"/>
          <w:sz w:val="20"/>
        </w:rPr>
      </w:pPr>
      <w:r>
        <w:rPr>
          <w:rFonts w:ascii="Arial" w:eastAsia="Times New Roman" w:hAnsi="Arial" w:cs="Arial"/>
          <w:b/>
          <w:sz w:val="20"/>
        </w:rPr>
        <w:t>1.4.11.</w:t>
      </w:r>
      <w:r>
        <w:rPr>
          <w:rFonts w:ascii="Arial" w:eastAsia="Times New Roman" w:hAnsi="Arial" w:cs="Arial"/>
          <w:sz w:val="20"/>
        </w:rPr>
        <w:tab/>
        <w:t>Teren budowy - teren udostępniony przez Zamawiającego dla wykonania na nim robót oraz inne miejsca wymienione w kontrakcie jako tworzące część terenu budowy.</w:t>
      </w:r>
    </w:p>
    <w:p w:rsidR="0032462D" w:rsidRPr="0032462D" w:rsidRDefault="0032462D" w:rsidP="0032462D">
      <w:pPr>
        <w:pStyle w:val="tekstost"/>
        <w:tabs>
          <w:tab w:val="left" w:pos="696"/>
        </w:tabs>
        <w:spacing w:before="60" w:after="60" w:line="100" w:lineRule="atLeast"/>
        <w:jc w:val="both"/>
        <w:rPr>
          <w:rFonts w:ascii="Arial" w:eastAsia="Times New Roman" w:hAnsi="Arial" w:cs="Arial"/>
          <w:b/>
          <w:bCs/>
          <w:sz w:val="20"/>
        </w:rPr>
      </w:pPr>
      <w:r>
        <w:rPr>
          <w:rFonts w:ascii="Arial" w:eastAsia="Times New Roman" w:hAnsi="Arial" w:cs="Arial"/>
          <w:b/>
          <w:sz w:val="20"/>
        </w:rPr>
        <w:t xml:space="preserve">1.4.12. </w:t>
      </w:r>
      <w:r w:rsidRPr="0032462D">
        <w:rPr>
          <w:rFonts w:ascii="Arial" w:eastAsia="Times New Roman" w:hAnsi="Arial" w:cs="Arial"/>
          <w:sz w:val="20"/>
        </w:rPr>
        <w:t>Korona drogi - jezdnia (jezdnie) z poboczami lub chodnikami, zatokami, pasami awaryjnego postoju i pasami dzielącymi jezdnie.</w:t>
      </w:r>
    </w:p>
    <w:p w:rsidR="0032462D" w:rsidRPr="0032462D" w:rsidRDefault="0032462D" w:rsidP="0032462D">
      <w:pPr>
        <w:pStyle w:val="tekstost"/>
        <w:tabs>
          <w:tab w:val="left" w:pos="696"/>
        </w:tabs>
        <w:spacing w:before="60" w:after="60" w:line="100" w:lineRule="atLeast"/>
        <w:jc w:val="both"/>
        <w:rPr>
          <w:rFonts w:ascii="Arial" w:eastAsia="Times New Roman" w:hAnsi="Arial" w:cs="Arial"/>
          <w:b/>
          <w:bCs/>
          <w:sz w:val="20"/>
        </w:rPr>
      </w:pPr>
      <w:r>
        <w:rPr>
          <w:rFonts w:ascii="Arial" w:eastAsia="Times New Roman" w:hAnsi="Arial" w:cs="Arial"/>
          <w:b/>
          <w:sz w:val="20"/>
        </w:rPr>
        <w:t xml:space="preserve">1.4.13. </w:t>
      </w:r>
      <w:r w:rsidRPr="0032462D">
        <w:rPr>
          <w:rFonts w:ascii="Arial" w:eastAsia="Times New Roman" w:hAnsi="Arial" w:cs="Arial"/>
          <w:sz w:val="20"/>
        </w:rPr>
        <w:t>Konstrukcja nawierzchni - układ warstw nawierzchni wraz ze sposobem ich połączenia.</w:t>
      </w:r>
    </w:p>
    <w:p w:rsidR="0032462D" w:rsidRPr="0032462D" w:rsidRDefault="0032462D" w:rsidP="0032462D">
      <w:pPr>
        <w:pStyle w:val="tekstost"/>
        <w:tabs>
          <w:tab w:val="left" w:pos="696"/>
        </w:tabs>
        <w:spacing w:before="60" w:after="60" w:line="100" w:lineRule="atLeast"/>
        <w:jc w:val="both"/>
        <w:rPr>
          <w:rFonts w:ascii="Arial" w:eastAsia="Times New Roman" w:hAnsi="Arial" w:cs="Arial"/>
          <w:b/>
          <w:bCs/>
          <w:sz w:val="20"/>
        </w:rPr>
      </w:pPr>
      <w:r>
        <w:rPr>
          <w:rFonts w:ascii="Arial" w:eastAsia="Times New Roman" w:hAnsi="Arial" w:cs="Arial"/>
          <w:b/>
          <w:sz w:val="20"/>
        </w:rPr>
        <w:t xml:space="preserve">1.4.14. </w:t>
      </w:r>
      <w:r w:rsidRPr="0032462D">
        <w:rPr>
          <w:rFonts w:ascii="Arial" w:eastAsia="Times New Roman" w:hAnsi="Arial" w:cs="Arial"/>
          <w:sz w:val="20"/>
        </w:rPr>
        <w:t>Korpus drogowy - nasyp lub ta część wykopu, która jest ograniczona koroną drogi i skarpami rowów.</w:t>
      </w:r>
    </w:p>
    <w:p w:rsidR="0032462D" w:rsidRPr="0032462D" w:rsidRDefault="0032462D" w:rsidP="0032462D">
      <w:pPr>
        <w:pStyle w:val="tekstost"/>
        <w:tabs>
          <w:tab w:val="left" w:pos="696"/>
        </w:tabs>
        <w:spacing w:before="60" w:after="60" w:line="100" w:lineRule="atLeast"/>
        <w:jc w:val="both"/>
        <w:rPr>
          <w:rFonts w:ascii="Arial" w:eastAsia="Times New Roman" w:hAnsi="Arial" w:cs="Arial"/>
          <w:b/>
          <w:bCs/>
          <w:sz w:val="20"/>
        </w:rPr>
      </w:pPr>
      <w:r>
        <w:rPr>
          <w:rFonts w:ascii="Arial" w:eastAsia="Times New Roman" w:hAnsi="Arial" w:cs="Arial"/>
          <w:b/>
          <w:sz w:val="20"/>
        </w:rPr>
        <w:t xml:space="preserve">1.4.15. </w:t>
      </w:r>
      <w:r w:rsidRPr="0032462D">
        <w:rPr>
          <w:rFonts w:ascii="Arial" w:eastAsia="Times New Roman" w:hAnsi="Arial" w:cs="Arial"/>
          <w:sz w:val="20"/>
        </w:rPr>
        <w:t xml:space="preserve">Koryto - element uformowany w korpusie drogowym w celu ułożenia w nim konstrukcji </w:t>
      </w:r>
      <w:r w:rsidRPr="0032462D">
        <w:rPr>
          <w:rFonts w:ascii="Arial" w:eastAsia="Times New Roman" w:hAnsi="Arial" w:cs="Arial"/>
          <w:sz w:val="20"/>
        </w:rPr>
        <w:lastRenderedPageBreak/>
        <w:t>nawierzchni..</w:t>
      </w:r>
    </w:p>
    <w:p w:rsidR="0032462D" w:rsidRPr="0032462D" w:rsidRDefault="0032462D" w:rsidP="0032462D">
      <w:pPr>
        <w:pStyle w:val="tekstost"/>
        <w:tabs>
          <w:tab w:val="left" w:pos="696"/>
        </w:tabs>
        <w:spacing w:before="60" w:after="60" w:line="100" w:lineRule="atLeast"/>
        <w:jc w:val="both"/>
        <w:rPr>
          <w:rFonts w:ascii="Arial" w:eastAsia="Times New Roman" w:hAnsi="Arial" w:cs="Arial"/>
          <w:sz w:val="20"/>
        </w:rPr>
      </w:pPr>
      <w:r w:rsidRPr="0032462D">
        <w:rPr>
          <w:rFonts w:ascii="Arial" w:eastAsia="Times New Roman" w:hAnsi="Arial" w:cs="Arial"/>
          <w:b/>
          <w:bCs/>
          <w:sz w:val="20"/>
        </w:rPr>
        <w:t>1.4.1</w:t>
      </w:r>
      <w:r>
        <w:rPr>
          <w:rFonts w:ascii="Arial" w:eastAsia="Times New Roman" w:hAnsi="Arial" w:cs="Arial"/>
          <w:b/>
          <w:bCs/>
          <w:sz w:val="20"/>
        </w:rPr>
        <w:t>6</w:t>
      </w:r>
      <w:r w:rsidRPr="0032462D">
        <w:rPr>
          <w:rFonts w:ascii="Arial" w:eastAsia="Times New Roman" w:hAnsi="Arial" w:cs="Arial"/>
          <w:b/>
          <w:bCs/>
          <w:sz w:val="20"/>
        </w:rPr>
        <w:t>.</w:t>
      </w:r>
      <w:r w:rsidRPr="0032462D">
        <w:rPr>
          <w:rFonts w:ascii="Arial" w:eastAsia="Times New Roman" w:hAnsi="Arial" w:cs="Arial"/>
          <w:sz w:val="20"/>
        </w:rPr>
        <w:tab/>
        <w:t>Nawierzchnia - warstwa lub zespół warstw służących do przejmowania i rozkładania obciążeń od ruchu na podłoże gruntowe i zapewniających dogodne warunki dla ruchu.</w:t>
      </w:r>
    </w:p>
    <w:p w:rsidR="0032462D" w:rsidRPr="0032462D" w:rsidRDefault="0032462D" w:rsidP="0032462D">
      <w:pPr>
        <w:pStyle w:val="tekstost"/>
        <w:tabs>
          <w:tab w:val="left" w:pos="696"/>
        </w:tabs>
        <w:spacing w:before="60" w:after="60" w:line="100" w:lineRule="atLeast"/>
        <w:jc w:val="both"/>
        <w:rPr>
          <w:rFonts w:ascii="Arial" w:eastAsia="Times New Roman" w:hAnsi="Arial" w:cs="Arial"/>
          <w:sz w:val="20"/>
        </w:rPr>
      </w:pPr>
      <w:r w:rsidRPr="0032462D">
        <w:rPr>
          <w:rFonts w:ascii="Arial" w:eastAsia="Times New Roman" w:hAnsi="Arial" w:cs="Arial"/>
          <w:b/>
          <w:bCs/>
          <w:sz w:val="20"/>
        </w:rPr>
        <w:t>1.4.1</w:t>
      </w:r>
      <w:r>
        <w:rPr>
          <w:rFonts w:ascii="Arial" w:eastAsia="Times New Roman" w:hAnsi="Arial" w:cs="Arial"/>
          <w:b/>
          <w:bCs/>
          <w:sz w:val="20"/>
        </w:rPr>
        <w:t xml:space="preserve">7. </w:t>
      </w:r>
      <w:r w:rsidRPr="0032462D">
        <w:rPr>
          <w:rFonts w:ascii="Arial" w:eastAsia="Times New Roman" w:hAnsi="Arial" w:cs="Arial"/>
          <w:sz w:val="20"/>
        </w:rPr>
        <w:t>Podbudowa - dolna część nawierzchni służąca do przenoszenia obciążeń od ruchu na podłoże. Podbudowa może składać się z podbudowy zasadniczej i podbudowy pomocniczej.</w:t>
      </w:r>
    </w:p>
    <w:p w:rsidR="0032462D" w:rsidRPr="0032462D" w:rsidRDefault="0032462D" w:rsidP="00B062D3">
      <w:pPr>
        <w:pStyle w:val="tekstost"/>
        <w:numPr>
          <w:ilvl w:val="0"/>
          <w:numId w:val="29"/>
        </w:numPr>
        <w:tabs>
          <w:tab w:val="left" w:pos="696"/>
        </w:tabs>
        <w:spacing w:before="60" w:after="60" w:line="100" w:lineRule="atLeast"/>
        <w:jc w:val="both"/>
        <w:rPr>
          <w:rFonts w:ascii="Arial" w:eastAsia="Times New Roman" w:hAnsi="Arial" w:cs="Arial"/>
          <w:sz w:val="20"/>
        </w:rPr>
      </w:pPr>
      <w:r w:rsidRPr="0032462D">
        <w:rPr>
          <w:rFonts w:ascii="Arial" w:eastAsia="Times New Roman" w:hAnsi="Arial" w:cs="Arial"/>
          <w:sz w:val="20"/>
        </w:rPr>
        <w:t>Podbudowa zasadnicza - górna część podbudowy spełniająca funkcje nośne w konstrukcji nawierzchni. Może ona składać się z jednej lub dwóch warstw.</w:t>
      </w:r>
    </w:p>
    <w:p w:rsidR="0032462D" w:rsidRPr="0032462D" w:rsidRDefault="0032462D" w:rsidP="00B062D3">
      <w:pPr>
        <w:pStyle w:val="tekstost"/>
        <w:numPr>
          <w:ilvl w:val="0"/>
          <w:numId w:val="29"/>
        </w:numPr>
        <w:tabs>
          <w:tab w:val="left" w:pos="696"/>
        </w:tabs>
        <w:spacing w:before="60" w:after="60" w:line="100" w:lineRule="atLeast"/>
        <w:jc w:val="both"/>
        <w:rPr>
          <w:rFonts w:ascii="Arial" w:eastAsia="Times New Roman" w:hAnsi="Arial" w:cs="Arial"/>
          <w:sz w:val="20"/>
        </w:rPr>
      </w:pPr>
      <w:r w:rsidRPr="0032462D">
        <w:rPr>
          <w:rFonts w:ascii="Arial" w:eastAsia="Times New Roman" w:hAnsi="Arial" w:cs="Arial"/>
          <w:sz w:val="20"/>
        </w:rPr>
        <w:t>Podbudowa pomocnicza - dolna część podbudowy spełniająca, obok funkcji nośnych, funkcje zabezpieczenia nawierzchni przed działaniem wody, mrozu i przenikaniem cząstek podłoża. Może zawierać warstwę mrozoochronną, odsączającą lub odcinającą.</w:t>
      </w:r>
    </w:p>
    <w:p w:rsidR="0032462D" w:rsidRPr="0032462D" w:rsidRDefault="0032462D" w:rsidP="0032462D">
      <w:pPr>
        <w:pStyle w:val="tekstost"/>
        <w:tabs>
          <w:tab w:val="left" w:pos="696"/>
        </w:tabs>
        <w:spacing w:before="60" w:after="60" w:line="100" w:lineRule="atLeast"/>
        <w:jc w:val="both"/>
        <w:rPr>
          <w:rFonts w:ascii="Arial" w:eastAsia="Times New Roman" w:hAnsi="Arial" w:cs="Arial"/>
          <w:sz w:val="20"/>
        </w:rPr>
      </w:pPr>
      <w:r w:rsidRPr="0032462D">
        <w:rPr>
          <w:rFonts w:ascii="Arial" w:eastAsia="Times New Roman" w:hAnsi="Arial" w:cs="Arial"/>
          <w:b/>
          <w:bCs/>
          <w:sz w:val="20"/>
        </w:rPr>
        <w:t>1.4.1</w:t>
      </w:r>
      <w:r>
        <w:rPr>
          <w:rFonts w:ascii="Arial" w:eastAsia="Times New Roman" w:hAnsi="Arial" w:cs="Arial"/>
          <w:b/>
          <w:bCs/>
          <w:sz w:val="20"/>
        </w:rPr>
        <w:t xml:space="preserve">8. </w:t>
      </w:r>
      <w:r w:rsidRPr="0032462D">
        <w:rPr>
          <w:rFonts w:ascii="Arial" w:eastAsia="Times New Roman" w:hAnsi="Arial" w:cs="Arial"/>
          <w:sz w:val="20"/>
        </w:rPr>
        <w:t xml:space="preserve">Warstwa </w:t>
      </w:r>
      <w:proofErr w:type="spellStart"/>
      <w:r w:rsidRPr="0032462D">
        <w:rPr>
          <w:rFonts w:ascii="Arial" w:eastAsia="Times New Roman" w:hAnsi="Arial" w:cs="Arial"/>
          <w:sz w:val="20"/>
        </w:rPr>
        <w:t>mrozoochronna</w:t>
      </w:r>
      <w:proofErr w:type="spellEnd"/>
      <w:r w:rsidRPr="0032462D">
        <w:rPr>
          <w:rFonts w:ascii="Arial" w:eastAsia="Times New Roman" w:hAnsi="Arial" w:cs="Arial"/>
          <w:sz w:val="20"/>
        </w:rPr>
        <w:t xml:space="preserve"> - warstwa, której głównym zadaniem jest ochrona nawierzchni przed skutkami działania mrozu.</w:t>
      </w:r>
    </w:p>
    <w:p w:rsidR="0032462D" w:rsidRPr="0032462D" w:rsidRDefault="0032462D" w:rsidP="00B062D3">
      <w:pPr>
        <w:pStyle w:val="tekstost"/>
        <w:numPr>
          <w:ilvl w:val="0"/>
          <w:numId w:val="30"/>
        </w:numPr>
        <w:tabs>
          <w:tab w:val="left" w:pos="696"/>
        </w:tabs>
        <w:spacing w:before="60" w:after="60" w:line="100" w:lineRule="atLeast"/>
        <w:jc w:val="both"/>
        <w:rPr>
          <w:rFonts w:ascii="Arial" w:eastAsia="Times New Roman" w:hAnsi="Arial" w:cs="Arial"/>
          <w:sz w:val="20"/>
        </w:rPr>
      </w:pPr>
      <w:r w:rsidRPr="0032462D">
        <w:rPr>
          <w:rFonts w:ascii="Arial" w:eastAsia="Times New Roman" w:hAnsi="Arial" w:cs="Arial"/>
          <w:sz w:val="20"/>
        </w:rPr>
        <w:t>Warstwa odcinająca - warstwa stosowana w celu uniemożliwienia przenikania cząstek drobnych gruntu do warstwy nawierzchni leżącej powyżej.</w:t>
      </w:r>
    </w:p>
    <w:p w:rsidR="0032462D" w:rsidRPr="0032462D" w:rsidRDefault="0032462D" w:rsidP="00B062D3">
      <w:pPr>
        <w:pStyle w:val="tekstost"/>
        <w:numPr>
          <w:ilvl w:val="0"/>
          <w:numId w:val="30"/>
        </w:numPr>
        <w:tabs>
          <w:tab w:val="left" w:pos="696"/>
        </w:tabs>
        <w:spacing w:before="60" w:after="60" w:line="100" w:lineRule="atLeast"/>
        <w:jc w:val="both"/>
        <w:rPr>
          <w:rFonts w:ascii="Arial" w:eastAsia="Times New Roman" w:hAnsi="Arial" w:cs="Arial"/>
          <w:sz w:val="20"/>
        </w:rPr>
      </w:pPr>
      <w:r w:rsidRPr="0032462D">
        <w:rPr>
          <w:rFonts w:ascii="Arial" w:eastAsia="Times New Roman" w:hAnsi="Arial" w:cs="Arial"/>
          <w:sz w:val="20"/>
        </w:rPr>
        <w:t>Warstwa odsączająca - warstwa służąca do odprowadzenia wody przedostającej się do nawierzchni.</w:t>
      </w:r>
    </w:p>
    <w:p w:rsidR="0032462D" w:rsidRPr="0032462D" w:rsidRDefault="0032462D" w:rsidP="0032462D">
      <w:pPr>
        <w:pStyle w:val="tekstost"/>
        <w:tabs>
          <w:tab w:val="left" w:pos="696"/>
        </w:tabs>
        <w:spacing w:before="60" w:after="60" w:line="100" w:lineRule="atLeast"/>
        <w:jc w:val="both"/>
        <w:rPr>
          <w:rFonts w:ascii="Arial" w:eastAsia="Times New Roman" w:hAnsi="Arial" w:cs="Arial"/>
          <w:b/>
          <w:bCs/>
          <w:sz w:val="20"/>
        </w:rPr>
      </w:pPr>
      <w:r w:rsidRPr="0032462D">
        <w:rPr>
          <w:rFonts w:ascii="Arial" w:eastAsia="Times New Roman" w:hAnsi="Arial" w:cs="Arial"/>
          <w:b/>
          <w:bCs/>
          <w:sz w:val="20"/>
        </w:rPr>
        <w:t>1.4.1</w:t>
      </w:r>
      <w:r>
        <w:rPr>
          <w:rFonts w:ascii="Arial" w:eastAsia="Times New Roman" w:hAnsi="Arial" w:cs="Arial"/>
          <w:b/>
          <w:bCs/>
          <w:sz w:val="20"/>
        </w:rPr>
        <w:t xml:space="preserve">9. </w:t>
      </w:r>
      <w:r w:rsidRPr="0032462D">
        <w:rPr>
          <w:rFonts w:ascii="Arial" w:eastAsia="Times New Roman" w:hAnsi="Arial" w:cs="Arial"/>
          <w:sz w:val="20"/>
        </w:rPr>
        <w:t>Niweleta - wysokościowe i geometryczne rozwinięcie na płaszczyźnie pionowego przekroju w osi drogi lub obiektu mostowego.</w:t>
      </w:r>
    </w:p>
    <w:p w:rsidR="0032462D" w:rsidRPr="0032462D" w:rsidRDefault="0032462D" w:rsidP="0032462D">
      <w:pPr>
        <w:pStyle w:val="tekstost"/>
        <w:tabs>
          <w:tab w:val="left" w:pos="696"/>
        </w:tabs>
        <w:spacing w:before="60" w:after="60" w:line="100" w:lineRule="atLeast"/>
        <w:jc w:val="both"/>
        <w:rPr>
          <w:rFonts w:ascii="Arial" w:eastAsia="Times New Roman" w:hAnsi="Arial" w:cs="Arial"/>
          <w:b/>
          <w:bCs/>
          <w:sz w:val="20"/>
        </w:rPr>
      </w:pPr>
      <w:r w:rsidRPr="0032462D">
        <w:rPr>
          <w:rFonts w:ascii="Arial" w:eastAsia="Times New Roman" w:hAnsi="Arial" w:cs="Arial"/>
          <w:b/>
          <w:bCs/>
          <w:sz w:val="20"/>
        </w:rPr>
        <w:t>1.4.</w:t>
      </w:r>
      <w:r>
        <w:rPr>
          <w:rFonts w:ascii="Arial" w:eastAsia="Times New Roman" w:hAnsi="Arial" w:cs="Arial"/>
          <w:b/>
          <w:bCs/>
          <w:sz w:val="20"/>
        </w:rPr>
        <w:t xml:space="preserve">20. </w:t>
      </w:r>
      <w:r w:rsidRPr="0032462D">
        <w:rPr>
          <w:rFonts w:ascii="Arial" w:eastAsia="Times New Roman" w:hAnsi="Arial" w:cs="Arial"/>
          <w:sz w:val="20"/>
        </w:rPr>
        <w:t xml:space="preserve">Odpowiednia (bliska) zgodność - zgodność wykonywanych robót z dopuszczonymi tolerancjami, </w:t>
      </w:r>
      <w:r>
        <w:rPr>
          <w:rFonts w:ascii="Arial" w:eastAsia="Times New Roman" w:hAnsi="Arial" w:cs="Arial"/>
          <w:sz w:val="20"/>
        </w:rPr>
        <w:br/>
      </w:r>
      <w:r w:rsidRPr="0032462D">
        <w:rPr>
          <w:rFonts w:ascii="Arial" w:eastAsia="Times New Roman" w:hAnsi="Arial" w:cs="Arial"/>
          <w:sz w:val="20"/>
        </w:rPr>
        <w:t>a jeśli przedział tolerancji nie został określony - z przeciętnymi tolerancjami, przyjmowanymi zwyczajowo dla danego rodzaju robót budowlanych.</w:t>
      </w:r>
    </w:p>
    <w:p w:rsidR="0032462D" w:rsidRPr="0032462D" w:rsidRDefault="0032462D" w:rsidP="0032462D">
      <w:pPr>
        <w:pStyle w:val="tekstost"/>
        <w:tabs>
          <w:tab w:val="left" w:pos="696"/>
        </w:tabs>
        <w:spacing w:before="60" w:after="60" w:line="100" w:lineRule="atLeast"/>
        <w:jc w:val="both"/>
        <w:rPr>
          <w:rFonts w:ascii="Arial" w:eastAsia="Times New Roman" w:hAnsi="Arial" w:cs="Arial"/>
          <w:b/>
          <w:bCs/>
          <w:sz w:val="20"/>
        </w:rPr>
      </w:pPr>
      <w:r w:rsidRPr="0032462D">
        <w:rPr>
          <w:rFonts w:ascii="Arial" w:eastAsia="Times New Roman" w:hAnsi="Arial" w:cs="Arial"/>
          <w:b/>
          <w:bCs/>
          <w:sz w:val="20"/>
        </w:rPr>
        <w:t>1.4.</w:t>
      </w:r>
      <w:r>
        <w:rPr>
          <w:rFonts w:ascii="Arial" w:eastAsia="Times New Roman" w:hAnsi="Arial" w:cs="Arial"/>
          <w:b/>
          <w:bCs/>
          <w:sz w:val="20"/>
        </w:rPr>
        <w:t xml:space="preserve">21. </w:t>
      </w:r>
      <w:r w:rsidRPr="0032462D">
        <w:rPr>
          <w:rFonts w:ascii="Arial" w:eastAsia="Times New Roman" w:hAnsi="Arial" w:cs="Arial"/>
          <w:sz w:val="20"/>
        </w:rPr>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32462D" w:rsidRPr="0032462D" w:rsidRDefault="0032462D" w:rsidP="0032462D">
      <w:pPr>
        <w:pStyle w:val="tekstost"/>
        <w:tabs>
          <w:tab w:val="left" w:pos="696"/>
        </w:tabs>
        <w:spacing w:before="60" w:after="60" w:line="100" w:lineRule="atLeast"/>
        <w:jc w:val="both"/>
        <w:rPr>
          <w:rFonts w:ascii="Arial" w:eastAsia="Times New Roman" w:hAnsi="Arial" w:cs="Arial"/>
          <w:b/>
          <w:bCs/>
          <w:sz w:val="20"/>
        </w:rPr>
      </w:pPr>
      <w:r w:rsidRPr="0032462D">
        <w:rPr>
          <w:rFonts w:ascii="Arial" w:eastAsia="Times New Roman" w:hAnsi="Arial" w:cs="Arial"/>
          <w:b/>
          <w:bCs/>
          <w:sz w:val="20"/>
        </w:rPr>
        <w:t>1.4.</w:t>
      </w:r>
      <w:r>
        <w:rPr>
          <w:rFonts w:ascii="Arial" w:eastAsia="Times New Roman" w:hAnsi="Arial" w:cs="Arial"/>
          <w:b/>
          <w:bCs/>
          <w:sz w:val="20"/>
        </w:rPr>
        <w:t>22.</w:t>
      </w:r>
      <w:r w:rsidRPr="0032462D">
        <w:rPr>
          <w:rFonts w:ascii="Arial" w:eastAsia="Times New Roman" w:hAnsi="Arial" w:cs="Arial"/>
          <w:sz w:val="20"/>
        </w:rPr>
        <w:t>Pobocze - część korony drogi przeznaczona do chwilowego postoju pojazdów, umieszczenia urządzeń organizacji i bezpieczeństwa ruchu oraz do ruchu pieszych, służąca jednocześnie do bocznego oparcia konstrukcji nawierzchni.</w:t>
      </w:r>
    </w:p>
    <w:p w:rsidR="0032462D" w:rsidRPr="0032462D" w:rsidRDefault="0032462D" w:rsidP="0032462D">
      <w:pPr>
        <w:pStyle w:val="tekstost"/>
        <w:tabs>
          <w:tab w:val="left" w:pos="696"/>
        </w:tabs>
        <w:spacing w:before="60" w:after="60" w:line="100" w:lineRule="atLeast"/>
        <w:jc w:val="both"/>
        <w:rPr>
          <w:rFonts w:ascii="Arial" w:eastAsia="Times New Roman" w:hAnsi="Arial" w:cs="Arial"/>
          <w:b/>
          <w:bCs/>
          <w:sz w:val="20"/>
        </w:rPr>
      </w:pPr>
      <w:r w:rsidRPr="0032462D">
        <w:rPr>
          <w:rFonts w:ascii="Arial" w:eastAsia="Times New Roman" w:hAnsi="Arial" w:cs="Arial"/>
          <w:b/>
          <w:bCs/>
          <w:sz w:val="20"/>
        </w:rPr>
        <w:t>1.4.</w:t>
      </w:r>
      <w:r>
        <w:rPr>
          <w:rFonts w:ascii="Arial" w:eastAsia="Times New Roman" w:hAnsi="Arial" w:cs="Arial"/>
          <w:b/>
          <w:bCs/>
          <w:sz w:val="20"/>
        </w:rPr>
        <w:t>23.</w:t>
      </w:r>
      <w:r w:rsidRPr="0032462D">
        <w:rPr>
          <w:rFonts w:ascii="Arial" w:eastAsia="Times New Roman" w:hAnsi="Arial" w:cs="Arial"/>
          <w:sz w:val="20"/>
        </w:rPr>
        <w:t>Podłoże nawierzchni - grunt rodzimy lub nasypowy, leżący pod nawierzchnią do głębokości przemarzania.</w:t>
      </w:r>
    </w:p>
    <w:p w:rsidR="0032462D" w:rsidRPr="0032462D" w:rsidRDefault="0032462D" w:rsidP="0032462D">
      <w:pPr>
        <w:pStyle w:val="tekstost"/>
        <w:tabs>
          <w:tab w:val="left" w:pos="696"/>
        </w:tabs>
        <w:spacing w:before="60" w:after="60" w:line="100" w:lineRule="atLeast"/>
        <w:jc w:val="both"/>
        <w:rPr>
          <w:rFonts w:ascii="Arial" w:eastAsia="Times New Roman" w:hAnsi="Arial" w:cs="Arial"/>
          <w:b/>
          <w:bCs/>
          <w:sz w:val="20"/>
        </w:rPr>
      </w:pPr>
      <w:r w:rsidRPr="0032462D">
        <w:rPr>
          <w:rFonts w:ascii="Arial" w:eastAsia="Times New Roman" w:hAnsi="Arial" w:cs="Arial"/>
          <w:b/>
          <w:bCs/>
          <w:sz w:val="20"/>
        </w:rPr>
        <w:t>1.4.</w:t>
      </w:r>
      <w:r>
        <w:rPr>
          <w:rFonts w:ascii="Arial" w:eastAsia="Times New Roman" w:hAnsi="Arial" w:cs="Arial"/>
          <w:b/>
          <w:bCs/>
          <w:sz w:val="20"/>
        </w:rPr>
        <w:t>24.</w:t>
      </w:r>
      <w:r w:rsidRPr="0032462D">
        <w:rPr>
          <w:rFonts w:ascii="Arial" w:eastAsia="Times New Roman" w:hAnsi="Arial" w:cs="Arial"/>
          <w:sz w:val="20"/>
        </w:rPr>
        <w:t>Podłoże ulepszone nawierzchni - górna warstwa podłoża, leżąca bezpośrednio pod nawierzchnią, ulepszona w celu umożliwienia przejęcia ruchu budowlanego i właściwego wykonania nawierzchni.</w:t>
      </w:r>
    </w:p>
    <w:p w:rsidR="0032462D" w:rsidRPr="0032462D" w:rsidRDefault="0032462D" w:rsidP="0032462D">
      <w:pPr>
        <w:pStyle w:val="tekstost"/>
        <w:tabs>
          <w:tab w:val="left" w:pos="696"/>
        </w:tabs>
        <w:spacing w:before="60" w:after="60" w:line="100" w:lineRule="atLeast"/>
        <w:jc w:val="both"/>
        <w:rPr>
          <w:rFonts w:ascii="Arial" w:eastAsia="Times New Roman" w:hAnsi="Arial" w:cs="Arial"/>
          <w:b/>
          <w:bCs/>
          <w:sz w:val="20"/>
        </w:rPr>
      </w:pPr>
      <w:r w:rsidRPr="0032462D">
        <w:rPr>
          <w:rFonts w:ascii="Arial" w:eastAsia="Times New Roman" w:hAnsi="Arial" w:cs="Arial"/>
          <w:b/>
          <w:bCs/>
          <w:sz w:val="20"/>
        </w:rPr>
        <w:t>1.4.</w:t>
      </w:r>
      <w:r>
        <w:rPr>
          <w:rFonts w:ascii="Arial" w:eastAsia="Times New Roman" w:hAnsi="Arial" w:cs="Arial"/>
          <w:b/>
          <w:bCs/>
          <w:sz w:val="20"/>
        </w:rPr>
        <w:t>25.</w:t>
      </w:r>
      <w:r w:rsidRPr="0032462D">
        <w:rPr>
          <w:rFonts w:ascii="Arial" w:eastAsia="Times New Roman" w:hAnsi="Arial" w:cs="Arial"/>
          <w:sz w:val="20"/>
        </w:rPr>
        <w:t>Przepust - budowla o przekroju poprzecznym zamkniętym, przeznaczona do przeprowadzenia cieku, szlaku wędrówek zwierząt dziko żyjących lub urządzeń technicznych przez korpus drogowy.</w:t>
      </w:r>
    </w:p>
    <w:p w:rsidR="0032462D" w:rsidRPr="0032462D" w:rsidRDefault="0032462D" w:rsidP="0032462D">
      <w:pPr>
        <w:pStyle w:val="tekstost"/>
        <w:tabs>
          <w:tab w:val="left" w:pos="696"/>
        </w:tabs>
        <w:spacing w:before="60" w:after="60" w:line="100" w:lineRule="atLeast"/>
        <w:jc w:val="both"/>
        <w:rPr>
          <w:rFonts w:ascii="Arial" w:eastAsia="Times New Roman" w:hAnsi="Arial" w:cs="Arial"/>
          <w:b/>
          <w:bCs/>
          <w:sz w:val="20"/>
        </w:rPr>
      </w:pPr>
      <w:r w:rsidRPr="0032462D">
        <w:rPr>
          <w:rFonts w:ascii="Arial" w:eastAsia="Times New Roman" w:hAnsi="Arial" w:cs="Arial"/>
          <w:b/>
          <w:bCs/>
          <w:sz w:val="20"/>
        </w:rPr>
        <w:t>1.4.</w:t>
      </w:r>
      <w:r>
        <w:rPr>
          <w:rFonts w:ascii="Arial" w:eastAsia="Times New Roman" w:hAnsi="Arial" w:cs="Arial"/>
          <w:b/>
          <w:bCs/>
          <w:sz w:val="20"/>
        </w:rPr>
        <w:t>26.</w:t>
      </w:r>
      <w:r w:rsidRPr="0032462D">
        <w:rPr>
          <w:rFonts w:ascii="Arial" w:eastAsia="Times New Roman" w:hAnsi="Arial" w:cs="Arial"/>
          <w:sz w:val="20"/>
        </w:rPr>
        <w:t>Przeszkoda naturalna - element środowiska naturalnego, stanowiący utrudnienie w realizacji zadania budowlanego, na przykład dolina, bagno, rzeka, szlak wędrówek dzikich zwierząt itp.</w:t>
      </w:r>
    </w:p>
    <w:p w:rsidR="0032462D" w:rsidRPr="0032462D" w:rsidRDefault="0032462D" w:rsidP="0032462D">
      <w:pPr>
        <w:pStyle w:val="tekstost"/>
        <w:tabs>
          <w:tab w:val="left" w:pos="696"/>
        </w:tabs>
        <w:spacing w:before="60" w:after="60" w:line="100" w:lineRule="atLeast"/>
        <w:jc w:val="both"/>
        <w:rPr>
          <w:rFonts w:ascii="Arial" w:eastAsia="Times New Roman" w:hAnsi="Arial" w:cs="Arial"/>
          <w:b/>
          <w:bCs/>
          <w:sz w:val="20"/>
        </w:rPr>
      </w:pPr>
      <w:r w:rsidRPr="0032462D">
        <w:rPr>
          <w:rFonts w:ascii="Arial" w:eastAsia="Times New Roman" w:hAnsi="Arial" w:cs="Arial"/>
          <w:b/>
          <w:bCs/>
          <w:sz w:val="20"/>
        </w:rPr>
        <w:t>1.4.</w:t>
      </w:r>
      <w:r>
        <w:rPr>
          <w:rFonts w:ascii="Arial" w:eastAsia="Times New Roman" w:hAnsi="Arial" w:cs="Arial"/>
          <w:b/>
          <w:bCs/>
          <w:sz w:val="20"/>
        </w:rPr>
        <w:t>27.</w:t>
      </w:r>
      <w:r w:rsidRPr="0032462D">
        <w:rPr>
          <w:rFonts w:ascii="Arial" w:eastAsia="Times New Roman" w:hAnsi="Arial" w:cs="Arial"/>
          <w:sz w:val="20"/>
        </w:rPr>
        <w:t>Przeszkoda sztuczna - dzieło ludzkie, stanowiące utrudnienie w realizacji zadania budowlanego, na przykład droga, kolej, rurociąg, kanał, ciąg pieszy lub rowerowy itp.</w:t>
      </w:r>
    </w:p>
    <w:p w:rsidR="0032462D" w:rsidRPr="0032462D" w:rsidRDefault="0032462D" w:rsidP="0032462D">
      <w:pPr>
        <w:pStyle w:val="tekstost"/>
        <w:tabs>
          <w:tab w:val="left" w:pos="696"/>
        </w:tabs>
        <w:spacing w:before="60" w:after="60" w:line="100" w:lineRule="atLeast"/>
        <w:jc w:val="both"/>
        <w:rPr>
          <w:rFonts w:ascii="Arial" w:eastAsia="Times New Roman" w:hAnsi="Arial" w:cs="Arial"/>
          <w:b/>
          <w:bCs/>
          <w:sz w:val="20"/>
        </w:rPr>
      </w:pPr>
      <w:r w:rsidRPr="0032462D">
        <w:rPr>
          <w:rFonts w:ascii="Arial" w:eastAsia="Times New Roman" w:hAnsi="Arial" w:cs="Arial"/>
          <w:b/>
          <w:bCs/>
          <w:sz w:val="20"/>
        </w:rPr>
        <w:t>1.4.</w:t>
      </w:r>
      <w:r>
        <w:rPr>
          <w:rFonts w:ascii="Arial" w:eastAsia="Times New Roman" w:hAnsi="Arial" w:cs="Arial"/>
          <w:b/>
          <w:bCs/>
          <w:sz w:val="20"/>
        </w:rPr>
        <w:t>28.</w:t>
      </w:r>
      <w:r w:rsidRPr="0032462D">
        <w:rPr>
          <w:rFonts w:ascii="Arial" w:eastAsia="Times New Roman" w:hAnsi="Arial" w:cs="Arial"/>
          <w:sz w:val="20"/>
        </w:rPr>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32462D" w:rsidRDefault="0032462D" w:rsidP="0032462D">
      <w:pPr>
        <w:pStyle w:val="tekstost"/>
        <w:tabs>
          <w:tab w:val="left" w:pos="696"/>
        </w:tabs>
        <w:spacing w:before="60" w:after="60" w:line="100" w:lineRule="atLeast"/>
        <w:jc w:val="both"/>
        <w:rPr>
          <w:rFonts w:ascii="Arial" w:eastAsia="Times New Roman" w:hAnsi="Arial" w:cs="Arial"/>
          <w:b/>
          <w:bCs/>
          <w:sz w:val="20"/>
        </w:rPr>
      </w:pPr>
    </w:p>
    <w:p w:rsidR="00780699" w:rsidRDefault="00780699" w:rsidP="0032462D">
      <w:pPr>
        <w:pStyle w:val="tekstost"/>
        <w:tabs>
          <w:tab w:val="left" w:pos="696"/>
        </w:tabs>
        <w:spacing w:before="60" w:after="60" w:line="100" w:lineRule="atLeast"/>
        <w:jc w:val="both"/>
        <w:rPr>
          <w:rFonts w:ascii="Arial" w:eastAsia="Times New Roman" w:hAnsi="Arial" w:cs="Arial"/>
          <w:sz w:val="20"/>
        </w:rPr>
      </w:pPr>
      <w:r w:rsidRPr="0032462D">
        <w:rPr>
          <w:rFonts w:ascii="Arial" w:eastAsia="Times New Roman" w:hAnsi="Arial" w:cs="Arial"/>
          <w:b/>
          <w:sz w:val="20"/>
        </w:rPr>
        <w:t>1.5.</w:t>
      </w:r>
      <w:r>
        <w:rPr>
          <w:rFonts w:ascii="Arial" w:eastAsia="Times New Roman" w:hAnsi="Arial" w:cs="Arial"/>
          <w:sz w:val="20"/>
        </w:rPr>
        <w:t xml:space="preserve"> Ogólne wymagania dotyczące robót</w:t>
      </w:r>
    </w:p>
    <w:p w:rsidR="00780699" w:rsidRDefault="00780699">
      <w:pPr>
        <w:tabs>
          <w:tab w:val="left" w:pos="696"/>
        </w:tabs>
        <w:spacing w:line="100" w:lineRule="atLeast"/>
        <w:jc w:val="both"/>
        <w:rPr>
          <w:rFonts w:ascii="Arial" w:hAnsi="Arial" w:cs="Arial"/>
          <w:sz w:val="20"/>
        </w:rPr>
      </w:pPr>
      <w:r>
        <w:rPr>
          <w:rFonts w:ascii="Arial" w:hAnsi="Arial" w:cs="Arial"/>
          <w:sz w:val="20"/>
        </w:rPr>
        <w:tab/>
        <w:t xml:space="preserve">Wykonawca jest odpowiedzialny za jakość wykonanych robót, bezpieczeństwo wszelkich czynności na terenie budowy, metody użyte przy budowie oraz za ich zgodność z dokumentacją projektową, SST </w:t>
      </w:r>
      <w:r w:rsidR="0032462D">
        <w:rPr>
          <w:rFonts w:ascii="Arial" w:hAnsi="Arial" w:cs="Arial"/>
          <w:sz w:val="20"/>
        </w:rPr>
        <w:br/>
      </w:r>
      <w:r>
        <w:rPr>
          <w:rFonts w:ascii="Arial" w:hAnsi="Arial" w:cs="Arial"/>
          <w:sz w:val="20"/>
        </w:rPr>
        <w:t>i poleceniam</w:t>
      </w:r>
      <w:r w:rsidR="0032462D">
        <w:rPr>
          <w:rFonts w:ascii="Arial" w:hAnsi="Arial" w:cs="Arial"/>
          <w:sz w:val="20"/>
        </w:rPr>
        <w:t>i Inżyniera/Kierownika projektu/Inspektora nadzoru .</w:t>
      </w:r>
    </w:p>
    <w:p w:rsidR="00780699" w:rsidRDefault="00780699">
      <w:pPr>
        <w:pStyle w:val="Nagwek3"/>
        <w:tabs>
          <w:tab w:val="left" w:pos="696"/>
        </w:tabs>
        <w:spacing w:before="120" w:after="0" w:line="100" w:lineRule="atLeast"/>
        <w:jc w:val="both"/>
        <w:rPr>
          <w:rFonts w:ascii="Arial" w:eastAsia="Times New Roman" w:hAnsi="Arial" w:cs="Arial"/>
          <w:sz w:val="20"/>
        </w:rPr>
      </w:pPr>
      <w:r>
        <w:rPr>
          <w:rFonts w:ascii="Arial" w:eastAsia="Times New Roman" w:hAnsi="Arial" w:cs="Arial"/>
          <w:b/>
          <w:sz w:val="20"/>
        </w:rPr>
        <w:t>1.5.1.</w:t>
      </w:r>
      <w:r>
        <w:rPr>
          <w:rFonts w:ascii="Arial" w:eastAsia="Times New Roman" w:hAnsi="Arial" w:cs="Arial"/>
          <w:sz w:val="20"/>
        </w:rPr>
        <w:t xml:space="preserve"> Przekazanie terenu budowy</w:t>
      </w:r>
    </w:p>
    <w:p w:rsidR="00780699" w:rsidRDefault="00780699">
      <w:pPr>
        <w:tabs>
          <w:tab w:val="left" w:pos="696"/>
        </w:tabs>
        <w:spacing w:line="100" w:lineRule="atLeast"/>
        <w:jc w:val="both"/>
        <w:rPr>
          <w:rFonts w:ascii="Arial" w:hAnsi="Arial" w:cs="Arial"/>
          <w:sz w:val="20"/>
        </w:rPr>
      </w:pPr>
      <w:r>
        <w:rPr>
          <w:rFonts w:ascii="Arial" w:hAnsi="Arial" w:cs="Arial"/>
          <w:sz w:val="20"/>
        </w:rPr>
        <w:tab/>
        <w:t xml:space="preserve">Zamawiający w terminie określonym w dokumentach kontraktowych przekaże Wykonawcy teren budowy wraz ze wszystkimi wymaganymi uzgodnieniami prawnymi i administracyjnymi, lokalizację </w:t>
      </w:r>
      <w:r w:rsidR="0032462D">
        <w:rPr>
          <w:rFonts w:ascii="Arial" w:hAnsi="Arial" w:cs="Arial"/>
          <w:sz w:val="20"/>
        </w:rPr>
        <w:br/>
      </w:r>
      <w:r>
        <w:rPr>
          <w:rFonts w:ascii="Arial" w:hAnsi="Arial" w:cs="Arial"/>
          <w:sz w:val="20"/>
        </w:rPr>
        <w:t>i współrzędne punktów głównych trasy oraz reperów, dziennik budowy oraz dwa egzemplarze dokumentacji projektowej i dwa komplety SST.</w:t>
      </w:r>
    </w:p>
    <w:p w:rsidR="00780699" w:rsidRDefault="00780699">
      <w:pPr>
        <w:tabs>
          <w:tab w:val="left" w:pos="696"/>
        </w:tabs>
        <w:spacing w:line="100" w:lineRule="atLeast"/>
        <w:jc w:val="both"/>
        <w:rPr>
          <w:rFonts w:ascii="Arial" w:hAnsi="Arial" w:cs="Arial"/>
          <w:sz w:val="20"/>
        </w:rPr>
      </w:pPr>
      <w:r>
        <w:rPr>
          <w:rFonts w:ascii="Arial" w:hAnsi="Arial" w:cs="Arial"/>
          <w:sz w:val="20"/>
        </w:rPr>
        <w:lastRenderedPageBreak/>
        <w:tab/>
        <w:t xml:space="preserve">Na Wykonawcy spoczywa odpowiedzialność za ochronę przekazanych mu punktów pomiarowych do chwili odbioru ostatecznego robót. Uszkodzone lub zniszczone znaki geodezyjne Wykonawca odtworzy </w:t>
      </w:r>
      <w:r w:rsidR="0032462D">
        <w:rPr>
          <w:rFonts w:ascii="Arial" w:hAnsi="Arial" w:cs="Arial"/>
          <w:sz w:val="20"/>
        </w:rPr>
        <w:br/>
      </w:r>
      <w:r>
        <w:rPr>
          <w:rFonts w:ascii="Arial" w:hAnsi="Arial" w:cs="Arial"/>
          <w:sz w:val="20"/>
        </w:rPr>
        <w:t>i utrwali na własny koszt.</w:t>
      </w:r>
    </w:p>
    <w:p w:rsidR="00780699" w:rsidRDefault="00780699">
      <w:pPr>
        <w:pStyle w:val="Nagwek3"/>
        <w:tabs>
          <w:tab w:val="left" w:pos="696"/>
        </w:tabs>
        <w:spacing w:after="0" w:line="100" w:lineRule="atLeast"/>
        <w:jc w:val="both"/>
        <w:rPr>
          <w:rFonts w:ascii="Arial" w:eastAsia="Times New Roman" w:hAnsi="Arial" w:cs="Arial"/>
          <w:sz w:val="20"/>
        </w:rPr>
      </w:pPr>
      <w:r>
        <w:rPr>
          <w:rFonts w:ascii="Arial" w:eastAsia="Times New Roman" w:hAnsi="Arial" w:cs="Arial"/>
          <w:b/>
          <w:sz w:val="20"/>
        </w:rPr>
        <w:t>1.5.2.</w:t>
      </w:r>
      <w:r>
        <w:rPr>
          <w:rFonts w:ascii="Arial" w:eastAsia="Times New Roman" w:hAnsi="Arial" w:cs="Arial"/>
          <w:sz w:val="20"/>
        </w:rPr>
        <w:t xml:space="preserve"> Zgodność robót z dokumentacją projektową i SST</w:t>
      </w:r>
    </w:p>
    <w:p w:rsidR="00780699" w:rsidRDefault="00780699">
      <w:pPr>
        <w:pStyle w:val="Standardowytekst"/>
        <w:tabs>
          <w:tab w:val="left" w:pos="696"/>
        </w:tabs>
        <w:spacing w:line="100" w:lineRule="atLeast"/>
        <w:rPr>
          <w:rFonts w:ascii="Arial" w:eastAsia="Times New Roman" w:hAnsi="Arial" w:cs="Arial"/>
        </w:rPr>
      </w:pPr>
      <w:r>
        <w:rPr>
          <w:rFonts w:ascii="Arial" w:eastAsia="Times New Roman" w:hAnsi="Arial" w:cs="Arial"/>
        </w:rPr>
        <w:tab/>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780699" w:rsidRDefault="00780699">
      <w:pPr>
        <w:pStyle w:val="Standardowytekst"/>
        <w:tabs>
          <w:tab w:val="left" w:pos="696"/>
        </w:tabs>
        <w:spacing w:line="100" w:lineRule="atLeast"/>
        <w:rPr>
          <w:rFonts w:ascii="Arial" w:eastAsia="Times New Roman" w:hAnsi="Arial" w:cs="Arial"/>
        </w:rPr>
      </w:pPr>
      <w:r>
        <w:rPr>
          <w:rFonts w:ascii="Arial" w:eastAsia="Times New Roman" w:hAnsi="Arial" w:cs="Arial"/>
        </w:rPr>
        <w:t>Wykonawca nie może wykorzystywać błędów lub opuszczeń w dokumentach kontraktowych, a o ich wykryciu winien natychmiast powiadomić Inżyniera/Kierownika projektu, który podejmie decyzję o wprowadzeniu odpowiednich zmian i poprawek.</w:t>
      </w:r>
    </w:p>
    <w:p w:rsidR="00780699" w:rsidRDefault="00780699">
      <w:pPr>
        <w:tabs>
          <w:tab w:val="left" w:pos="696"/>
        </w:tabs>
        <w:spacing w:line="100" w:lineRule="atLeast"/>
        <w:jc w:val="both"/>
        <w:rPr>
          <w:rFonts w:ascii="Arial" w:hAnsi="Arial" w:cs="Arial"/>
          <w:sz w:val="20"/>
        </w:rPr>
      </w:pPr>
      <w:r>
        <w:rPr>
          <w:rFonts w:ascii="Arial" w:hAnsi="Arial" w:cs="Arial"/>
          <w:sz w:val="20"/>
        </w:rPr>
        <w:t>W przypadku rozbieżności, wymiary podane na piśmie są ważniejsze od wymiarów określonych na podstawie odczytu ze skali rysunku.</w:t>
      </w:r>
      <w:r w:rsidR="0032462D">
        <w:rPr>
          <w:rFonts w:ascii="Arial" w:hAnsi="Arial" w:cs="Arial"/>
          <w:sz w:val="20"/>
        </w:rPr>
        <w:t xml:space="preserve"> </w:t>
      </w:r>
      <w:r>
        <w:rPr>
          <w:rFonts w:ascii="Arial" w:hAnsi="Arial" w:cs="Arial"/>
          <w:sz w:val="20"/>
        </w:rPr>
        <w:t>Wszystkie wykonane roboty i dostarczone wyroby będą zgodne z dokumentacją projektową i SST.</w:t>
      </w:r>
      <w:r w:rsidR="0032462D">
        <w:rPr>
          <w:rFonts w:ascii="Arial" w:hAnsi="Arial" w:cs="Arial"/>
          <w:sz w:val="20"/>
        </w:rPr>
        <w:t xml:space="preserve"> </w:t>
      </w:r>
      <w:r>
        <w:rPr>
          <w:rFonts w:ascii="Arial" w:hAnsi="Arial" w:cs="Arial"/>
          <w:sz w:val="20"/>
        </w:rPr>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780699" w:rsidRDefault="00780699">
      <w:pPr>
        <w:tabs>
          <w:tab w:val="left" w:pos="696"/>
        </w:tabs>
        <w:spacing w:line="100" w:lineRule="atLeast"/>
        <w:jc w:val="both"/>
        <w:rPr>
          <w:rFonts w:ascii="Arial" w:hAnsi="Arial" w:cs="Arial"/>
          <w:sz w:val="20"/>
        </w:rPr>
      </w:pPr>
      <w:r>
        <w:rPr>
          <w:rFonts w:ascii="Arial" w:hAnsi="Arial" w:cs="Arial"/>
          <w:sz w:val="20"/>
        </w:rPr>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780699" w:rsidRDefault="00780699">
      <w:pPr>
        <w:pStyle w:val="Nagwek3"/>
        <w:tabs>
          <w:tab w:val="left" w:pos="696"/>
        </w:tabs>
        <w:spacing w:after="0" w:line="100" w:lineRule="atLeast"/>
        <w:jc w:val="both"/>
        <w:rPr>
          <w:rFonts w:ascii="Arial" w:eastAsia="Times New Roman" w:hAnsi="Arial" w:cs="Arial"/>
          <w:sz w:val="20"/>
        </w:rPr>
      </w:pPr>
      <w:r>
        <w:rPr>
          <w:rFonts w:ascii="Arial" w:eastAsia="Times New Roman" w:hAnsi="Arial" w:cs="Arial"/>
          <w:b/>
          <w:sz w:val="20"/>
        </w:rPr>
        <w:t>1.5.3.</w:t>
      </w:r>
      <w:r>
        <w:rPr>
          <w:rFonts w:ascii="Arial" w:eastAsia="Times New Roman" w:hAnsi="Arial" w:cs="Arial"/>
          <w:sz w:val="20"/>
        </w:rPr>
        <w:t xml:space="preserve"> Zabezpieczenie terenu budowy</w:t>
      </w:r>
    </w:p>
    <w:p w:rsidR="00780699" w:rsidRDefault="00780699">
      <w:pPr>
        <w:tabs>
          <w:tab w:val="left" w:pos="696"/>
        </w:tabs>
        <w:spacing w:line="100" w:lineRule="atLeast"/>
        <w:jc w:val="both"/>
        <w:rPr>
          <w:rFonts w:ascii="Arial" w:hAnsi="Arial" w:cs="Arial"/>
          <w:sz w:val="20"/>
        </w:rPr>
      </w:pPr>
      <w:r>
        <w:rPr>
          <w:rFonts w:ascii="Arial" w:hAnsi="Arial" w:cs="Arial"/>
          <w:sz w:val="20"/>
        </w:rPr>
        <w:tab/>
        <w:t>Wykonawca jest zobowiązany do zabezpieczenia terenu budowy w okresie trwania realizacji kontraktu aż do zakończenia i odbioru ostatecznego robót.</w:t>
      </w:r>
    </w:p>
    <w:p w:rsidR="00780699" w:rsidRDefault="00780699">
      <w:pPr>
        <w:tabs>
          <w:tab w:val="left" w:pos="696"/>
        </w:tabs>
        <w:spacing w:line="100" w:lineRule="atLeast"/>
        <w:jc w:val="both"/>
        <w:rPr>
          <w:rFonts w:ascii="Arial" w:hAnsi="Arial" w:cs="Arial"/>
          <w:sz w:val="20"/>
        </w:rPr>
      </w:pPr>
      <w:r>
        <w:rPr>
          <w:rFonts w:ascii="Arial" w:hAnsi="Arial" w:cs="Arial"/>
          <w:sz w:val="20"/>
        </w:rPr>
        <w:t>Wykonawca dostarczy, zainstaluje i będzie utrzymywać tymczasowe urządzenia zabezpieczające, w tym: ogrodzenia, poręcze, oświetlenie, sygnały i znaki oraz  wszelkie inne środki niezbędne do ochrony robót, wygody społeczności. Oznakowanie i zabezpieczenie robót prowadzone będzie zgodnie z zatwierdzonym projektem organizacji ruchu zastępczego.</w:t>
      </w:r>
    </w:p>
    <w:p w:rsidR="00780699" w:rsidRDefault="00780699">
      <w:pPr>
        <w:pStyle w:val="Nagwek3"/>
        <w:tabs>
          <w:tab w:val="left" w:pos="696"/>
        </w:tabs>
        <w:spacing w:after="0" w:line="100" w:lineRule="atLeast"/>
        <w:jc w:val="both"/>
        <w:rPr>
          <w:rFonts w:ascii="Arial" w:eastAsia="Times New Roman" w:hAnsi="Arial" w:cs="Arial"/>
          <w:sz w:val="20"/>
        </w:rPr>
      </w:pPr>
      <w:r>
        <w:rPr>
          <w:rFonts w:ascii="Arial" w:eastAsia="Times New Roman" w:hAnsi="Arial" w:cs="Arial"/>
          <w:b/>
          <w:sz w:val="20"/>
        </w:rPr>
        <w:t>1.5.4.</w:t>
      </w:r>
      <w:r>
        <w:rPr>
          <w:rFonts w:ascii="Arial" w:eastAsia="Times New Roman" w:hAnsi="Arial" w:cs="Arial"/>
          <w:sz w:val="20"/>
        </w:rPr>
        <w:t xml:space="preserve"> Ochrona środowiska w czasie wykonywania robót</w:t>
      </w:r>
    </w:p>
    <w:p w:rsidR="00780699" w:rsidRDefault="00780699">
      <w:pPr>
        <w:tabs>
          <w:tab w:val="left" w:pos="696"/>
        </w:tabs>
        <w:spacing w:line="100" w:lineRule="atLeast"/>
        <w:jc w:val="both"/>
        <w:rPr>
          <w:rFonts w:ascii="Arial" w:hAnsi="Arial" w:cs="Arial"/>
          <w:sz w:val="20"/>
        </w:rPr>
      </w:pPr>
      <w:r>
        <w:rPr>
          <w:rFonts w:ascii="Arial" w:hAnsi="Arial" w:cs="Arial"/>
          <w:sz w:val="20"/>
        </w:rPr>
        <w:tab/>
        <w:t>Wykonawca ma obowiązek znać i stosować w czasie prowadzenia robót wszelkie przepisy dotyczące ochrony środowiska naturalnego.</w:t>
      </w:r>
    </w:p>
    <w:p w:rsidR="00780699" w:rsidRDefault="00780699">
      <w:pPr>
        <w:pStyle w:val="Nagwek3"/>
        <w:tabs>
          <w:tab w:val="left" w:pos="696"/>
        </w:tabs>
        <w:spacing w:line="100" w:lineRule="atLeast"/>
        <w:jc w:val="both"/>
        <w:rPr>
          <w:rFonts w:ascii="Arial" w:eastAsia="Times New Roman" w:hAnsi="Arial" w:cs="Arial"/>
          <w:sz w:val="20"/>
        </w:rPr>
      </w:pPr>
      <w:r>
        <w:rPr>
          <w:rFonts w:ascii="Arial" w:eastAsia="Times New Roman" w:hAnsi="Arial" w:cs="Arial"/>
          <w:b/>
          <w:sz w:val="20"/>
        </w:rPr>
        <w:t>1.5.6.</w:t>
      </w:r>
      <w:r>
        <w:rPr>
          <w:rFonts w:ascii="Arial" w:eastAsia="Times New Roman" w:hAnsi="Arial" w:cs="Arial"/>
          <w:sz w:val="20"/>
        </w:rPr>
        <w:t xml:space="preserve"> Ochrona przeciwpożarowa</w:t>
      </w:r>
    </w:p>
    <w:p w:rsidR="00780699" w:rsidRDefault="00780699">
      <w:pPr>
        <w:pStyle w:val="Standardowytekst"/>
        <w:tabs>
          <w:tab w:val="left" w:pos="696"/>
        </w:tabs>
        <w:spacing w:line="100" w:lineRule="atLeast"/>
        <w:rPr>
          <w:rFonts w:ascii="Arial" w:eastAsia="Times New Roman" w:hAnsi="Arial" w:cs="Arial"/>
        </w:rPr>
      </w:pPr>
      <w:r>
        <w:rPr>
          <w:rFonts w:ascii="Arial" w:eastAsia="Times New Roman" w:hAnsi="Arial" w:cs="Arial"/>
        </w:rPr>
        <w:tab/>
        <w:t>Wykonawca będzie przestrzegać przepisy ochrony przeciwpożarowej.</w:t>
      </w:r>
    </w:p>
    <w:p w:rsidR="00780699" w:rsidRDefault="00780699">
      <w:pPr>
        <w:tabs>
          <w:tab w:val="left" w:pos="696"/>
        </w:tabs>
        <w:spacing w:line="100" w:lineRule="atLeast"/>
        <w:jc w:val="both"/>
        <w:rPr>
          <w:rFonts w:ascii="Arial" w:hAnsi="Arial" w:cs="Arial"/>
          <w:sz w:val="20"/>
        </w:rPr>
      </w:pPr>
      <w:r>
        <w:rPr>
          <w:rFonts w:ascii="Arial" w:hAnsi="Arial" w:cs="Arial"/>
          <w:sz w:val="20"/>
        </w:rPr>
        <w:t>Wykonawca będzie utrzymywać, wymagany na podstawie odpowiednich przepisów sprawny sprzęt przeciwpożarowy, na terenie baz produkcyjnych, w pomieszczeniach biurowych, mieszkalnych,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rsidR="00780699" w:rsidRDefault="00780699">
      <w:pPr>
        <w:pStyle w:val="Nagwek3"/>
        <w:tabs>
          <w:tab w:val="left" w:pos="696"/>
        </w:tabs>
        <w:spacing w:line="100" w:lineRule="atLeast"/>
        <w:jc w:val="both"/>
        <w:rPr>
          <w:rFonts w:ascii="Arial" w:eastAsia="Times New Roman" w:hAnsi="Arial" w:cs="Arial"/>
          <w:sz w:val="20"/>
        </w:rPr>
      </w:pPr>
      <w:r>
        <w:rPr>
          <w:rFonts w:ascii="Arial" w:eastAsia="Times New Roman" w:hAnsi="Arial" w:cs="Arial"/>
          <w:b/>
          <w:sz w:val="20"/>
        </w:rPr>
        <w:t>1.5.7.</w:t>
      </w:r>
      <w:r>
        <w:rPr>
          <w:rFonts w:ascii="Arial" w:eastAsia="Times New Roman" w:hAnsi="Arial" w:cs="Arial"/>
          <w:sz w:val="20"/>
        </w:rPr>
        <w:t xml:space="preserve"> Materiały szkodliwe dla otoczenia</w:t>
      </w:r>
    </w:p>
    <w:p w:rsidR="00780699" w:rsidRDefault="00780699">
      <w:pPr>
        <w:pStyle w:val="Standardowytekst"/>
        <w:tabs>
          <w:tab w:val="left" w:pos="696"/>
        </w:tabs>
        <w:spacing w:line="100" w:lineRule="atLeast"/>
        <w:rPr>
          <w:rFonts w:ascii="Arial" w:hAnsi="Arial" w:cs="Arial"/>
        </w:rPr>
      </w:pPr>
      <w:r>
        <w:rPr>
          <w:rFonts w:ascii="Arial" w:eastAsia="Times New Roman" w:hAnsi="Arial" w:cs="Arial"/>
        </w:rPr>
        <w:tab/>
        <w:t xml:space="preserve">Materiały, które w sposób trwały są szkodliwe dla otoczenia, nie będą dopuszczone do użycia. </w:t>
      </w:r>
      <w:r>
        <w:rPr>
          <w:rFonts w:ascii="Arial" w:hAnsi="Arial" w:cs="Arial"/>
        </w:rPr>
        <w:t>Nie dopuszcza się użycia materiałów wywołujących szkodliwe promieniowanie o stężeniu większym od dopuszczalnego, określonego odpowiednimi przepisami.</w:t>
      </w:r>
    </w:p>
    <w:p w:rsidR="00780699" w:rsidRDefault="00780699">
      <w:pPr>
        <w:tabs>
          <w:tab w:val="left" w:pos="696"/>
        </w:tabs>
        <w:spacing w:line="100" w:lineRule="atLeast"/>
        <w:jc w:val="both"/>
        <w:rPr>
          <w:rFonts w:ascii="Arial" w:hAnsi="Arial" w:cs="Arial"/>
          <w:sz w:val="20"/>
        </w:rPr>
      </w:pPr>
      <w:r>
        <w:rPr>
          <w:rFonts w:ascii="Arial" w:hAnsi="Arial" w:cs="Arial"/>
          <w:sz w:val="20"/>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780699" w:rsidRDefault="00780699">
      <w:pPr>
        <w:pStyle w:val="Nagwek3"/>
        <w:tabs>
          <w:tab w:val="left" w:pos="696"/>
        </w:tabs>
        <w:spacing w:line="100" w:lineRule="atLeast"/>
        <w:jc w:val="both"/>
        <w:rPr>
          <w:rFonts w:ascii="Arial" w:eastAsia="Times New Roman" w:hAnsi="Arial" w:cs="Arial"/>
          <w:sz w:val="20"/>
        </w:rPr>
      </w:pPr>
      <w:r>
        <w:rPr>
          <w:rFonts w:ascii="Arial" w:eastAsia="Times New Roman" w:hAnsi="Arial" w:cs="Arial"/>
          <w:b/>
          <w:sz w:val="20"/>
        </w:rPr>
        <w:t>1.5.8.</w:t>
      </w:r>
      <w:r>
        <w:rPr>
          <w:rFonts w:ascii="Arial" w:eastAsia="Times New Roman" w:hAnsi="Arial" w:cs="Arial"/>
          <w:sz w:val="20"/>
        </w:rPr>
        <w:t xml:space="preserve"> Ochrona własności publicznej i prywatnej</w:t>
      </w:r>
    </w:p>
    <w:p w:rsidR="00780699" w:rsidRDefault="00780699">
      <w:pPr>
        <w:tabs>
          <w:tab w:val="left" w:pos="696"/>
        </w:tabs>
        <w:spacing w:line="100" w:lineRule="atLeast"/>
        <w:jc w:val="both"/>
        <w:rPr>
          <w:rFonts w:ascii="Arial" w:hAnsi="Arial" w:cs="Arial"/>
          <w:sz w:val="20"/>
        </w:rPr>
      </w:pPr>
      <w:r>
        <w:rPr>
          <w:rFonts w:ascii="Arial" w:hAnsi="Arial" w:cs="Arial"/>
          <w:sz w:val="20"/>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780699" w:rsidRDefault="00780699">
      <w:pPr>
        <w:tabs>
          <w:tab w:val="left" w:pos="696"/>
        </w:tabs>
        <w:spacing w:after="60" w:line="100" w:lineRule="atLeast"/>
        <w:jc w:val="both"/>
        <w:rPr>
          <w:rFonts w:ascii="Arial" w:hAnsi="Arial" w:cs="Arial"/>
          <w:sz w:val="20"/>
        </w:rPr>
      </w:pPr>
      <w:r>
        <w:rPr>
          <w:rFonts w:ascii="Arial" w:hAnsi="Arial" w:cs="Arial"/>
          <w:sz w:val="20"/>
        </w:rPr>
        <w:t>Wykonawca będzie realizować roboty w sposób powodujący minimalne niedogodności dla mieszkańców. Wykonawca odpowiada za wszelkie uszkodzenia zabudowy mieszkaniowej w sąsiedztwie budowy, spowodowane jego działalnością.</w:t>
      </w:r>
    </w:p>
    <w:p w:rsidR="00780699" w:rsidRDefault="00780699">
      <w:pPr>
        <w:pStyle w:val="Nagwek3"/>
        <w:tabs>
          <w:tab w:val="left" w:pos="696"/>
        </w:tabs>
        <w:spacing w:line="100" w:lineRule="atLeast"/>
        <w:jc w:val="both"/>
        <w:rPr>
          <w:rFonts w:ascii="Arial" w:eastAsia="Times New Roman" w:hAnsi="Arial" w:cs="Arial"/>
          <w:sz w:val="20"/>
        </w:rPr>
      </w:pPr>
      <w:r>
        <w:rPr>
          <w:rFonts w:ascii="Arial" w:eastAsia="Times New Roman" w:hAnsi="Arial" w:cs="Arial"/>
          <w:b/>
          <w:sz w:val="20"/>
        </w:rPr>
        <w:t>1.5.9.</w:t>
      </w:r>
      <w:r>
        <w:rPr>
          <w:rFonts w:ascii="Arial" w:eastAsia="Times New Roman" w:hAnsi="Arial" w:cs="Arial"/>
          <w:sz w:val="20"/>
        </w:rPr>
        <w:t xml:space="preserve"> Bezpieczeństwo i higiena pracy</w:t>
      </w:r>
    </w:p>
    <w:p w:rsidR="00780699" w:rsidRDefault="00780699">
      <w:pPr>
        <w:tabs>
          <w:tab w:val="left" w:pos="696"/>
        </w:tabs>
        <w:spacing w:line="100" w:lineRule="atLeast"/>
        <w:jc w:val="both"/>
        <w:rPr>
          <w:rFonts w:ascii="Arial" w:hAnsi="Arial" w:cs="Arial"/>
          <w:sz w:val="20"/>
        </w:rPr>
      </w:pPr>
      <w:r>
        <w:rPr>
          <w:rFonts w:ascii="Arial" w:hAnsi="Arial" w:cs="Arial"/>
          <w:sz w:val="20"/>
        </w:rPr>
        <w:t>Podczas realizacji robót Wykonawca będzie przestrzegać przepisów dotyczących bezpieczeństwa i higieny pracy.</w:t>
      </w:r>
      <w:r w:rsidR="0032462D">
        <w:rPr>
          <w:rFonts w:ascii="Arial" w:hAnsi="Arial" w:cs="Arial"/>
          <w:sz w:val="20"/>
        </w:rPr>
        <w:t xml:space="preserve"> </w:t>
      </w:r>
      <w:r>
        <w:rPr>
          <w:rFonts w:ascii="Arial" w:hAnsi="Arial" w:cs="Arial"/>
          <w:sz w:val="20"/>
        </w:rPr>
        <w:t xml:space="preserve">Wykonawca zapewni i będzie utrzymywać wszelkie urządzenia zabezpieczające, </w:t>
      </w:r>
      <w:r>
        <w:rPr>
          <w:rFonts w:ascii="Arial" w:hAnsi="Arial" w:cs="Arial"/>
          <w:sz w:val="20"/>
        </w:rPr>
        <w:lastRenderedPageBreak/>
        <w:t>socjalne oraz sprzęt i odpowiednią odzież dla ochrony życia i zdrowia osób zatrudnionych na budowie oraz dla zapewnienia bezpieczeństwa publicznego.</w:t>
      </w:r>
    </w:p>
    <w:p w:rsidR="00780699" w:rsidRDefault="00780699">
      <w:pPr>
        <w:tabs>
          <w:tab w:val="left" w:pos="696"/>
        </w:tabs>
        <w:spacing w:after="60" w:line="100" w:lineRule="atLeast"/>
        <w:jc w:val="both"/>
        <w:rPr>
          <w:rFonts w:ascii="Arial" w:hAnsi="Arial" w:cs="Arial"/>
          <w:sz w:val="20"/>
        </w:rPr>
      </w:pPr>
      <w:r>
        <w:rPr>
          <w:rFonts w:ascii="Arial" w:hAnsi="Arial" w:cs="Arial"/>
          <w:sz w:val="20"/>
        </w:rPr>
        <w:t>Uznaje się, że wszelkie koszty związane z wypełnieniem wymagań określonych powyżej nie podlegają odrębnej zapłacie i są uwzględnione w cenie kontraktowej.</w:t>
      </w:r>
    </w:p>
    <w:p w:rsidR="00780699" w:rsidRDefault="00780699">
      <w:pPr>
        <w:pStyle w:val="Nagwek1"/>
        <w:tabs>
          <w:tab w:val="left" w:pos="696"/>
        </w:tabs>
        <w:spacing w:line="100" w:lineRule="atLeast"/>
        <w:jc w:val="both"/>
        <w:rPr>
          <w:rFonts w:ascii="Arial" w:eastAsia="Times New Roman" w:hAnsi="Arial" w:cs="Arial"/>
          <w:sz w:val="20"/>
        </w:rPr>
      </w:pPr>
      <w:r>
        <w:rPr>
          <w:rFonts w:ascii="Arial" w:eastAsia="Times New Roman" w:hAnsi="Arial" w:cs="Arial"/>
          <w:sz w:val="20"/>
        </w:rPr>
        <w:t>2. MATERIAŁY</w:t>
      </w:r>
    </w:p>
    <w:p w:rsidR="00780699" w:rsidRDefault="00780699">
      <w:pPr>
        <w:pStyle w:val="Nagwek2"/>
        <w:tabs>
          <w:tab w:val="left" w:pos="696"/>
        </w:tabs>
        <w:spacing w:before="0" w:line="100" w:lineRule="atLeast"/>
        <w:jc w:val="both"/>
        <w:rPr>
          <w:rFonts w:ascii="Arial" w:eastAsia="Times New Roman" w:hAnsi="Arial" w:cs="Arial"/>
          <w:sz w:val="20"/>
        </w:rPr>
      </w:pPr>
      <w:r>
        <w:rPr>
          <w:rFonts w:ascii="Arial" w:eastAsia="Times New Roman" w:hAnsi="Arial" w:cs="Arial"/>
          <w:sz w:val="20"/>
        </w:rPr>
        <w:t>2.1. Materiały nie odpowiadające wymaganiom</w:t>
      </w:r>
    </w:p>
    <w:p w:rsidR="00780699" w:rsidRDefault="00780699">
      <w:pPr>
        <w:tabs>
          <w:tab w:val="left" w:pos="696"/>
        </w:tabs>
        <w:spacing w:line="100" w:lineRule="atLeast"/>
        <w:jc w:val="both"/>
        <w:rPr>
          <w:rFonts w:ascii="Arial" w:hAnsi="Arial" w:cs="Arial"/>
          <w:sz w:val="20"/>
        </w:rPr>
      </w:pPr>
      <w:r>
        <w:rPr>
          <w:rFonts w:ascii="Arial" w:hAnsi="Arial" w:cs="Arial"/>
          <w:sz w:val="20"/>
        </w:rPr>
        <w:t>Materiały nie odpowiadające wymaganiom zostaną przez Wykonawcę wywiezione z terenu budowy.</w:t>
      </w:r>
    </w:p>
    <w:p w:rsidR="00780699" w:rsidRDefault="00780699">
      <w:pPr>
        <w:tabs>
          <w:tab w:val="left" w:pos="696"/>
        </w:tabs>
        <w:spacing w:line="100" w:lineRule="atLeast"/>
        <w:jc w:val="both"/>
        <w:rPr>
          <w:rFonts w:ascii="Arial" w:hAnsi="Arial" w:cs="Arial"/>
          <w:sz w:val="20"/>
        </w:rPr>
      </w:pPr>
      <w:r>
        <w:rPr>
          <w:rFonts w:ascii="Arial" w:hAnsi="Arial" w:cs="Arial"/>
          <w:sz w:val="20"/>
        </w:rPr>
        <w:t>Każdy rodzaj robót, w którym znajdują się nie zbadane i nie zaakceptowane materiały, Wykonawca wykonuje na własne ryzyko, licząc się z jego nieprzyjęciem, usunięciem  i niezapłaceniem</w:t>
      </w:r>
    </w:p>
    <w:p w:rsidR="00780699" w:rsidRDefault="00780699">
      <w:pPr>
        <w:pStyle w:val="Nagwek2"/>
        <w:tabs>
          <w:tab w:val="left" w:pos="696"/>
        </w:tabs>
        <w:spacing w:line="100" w:lineRule="atLeast"/>
        <w:jc w:val="both"/>
        <w:rPr>
          <w:rFonts w:ascii="Arial" w:eastAsia="Times New Roman" w:hAnsi="Arial" w:cs="Arial"/>
          <w:sz w:val="20"/>
        </w:rPr>
      </w:pPr>
      <w:r>
        <w:rPr>
          <w:rFonts w:ascii="Arial" w:eastAsia="Times New Roman" w:hAnsi="Arial" w:cs="Arial"/>
          <w:sz w:val="20"/>
        </w:rPr>
        <w:t>2.2. Przechowywanie i składowanie materiałów</w:t>
      </w:r>
    </w:p>
    <w:p w:rsidR="00780699" w:rsidRDefault="00780699">
      <w:pPr>
        <w:tabs>
          <w:tab w:val="left" w:pos="696"/>
        </w:tabs>
        <w:spacing w:line="100" w:lineRule="atLeast"/>
        <w:jc w:val="both"/>
        <w:rPr>
          <w:rFonts w:ascii="Arial" w:hAnsi="Arial" w:cs="Arial"/>
          <w:sz w:val="20"/>
        </w:rPr>
      </w:pPr>
      <w:r>
        <w:rPr>
          <w:rFonts w:ascii="Arial" w:hAnsi="Arial" w:cs="Arial"/>
          <w:sz w:val="20"/>
        </w:rPr>
        <w:tab/>
        <w:t>Wykonawca zapewni, aby tymczasowo składowane materiały, do czasu gdy będą one użyte do robót, były zabezpieczone przed zanieczyszczeniami, zachowały swoją jakość i właściwości i były dostępne do kontroli przez Inżyniera/Kierownika projektu.</w:t>
      </w:r>
    </w:p>
    <w:p w:rsidR="00780699" w:rsidRDefault="00780699">
      <w:pPr>
        <w:tabs>
          <w:tab w:val="left" w:pos="696"/>
        </w:tabs>
        <w:spacing w:line="100" w:lineRule="atLeast"/>
        <w:jc w:val="both"/>
        <w:rPr>
          <w:rFonts w:ascii="Arial" w:hAnsi="Arial" w:cs="Arial"/>
          <w:sz w:val="20"/>
        </w:rPr>
      </w:pPr>
      <w:r>
        <w:rPr>
          <w:rFonts w:ascii="Arial" w:hAnsi="Arial" w:cs="Arial"/>
          <w:sz w:val="20"/>
        </w:rPr>
        <w:t>Miejsca czasowego składowania materiałów będą zlokalizowane w obrębie terenu budowy w miejscach uzgodnionych z Inżynierem/Kierownikiem projektu lub poza terenem budowy w miejscach zorganizowanych przez Wykonawcę i zaakceptowanych prze</w:t>
      </w:r>
      <w:r w:rsidR="0032462D">
        <w:rPr>
          <w:rFonts w:ascii="Arial" w:hAnsi="Arial" w:cs="Arial"/>
          <w:sz w:val="20"/>
        </w:rPr>
        <w:t>z Inżyniera/Kierownika projektu/ Inspektora nadzoru.</w:t>
      </w:r>
    </w:p>
    <w:p w:rsidR="00780699" w:rsidRDefault="00780699">
      <w:pPr>
        <w:pStyle w:val="Nagwek1"/>
        <w:tabs>
          <w:tab w:val="left" w:pos="696"/>
        </w:tabs>
        <w:spacing w:line="100" w:lineRule="atLeast"/>
        <w:jc w:val="both"/>
        <w:rPr>
          <w:rFonts w:ascii="Arial" w:eastAsia="Times New Roman" w:hAnsi="Arial" w:cs="Arial"/>
          <w:sz w:val="20"/>
        </w:rPr>
      </w:pPr>
      <w:r>
        <w:rPr>
          <w:rFonts w:ascii="Arial" w:eastAsia="Times New Roman" w:hAnsi="Arial" w:cs="Arial"/>
          <w:sz w:val="20"/>
        </w:rPr>
        <w:t>3. sprzĘt</w:t>
      </w:r>
    </w:p>
    <w:p w:rsidR="00780699" w:rsidRDefault="00780699">
      <w:pPr>
        <w:tabs>
          <w:tab w:val="left" w:pos="696"/>
        </w:tabs>
        <w:spacing w:line="100" w:lineRule="atLeast"/>
        <w:jc w:val="both"/>
        <w:rPr>
          <w:rFonts w:ascii="Arial" w:hAnsi="Arial" w:cs="Arial"/>
          <w:sz w:val="20"/>
        </w:rPr>
      </w:pPr>
      <w:r>
        <w:rPr>
          <w:rFonts w:ascii="Arial" w:hAnsi="Arial" w:cs="Arial"/>
          <w:sz w:val="20"/>
        </w:rPr>
        <w:tab/>
        <w:t xml:space="preserve">Wykonawca jest zobowiązany do używania jedynie takiego sprzętu, który nie spowoduje niekorzystnego wpływu na jakość wykonywanych robót. Sprzęt używany do robót powinien być zgodny </w:t>
      </w:r>
      <w:r w:rsidR="004F5DE9">
        <w:rPr>
          <w:rFonts w:ascii="Arial" w:hAnsi="Arial" w:cs="Arial"/>
          <w:sz w:val="20"/>
        </w:rPr>
        <w:br/>
      </w:r>
      <w:r>
        <w:rPr>
          <w:rFonts w:ascii="Arial" w:hAnsi="Arial" w:cs="Arial"/>
          <w:sz w:val="20"/>
        </w:rPr>
        <w:t>z ofertą Wykonawcy i powinien odpowiadać pod względem typów i ilości wskazaniom zawartym w SST.</w:t>
      </w:r>
    </w:p>
    <w:p w:rsidR="00780699" w:rsidRDefault="00780699">
      <w:pPr>
        <w:tabs>
          <w:tab w:val="left" w:pos="696"/>
        </w:tabs>
        <w:spacing w:line="100" w:lineRule="atLeast"/>
        <w:jc w:val="both"/>
        <w:rPr>
          <w:rFonts w:ascii="Arial" w:hAnsi="Arial" w:cs="Arial"/>
          <w:sz w:val="20"/>
        </w:rPr>
      </w:pPr>
      <w:r>
        <w:rPr>
          <w:rFonts w:ascii="Arial" w:hAnsi="Arial" w:cs="Arial"/>
          <w:sz w:val="20"/>
        </w:rPr>
        <w:t>Liczba i wydajność sprzętu powinny gwarantować przeprowadzenie robót, zgodnie z zasadami określonymi w dokumentacji projektowej, SST i wskazaniach</w:t>
      </w:r>
      <w:r w:rsidR="004F5DE9">
        <w:rPr>
          <w:rFonts w:ascii="Arial" w:hAnsi="Arial" w:cs="Arial"/>
          <w:sz w:val="20"/>
        </w:rPr>
        <w:t xml:space="preserve"> Inżyniera/ Kierownika projektu / Inspektora nadzoru</w:t>
      </w:r>
    </w:p>
    <w:p w:rsidR="00780699" w:rsidRDefault="00780699">
      <w:pPr>
        <w:tabs>
          <w:tab w:val="left" w:pos="696"/>
        </w:tabs>
        <w:spacing w:line="100" w:lineRule="atLeast"/>
        <w:jc w:val="both"/>
        <w:rPr>
          <w:rFonts w:ascii="Arial" w:hAnsi="Arial" w:cs="Arial"/>
          <w:sz w:val="20"/>
        </w:rPr>
      </w:pPr>
      <w:r>
        <w:rPr>
          <w:rFonts w:ascii="Arial" w:hAnsi="Arial" w:cs="Arial"/>
          <w:sz w:val="20"/>
        </w:rPr>
        <w:t>Sprzęt będący własnością Wykonawcy lub wynajęty do wykonania robót ma być utrzymywany w dobrym stanie i gotowości do pracy. Powinien być zgodny z normami ochrony środowiska i przepisami dotyczącymi jego użytkowania.</w:t>
      </w:r>
    </w:p>
    <w:p w:rsidR="00780699" w:rsidRDefault="00780699">
      <w:pPr>
        <w:pStyle w:val="Nagwek1"/>
        <w:tabs>
          <w:tab w:val="left" w:pos="696"/>
        </w:tabs>
        <w:spacing w:line="100" w:lineRule="atLeast"/>
        <w:jc w:val="both"/>
        <w:rPr>
          <w:rFonts w:ascii="Arial" w:eastAsia="Times New Roman" w:hAnsi="Arial" w:cs="Arial"/>
          <w:sz w:val="20"/>
        </w:rPr>
      </w:pPr>
      <w:r>
        <w:rPr>
          <w:rFonts w:ascii="Arial" w:eastAsia="Times New Roman" w:hAnsi="Arial" w:cs="Arial"/>
          <w:sz w:val="20"/>
        </w:rPr>
        <w:t>4. transport</w:t>
      </w:r>
    </w:p>
    <w:p w:rsidR="00780699" w:rsidRDefault="00780699">
      <w:pPr>
        <w:tabs>
          <w:tab w:val="left" w:pos="696"/>
        </w:tabs>
        <w:spacing w:line="100" w:lineRule="atLeast"/>
        <w:jc w:val="both"/>
        <w:rPr>
          <w:rFonts w:ascii="Arial" w:hAnsi="Arial" w:cs="Arial"/>
          <w:sz w:val="20"/>
        </w:rPr>
      </w:pPr>
      <w:r>
        <w:rPr>
          <w:rFonts w:ascii="Arial" w:hAnsi="Arial" w:cs="Arial"/>
          <w:sz w:val="20"/>
        </w:rPr>
        <w:tab/>
        <w:t>Wykonawca jest zobowiązany do stosowania jedynie takich środków transportu, które nie wpłyną niekorzystnie na jakość wykonywanych robót i właściwości przewożonych materiałów.</w:t>
      </w:r>
    </w:p>
    <w:p w:rsidR="00780699" w:rsidRDefault="00780699">
      <w:pPr>
        <w:tabs>
          <w:tab w:val="left" w:pos="696"/>
        </w:tabs>
        <w:spacing w:line="100" w:lineRule="atLeast"/>
        <w:jc w:val="both"/>
        <w:rPr>
          <w:rFonts w:ascii="Arial" w:hAnsi="Arial" w:cs="Arial"/>
          <w:sz w:val="20"/>
        </w:rPr>
      </w:pPr>
      <w:r>
        <w:rPr>
          <w:rFonts w:ascii="Arial" w:hAnsi="Arial" w:cs="Arial"/>
          <w:sz w:val="20"/>
        </w:rPr>
        <w:t xml:space="preserve">Liczba środków transportu powinna zapewniać prowadzenie robót zgodnie z zasadami określonymi </w:t>
      </w:r>
      <w:r w:rsidR="004F5DE9">
        <w:rPr>
          <w:rFonts w:ascii="Arial" w:hAnsi="Arial" w:cs="Arial"/>
          <w:sz w:val="20"/>
        </w:rPr>
        <w:br/>
      </w:r>
      <w:r>
        <w:rPr>
          <w:rFonts w:ascii="Arial" w:hAnsi="Arial" w:cs="Arial"/>
          <w:sz w:val="20"/>
        </w:rPr>
        <w:t>w dokumentacji projektowej, SST i wskazaniach</w:t>
      </w:r>
      <w:r w:rsidR="004F5DE9">
        <w:rPr>
          <w:rFonts w:ascii="Arial" w:hAnsi="Arial" w:cs="Arial"/>
          <w:sz w:val="20"/>
        </w:rPr>
        <w:t xml:space="preserve"> Inżyniera/ Kierownika projektu /</w:t>
      </w:r>
      <w:r w:rsidR="004F5DE9" w:rsidRPr="004F5DE9">
        <w:rPr>
          <w:rFonts w:ascii="Arial" w:hAnsi="Arial" w:cs="Arial"/>
          <w:sz w:val="20"/>
        </w:rPr>
        <w:t xml:space="preserve"> </w:t>
      </w:r>
      <w:r w:rsidR="004F5DE9">
        <w:rPr>
          <w:rFonts w:ascii="Arial" w:hAnsi="Arial" w:cs="Arial"/>
          <w:sz w:val="20"/>
        </w:rPr>
        <w:t>Inspektora nadzoru</w:t>
      </w:r>
      <w:r>
        <w:rPr>
          <w:rFonts w:ascii="Arial" w:hAnsi="Arial" w:cs="Arial"/>
          <w:sz w:val="20"/>
        </w:rPr>
        <w:t xml:space="preserve"> w terminie przewidzianym umową.</w:t>
      </w:r>
      <w:r w:rsidR="0032462D">
        <w:rPr>
          <w:rFonts w:ascii="Arial" w:hAnsi="Arial" w:cs="Arial"/>
          <w:sz w:val="20"/>
        </w:rPr>
        <w:t xml:space="preserve"> </w:t>
      </w:r>
      <w:r>
        <w:rPr>
          <w:rFonts w:ascii="Arial" w:hAnsi="Arial" w:cs="Arial"/>
          <w:sz w:val="20"/>
        </w:rPr>
        <w:t>Wykonawca będzie usuwać na bieżąco, na własny koszt, wszelkie zanieczyszczenia, uszkodzenia spowodowane jego pojazdami na drogach publicznych oraz dojazdach do terenu budowy.</w:t>
      </w:r>
    </w:p>
    <w:p w:rsidR="00780699" w:rsidRDefault="00780699">
      <w:pPr>
        <w:pStyle w:val="Nagwek1"/>
        <w:tabs>
          <w:tab w:val="left" w:pos="696"/>
        </w:tabs>
        <w:spacing w:line="100" w:lineRule="atLeast"/>
        <w:jc w:val="both"/>
        <w:rPr>
          <w:rFonts w:ascii="Arial" w:eastAsia="Times New Roman" w:hAnsi="Arial" w:cs="Arial"/>
          <w:sz w:val="20"/>
        </w:rPr>
      </w:pPr>
      <w:r>
        <w:rPr>
          <w:rFonts w:ascii="Arial" w:eastAsia="Times New Roman" w:hAnsi="Arial" w:cs="Arial"/>
          <w:sz w:val="20"/>
        </w:rPr>
        <w:t>5. wykonanie robót</w:t>
      </w:r>
    </w:p>
    <w:p w:rsidR="00780699" w:rsidRDefault="00780699">
      <w:pPr>
        <w:pStyle w:val="tekstost"/>
        <w:tabs>
          <w:tab w:val="left" w:pos="696"/>
        </w:tabs>
        <w:spacing w:line="100" w:lineRule="atLeast"/>
        <w:jc w:val="both"/>
        <w:rPr>
          <w:rFonts w:ascii="Arial" w:eastAsia="Times New Roman" w:hAnsi="Arial" w:cs="Arial"/>
          <w:sz w:val="20"/>
        </w:rPr>
      </w:pPr>
      <w:r>
        <w:rPr>
          <w:rFonts w:ascii="Arial" w:eastAsia="Times New Roman" w:hAnsi="Arial" w:cs="Arial"/>
          <w:sz w:val="20"/>
        </w:rPr>
        <w:tab/>
        <w:t>Wykonawca jest odpowiedzialny za prowadzenie robót zgodnie z warunkami umowy oraz za jakość zastosowanych materiałów i wykonywanych robót, za ich zgodność z dokumentacją projektową, wymaganiami SST oraz poleceniami Inżyniera/Kierownika projektu.</w:t>
      </w:r>
    </w:p>
    <w:p w:rsidR="00780699" w:rsidRDefault="00780699">
      <w:pPr>
        <w:pStyle w:val="tekstost"/>
        <w:tabs>
          <w:tab w:val="left" w:pos="696"/>
        </w:tabs>
        <w:spacing w:line="100" w:lineRule="atLeast"/>
        <w:jc w:val="both"/>
        <w:rPr>
          <w:rFonts w:ascii="Arial" w:eastAsia="Times New Roman" w:hAnsi="Arial" w:cs="Arial"/>
          <w:sz w:val="20"/>
        </w:rPr>
      </w:pPr>
      <w:r>
        <w:rPr>
          <w:rFonts w:ascii="Arial" w:eastAsia="Times New Roman" w:hAnsi="Arial" w:cs="Arial"/>
          <w:sz w:val="20"/>
        </w:rPr>
        <w:t>Wykonawca jest odpowiedzialny za stosowane metody wykonywania robót.</w:t>
      </w:r>
    </w:p>
    <w:p w:rsidR="00780699" w:rsidRDefault="00780699">
      <w:pPr>
        <w:pStyle w:val="tekstost"/>
        <w:tabs>
          <w:tab w:val="left" w:pos="696"/>
        </w:tabs>
        <w:spacing w:line="100" w:lineRule="atLeast"/>
        <w:jc w:val="both"/>
        <w:rPr>
          <w:rFonts w:ascii="Arial" w:eastAsia="Times New Roman" w:hAnsi="Arial" w:cs="Arial"/>
          <w:sz w:val="20"/>
        </w:rPr>
      </w:pPr>
      <w:r>
        <w:rPr>
          <w:rFonts w:ascii="Arial" w:eastAsia="Times New Roman" w:hAnsi="Arial" w:cs="Arial"/>
          <w:sz w:val="20"/>
        </w:rPr>
        <w:t>Wykonawca jest odpowiedzialny za dokładne wytyczenie w planie i wyznaczenie wysokości wszystkich elementów robót zgodnie z wymiarami i rzędnymi określonymi w dokumentacji projektowej lub przekazanymi na piśmie przez Inżyniera/Kierownika projektu.</w:t>
      </w:r>
    </w:p>
    <w:p w:rsidR="00654C80" w:rsidRDefault="00780699">
      <w:pPr>
        <w:pStyle w:val="tekstost"/>
        <w:tabs>
          <w:tab w:val="left" w:pos="696"/>
        </w:tabs>
        <w:spacing w:line="100" w:lineRule="atLeast"/>
        <w:jc w:val="both"/>
        <w:rPr>
          <w:rFonts w:ascii="Arial" w:eastAsia="Times New Roman" w:hAnsi="Arial" w:cs="Arial"/>
          <w:sz w:val="20"/>
        </w:rPr>
      </w:pPr>
      <w:r>
        <w:rPr>
          <w:rFonts w:ascii="Arial" w:eastAsia="Times New Roman" w:hAnsi="Arial" w:cs="Arial"/>
          <w:sz w:val="20"/>
        </w:rPr>
        <w:t>Błędy popełnione przez Wykonawcę w wytyczeniu i wyznaczaniu robót zostaną, usunięte przez Wykonawcę na własny koszt.</w:t>
      </w:r>
      <w:r w:rsidR="004F5DE9">
        <w:rPr>
          <w:rFonts w:ascii="Arial" w:eastAsia="Times New Roman" w:hAnsi="Arial" w:cs="Arial"/>
          <w:sz w:val="20"/>
        </w:rPr>
        <w:t xml:space="preserve"> </w:t>
      </w:r>
      <w:r>
        <w:rPr>
          <w:rFonts w:ascii="Arial" w:eastAsia="Times New Roman" w:hAnsi="Arial" w:cs="Arial"/>
          <w:sz w:val="20"/>
        </w:rPr>
        <w:t xml:space="preserve">Polecenia Inżyniera/Kierownika projektu powinny być wykonywane przez Wykonawcę </w:t>
      </w:r>
    </w:p>
    <w:p w:rsidR="00654C80" w:rsidRDefault="00780699">
      <w:pPr>
        <w:pStyle w:val="tekstost"/>
        <w:tabs>
          <w:tab w:val="left" w:pos="696"/>
        </w:tabs>
        <w:spacing w:line="100" w:lineRule="atLeast"/>
        <w:jc w:val="both"/>
        <w:rPr>
          <w:rFonts w:ascii="Arial" w:eastAsia="Times New Roman" w:hAnsi="Arial" w:cs="Arial"/>
          <w:sz w:val="20"/>
        </w:rPr>
      </w:pPr>
      <w:r>
        <w:rPr>
          <w:rFonts w:ascii="Arial" w:eastAsia="Times New Roman" w:hAnsi="Arial" w:cs="Arial"/>
          <w:sz w:val="20"/>
        </w:rPr>
        <w:t xml:space="preserve">w czasie określonym przez Inżyniera/Kierownika projektu, pod groźbą zatrzymania robót. Skutki finansowe </w:t>
      </w:r>
    </w:p>
    <w:p w:rsidR="00780699" w:rsidRDefault="00780699">
      <w:pPr>
        <w:pStyle w:val="tekstost"/>
        <w:tabs>
          <w:tab w:val="left" w:pos="696"/>
        </w:tabs>
        <w:spacing w:line="100" w:lineRule="atLeast"/>
        <w:jc w:val="both"/>
        <w:rPr>
          <w:rFonts w:ascii="Arial" w:eastAsia="Times New Roman" w:hAnsi="Arial" w:cs="Arial"/>
          <w:sz w:val="20"/>
        </w:rPr>
      </w:pPr>
      <w:r>
        <w:rPr>
          <w:rFonts w:ascii="Arial" w:eastAsia="Times New Roman" w:hAnsi="Arial" w:cs="Arial"/>
          <w:sz w:val="20"/>
        </w:rPr>
        <w:t>z tego tytułu poniesie Wykonawca.</w:t>
      </w:r>
    </w:p>
    <w:p w:rsidR="00780699" w:rsidRDefault="00780699">
      <w:pPr>
        <w:pStyle w:val="Nagwek1"/>
        <w:tabs>
          <w:tab w:val="left" w:pos="696"/>
        </w:tabs>
        <w:spacing w:line="100" w:lineRule="atLeast"/>
        <w:jc w:val="both"/>
        <w:rPr>
          <w:rFonts w:ascii="Arial" w:eastAsia="Times New Roman" w:hAnsi="Arial" w:cs="Arial"/>
          <w:sz w:val="20"/>
        </w:rPr>
      </w:pPr>
      <w:r>
        <w:rPr>
          <w:rFonts w:ascii="Arial" w:eastAsia="Times New Roman" w:hAnsi="Arial" w:cs="Arial"/>
          <w:sz w:val="20"/>
        </w:rPr>
        <w:t>6. kontrola jakoŚci robót</w:t>
      </w:r>
    </w:p>
    <w:p w:rsidR="00780699" w:rsidRDefault="00780699">
      <w:pPr>
        <w:pStyle w:val="Nagwek2"/>
        <w:tabs>
          <w:tab w:val="left" w:pos="696"/>
        </w:tabs>
        <w:spacing w:before="0" w:line="100" w:lineRule="atLeast"/>
        <w:jc w:val="both"/>
        <w:rPr>
          <w:rFonts w:ascii="Arial" w:eastAsia="Times New Roman" w:hAnsi="Arial" w:cs="Arial"/>
          <w:sz w:val="20"/>
        </w:rPr>
      </w:pPr>
      <w:r>
        <w:rPr>
          <w:rFonts w:ascii="Arial" w:eastAsia="Times New Roman" w:hAnsi="Arial" w:cs="Arial"/>
          <w:sz w:val="20"/>
        </w:rPr>
        <w:t>6.1. Zasady kontroli jakości robót</w:t>
      </w:r>
    </w:p>
    <w:p w:rsidR="00780699" w:rsidRDefault="00780699">
      <w:pPr>
        <w:pStyle w:val="tekstost"/>
        <w:tabs>
          <w:tab w:val="left" w:pos="696"/>
        </w:tabs>
        <w:spacing w:line="100" w:lineRule="atLeast"/>
        <w:jc w:val="both"/>
        <w:rPr>
          <w:rFonts w:ascii="Arial" w:eastAsia="Times New Roman" w:hAnsi="Arial" w:cs="Arial"/>
          <w:sz w:val="20"/>
        </w:rPr>
      </w:pPr>
      <w:r>
        <w:rPr>
          <w:rFonts w:ascii="Arial" w:eastAsia="Times New Roman" w:hAnsi="Arial" w:cs="Arial"/>
          <w:sz w:val="20"/>
        </w:rPr>
        <w:tab/>
        <w:t>Celem kontroli robót będzie takie sterowanie ich przygotowaniem i wykonaniem, aby osiągnąć założoną jakość robót.</w:t>
      </w:r>
    </w:p>
    <w:p w:rsidR="00780699" w:rsidRDefault="00780699">
      <w:pPr>
        <w:pStyle w:val="tekstost"/>
        <w:tabs>
          <w:tab w:val="left" w:pos="696"/>
        </w:tabs>
        <w:spacing w:line="100" w:lineRule="atLeast"/>
        <w:jc w:val="both"/>
        <w:rPr>
          <w:rFonts w:ascii="Arial" w:eastAsia="Times New Roman" w:hAnsi="Arial" w:cs="Arial"/>
          <w:sz w:val="20"/>
        </w:rPr>
      </w:pPr>
      <w:r>
        <w:rPr>
          <w:rFonts w:ascii="Arial" w:eastAsia="Times New Roman" w:hAnsi="Arial" w:cs="Arial"/>
          <w:sz w:val="20"/>
        </w:rPr>
        <w:t xml:space="preserve">Wykonawca jest odpowiedzialny za pełną kontrolę robót i jakości materiałów. Wykonawca zapewni </w:t>
      </w:r>
      <w:r>
        <w:rPr>
          <w:rFonts w:ascii="Arial" w:eastAsia="Times New Roman" w:hAnsi="Arial" w:cs="Arial"/>
          <w:sz w:val="20"/>
        </w:rPr>
        <w:lastRenderedPageBreak/>
        <w:t>odpowiedni system kontroli, włączając personel, laboratorium, sprzęt, zaopatrzenie i wszystkie urządzenia niezbędne do pobierania próbek i badań materiałów oraz robót.</w:t>
      </w:r>
    </w:p>
    <w:p w:rsidR="00780699" w:rsidRDefault="00780699">
      <w:pPr>
        <w:pStyle w:val="tekstost"/>
        <w:tabs>
          <w:tab w:val="left" w:pos="696"/>
        </w:tabs>
        <w:spacing w:line="100" w:lineRule="atLeast"/>
        <w:jc w:val="both"/>
        <w:rPr>
          <w:rFonts w:ascii="Arial" w:eastAsia="Times New Roman" w:hAnsi="Arial" w:cs="Arial"/>
          <w:sz w:val="20"/>
        </w:rPr>
      </w:pPr>
      <w:r>
        <w:rPr>
          <w:rFonts w:ascii="Arial" w:eastAsia="Times New Roman" w:hAnsi="Arial" w:cs="Arial"/>
          <w:sz w:val="20"/>
        </w:rPr>
        <w:t>Wykonawca będzie przeprowadzać pomiary i badania materiałów oraz robót z częstotliwością zapewniającą stwierdzenie, że roboty wykonano zgodnie z wymaganiami zawartymi w dokumentacji projektowej i SST</w:t>
      </w:r>
    </w:p>
    <w:p w:rsidR="00780699" w:rsidRDefault="00780699">
      <w:pPr>
        <w:pStyle w:val="tekstost"/>
        <w:tabs>
          <w:tab w:val="left" w:pos="696"/>
        </w:tabs>
        <w:spacing w:line="100" w:lineRule="atLeast"/>
        <w:jc w:val="both"/>
        <w:rPr>
          <w:rFonts w:ascii="Arial" w:eastAsia="Times New Roman" w:hAnsi="Arial" w:cs="Arial"/>
          <w:sz w:val="20"/>
        </w:rPr>
      </w:pPr>
      <w:r>
        <w:rPr>
          <w:rFonts w:ascii="Arial" w:eastAsia="Times New Roman" w:hAnsi="Arial" w:cs="Arial"/>
          <w:sz w:val="20"/>
        </w:rPr>
        <w:t>Minimalne wymagania co do zakresu badań i ich częstotliwość są określone w SST, normach i wytycznych. W przypadku, gdy nie zostały one tam określone, Inżynier/ Kierownik projektu</w:t>
      </w:r>
      <w:r w:rsidR="004F5DE9">
        <w:rPr>
          <w:rFonts w:ascii="Arial" w:eastAsia="Times New Roman" w:hAnsi="Arial" w:cs="Arial"/>
          <w:sz w:val="20"/>
        </w:rPr>
        <w:t xml:space="preserve"> /</w:t>
      </w:r>
      <w:r>
        <w:rPr>
          <w:rFonts w:ascii="Arial" w:eastAsia="Times New Roman" w:hAnsi="Arial" w:cs="Arial"/>
          <w:sz w:val="20"/>
        </w:rPr>
        <w:t xml:space="preserve"> </w:t>
      </w:r>
      <w:r w:rsidR="004F5DE9">
        <w:rPr>
          <w:rFonts w:ascii="Arial" w:hAnsi="Arial" w:cs="Arial"/>
          <w:sz w:val="20"/>
        </w:rPr>
        <w:t>Inspektor nadzoru</w:t>
      </w:r>
      <w:r w:rsidR="004F5DE9">
        <w:rPr>
          <w:rFonts w:ascii="Arial" w:eastAsia="Times New Roman" w:hAnsi="Arial" w:cs="Arial"/>
          <w:sz w:val="20"/>
        </w:rPr>
        <w:t xml:space="preserve"> </w:t>
      </w:r>
      <w:r>
        <w:rPr>
          <w:rFonts w:ascii="Arial" w:eastAsia="Times New Roman" w:hAnsi="Arial" w:cs="Arial"/>
          <w:sz w:val="20"/>
        </w:rPr>
        <w:t>ustali jaki zakres kontroli jest konieczny, aby zapewnić wykonanie robót zgodnie z umową.</w:t>
      </w:r>
      <w:r w:rsidR="004F5DE9">
        <w:rPr>
          <w:rFonts w:ascii="Arial" w:eastAsia="Times New Roman" w:hAnsi="Arial" w:cs="Arial"/>
          <w:sz w:val="20"/>
        </w:rPr>
        <w:t xml:space="preserve"> </w:t>
      </w:r>
      <w:r>
        <w:rPr>
          <w:rFonts w:ascii="Arial" w:eastAsia="Times New Roman" w:hAnsi="Arial" w:cs="Arial"/>
          <w:sz w:val="20"/>
        </w:rPr>
        <w:t>Wszystkie koszty związane z organizowaniem i prowadzeniem badań materiałów ponosi Wykonawca.</w:t>
      </w:r>
    </w:p>
    <w:p w:rsidR="00780699" w:rsidRDefault="00780699">
      <w:pPr>
        <w:pStyle w:val="Nagwek2"/>
        <w:tabs>
          <w:tab w:val="left" w:pos="696"/>
        </w:tabs>
        <w:spacing w:line="100" w:lineRule="atLeast"/>
        <w:jc w:val="both"/>
        <w:rPr>
          <w:rFonts w:ascii="Arial" w:eastAsia="Times New Roman" w:hAnsi="Arial" w:cs="Arial"/>
          <w:sz w:val="20"/>
        </w:rPr>
      </w:pPr>
      <w:r>
        <w:rPr>
          <w:rFonts w:ascii="Arial" w:eastAsia="Times New Roman" w:hAnsi="Arial" w:cs="Arial"/>
          <w:sz w:val="20"/>
        </w:rPr>
        <w:t>6.2. Pobieranie próbek</w:t>
      </w:r>
    </w:p>
    <w:p w:rsidR="00780699" w:rsidRDefault="00780699">
      <w:pPr>
        <w:pStyle w:val="tekstost"/>
        <w:tabs>
          <w:tab w:val="left" w:pos="696"/>
        </w:tabs>
        <w:spacing w:line="100" w:lineRule="atLeast"/>
        <w:jc w:val="both"/>
        <w:rPr>
          <w:rFonts w:ascii="Arial" w:eastAsia="Times New Roman" w:hAnsi="Arial" w:cs="Arial"/>
          <w:sz w:val="20"/>
        </w:rPr>
      </w:pPr>
      <w:r>
        <w:rPr>
          <w:rFonts w:ascii="Arial" w:eastAsia="Times New Roman" w:hAnsi="Arial" w:cs="Arial"/>
          <w:sz w:val="20"/>
        </w:rPr>
        <w:tab/>
        <w:t>Próbki będą pobierane losowo. Inżynier/Kierownik projektu będzie mieć zapewnioną możliwość udziału w pobieraniu próbek.</w:t>
      </w:r>
    </w:p>
    <w:p w:rsidR="00780699" w:rsidRDefault="00780699">
      <w:pPr>
        <w:pStyle w:val="tekstost"/>
        <w:tabs>
          <w:tab w:val="left" w:pos="696"/>
        </w:tabs>
        <w:spacing w:line="100" w:lineRule="atLeast"/>
        <w:jc w:val="both"/>
        <w:rPr>
          <w:rFonts w:ascii="Arial" w:eastAsia="Times New Roman" w:hAnsi="Arial" w:cs="Arial"/>
          <w:sz w:val="20"/>
        </w:rPr>
      </w:pPr>
      <w:r>
        <w:rPr>
          <w:rFonts w:ascii="Arial" w:eastAsia="Times New Roman" w:hAnsi="Arial" w:cs="Arial"/>
          <w:sz w:val="20"/>
        </w:rPr>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780699" w:rsidRDefault="00780699">
      <w:pPr>
        <w:pStyle w:val="Nagwek2"/>
        <w:tabs>
          <w:tab w:val="left" w:pos="696"/>
        </w:tabs>
        <w:spacing w:line="100" w:lineRule="atLeast"/>
        <w:jc w:val="both"/>
        <w:rPr>
          <w:rFonts w:ascii="Arial" w:eastAsia="Times New Roman" w:hAnsi="Arial" w:cs="Arial"/>
          <w:sz w:val="20"/>
        </w:rPr>
      </w:pPr>
      <w:r>
        <w:rPr>
          <w:rFonts w:ascii="Arial" w:eastAsia="Times New Roman" w:hAnsi="Arial" w:cs="Arial"/>
          <w:sz w:val="20"/>
        </w:rPr>
        <w:t>6.3. Badania i pomiary</w:t>
      </w:r>
    </w:p>
    <w:p w:rsidR="00780699" w:rsidRDefault="00780699">
      <w:pPr>
        <w:pStyle w:val="tekstost"/>
        <w:tabs>
          <w:tab w:val="left" w:pos="696"/>
        </w:tabs>
        <w:spacing w:line="100" w:lineRule="atLeast"/>
        <w:jc w:val="both"/>
        <w:rPr>
          <w:rFonts w:ascii="Arial" w:eastAsia="Times New Roman" w:hAnsi="Arial" w:cs="Arial"/>
          <w:sz w:val="20"/>
        </w:rPr>
      </w:pPr>
      <w:r>
        <w:rPr>
          <w:rFonts w:ascii="Arial" w:eastAsia="Times New Roman" w:hAnsi="Arial" w:cs="Arial"/>
          <w:sz w:val="20"/>
        </w:rPr>
        <w:tab/>
        <w:t>Wszystkie badania i pomiary będą przeprowadzone zgodnie z wymaganiami norm. W przypadku, gdy normy nie obejmują jakiegokolwiek badania wymaganego w SST, stosować można wytyczne krajowe, albo inne procedury, zaakceptowane przez Inżyniera/ Kierownika projektu</w:t>
      </w:r>
      <w:r w:rsidR="004F5DE9">
        <w:rPr>
          <w:rFonts w:ascii="Arial" w:eastAsia="Times New Roman" w:hAnsi="Arial" w:cs="Arial"/>
          <w:sz w:val="20"/>
        </w:rPr>
        <w:t xml:space="preserve"> /</w:t>
      </w:r>
      <w:r w:rsidR="004F5DE9" w:rsidRPr="004F5DE9">
        <w:rPr>
          <w:rFonts w:ascii="Arial" w:hAnsi="Arial" w:cs="Arial"/>
          <w:sz w:val="20"/>
        </w:rPr>
        <w:t xml:space="preserve"> </w:t>
      </w:r>
      <w:r w:rsidR="004F5DE9">
        <w:rPr>
          <w:rFonts w:ascii="Arial" w:hAnsi="Arial" w:cs="Arial"/>
          <w:sz w:val="20"/>
        </w:rPr>
        <w:t>Inspektora nadzoru.</w:t>
      </w:r>
    </w:p>
    <w:p w:rsidR="00780699" w:rsidRDefault="00780699">
      <w:pPr>
        <w:pStyle w:val="Nagwek2"/>
        <w:tabs>
          <w:tab w:val="left" w:pos="696"/>
        </w:tabs>
        <w:spacing w:line="100" w:lineRule="atLeast"/>
        <w:jc w:val="both"/>
        <w:rPr>
          <w:rFonts w:ascii="Arial" w:eastAsia="Times New Roman" w:hAnsi="Arial" w:cs="Arial"/>
          <w:sz w:val="20"/>
        </w:rPr>
      </w:pPr>
      <w:r>
        <w:rPr>
          <w:rFonts w:ascii="Arial" w:eastAsia="Times New Roman" w:hAnsi="Arial" w:cs="Arial"/>
          <w:sz w:val="20"/>
        </w:rPr>
        <w:t>6.4. Raporty z badań</w:t>
      </w:r>
    </w:p>
    <w:p w:rsidR="00780699" w:rsidRDefault="00780699">
      <w:pPr>
        <w:pStyle w:val="tekstost"/>
        <w:tabs>
          <w:tab w:val="left" w:pos="696"/>
        </w:tabs>
        <w:spacing w:line="100" w:lineRule="atLeast"/>
        <w:jc w:val="both"/>
        <w:rPr>
          <w:rFonts w:ascii="Arial" w:eastAsia="Times New Roman" w:hAnsi="Arial" w:cs="Arial"/>
          <w:sz w:val="20"/>
        </w:rPr>
      </w:pPr>
      <w:r>
        <w:rPr>
          <w:rFonts w:ascii="Arial" w:eastAsia="Times New Roman" w:hAnsi="Arial" w:cs="Arial"/>
          <w:sz w:val="20"/>
        </w:rPr>
        <w:tab/>
        <w:t>Wykonawca będzie przekazywać Inżynierowi/Kierownikowi projektu kopie raportów z wynikami badań.</w:t>
      </w:r>
    </w:p>
    <w:p w:rsidR="00780699" w:rsidRDefault="00780699">
      <w:pPr>
        <w:pStyle w:val="Nagwek2"/>
        <w:tabs>
          <w:tab w:val="left" w:pos="696"/>
        </w:tabs>
        <w:spacing w:line="100" w:lineRule="atLeast"/>
        <w:jc w:val="both"/>
        <w:rPr>
          <w:rFonts w:ascii="Arial" w:eastAsia="Times New Roman" w:hAnsi="Arial" w:cs="Arial"/>
          <w:sz w:val="20"/>
        </w:rPr>
      </w:pPr>
      <w:r>
        <w:rPr>
          <w:rFonts w:ascii="Arial" w:eastAsia="Times New Roman" w:hAnsi="Arial" w:cs="Arial"/>
          <w:sz w:val="20"/>
        </w:rPr>
        <w:t>6.5. Certyfikaty i deklaracje</w:t>
      </w:r>
    </w:p>
    <w:p w:rsidR="00780699" w:rsidRDefault="00780699">
      <w:pPr>
        <w:pStyle w:val="tekstost"/>
        <w:tabs>
          <w:tab w:val="left" w:pos="696"/>
        </w:tabs>
        <w:spacing w:line="100" w:lineRule="atLeast"/>
        <w:jc w:val="both"/>
        <w:rPr>
          <w:rFonts w:ascii="Arial" w:eastAsia="Times New Roman" w:hAnsi="Arial" w:cs="Arial"/>
          <w:sz w:val="20"/>
        </w:rPr>
      </w:pPr>
      <w:r>
        <w:rPr>
          <w:rFonts w:ascii="Arial" w:eastAsia="Times New Roman" w:hAnsi="Arial" w:cs="Arial"/>
          <w:sz w:val="20"/>
        </w:rPr>
        <w:tab/>
        <w:t>Inżynier/Kierownik projektu może dopuścić do użycia tylko wyroby dopuszczone do stosowania w budownictwie, posiadające odpowiednie dokumenty atestacyjne.</w:t>
      </w:r>
    </w:p>
    <w:p w:rsidR="00780699" w:rsidRDefault="00780699">
      <w:pPr>
        <w:pStyle w:val="Nagwek2"/>
        <w:tabs>
          <w:tab w:val="left" w:pos="696"/>
        </w:tabs>
        <w:spacing w:line="100" w:lineRule="atLeast"/>
        <w:jc w:val="both"/>
        <w:rPr>
          <w:rFonts w:ascii="Arial" w:eastAsia="Times New Roman" w:hAnsi="Arial" w:cs="Arial"/>
          <w:sz w:val="20"/>
        </w:rPr>
      </w:pPr>
      <w:r>
        <w:rPr>
          <w:rFonts w:ascii="Arial" w:eastAsia="Times New Roman" w:hAnsi="Arial" w:cs="Arial"/>
          <w:sz w:val="20"/>
        </w:rPr>
        <w:t>6.8. Dokumenty budowy</w:t>
      </w:r>
    </w:p>
    <w:p w:rsidR="00780699" w:rsidRDefault="00780699">
      <w:pPr>
        <w:pStyle w:val="tekstost"/>
        <w:tabs>
          <w:tab w:val="left" w:pos="696"/>
        </w:tabs>
        <w:spacing w:line="100" w:lineRule="atLeast"/>
        <w:jc w:val="both"/>
        <w:rPr>
          <w:rFonts w:ascii="Arial" w:eastAsia="Times New Roman" w:hAnsi="Arial" w:cs="Arial"/>
          <w:sz w:val="20"/>
        </w:rPr>
      </w:pPr>
      <w:r>
        <w:rPr>
          <w:rFonts w:ascii="Arial" w:eastAsia="Times New Roman" w:hAnsi="Arial" w:cs="Arial"/>
          <w:sz w:val="20"/>
        </w:rPr>
        <w:t>(1) Dziennik budowy</w:t>
      </w:r>
    </w:p>
    <w:p w:rsidR="00780699" w:rsidRDefault="00780699">
      <w:pPr>
        <w:pStyle w:val="tekstost"/>
        <w:tabs>
          <w:tab w:val="left" w:pos="696"/>
        </w:tabs>
        <w:spacing w:line="100" w:lineRule="atLeast"/>
        <w:jc w:val="both"/>
        <w:rPr>
          <w:rFonts w:ascii="Arial" w:eastAsia="Times New Roman" w:hAnsi="Arial" w:cs="Arial"/>
          <w:sz w:val="20"/>
        </w:rPr>
      </w:pPr>
      <w:r>
        <w:rPr>
          <w:rFonts w:ascii="Arial" w:eastAsia="Times New Roman" w:hAnsi="Arial" w:cs="Arial"/>
          <w:sz w:val="20"/>
        </w:rPr>
        <w:t>(2) Książka obmiarów</w:t>
      </w:r>
    </w:p>
    <w:p w:rsidR="00780699" w:rsidRDefault="00780699">
      <w:pPr>
        <w:pStyle w:val="tekstost"/>
        <w:tabs>
          <w:tab w:val="left" w:pos="696"/>
        </w:tabs>
        <w:spacing w:line="100" w:lineRule="atLeast"/>
        <w:jc w:val="both"/>
        <w:rPr>
          <w:rFonts w:ascii="Arial" w:eastAsia="Times New Roman" w:hAnsi="Arial" w:cs="Arial"/>
          <w:sz w:val="20"/>
        </w:rPr>
      </w:pPr>
      <w:r>
        <w:rPr>
          <w:rFonts w:ascii="Arial" w:eastAsia="Times New Roman" w:hAnsi="Arial" w:cs="Arial"/>
          <w:sz w:val="20"/>
        </w:rPr>
        <w:t>(3) Dokumenty laboratoryjne</w:t>
      </w:r>
    </w:p>
    <w:p w:rsidR="00780699" w:rsidRDefault="00780699">
      <w:pPr>
        <w:pStyle w:val="tekstost"/>
        <w:tabs>
          <w:tab w:val="left" w:pos="696"/>
        </w:tabs>
        <w:spacing w:after="120" w:line="100" w:lineRule="atLeast"/>
        <w:jc w:val="both"/>
        <w:rPr>
          <w:rFonts w:ascii="Arial" w:eastAsia="Times New Roman" w:hAnsi="Arial" w:cs="Arial"/>
          <w:sz w:val="20"/>
        </w:rPr>
      </w:pPr>
      <w:r>
        <w:rPr>
          <w:rFonts w:ascii="Arial" w:eastAsia="Times New Roman" w:hAnsi="Arial" w:cs="Arial"/>
          <w:sz w:val="20"/>
        </w:rPr>
        <w:t>(4) Pozostałe dokumenty budowy</w:t>
      </w:r>
    </w:p>
    <w:p w:rsidR="00780699" w:rsidRDefault="00780699">
      <w:pPr>
        <w:pStyle w:val="tekstost"/>
        <w:tabs>
          <w:tab w:val="left" w:pos="696"/>
        </w:tabs>
        <w:spacing w:line="100" w:lineRule="atLeast"/>
        <w:jc w:val="both"/>
        <w:rPr>
          <w:rFonts w:ascii="Arial" w:eastAsia="Times New Roman" w:hAnsi="Arial" w:cs="Arial"/>
          <w:sz w:val="20"/>
        </w:rPr>
      </w:pPr>
      <w:r>
        <w:rPr>
          <w:rFonts w:ascii="Arial" w:eastAsia="Times New Roman" w:hAnsi="Arial" w:cs="Arial"/>
          <w:sz w:val="20"/>
        </w:rPr>
        <w:t>Do dokumentów budowy zalicza się, oprócz wymienionych w punktach (1) - (3) następujące dokumenty:</w:t>
      </w:r>
    </w:p>
    <w:p w:rsidR="00780699" w:rsidRDefault="00780699">
      <w:pPr>
        <w:pStyle w:val="tekstost"/>
        <w:tabs>
          <w:tab w:val="left" w:pos="-2694"/>
          <w:tab w:val="num" w:pos="0"/>
          <w:tab w:val="left" w:pos="288"/>
        </w:tabs>
        <w:spacing w:line="100" w:lineRule="atLeast"/>
        <w:ind w:left="288"/>
        <w:jc w:val="both"/>
        <w:rPr>
          <w:rFonts w:ascii="Arial" w:eastAsia="Times New Roman" w:hAnsi="Arial" w:cs="Arial"/>
          <w:sz w:val="20"/>
        </w:rPr>
      </w:pPr>
      <w:r>
        <w:rPr>
          <w:rFonts w:ascii="Arial" w:eastAsia="Times New Roman" w:hAnsi="Arial" w:cs="Arial"/>
          <w:sz w:val="20"/>
        </w:rPr>
        <w:t>pozwolenie na realizację zadania budowlanego,</w:t>
      </w:r>
    </w:p>
    <w:p w:rsidR="00780699" w:rsidRDefault="00780699">
      <w:pPr>
        <w:pStyle w:val="tekstost"/>
        <w:tabs>
          <w:tab w:val="num" w:pos="0"/>
          <w:tab w:val="left" w:pos="288"/>
        </w:tabs>
        <w:spacing w:line="100" w:lineRule="atLeast"/>
        <w:ind w:left="288"/>
        <w:jc w:val="both"/>
        <w:rPr>
          <w:rFonts w:ascii="Arial" w:eastAsia="Times New Roman" w:hAnsi="Arial" w:cs="Arial"/>
          <w:sz w:val="20"/>
        </w:rPr>
      </w:pPr>
      <w:r>
        <w:rPr>
          <w:rFonts w:ascii="Arial" w:eastAsia="Times New Roman" w:hAnsi="Arial" w:cs="Arial"/>
          <w:sz w:val="20"/>
        </w:rPr>
        <w:t>protokoły przekazania terenu budowy,</w:t>
      </w:r>
    </w:p>
    <w:p w:rsidR="00780699" w:rsidRDefault="00780699">
      <w:pPr>
        <w:pStyle w:val="tekstost"/>
        <w:tabs>
          <w:tab w:val="num" w:pos="0"/>
          <w:tab w:val="left" w:pos="288"/>
        </w:tabs>
        <w:spacing w:line="100" w:lineRule="atLeast"/>
        <w:ind w:left="288"/>
        <w:jc w:val="both"/>
        <w:rPr>
          <w:rFonts w:ascii="Arial" w:eastAsia="Times New Roman" w:hAnsi="Arial" w:cs="Arial"/>
          <w:sz w:val="20"/>
        </w:rPr>
      </w:pPr>
      <w:r>
        <w:rPr>
          <w:rFonts w:ascii="Arial" w:eastAsia="Times New Roman" w:hAnsi="Arial" w:cs="Arial"/>
          <w:sz w:val="20"/>
        </w:rPr>
        <w:t>umowy cywilno-prawne z osobami trzecimi i inne umowy cywilno-prawne,</w:t>
      </w:r>
    </w:p>
    <w:p w:rsidR="00780699" w:rsidRDefault="00780699">
      <w:pPr>
        <w:pStyle w:val="tekstost"/>
        <w:tabs>
          <w:tab w:val="num" w:pos="0"/>
          <w:tab w:val="left" w:pos="288"/>
        </w:tabs>
        <w:spacing w:line="100" w:lineRule="atLeast"/>
        <w:ind w:left="288"/>
        <w:jc w:val="both"/>
        <w:rPr>
          <w:rFonts w:ascii="Arial" w:eastAsia="Times New Roman" w:hAnsi="Arial" w:cs="Arial"/>
          <w:sz w:val="20"/>
        </w:rPr>
      </w:pPr>
      <w:r>
        <w:rPr>
          <w:rFonts w:ascii="Arial" w:eastAsia="Times New Roman" w:hAnsi="Arial" w:cs="Arial"/>
          <w:sz w:val="20"/>
        </w:rPr>
        <w:t>protokoły odbioru robót,</w:t>
      </w:r>
    </w:p>
    <w:p w:rsidR="00780699" w:rsidRDefault="00780699">
      <w:pPr>
        <w:pStyle w:val="tekstost"/>
        <w:tabs>
          <w:tab w:val="num" w:pos="0"/>
          <w:tab w:val="left" w:pos="288"/>
        </w:tabs>
        <w:spacing w:line="100" w:lineRule="atLeast"/>
        <w:ind w:left="288"/>
        <w:jc w:val="both"/>
        <w:rPr>
          <w:rFonts w:ascii="Arial" w:eastAsia="Times New Roman" w:hAnsi="Arial" w:cs="Arial"/>
          <w:sz w:val="20"/>
        </w:rPr>
      </w:pPr>
      <w:r>
        <w:rPr>
          <w:rFonts w:ascii="Arial" w:eastAsia="Times New Roman" w:hAnsi="Arial" w:cs="Arial"/>
          <w:sz w:val="20"/>
        </w:rPr>
        <w:t>protokoły z narad i ustaleń,</w:t>
      </w:r>
    </w:p>
    <w:p w:rsidR="00780699" w:rsidRDefault="00780699">
      <w:pPr>
        <w:pStyle w:val="tekstost"/>
        <w:tabs>
          <w:tab w:val="num" w:pos="0"/>
          <w:tab w:val="left" w:pos="288"/>
        </w:tabs>
        <w:spacing w:line="100" w:lineRule="atLeast"/>
        <w:ind w:left="288"/>
        <w:jc w:val="both"/>
        <w:rPr>
          <w:rFonts w:ascii="Arial" w:eastAsia="Times New Roman" w:hAnsi="Arial" w:cs="Arial"/>
          <w:sz w:val="20"/>
        </w:rPr>
      </w:pPr>
      <w:r>
        <w:rPr>
          <w:rFonts w:ascii="Arial" w:eastAsia="Times New Roman" w:hAnsi="Arial" w:cs="Arial"/>
          <w:sz w:val="20"/>
        </w:rPr>
        <w:t>korespondencję na budowie.</w:t>
      </w:r>
    </w:p>
    <w:p w:rsidR="00780699" w:rsidRDefault="00780699">
      <w:pPr>
        <w:pStyle w:val="tekstost"/>
        <w:spacing w:before="120" w:after="120" w:line="100" w:lineRule="atLeast"/>
        <w:jc w:val="both"/>
        <w:rPr>
          <w:rFonts w:ascii="Arial" w:eastAsia="Times New Roman" w:hAnsi="Arial" w:cs="Arial"/>
          <w:sz w:val="20"/>
        </w:rPr>
      </w:pPr>
      <w:r>
        <w:rPr>
          <w:rFonts w:ascii="Arial" w:eastAsia="Times New Roman" w:hAnsi="Arial" w:cs="Arial"/>
          <w:sz w:val="20"/>
        </w:rPr>
        <w:t>(5) Przechowywanie dokumentów budowy</w:t>
      </w:r>
    </w:p>
    <w:p w:rsidR="00780699" w:rsidRDefault="00780699">
      <w:pPr>
        <w:pStyle w:val="tekstost"/>
        <w:spacing w:line="100" w:lineRule="atLeast"/>
        <w:jc w:val="both"/>
        <w:rPr>
          <w:rFonts w:ascii="Arial" w:eastAsia="Times New Roman" w:hAnsi="Arial" w:cs="Arial"/>
          <w:sz w:val="20"/>
        </w:rPr>
      </w:pPr>
      <w:r>
        <w:rPr>
          <w:rFonts w:ascii="Arial" w:eastAsia="Times New Roman" w:hAnsi="Arial" w:cs="Arial"/>
          <w:sz w:val="20"/>
        </w:rPr>
        <w:t>Dokumenty budowy będą przechowywane na terenie budowy w miejscu odpowiednio zabezpieczonym.</w:t>
      </w:r>
    </w:p>
    <w:p w:rsidR="00780699" w:rsidRDefault="00780699">
      <w:pPr>
        <w:pStyle w:val="tekstost"/>
        <w:spacing w:line="100" w:lineRule="atLeast"/>
        <w:jc w:val="both"/>
        <w:rPr>
          <w:rFonts w:ascii="Arial" w:eastAsia="Times New Roman" w:hAnsi="Arial" w:cs="Arial"/>
          <w:sz w:val="20"/>
        </w:rPr>
      </w:pPr>
      <w:r>
        <w:rPr>
          <w:rFonts w:ascii="Arial" w:eastAsia="Times New Roman" w:hAnsi="Arial" w:cs="Arial"/>
          <w:sz w:val="20"/>
        </w:rPr>
        <w:t>Zaginięcie któregokolwiek z dokumentów budowy spowoduje jego natychmiastowe odtworzenie w formie przewidzianej prawem.</w:t>
      </w:r>
    </w:p>
    <w:p w:rsidR="00780699" w:rsidRDefault="00780699">
      <w:pPr>
        <w:pStyle w:val="tekstost"/>
        <w:spacing w:line="100" w:lineRule="atLeast"/>
        <w:jc w:val="both"/>
        <w:rPr>
          <w:rFonts w:ascii="Arial" w:eastAsia="Times New Roman" w:hAnsi="Arial" w:cs="Arial"/>
          <w:sz w:val="20"/>
        </w:rPr>
      </w:pPr>
      <w:r>
        <w:rPr>
          <w:rFonts w:ascii="Arial" w:eastAsia="Times New Roman" w:hAnsi="Arial" w:cs="Arial"/>
          <w:sz w:val="20"/>
        </w:rPr>
        <w:t xml:space="preserve">Wszelkie dokumenty budowy będą zawsze dostępne dla Inżyniera/Kierownika projektu </w:t>
      </w:r>
      <w:r w:rsidR="004F5DE9">
        <w:rPr>
          <w:rFonts w:ascii="Arial" w:eastAsia="Times New Roman" w:hAnsi="Arial" w:cs="Arial"/>
          <w:sz w:val="20"/>
        </w:rPr>
        <w:t>/</w:t>
      </w:r>
      <w:r w:rsidR="004F5DE9" w:rsidRPr="004F5DE9">
        <w:rPr>
          <w:rFonts w:ascii="Arial" w:hAnsi="Arial" w:cs="Arial"/>
          <w:sz w:val="20"/>
        </w:rPr>
        <w:t xml:space="preserve"> </w:t>
      </w:r>
      <w:r w:rsidR="004F5DE9">
        <w:rPr>
          <w:rFonts w:ascii="Arial" w:hAnsi="Arial" w:cs="Arial"/>
          <w:sz w:val="20"/>
        </w:rPr>
        <w:t>Inspektora nadzoru</w:t>
      </w:r>
      <w:r w:rsidR="004F5DE9">
        <w:rPr>
          <w:rFonts w:ascii="Arial" w:eastAsia="Times New Roman" w:hAnsi="Arial" w:cs="Arial"/>
          <w:sz w:val="20"/>
        </w:rPr>
        <w:t xml:space="preserve"> </w:t>
      </w:r>
      <w:r>
        <w:rPr>
          <w:rFonts w:ascii="Arial" w:eastAsia="Times New Roman" w:hAnsi="Arial" w:cs="Arial"/>
          <w:sz w:val="20"/>
        </w:rPr>
        <w:t>i przedstawiane do wglądu na życzenie Zamawiającego.</w:t>
      </w:r>
    </w:p>
    <w:p w:rsidR="00780699" w:rsidRDefault="00780699">
      <w:pPr>
        <w:pStyle w:val="Nagwek1"/>
        <w:spacing w:line="100" w:lineRule="atLeast"/>
        <w:jc w:val="both"/>
        <w:rPr>
          <w:rFonts w:ascii="Arial" w:eastAsia="Times New Roman" w:hAnsi="Arial" w:cs="Arial"/>
          <w:sz w:val="20"/>
        </w:rPr>
      </w:pPr>
      <w:r>
        <w:rPr>
          <w:rFonts w:ascii="Arial" w:eastAsia="Times New Roman" w:hAnsi="Arial" w:cs="Arial"/>
          <w:sz w:val="20"/>
        </w:rPr>
        <w:t>7. obmiar robót</w:t>
      </w:r>
    </w:p>
    <w:p w:rsidR="00780699" w:rsidRDefault="00780699">
      <w:pPr>
        <w:pStyle w:val="Nagwek2"/>
        <w:spacing w:before="0" w:line="100" w:lineRule="atLeast"/>
        <w:jc w:val="both"/>
        <w:rPr>
          <w:rFonts w:ascii="Arial" w:eastAsia="Times New Roman" w:hAnsi="Arial" w:cs="Arial"/>
          <w:sz w:val="20"/>
        </w:rPr>
      </w:pPr>
      <w:r>
        <w:rPr>
          <w:rFonts w:ascii="Arial" w:eastAsia="Times New Roman" w:hAnsi="Arial" w:cs="Arial"/>
          <w:sz w:val="20"/>
        </w:rPr>
        <w:t>7.1. Ogólne zasady obmiaru robót</w:t>
      </w:r>
    </w:p>
    <w:p w:rsidR="00780699" w:rsidRDefault="00780699">
      <w:pPr>
        <w:pStyle w:val="tekstost"/>
        <w:spacing w:line="100" w:lineRule="atLeast"/>
        <w:jc w:val="both"/>
        <w:rPr>
          <w:rFonts w:ascii="Arial" w:eastAsia="Times New Roman" w:hAnsi="Arial" w:cs="Arial"/>
          <w:sz w:val="20"/>
        </w:rPr>
      </w:pPr>
      <w:r>
        <w:rPr>
          <w:rFonts w:ascii="Arial" w:eastAsia="Times New Roman" w:hAnsi="Arial" w:cs="Arial"/>
          <w:sz w:val="20"/>
        </w:rPr>
        <w:tab/>
        <w:t>Obmiar robót będzie określać faktyczny zakres wykonywanych robót zgodnie z dokumentacją projektową i SST, w jednostkach ustalonych w kosztorysie.</w:t>
      </w:r>
    </w:p>
    <w:p w:rsidR="00780699" w:rsidRDefault="00780699">
      <w:pPr>
        <w:pStyle w:val="tekstost"/>
        <w:spacing w:line="100" w:lineRule="atLeast"/>
        <w:jc w:val="both"/>
        <w:rPr>
          <w:rFonts w:ascii="Arial" w:eastAsia="Times New Roman" w:hAnsi="Arial" w:cs="Arial"/>
          <w:sz w:val="20"/>
        </w:rPr>
      </w:pPr>
      <w:r>
        <w:rPr>
          <w:rFonts w:ascii="Arial" w:eastAsia="Times New Roman" w:hAnsi="Arial" w:cs="Arial"/>
          <w:sz w:val="20"/>
        </w:rPr>
        <w:t>Obmiaru robót dokonuje Wykonawca. Wyniki obmiaru będą wpisane do książki obmiarów.</w:t>
      </w:r>
    </w:p>
    <w:p w:rsidR="00780699" w:rsidRDefault="00780699">
      <w:pPr>
        <w:pStyle w:val="tekstost"/>
        <w:spacing w:line="100" w:lineRule="atLeast"/>
        <w:jc w:val="both"/>
        <w:rPr>
          <w:rFonts w:ascii="Arial" w:eastAsia="Times New Roman" w:hAnsi="Arial" w:cs="Arial"/>
          <w:sz w:val="20"/>
        </w:rPr>
      </w:pPr>
      <w:r>
        <w:rPr>
          <w:rFonts w:ascii="Arial" w:eastAsia="Times New Roman" w:hAnsi="Arial" w:cs="Arial"/>
          <w:sz w:val="20"/>
        </w:rPr>
        <w:t xml:space="preserve">Jakikolwiek błąd lub przeoczenie (opuszczenie) w ilościach podanych w </w:t>
      </w:r>
      <w:r w:rsidR="00654C80">
        <w:rPr>
          <w:rFonts w:ascii="Arial" w:eastAsia="Times New Roman" w:hAnsi="Arial" w:cs="Arial"/>
          <w:sz w:val="20"/>
        </w:rPr>
        <w:t xml:space="preserve">wzorze kosztorysu ofertowego </w:t>
      </w:r>
      <w:r>
        <w:rPr>
          <w:rFonts w:ascii="Arial" w:eastAsia="Times New Roman" w:hAnsi="Arial" w:cs="Arial"/>
          <w:sz w:val="20"/>
        </w:rPr>
        <w:t xml:space="preserve"> lub gdzie indziej w SST nie zwalnia Wykonawcy od obowiązku ukończenia wszystkich robót. Błędne </w:t>
      </w:r>
      <w:r>
        <w:rPr>
          <w:rFonts w:ascii="Arial" w:eastAsia="Times New Roman" w:hAnsi="Arial" w:cs="Arial"/>
          <w:sz w:val="20"/>
        </w:rPr>
        <w:lastRenderedPageBreak/>
        <w:t>dane zostaną poprawione wg instrukcji Inżyniera/Kierownika</w:t>
      </w:r>
      <w:r w:rsidR="004F5DE9">
        <w:rPr>
          <w:rFonts w:ascii="Arial" w:eastAsia="Times New Roman" w:hAnsi="Arial" w:cs="Arial"/>
          <w:sz w:val="20"/>
        </w:rPr>
        <w:t xml:space="preserve"> /</w:t>
      </w:r>
      <w:r w:rsidR="004F5DE9" w:rsidRPr="004F5DE9">
        <w:rPr>
          <w:rFonts w:ascii="Arial" w:hAnsi="Arial" w:cs="Arial"/>
          <w:sz w:val="20"/>
        </w:rPr>
        <w:t xml:space="preserve"> </w:t>
      </w:r>
      <w:r w:rsidR="004F5DE9">
        <w:rPr>
          <w:rFonts w:ascii="Arial" w:hAnsi="Arial" w:cs="Arial"/>
          <w:sz w:val="20"/>
        </w:rPr>
        <w:t>Inspektora nadzoru</w:t>
      </w:r>
      <w:r w:rsidR="004F5DE9">
        <w:rPr>
          <w:rFonts w:ascii="Arial" w:eastAsia="Times New Roman" w:hAnsi="Arial" w:cs="Arial"/>
          <w:sz w:val="20"/>
        </w:rPr>
        <w:t xml:space="preserve"> </w:t>
      </w:r>
      <w:r>
        <w:rPr>
          <w:rFonts w:ascii="Arial" w:eastAsia="Times New Roman" w:hAnsi="Arial" w:cs="Arial"/>
          <w:sz w:val="20"/>
        </w:rPr>
        <w:t xml:space="preserve"> projektu na piśmie.</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7.2. Zasady określania ilości robót i materiałów</w:t>
      </w:r>
    </w:p>
    <w:p w:rsidR="00780699" w:rsidRDefault="00780699">
      <w:pPr>
        <w:pStyle w:val="tekstost"/>
        <w:spacing w:line="100" w:lineRule="atLeast"/>
        <w:jc w:val="both"/>
        <w:rPr>
          <w:rFonts w:ascii="Arial" w:eastAsia="Times New Roman" w:hAnsi="Arial" w:cs="Arial"/>
          <w:sz w:val="20"/>
        </w:rPr>
      </w:pPr>
      <w:r>
        <w:rPr>
          <w:rFonts w:ascii="Arial" w:eastAsia="Times New Roman" w:hAnsi="Arial" w:cs="Arial"/>
          <w:sz w:val="20"/>
        </w:rPr>
        <w:tab/>
        <w:t>Długości i odległości pomiędzy wyszczególnionymi punktami skrajnymi będą obmierzone poziomo wzdłuż linii osiowej.</w:t>
      </w:r>
    </w:p>
    <w:p w:rsidR="00780699" w:rsidRDefault="00780699">
      <w:pPr>
        <w:pStyle w:val="tekstost"/>
        <w:spacing w:line="100" w:lineRule="atLeast"/>
        <w:jc w:val="both"/>
        <w:rPr>
          <w:rFonts w:ascii="Arial" w:eastAsia="Times New Roman" w:hAnsi="Arial" w:cs="Arial"/>
          <w:sz w:val="20"/>
        </w:rPr>
      </w:pPr>
      <w:r>
        <w:rPr>
          <w:rFonts w:ascii="Arial" w:eastAsia="Times New Roman" w:hAnsi="Arial" w:cs="Arial"/>
          <w:sz w:val="20"/>
        </w:rPr>
        <w:t>Jeżeli SST właściwe dla danych robót nie wymagają tego inaczej, objętości będą wyliczone w m</w:t>
      </w:r>
      <w:r>
        <w:rPr>
          <w:rFonts w:ascii="Arial" w:eastAsia="Times New Roman" w:hAnsi="Arial" w:cs="Arial"/>
          <w:sz w:val="20"/>
          <w:vertAlign w:val="superscript"/>
        </w:rPr>
        <w:t>3</w:t>
      </w:r>
      <w:r>
        <w:rPr>
          <w:rFonts w:ascii="Arial" w:eastAsia="Times New Roman" w:hAnsi="Arial" w:cs="Arial"/>
          <w:sz w:val="20"/>
        </w:rPr>
        <w:t xml:space="preserve"> jako długość pomnożona przez średni przekrój.</w:t>
      </w:r>
    </w:p>
    <w:p w:rsidR="00780699" w:rsidRDefault="00780699">
      <w:pPr>
        <w:pStyle w:val="tekstost"/>
        <w:spacing w:line="100" w:lineRule="atLeast"/>
        <w:jc w:val="both"/>
        <w:rPr>
          <w:rFonts w:ascii="Arial" w:eastAsia="Times New Roman" w:hAnsi="Arial" w:cs="Arial"/>
          <w:sz w:val="20"/>
        </w:rPr>
      </w:pPr>
      <w:r>
        <w:rPr>
          <w:rFonts w:ascii="Arial" w:eastAsia="Times New Roman" w:hAnsi="Arial" w:cs="Arial"/>
          <w:sz w:val="20"/>
        </w:rPr>
        <w:t>Ilości, które mają być obmierzone wagowo, będą ważone w tonach lub kilogramach zgodnie z wymaganiami SST.</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7.3. Urządzenia i sprzęt pomiarowy</w:t>
      </w:r>
    </w:p>
    <w:p w:rsidR="00780699" w:rsidRDefault="00780699">
      <w:pPr>
        <w:pStyle w:val="tekstost"/>
        <w:spacing w:line="100" w:lineRule="atLeast"/>
        <w:jc w:val="both"/>
        <w:rPr>
          <w:rFonts w:ascii="Arial" w:eastAsia="Times New Roman" w:hAnsi="Arial" w:cs="Arial"/>
          <w:sz w:val="20"/>
        </w:rPr>
      </w:pPr>
      <w:r>
        <w:rPr>
          <w:rFonts w:ascii="Arial" w:eastAsia="Times New Roman" w:hAnsi="Arial" w:cs="Arial"/>
          <w:sz w:val="20"/>
        </w:rPr>
        <w:tab/>
        <w:t>Urządzenia i sprzęt pomiarowy zostaną dostarczone przez Wykonawcę. Jeżeli urządzenia te lub sprzęt wymagają badań atestujących to Wykonawca będzie posiadać ważne świadectwa legalizacji.</w:t>
      </w:r>
    </w:p>
    <w:p w:rsidR="00780699" w:rsidRDefault="00780699">
      <w:pPr>
        <w:pStyle w:val="tekstost"/>
        <w:spacing w:line="100" w:lineRule="atLeast"/>
        <w:jc w:val="both"/>
        <w:rPr>
          <w:rFonts w:ascii="Arial" w:eastAsia="Times New Roman" w:hAnsi="Arial" w:cs="Arial"/>
          <w:sz w:val="20"/>
        </w:rPr>
      </w:pPr>
      <w:r>
        <w:rPr>
          <w:rFonts w:ascii="Arial" w:eastAsia="Times New Roman" w:hAnsi="Arial" w:cs="Arial"/>
          <w:sz w:val="20"/>
        </w:rPr>
        <w:t>Wszystkie urządzenia pomiarowe będą przez Wykonawcę utrzymywane w dobrym stanie, w całym okresie trwania robót.</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7.4. Czas przeprowadzenia obmiaru</w:t>
      </w:r>
    </w:p>
    <w:p w:rsidR="00780699" w:rsidRDefault="00780699">
      <w:pPr>
        <w:pStyle w:val="tekstost"/>
        <w:spacing w:line="100" w:lineRule="atLeast"/>
        <w:jc w:val="both"/>
        <w:rPr>
          <w:rFonts w:ascii="Arial" w:eastAsia="Times New Roman" w:hAnsi="Arial" w:cs="Arial"/>
          <w:sz w:val="20"/>
        </w:rPr>
      </w:pPr>
      <w:r>
        <w:rPr>
          <w:rFonts w:ascii="Arial" w:eastAsia="Times New Roman" w:hAnsi="Arial" w:cs="Arial"/>
          <w:sz w:val="20"/>
        </w:rPr>
        <w:tab/>
        <w:t>Obmiary będą przeprowadzone przed częściowym lub ostatecznym odbiorem odcinków robót, a także w przypadku występowania dłuższej przerwy w robotach.</w:t>
      </w:r>
    </w:p>
    <w:p w:rsidR="00780699" w:rsidRDefault="00780699">
      <w:pPr>
        <w:pStyle w:val="tekstost"/>
        <w:spacing w:line="100" w:lineRule="atLeast"/>
        <w:jc w:val="both"/>
        <w:rPr>
          <w:rFonts w:ascii="Arial" w:eastAsia="Times New Roman" w:hAnsi="Arial" w:cs="Arial"/>
          <w:sz w:val="20"/>
        </w:rPr>
      </w:pPr>
      <w:r>
        <w:rPr>
          <w:rFonts w:ascii="Arial" w:eastAsia="Times New Roman" w:hAnsi="Arial" w:cs="Arial"/>
          <w:sz w:val="20"/>
        </w:rPr>
        <w:t>Obmiar robót zanikających przeprowadza się w czasie ich wykonywania.</w:t>
      </w:r>
    </w:p>
    <w:p w:rsidR="00780699" w:rsidRDefault="00780699">
      <w:pPr>
        <w:pStyle w:val="tekstost"/>
        <w:spacing w:line="100" w:lineRule="atLeast"/>
        <w:jc w:val="both"/>
        <w:rPr>
          <w:rFonts w:ascii="Arial" w:eastAsia="Times New Roman" w:hAnsi="Arial" w:cs="Arial"/>
          <w:sz w:val="20"/>
        </w:rPr>
      </w:pPr>
      <w:r>
        <w:rPr>
          <w:rFonts w:ascii="Arial" w:eastAsia="Times New Roman" w:hAnsi="Arial" w:cs="Arial"/>
          <w:sz w:val="20"/>
        </w:rPr>
        <w:t>Obmiar robót podlegających zakryciu przeprowadza się przed ich zakryciem.</w:t>
      </w:r>
    </w:p>
    <w:p w:rsidR="00780699" w:rsidRDefault="00780699">
      <w:pPr>
        <w:pStyle w:val="tekstost"/>
        <w:spacing w:line="100" w:lineRule="atLeast"/>
        <w:jc w:val="both"/>
        <w:rPr>
          <w:rFonts w:ascii="Arial" w:eastAsia="Times New Roman" w:hAnsi="Arial" w:cs="Arial"/>
          <w:sz w:val="20"/>
        </w:rPr>
      </w:pPr>
      <w:r>
        <w:rPr>
          <w:rFonts w:ascii="Arial" w:eastAsia="Times New Roman" w:hAnsi="Arial" w:cs="Arial"/>
          <w:sz w:val="20"/>
        </w:rPr>
        <w:t>Roboty pomiarowe do obmiaru oraz nieodzowne obliczenia będą wykonane w sposób zrozumiały i jednoznaczny.</w:t>
      </w:r>
    </w:p>
    <w:p w:rsidR="00780699" w:rsidRDefault="00780699">
      <w:pPr>
        <w:pStyle w:val="Nagwek1"/>
        <w:spacing w:before="240" w:line="100" w:lineRule="atLeast"/>
        <w:jc w:val="both"/>
        <w:rPr>
          <w:rFonts w:ascii="Arial" w:eastAsia="Times New Roman" w:hAnsi="Arial" w:cs="Arial"/>
          <w:sz w:val="20"/>
        </w:rPr>
      </w:pPr>
      <w:r>
        <w:rPr>
          <w:rFonts w:ascii="Arial" w:eastAsia="Times New Roman" w:hAnsi="Arial" w:cs="Arial"/>
          <w:sz w:val="20"/>
        </w:rPr>
        <w:t>8. odbiór robót</w:t>
      </w:r>
    </w:p>
    <w:p w:rsidR="00780699" w:rsidRDefault="00780699">
      <w:pPr>
        <w:pStyle w:val="Nagwek2"/>
        <w:spacing w:before="0" w:line="100" w:lineRule="atLeast"/>
        <w:jc w:val="both"/>
        <w:rPr>
          <w:rFonts w:ascii="Arial" w:eastAsia="Times New Roman" w:hAnsi="Arial" w:cs="Arial"/>
          <w:sz w:val="20"/>
        </w:rPr>
      </w:pPr>
      <w:r>
        <w:rPr>
          <w:rFonts w:ascii="Arial" w:eastAsia="Times New Roman" w:hAnsi="Arial" w:cs="Arial"/>
          <w:sz w:val="20"/>
        </w:rPr>
        <w:t>8.1. Rodzaje odbiorów robót</w:t>
      </w:r>
    </w:p>
    <w:p w:rsidR="00780699" w:rsidRDefault="00780699">
      <w:pPr>
        <w:pStyle w:val="tekstost"/>
        <w:spacing w:line="100" w:lineRule="atLeast"/>
        <w:jc w:val="both"/>
        <w:rPr>
          <w:rFonts w:ascii="Arial" w:eastAsia="Times New Roman" w:hAnsi="Arial" w:cs="Arial"/>
          <w:sz w:val="20"/>
        </w:rPr>
      </w:pPr>
      <w:r>
        <w:rPr>
          <w:rFonts w:ascii="Arial" w:eastAsia="Times New Roman" w:hAnsi="Arial" w:cs="Arial"/>
          <w:sz w:val="20"/>
        </w:rPr>
        <w:tab/>
        <w:t>W zależności od ustaleń odpowiednich SST, roboty podlegają następującym etapom odbioru:</w:t>
      </w:r>
    </w:p>
    <w:p w:rsidR="00780699" w:rsidRDefault="00780699">
      <w:pPr>
        <w:pStyle w:val="tekstost"/>
        <w:tabs>
          <w:tab w:val="num" w:pos="0"/>
          <w:tab w:val="left" w:pos="283"/>
        </w:tabs>
        <w:spacing w:line="100" w:lineRule="atLeast"/>
        <w:ind w:left="283"/>
        <w:jc w:val="both"/>
        <w:rPr>
          <w:rFonts w:ascii="Arial" w:eastAsia="Times New Roman" w:hAnsi="Arial" w:cs="Arial"/>
          <w:sz w:val="20"/>
        </w:rPr>
      </w:pPr>
      <w:r>
        <w:rPr>
          <w:rFonts w:ascii="Arial" w:eastAsia="Times New Roman" w:hAnsi="Arial" w:cs="Arial"/>
          <w:sz w:val="20"/>
        </w:rPr>
        <w:t>odbiorowi robót zanikających i ulegających zakryciu,</w:t>
      </w:r>
    </w:p>
    <w:p w:rsidR="00780699" w:rsidRDefault="00780699">
      <w:pPr>
        <w:pStyle w:val="tekstost"/>
        <w:tabs>
          <w:tab w:val="num" w:pos="0"/>
          <w:tab w:val="left" w:pos="283"/>
        </w:tabs>
        <w:spacing w:line="100" w:lineRule="atLeast"/>
        <w:ind w:left="283"/>
        <w:jc w:val="both"/>
        <w:rPr>
          <w:rFonts w:ascii="Arial" w:eastAsia="Times New Roman" w:hAnsi="Arial" w:cs="Arial"/>
          <w:sz w:val="20"/>
        </w:rPr>
      </w:pPr>
      <w:r>
        <w:rPr>
          <w:rFonts w:ascii="Arial" w:eastAsia="Times New Roman" w:hAnsi="Arial" w:cs="Arial"/>
          <w:sz w:val="20"/>
        </w:rPr>
        <w:t>odbiorowi częściowemu,</w:t>
      </w:r>
    </w:p>
    <w:p w:rsidR="00780699" w:rsidRDefault="00780699">
      <w:pPr>
        <w:pStyle w:val="tekstost"/>
        <w:tabs>
          <w:tab w:val="num" w:pos="0"/>
          <w:tab w:val="left" w:pos="283"/>
        </w:tabs>
        <w:spacing w:line="100" w:lineRule="atLeast"/>
        <w:ind w:left="283"/>
        <w:jc w:val="both"/>
        <w:rPr>
          <w:rFonts w:ascii="Arial" w:eastAsia="Times New Roman" w:hAnsi="Arial" w:cs="Arial"/>
          <w:sz w:val="20"/>
        </w:rPr>
      </w:pPr>
      <w:r>
        <w:rPr>
          <w:rFonts w:ascii="Arial" w:eastAsia="Times New Roman" w:hAnsi="Arial" w:cs="Arial"/>
          <w:sz w:val="20"/>
        </w:rPr>
        <w:t>odbiorowi ostatecznemu,</w:t>
      </w:r>
    </w:p>
    <w:p w:rsidR="00780699" w:rsidRDefault="00780699">
      <w:pPr>
        <w:pStyle w:val="tekstost"/>
        <w:tabs>
          <w:tab w:val="num" w:pos="0"/>
          <w:tab w:val="left" w:pos="283"/>
        </w:tabs>
        <w:spacing w:line="100" w:lineRule="atLeast"/>
        <w:ind w:left="283"/>
        <w:jc w:val="both"/>
        <w:rPr>
          <w:rFonts w:ascii="Arial" w:eastAsia="Times New Roman" w:hAnsi="Arial" w:cs="Arial"/>
          <w:sz w:val="20"/>
        </w:rPr>
      </w:pPr>
      <w:r>
        <w:rPr>
          <w:rFonts w:ascii="Arial" w:eastAsia="Times New Roman" w:hAnsi="Arial" w:cs="Arial"/>
          <w:sz w:val="20"/>
        </w:rPr>
        <w:t>odbiorowi pogwarancyjnemu.</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8.2. Odbiór robót zanikających i ulegających zakryciu</w:t>
      </w:r>
    </w:p>
    <w:p w:rsidR="00780699" w:rsidRDefault="00780699">
      <w:pPr>
        <w:pStyle w:val="tekstost"/>
        <w:spacing w:line="100" w:lineRule="atLeast"/>
        <w:jc w:val="both"/>
        <w:rPr>
          <w:rFonts w:ascii="Arial" w:eastAsia="Times New Roman" w:hAnsi="Arial" w:cs="Arial"/>
          <w:sz w:val="20"/>
          <w:szCs w:val="18"/>
        </w:rPr>
      </w:pPr>
      <w:r>
        <w:rPr>
          <w:rFonts w:ascii="Arial" w:eastAsia="Times New Roman" w:hAnsi="Arial" w:cs="Arial"/>
          <w:sz w:val="20"/>
          <w:szCs w:val="18"/>
        </w:rPr>
        <w:tab/>
        <w:t>Odbiór robót zanikających i ulegających zakryciu polega na finalnej ocenie ilości i jakości wykonywanych robót, które w dalszym procesie realizacji ulegną zakryciu.</w:t>
      </w:r>
    </w:p>
    <w:p w:rsidR="00780699" w:rsidRDefault="00780699">
      <w:pPr>
        <w:pStyle w:val="tekstost"/>
        <w:spacing w:line="100" w:lineRule="atLeast"/>
        <w:jc w:val="both"/>
        <w:rPr>
          <w:rFonts w:ascii="Arial" w:eastAsia="Times New Roman" w:hAnsi="Arial" w:cs="Arial"/>
          <w:sz w:val="20"/>
          <w:szCs w:val="18"/>
        </w:rPr>
      </w:pPr>
      <w:r>
        <w:rPr>
          <w:rFonts w:ascii="Arial" w:eastAsia="Times New Roman" w:hAnsi="Arial" w:cs="Arial"/>
          <w:sz w:val="20"/>
          <w:szCs w:val="18"/>
        </w:rPr>
        <w:t>Odbiór robót zanikających i ulegających zakryciu będzie dokonany w czasie umożliwiającym wykonanie ewentualnych korekt i poprawek bez hamowania ogólnego postępu robót.</w:t>
      </w:r>
    </w:p>
    <w:p w:rsidR="00780699" w:rsidRDefault="00780699">
      <w:pPr>
        <w:pStyle w:val="tekstost"/>
        <w:spacing w:line="100" w:lineRule="atLeast"/>
        <w:jc w:val="both"/>
        <w:rPr>
          <w:rFonts w:ascii="Arial" w:eastAsia="Times New Roman" w:hAnsi="Arial" w:cs="Arial"/>
          <w:sz w:val="20"/>
          <w:szCs w:val="18"/>
        </w:rPr>
      </w:pPr>
      <w:r>
        <w:rPr>
          <w:rFonts w:ascii="Arial" w:eastAsia="Times New Roman" w:hAnsi="Arial" w:cs="Arial"/>
          <w:sz w:val="20"/>
          <w:szCs w:val="18"/>
        </w:rPr>
        <w:t>Odbioru robót dokonuje Inżynier/Kierownik projektu.</w:t>
      </w:r>
    </w:p>
    <w:p w:rsidR="00780699" w:rsidRDefault="00780699">
      <w:pPr>
        <w:pStyle w:val="tekstost"/>
        <w:spacing w:line="100" w:lineRule="atLeast"/>
        <w:jc w:val="both"/>
        <w:rPr>
          <w:rFonts w:ascii="Arial" w:eastAsia="Times New Roman" w:hAnsi="Arial" w:cs="Arial"/>
          <w:sz w:val="20"/>
          <w:szCs w:val="18"/>
        </w:rPr>
      </w:pPr>
      <w:r>
        <w:rPr>
          <w:rFonts w:ascii="Arial" w:eastAsia="Times New Roman" w:hAnsi="Arial" w:cs="Arial"/>
          <w:sz w:val="20"/>
          <w:szCs w:val="18"/>
        </w:rPr>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780699" w:rsidRDefault="00780699">
      <w:pPr>
        <w:pStyle w:val="tekstost"/>
        <w:spacing w:line="100" w:lineRule="atLeast"/>
        <w:jc w:val="both"/>
        <w:rPr>
          <w:rFonts w:ascii="Arial" w:eastAsia="Times New Roman" w:hAnsi="Arial" w:cs="Arial"/>
          <w:sz w:val="20"/>
          <w:szCs w:val="18"/>
        </w:rPr>
      </w:pPr>
      <w:r>
        <w:rPr>
          <w:rFonts w:ascii="Arial" w:eastAsia="Times New Roman" w:hAnsi="Arial" w:cs="Arial"/>
          <w:sz w:val="20"/>
          <w:szCs w:val="18"/>
        </w:rPr>
        <w:t>Jakość i ilość robót ulegających zakryciu ocenia Inżynier</w:t>
      </w:r>
      <w:r w:rsidR="004F5DE9">
        <w:rPr>
          <w:rFonts w:ascii="Arial" w:eastAsia="Times New Roman" w:hAnsi="Arial" w:cs="Arial"/>
          <w:sz w:val="20"/>
          <w:szCs w:val="18"/>
        </w:rPr>
        <w:t xml:space="preserve"> </w:t>
      </w:r>
      <w:r>
        <w:rPr>
          <w:rFonts w:ascii="Arial" w:eastAsia="Times New Roman" w:hAnsi="Arial" w:cs="Arial"/>
          <w:sz w:val="20"/>
          <w:szCs w:val="18"/>
        </w:rPr>
        <w:t>/Kierownik projektu</w:t>
      </w:r>
      <w:r w:rsidR="004F5DE9">
        <w:rPr>
          <w:rFonts w:ascii="Arial" w:eastAsia="Times New Roman" w:hAnsi="Arial" w:cs="Arial"/>
          <w:sz w:val="20"/>
          <w:szCs w:val="18"/>
        </w:rPr>
        <w:t>/</w:t>
      </w:r>
      <w:r>
        <w:rPr>
          <w:rFonts w:ascii="Arial" w:eastAsia="Times New Roman" w:hAnsi="Arial" w:cs="Arial"/>
          <w:sz w:val="20"/>
          <w:szCs w:val="18"/>
        </w:rPr>
        <w:t xml:space="preserve"> </w:t>
      </w:r>
      <w:r w:rsidR="004F5DE9">
        <w:rPr>
          <w:rFonts w:ascii="Arial" w:hAnsi="Arial" w:cs="Arial"/>
          <w:sz w:val="20"/>
        </w:rPr>
        <w:t>Inspektor nadzoru ,</w:t>
      </w:r>
      <w:r w:rsidR="004F5DE9">
        <w:rPr>
          <w:rFonts w:ascii="Arial" w:eastAsia="Times New Roman" w:hAnsi="Arial" w:cs="Arial"/>
          <w:sz w:val="20"/>
          <w:szCs w:val="18"/>
        </w:rPr>
        <w:t xml:space="preserve"> </w:t>
      </w:r>
      <w:r>
        <w:rPr>
          <w:rFonts w:ascii="Arial" w:eastAsia="Times New Roman" w:hAnsi="Arial" w:cs="Arial"/>
          <w:sz w:val="20"/>
          <w:szCs w:val="18"/>
        </w:rPr>
        <w:t>na podstawie dokumentów zawierających komplet wyników badań laboratoryjnych i w oparciu o przeprowadzone pomiary, w konfrontacji z dokumentacją projektową, SST i uprzednimi ustaleniami.</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8.3. Odbiór częściowy</w:t>
      </w:r>
    </w:p>
    <w:p w:rsidR="00780699" w:rsidRDefault="00780699">
      <w:pPr>
        <w:pStyle w:val="tekstost"/>
        <w:spacing w:line="100" w:lineRule="atLeast"/>
        <w:jc w:val="both"/>
        <w:rPr>
          <w:rFonts w:ascii="Arial" w:eastAsia="Times New Roman" w:hAnsi="Arial" w:cs="Arial"/>
          <w:sz w:val="20"/>
        </w:rPr>
      </w:pPr>
      <w:r>
        <w:rPr>
          <w:rFonts w:ascii="Arial" w:eastAsia="Times New Roman" w:hAnsi="Arial" w:cs="Arial"/>
          <w:sz w:val="20"/>
        </w:rPr>
        <w:tab/>
        <w:t>Odbiór częściowy polega na ocenie ilości i jakości  części robót danej branży (etap) lub odbiór danej branży. Odbiór częściowy robót dokonuje się wg zasad obowiązujących przy dokonywaniu odbioru ostatecznego. Odbiór częściowy dokonuje komisja. Wymagane są dokumenty potwierdzające jakość wykonanych robót.</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8.4. Odbiór ostateczny robót</w:t>
      </w:r>
    </w:p>
    <w:p w:rsidR="00780699" w:rsidRDefault="00780699">
      <w:pPr>
        <w:numPr>
          <w:ilvl w:val="2"/>
          <w:numId w:val="0"/>
        </w:numPr>
        <w:tabs>
          <w:tab w:val="left" w:pos="418"/>
          <w:tab w:val="num" w:pos="778"/>
        </w:tabs>
        <w:spacing w:after="60" w:line="100" w:lineRule="atLeast"/>
        <w:ind w:left="418" w:hanging="360"/>
        <w:jc w:val="both"/>
        <w:rPr>
          <w:rFonts w:ascii="Arial" w:hAnsi="Arial" w:cs="Arial"/>
          <w:sz w:val="20"/>
        </w:rPr>
      </w:pPr>
      <w:r>
        <w:rPr>
          <w:rFonts w:ascii="Arial" w:hAnsi="Arial" w:cs="Arial"/>
          <w:sz w:val="20"/>
        </w:rPr>
        <w:t>Zasady odbioru ostatecznego robót</w:t>
      </w:r>
    </w:p>
    <w:p w:rsidR="00780699" w:rsidRDefault="00780699">
      <w:pPr>
        <w:spacing w:line="100" w:lineRule="atLeast"/>
        <w:jc w:val="both"/>
        <w:rPr>
          <w:rFonts w:ascii="Arial" w:hAnsi="Arial" w:cs="Arial"/>
          <w:sz w:val="20"/>
        </w:rPr>
      </w:pPr>
      <w:r>
        <w:rPr>
          <w:rFonts w:ascii="Arial" w:hAnsi="Arial" w:cs="Arial"/>
          <w:sz w:val="20"/>
        </w:rPr>
        <w:tab/>
        <w:t>Odbiór ostateczny polega na finalnej ocenie rzeczywistego wykonania robót w odniesieniu do ich ilości, jakości i wartości, po przeprowadzeniu wszystkich odbiorów częściowych (końcowych branż), sprawdzeniu usunięcia usterek stwierdzonych w trakcie odbiorów częściowych, rozliczeniu finansowym zadań i uzyskaniu powykonawczej inwentaryzacji geodezyjnej (potwierdzonej przez Kataster Miejski).</w:t>
      </w:r>
    </w:p>
    <w:p w:rsidR="00780699" w:rsidRDefault="00780699">
      <w:pPr>
        <w:spacing w:line="100" w:lineRule="atLeast"/>
        <w:jc w:val="both"/>
        <w:rPr>
          <w:rFonts w:ascii="Arial" w:hAnsi="Arial" w:cs="Arial"/>
          <w:sz w:val="20"/>
        </w:rPr>
      </w:pPr>
      <w:r>
        <w:rPr>
          <w:rFonts w:ascii="Arial" w:hAnsi="Arial" w:cs="Arial"/>
          <w:sz w:val="20"/>
        </w:rPr>
        <w:t xml:space="preserve">Całkowite zakończenie robót oraz gotowość do odbioru ostatecznego będzie stwierdzona przez Wykonawcę wpisem do dziennika budowy z bezzwłocznym powiadomieniem na piśmie o tym fakcie </w:t>
      </w:r>
      <w:r>
        <w:rPr>
          <w:rFonts w:ascii="Arial" w:hAnsi="Arial" w:cs="Arial"/>
          <w:sz w:val="20"/>
        </w:rPr>
        <w:lastRenderedPageBreak/>
        <w:t>Inżyniera/Kierownika projektu</w:t>
      </w:r>
      <w:r w:rsidR="004F5DE9">
        <w:rPr>
          <w:rFonts w:ascii="Arial" w:hAnsi="Arial" w:cs="Arial"/>
          <w:sz w:val="20"/>
        </w:rPr>
        <w:t xml:space="preserve"> /</w:t>
      </w:r>
      <w:r w:rsidR="004F5DE9" w:rsidRPr="004F5DE9">
        <w:rPr>
          <w:rFonts w:ascii="Arial" w:hAnsi="Arial" w:cs="Arial"/>
          <w:sz w:val="20"/>
        </w:rPr>
        <w:t xml:space="preserve"> </w:t>
      </w:r>
      <w:r w:rsidR="004F5DE9">
        <w:rPr>
          <w:rFonts w:ascii="Arial" w:hAnsi="Arial" w:cs="Arial"/>
          <w:sz w:val="20"/>
        </w:rPr>
        <w:t xml:space="preserve">Inspektora nadzoru </w:t>
      </w:r>
      <w:r>
        <w:rPr>
          <w:rFonts w:ascii="Arial" w:hAnsi="Arial" w:cs="Arial"/>
          <w:sz w:val="20"/>
        </w:rPr>
        <w:t>.Odbiór ostateczny robót nastąpi w terminie ustalonym w dokumentach umowy, licząc od dnia potwierdzenia przez Inżyniera/Kierownika projektu</w:t>
      </w:r>
      <w:r w:rsidR="004F5DE9">
        <w:rPr>
          <w:rFonts w:ascii="Arial" w:hAnsi="Arial" w:cs="Arial"/>
          <w:sz w:val="20"/>
        </w:rPr>
        <w:t xml:space="preserve"> /</w:t>
      </w:r>
      <w:r w:rsidR="004F5DE9" w:rsidRPr="004F5DE9">
        <w:rPr>
          <w:rFonts w:ascii="Arial" w:hAnsi="Arial" w:cs="Arial"/>
          <w:sz w:val="20"/>
        </w:rPr>
        <w:t xml:space="preserve"> </w:t>
      </w:r>
      <w:r w:rsidR="004F5DE9">
        <w:rPr>
          <w:rFonts w:ascii="Arial" w:hAnsi="Arial" w:cs="Arial"/>
          <w:sz w:val="20"/>
        </w:rPr>
        <w:t xml:space="preserve">Inspektora nadzoru, </w:t>
      </w:r>
      <w:r>
        <w:rPr>
          <w:rFonts w:ascii="Arial" w:hAnsi="Arial" w:cs="Arial"/>
          <w:sz w:val="20"/>
        </w:rPr>
        <w:t xml:space="preserve"> zakończenia robót i przyjęcia dokumentów, o których mowa w punkcie 8.4.2.</w:t>
      </w:r>
    </w:p>
    <w:p w:rsidR="00780699" w:rsidRDefault="00780699">
      <w:pPr>
        <w:spacing w:line="100" w:lineRule="atLeast"/>
        <w:jc w:val="both"/>
        <w:rPr>
          <w:rFonts w:ascii="Arial" w:hAnsi="Arial" w:cs="Arial"/>
          <w:sz w:val="20"/>
        </w:rPr>
      </w:pPr>
      <w:r>
        <w:rPr>
          <w:rFonts w:ascii="Arial" w:hAnsi="Arial" w:cs="Arial"/>
          <w:sz w:val="20"/>
        </w:rPr>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780699" w:rsidRDefault="00780699">
      <w:pPr>
        <w:spacing w:line="100" w:lineRule="atLeast"/>
        <w:jc w:val="both"/>
        <w:rPr>
          <w:rFonts w:ascii="Arial" w:hAnsi="Arial" w:cs="Arial"/>
          <w:sz w:val="20"/>
        </w:rPr>
      </w:pPr>
      <w:r>
        <w:rPr>
          <w:rFonts w:ascii="Arial" w:hAnsi="Arial" w:cs="Arial"/>
          <w:sz w:val="20"/>
        </w:rPr>
        <w:t>W toku odbioru ostatecznego robót komisja zapozna się z realizacją ustaleń przyjętych w trakcie odbiorów robót zanikających i ulegających zakryciu, zwłaszcza w zakresie wykonania robót uzupełniających i robót poprawkowych.</w:t>
      </w:r>
    </w:p>
    <w:p w:rsidR="00780699" w:rsidRDefault="00780699">
      <w:pPr>
        <w:spacing w:after="60" w:line="100" w:lineRule="atLeast"/>
        <w:jc w:val="both"/>
        <w:rPr>
          <w:rFonts w:ascii="Arial" w:hAnsi="Arial" w:cs="Arial"/>
          <w:sz w:val="20"/>
        </w:rPr>
      </w:pPr>
      <w:r>
        <w:rPr>
          <w:rFonts w:ascii="Arial" w:hAnsi="Arial" w:cs="Arial"/>
          <w:sz w:val="20"/>
        </w:rPr>
        <w:t>W przypadku stwierdzenia przez komisję, że jakość wykonywanych robót w poszczególnych asortymentach nieznacznie odbiega od wymaganej dokumentację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780699" w:rsidRDefault="00780699">
      <w:pPr>
        <w:pStyle w:val="Nagwek3"/>
        <w:spacing w:line="100" w:lineRule="atLeast"/>
        <w:jc w:val="both"/>
        <w:rPr>
          <w:rFonts w:ascii="Arial" w:eastAsia="Times New Roman" w:hAnsi="Arial" w:cs="Arial"/>
          <w:sz w:val="20"/>
        </w:rPr>
      </w:pPr>
      <w:r>
        <w:rPr>
          <w:rFonts w:ascii="Arial" w:eastAsia="Times New Roman" w:hAnsi="Arial" w:cs="Arial"/>
          <w:b/>
          <w:sz w:val="20"/>
        </w:rPr>
        <w:t>8.4.2.</w:t>
      </w:r>
      <w:r>
        <w:rPr>
          <w:rFonts w:ascii="Arial" w:eastAsia="Times New Roman" w:hAnsi="Arial" w:cs="Arial"/>
          <w:sz w:val="20"/>
        </w:rPr>
        <w:t xml:space="preserve"> Dokumenty do odbioru ostatecznego</w:t>
      </w:r>
    </w:p>
    <w:p w:rsidR="00780699" w:rsidRDefault="00780699">
      <w:pPr>
        <w:spacing w:line="100" w:lineRule="atLeast"/>
        <w:jc w:val="both"/>
        <w:rPr>
          <w:rFonts w:ascii="Arial" w:hAnsi="Arial" w:cs="Arial"/>
          <w:sz w:val="20"/>
        </w:rPr>
      </w:pPr>
      <w:r>
        <w:rPr>
          <w:rFonts w:ascii="Arial" w:hAnsi="Arial" w:cs="Arial"/>
          <w:sz w:val="20"/>
        </w:rPr>
        <w:tab/>
        <w:t>Podstawowym dokumentem do dokonania odbioru ostatecznego robót jest protokół odbioru ostatecznego robót sporządzony wg wzoru ustalonego przez Zamawiającego.</w:t>
      </w:r>
    </w:p>
    <w:p w:rsidR="00780699" w:rsidRDefault="00780699">
      <w:pPr>
        <w:spacing w:line="100" w:lineRule="atLeast"/>
        <w:jc w:val="both"/>
        <w:rPr>
          <w:rFonts w:ascii="Arial" w:hAnsi="Arial" w:cs="Arial"/>
          <w:sz w:val="20"/>
        </w:rPr>
      </w:pPr>
      <w:r>
        <w:rPr>
          <w:rFonts w:ascii="Arial" w:hAnsi="Arial" w:cs="Arial"/>
          <w:sz w:val="20"/>
        </w:rPr>
        <w:tab/>
        <w:t>Do odbioru ostatecznego Wykonawca jest zobowiązany przygotować następujące dokumenty:</w:t>
      </w:r>
    </w:p>
    <w:p w:rsidR="00780699" w:rsidRDefault="00780699" w:rsidP="00B062D3">
      <w:pPr>
        <w:numPr>
          <w:ilvl w:val="0"/>
          <w:numId w:val="2"/>
        </w:numPr>
        <w:tabs>
          <w:tab w:val="left" w:pos="341"/>
        </w:tabs>
        <w:spacing w:line="100" w:lineRule="atLeast"/>
        <w:ind w:left="341"/>
        <w:jc w:val="both"/>
        <w:rPr>
          <w:rFonts w:ascii="Arial" w:hAnsi="Arial" w:cs="Arial"/>
          <w:sz w:val="20"/>
        </w:rPr>
      </w:pPr>
      <w:r>
        <w:rPr>
          <w:rFonts w:ascii="Arial" w:hAnsi="Arial" w:cs="Arial"/>
          <w:sz w:val="20"/>
        </w:rPr>
        <w:t>dokumentację projektową podstawową z naniesionymi zmianami oraz dodatkową, jeśli została sporządzona w trakcie realizacji umowy,</w:t>
      </w:r>
    </w:p>
    <w:p w:rsidR="00780699" w:rsidRDefault="00780699" w:rsidP="00B062D3">
      <w:pPr>
        <w:numPr>
          <w:ilvl w:val="0"/>
          <w:numId w:val="2"/>
        </w:numPr>
        <w:tabs>
          <w:tab w:val="left" w:pos="341"/>
        </w:tabs>
        <w:spacing w:line="100" w:lineRule="atLeast"/>
        <w:ind w:left="341"/>
        <w:jc w:val="both"/>
        <w:rPr>
          <w:rFonts w:ascii="Arial" w:hAnsi="Arial" w:cs="Arial"/>
          <w:sz w:val="20"/>
        </w:rPr>
      </w:pPr>
      <w:r>
        <w:rPr>
          <w:rFonts w:ascii="Arial" w:hAnsi="Arial" w:cs="Arial"/>
          <w:sz w:val="20"/>
        </w:rPr>
        <w:t>szczegółowe specyfikacje techniczne (podstawowe z dokumentów umowy i ew. uzupełniające lub zamienne),</w:t>
      </w:r>
    </w:p>
    <w:p w:rsidR="00780699" w:rsidRDefault="00780699" w:rsidP="00B062D3">
      <w:pPr>
        <w:numPr>
          <w:ilvl w:val="0"/>
          <w:numId w:val="2"/>
        </w:numPr>
        <w:tabs>
          <w:tab w:val="left" w:pos="341"/>
        </w:tabs>
        <w:spacing w:line="100" w:lineRule="atLeast"/>
        <w:ind w:left="341"/>
        <w:jc w:val="both"/>
        <w:rPr>
          <w:rFonts w:ascii="Arial" w:hAnsi="Arial" w:cs="Arial"/>
          <w:sz w:val="20"/>
        </w:rPr>
      </w:pPr>
      <w:r>
        <w:rPr>
          <w:rFonts w:ascii="Arial" w:hAnsi="Arial" w:cs="Arial"/>
          <w:sz w:val="20"/>
        </w:rPr>
        <w:t>recepty i ustalenia technologiczne,</w:t>
      </w:r>
    </w:p>
    <w:p w:rsidR="00780699" w:rsidRDefault="00780699" w:rsidP="00B062D3">
      <w:pPr>
        <w:numPr>
          <w:ilvl w:val="0"/>
          <w:numId w:val="2"/>
        </w:numPr>
        <w:tabs>
          <w:tab w:val="left" w:pos="341"/>
        </w:tabs>
        <w:spacing w:line="100" w:lineRule="atLeast"/>
        <w:ind w:left="341"/>
        <w:jc w:val="both"/>
        <w:rPr>
          <w:rFonts w:ascii="Arial" w:hAnsi="Arial" w:cs="Arial"/>
          <w:sz w:val="20"/>
        </w:rPr>
      </w:pPr>
      <w:r>
        <w:rPr>
          <w:rFonts w:ascii="Arial" w:hAnsi="Arial" w:cs="Arial"/>
          <w:sz w:val="20"/>
        </w:rPr>
        <w:t>dzienniki budowy i książki obmiarów (oryginały),</w:t>
      </w:r>
    </w:p>
    <w:p w:rsidR="00780699" w:rsidRDefault="00780699" w:rsidP="00B062D3">
      <w:pPr>
        <w:numPr>
          <w:ilvl w:val="0"/>
          <w:numId w:val="2"/>
        </w:numPr>
        <w:tabs>
          <w:tab w:val="left" w:pos="341"/>
        </w:tabs>
        <w:spacing w:line="100" w:lineRule="atLeast"/>
        <w:ind w:left="341"/>
        <w:jc w:val="both"/>
        <w:rPr>
          <w:rFonts w:ascii="Arial" w:hAnsi="Arial" w:cs="Arial"/>
          <w:sz w:val="20"/>
        </w:rPr>
      </w:pPr>
      <w:r>
        <w:rPr>
          <w:rFonts w:ascii="Arial" w:hAnsi="Arial" w:cs="Arial"/>
          <w:sz w:val="20"/>
        </w:rPr>
        <w:t>wyniki pomiarów kontrolnych oraz badań i oznaczeń laboratoryjnych, zgodne z SST,</w:t>
      </w:r>
    </w:p>
    <w:p w:rsidR="00780699" w:rsidRDefault="00780699" w:rsidP="00B062D3">
      <w:pPr>
        <w:numPr>
          <w:ilvl w:val="0"/>
          <w:numId w:val="2"/>
        </w:numPr>
        <w:tabs>
          <w:tab w:val="left" w:pos="341"/>
        </w:tabs>
        <w:spacing w:line="100" w:lineRule="atLeast"/>
        <w:ind w:left="341"/>
        <w:jc w:val="both"/>
        <w:rPr>
          <w:rFonts w:ascii="Arial" w:hAnsi="Arial" w:cs="Arial"/>
          <w:sz w:val="20"/>
        </w:rPr>
      </w:pPr>
      <w:r>
        <w:rPr>
          <w:rFonts w:ascii="Arial" w:hAnsi="Arial" w:cs="Arial"/>
          <w:sz w:val="20"/>
        </w:rPr>
        <w:t>dokumenty atestacyjne, potwierdzające dopuszczenie wyrobów do stosowania w budownictwie,</w:t>
      </w:r>
    </w:p>
    <w:p w:rsidR="00780699" w:rsidRDefault="00780699" w:rsidP="00B062D3">
      <w:pPr>
        <w:numPr>
          <w:ilvl w:val="0"/>
          <w:numId w:val="2"/>
        </w:numPr>
        <w:tabs>
          <w:tab w:val="left" w:pos="341"/>
        </w:tabs>
        <w:spacing w:line="100" w:lineRule="atLeast"/>
        <w:ind w:left="341"/>
        <w:jc w:val="both"/>
        <w:rPr>
          <w:rFonts w:ascii="Arial" w:hAnsi="Arial" w:cs="Arial"/>
          <w:sz w:val="20"/>
        </w:rPr>
      </w:pPr>
      <w:r>
        <w:rPr>
          <w:rFonts w:ascii="Arial" w:hAnsi="Arial" w:cs="Arial"/>
          <w:sz w:val="20"/>
        </w:rPr>
        <w:t>geodezyjną inwentaryzację powykonawczą robót i sieci uzbrojenia terenu,</w:t>
      </w:r>
    </w:p>
    <w:p w:rsidR="00780699" w:rsidRDefault="00780699" w:rsidP="00B062D3">
      <w:pPr>
        <w:numPr>
          <w:ilvl w:val="0"/>
          <w:numId w:val="2"/>
        </w:numPr>
        <w:tabs>
          <w:tab w:val="left" w:pos="341"/>
        </w:tabs>
        <w:spacing w:line="100" w:lineRule="atLeast"/>
        <w:ind w:left="341"/>
        <w:jc w:val="both"/>
        <w:rPr>
          <w:rFonts w:ascii="Arial" w:hAnsi="Arial" w:cs="Arial"/>
          <w:sz w:val="20"/>
        </w:rPr>
      </w:pPr>
      <w:r>
        <w:rPr>
          <w:rFonts w:ascii="Arial" w:hAnsi="Arial" w:cs="Arial"/>
          <w:sz w:val="20"/>
        </w:rPr>
        <w:t>kopię mapy zasadniczej powstałej w wyniku geodezyjnej inwentaryzacji powykonawczej.</w:t>
      </w:r>
    </w:p>
    <w:p w:rsidR="00780699" w:rsidRDefault="00780699">
      <w:pPr>
        <w:spacing w:line="100" w:lineRule="atLeast"/>
        <w:jc w:val="both"/>
        <w:rPr>
          <w:rFonts w:ascii="Arial" w:hAnsi="Arial" w:cs="Arial"/>
          <w:sz w:val="20"/>
        </w:rPr>
      </w:pPr>
      <w:r>
        <w:rPr>
          <w:rFonts w:ascii="Arial" w:hAnsi="Arial" w:cs="Arial"/>
          <w:sz w:val="20"/>
        </w:rPr>
        <w:tab/>
        <w:t>W przypadku, gdy wg komisji, roboty pod względem przygotowania dokumentacyjnego nie będą gotowe do odbioru ostatecznego, komisja w porozumieniu z Wykonawcą wyznaczy ponowny termin odbioru ostatecznego robót.</w:t>
      </w:r>
    </w:p>
    <w:p w:rsidR="00780699" w:rsidRDefault="00780699">
      <w:pPr>
        <w:spacing w:line="100" w:lineRule="atLeast"/>
        <w:jc w:val="both"/>
        <w:rPr>
          <w:rFonts w:ascii="Arial" w:hAnsi="Arial" w:cs="Arial"/>
          <w:sz w:val="20"/>
        </w:rPr>
      </w:pPr>
      <w:r>
        <w:rPr>
          <w:rFonts w:ascii="Arial" w:hAnsi="Arial" w:cs="Arial"/>
          <w:sz w:val="20"/>
        </w:rPr>
        <w:tab/>
        <w:t>Termin wykonania robót poprawkowych i robót uzupełniających wyznaczy komisja.</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8.5. Odbiór pogwarancyjny</w:t>
      </w:r>
    </w:p>
    <w:p w:rsidR="00780699" w:rsidRDefault="00780699">
      <w:pPr>
        <w:pStyle w:val="tekstost"/>
        <w:spacing w:line="100" w:lineRule="atLeast"/>
        <w:jc w:val="both"/>
        <w:rPr>
          <w:rFonts w:ascii="Arial" w:eastAsia="Times New Roman" w:hAnsi="Arial" w:cs="Arial"/>
          <w:sz w:val="20"/>
        </w:rPr>
      </w:pPr>
      <w:r>
        <w:rPr>
          <w:rFonts w:ascii="Arial" w:eastAsia="Times New Roman" w:hAnsi="Arial" w:cs="Arial"/>
          <w:sz w:val="20"/>
        </w:rPr>
        <w:tab/>
        <w:t>Odbiór pogwarancyjny polega na ocenie stanu obiektu na koniec okresu gwarancyjnego i stwierdzeniu ewentualnych wad powstałych w okresie gwarancyjnym.</w:t>
      </w:r>
    </w:p>
    <w:p w:rsidR="00780699" w:rsidRDefault="00780699">
      <w:pPr>
        <w:spacing w:after="120" w:line="100" w:lineRule="atLeast"/>
        <w:jc w:val="both"/>
        <w:rPr>
          <w:rFonts w:ascii="Arial" w:hAnsi="Arial" w:cs="Arial"/>
          <w:sz w:val="20"/>
        </w:rPr>
      </w:pPr>
      <w:r>
        <w:rPr>
          <w:rFonts w:ascii="Arial" w:hAnsi="Arial" w:cs="Arial"/>
          <w:sz w:val="20"/>
        </w:rPr>
        <w:t>Odbiór pogwarancyjny będzie dokonany na podstawie oceny wizualnej obiektu z uwzględnieniem zasad opisanych w punkcie 8.4 „Odbiór ostateczny robót”.</w:t>
      </w:r>
    </w:p>
    <w:p w:rsidR="00780699" w:rsidRDefault="00780699">
      <w:pPr>
        <w:pStyle w:val="Nagwek1"/>
        <w:spacing w:line="100" w:lineRule="atLeast"/>
        <w:jc w:val="both"/>
        <w:rPr>
          <w:rFonts w:ascii="Arial" w:eastAsia="Times New Roman" w:hAnsi="Arial" w:cs="Arial"/>
          <w:sz w:val="20"/>
        </w:rPr>
      </w:pPr>
      <w:r>
        <w:rPr>
          <w:rFonts w:ascii="Arial" w:eastAsia="Times New Roman" w:hAnsi="Arial" w:cs="Arial"/>
          <w:sz w:val="20"/>
        </w:rPr>
        <w:t>9. podstawa pŁAtnoŚci</w:t>
      </w:r>
    </w:p>
    <w:p w:rsidR="00780699" w:rsidRDefault="00780699">
      <w:pPr>
        <w:pStyle w:val="tekstost"/>
        <w:spacing w:line="100" w:lineRule="atLeast"/>
        <w:jc w:val="both"/>
        <w:rPr>
          <w:rFonts w:ascii="Arial" w:eastAsia="Times New Roman" w:hAnsi="Arial" w:cs="Arial"/>
          <w:sz w:val="20"/>
        </w:rPr>
      </w:pPr>
      <w:r>
        <w:rPr>
          <w:rFonts w:ascii="Arial" w:eastAsia="Times New Roman" w:hAnsi="Arial" w:cs="Arial"/>
          <w:sz w:val="20"/>
        </w:rPr>
        <w:tab/>
        <w:t>Podstawą płatności jest cena jednostkowa skalkulowana przez Wykonawcę za jednostkę obmiarową ustaloną dla danej pozycji kosztorysu.</w:t>
      </w:r>
    </w:p>
    <w:p w:rsidR="00780699" w:rsidRDefault="00780699">
      <w:pPr>
        <w:pStyle w:val="tekstost"/>
        <w:spacing w:line="100" w:lineRule="atLeast"/>
        <w:jc w:val="both"/>
        <w:rPr>
          <w:rFonts w:ascii="Arial" w:eastAsia="Times New Roman" w:hAnsi="Arial" w:cs="Arial"/>
          <w:sz w:val="20"/>
        </w:rPr>
      </w:pPr>
      <w:r>
        <w:rPr>
          <w:rFonts w:ascii="Arial" w:eastAsia="Times New Roman" w:hAnsi="Arial" w:cs="Arial"/>
          <w:sz w:val="20"/>
        </w:rPr>
        <w:t>Dla pozycji kosztorysowych wycenionych ryczałtowo podstawą płatności jest wartość (kwota) podana przez Wykonawcę w danej pozycji kosztorysu.</w:t>
      </w:r>
    </w:p>
    <w:p w:rsidR="00780699" w:rsidRDefault="00780699">
      <w:pPr>
        <w:pStyle w:val="tekstost"/>
        <w:spacing w:line="100" w:lineRule="atLeast"/>
        <w:jc w:val="both"/>
        <w:rPr>
          <w:rFonts w:ascii="Arial" w:eastAsia="Times New Roman" w:hAnsi="Arial" w:cs="Arial"/>
          <w:sz w:val="20"/>
        </w:rPr>
      </w:pPr>
      <w:r>
        <w:rPr>
          <w:rFonts w:ascii="Arial" w:eastAsia="Times New Roman" w:hAnsi="Arial" w:cs="Arial"/>
          <w:sz w:val="20"/>
        </w:rPr>
        <w:t>Cena jednostkowa lub kwota ryczałtowa pozycji kosztorysowej będzie uwzględniać wszystkie czynności, wymagania i badania składające się na jej wykonanie, określone dla tej roboty w SST i w dokumentacji projektowej.</w:t>
      </w:r>
    </w:p>
    <w:p w:rsidR="00780699" w:rsidRDefault="00780699">
      <w:pPr>
        <w:pStyle w:val="tekstost"/>
        <w:spacing w:line="100" w:lineRule="atLeast"/>
        <w:jc w:val="both"/>
        <w:rPr>
          <w:rFonts w:ascii="Arial" w:eastAsia="Times New Roman" w:hAnsi="Arial" w:cs="Arial"/>
          <w:sz w:val="20"/>
        </w:rPr>
      </w:pPr>
      <w:r>
        <w:rPr>
          <w:rFonts w:ascii="Arial" w:eastAsia="Times New Roman" w:hAnsi="Arial" w:cs="Arial"/>
          <w:sz w:val="20"/>
        </w:rPr>
        <w:tab/>
        <w:t>Ceny jednostkowe lub kwoty ryczałtowe robót będą obejmować:</w:t>
      </w:r>
    </w:p>
    <w:p w:rsidR="00780699" w:rsidRDefault="00780699" w:rsidP="00B062D3">
      <w:pPr>
        <w:pStyle w:val="tekstost"/>
        <w:numPr>
          <w:ilvl w:val="0"/>
          <w:numId w:val="3"/>
        </w:numPr>
        <w:tabs>
          <w:tab w:val="left" w:pos="283"/>
        </w:tabs>
        <w:spacing w:line="100" w:lineRule="atLeast"/>
        <w:ind w:left="283"/>
        <w:jc w:val="both"/>
        <w:rPr>
          <w:rFonts w:ascii="Arial" w:eastAsia="Times New Roman" w:hAnsi="Arial" w:cs="Arial"/>
          <w:sz w:val="20"/>
        </w:rPr>
      </w:pPr>
      <w:r>
        <w:rPr>
          <w:rFonts w:ascii="Arial" w:eastAsia="Times New Roman" w:hAnsi="Arial" w:cs="Arial"/>
          <w:sz w:val="20"/>
        </w:rPr>
        <w:t>robociznę bezpośrednią wraz z towarzyszącymi kosztami,</w:t>
      </w:r>
    </w:p>
    <w:p w:rsidR="00780699" w:rsidRDefault="00780699" w:rsidP="00B062D3">
      <w:pPr>
        <w:pStyle w:val="tekstost"/>
        <w:numPr>
          <w:ilvl w:val="0"/>
          <w:numId w:val="3"/>
        </w:numPr>
        <w:tabs>
          <w:tab w:val="left" w:pos="283"/>
        </w:tabs>
        <w:spacing w:line="100" w:lineRule="atLeast"/>
        <w:ind w:left="283"/>
        <w:jc w:val="both"/>
        <w:rPr>
          <w:rFonts w:ascii="Arial" w:eastAsia="Times New Roman" w:hAnsi="Arial" w:cs="Arial"/>
          <w:sz w:val="20"/>
        </w:rPr>
      </w:pPr>
      <w:r>
        <w:rPr>
          <w:rFonts w:ascii="Arial" w:eastAsia="Times New Roman" w:hAnsi="Arial" w:cs="Arial"/>
          <w:sz w:val="20"/>
        </w:rPr>
        <w:t>wartość zużytych materiałów wraz z kosztami zakupu, magazynowania, ewentualnych ubytków i transportu na teren budowy,</w:t>
      </w:r>
    </w:p>
    <w:p w:rsidR="00780699" w:rsidRDefault="00780699" w:rsidP="00B062D3">
      <w:pPr>
        <w:pStyle w:val="tekstost"/>
        <w:numPr>
          <w:ilvl w:val="0"/>
          <w:numId w:val="3"/>
        </w:numPr>
        <w:tabs>
          <w:tab w:val="left" w:pos="283"/>
        </w:tabs>
        <w:spacing w:line="100" w:lineRule="atLeast"/>
        <w:ind w:left="283"/>
        <w:jc w:val="both"/>
        <w:rPr>
          <w:rFonts w:ascii="Arial" w:eastAsia="Times New Roman" w:hAnsi="Arial" w:cs="Arial"/>
          <w:sz w:val="20"/>
        </w:rPr>
      </w:pPr>
      <w:r>
        <w:rPr>
          <w:rFonts w:ascii="Arial" w:eastAsia="Times New Roman" w:hAnsi="Arial" w:cs="Arial"/>
          <w:sz w:val="20"/>
        </w:rPr>
        <w:t>wartość pracy sprzętu wraz z towarzyszącymi kosztami,</w:t>
      </w:r>
    </w:p>
    <w:p w:rsidR="00780699" w:rsidRDefault="00780699" w:rsidP="00B062D3">
      <w:pPr>
        <w:pStyle w:val="tekstost"/>
        <w:numPr>
          <w:ilvl w:val="0"/>
          <w:numId w:val="3"/>
        </w:numPr>
        <w:tabs>
          <w:tab w:val="left" w:pos="283"/>
        </w:tabs>
        <w:spacing w:line="100" w:lineRule="atLeast"/>
        <w:ind w:left="283"/>
        <w:jc w:val="both"/>
        <w:rPr>
          <w:rFonts w:ascii="Arial" w:eastAsia="Times New Roman" w:hAnsi="Arial" w:cs="Arial"/>
          <w:sz w:val="20"/>
        </w:rPr>
      </w:pPr>
      <w:r>
        <w:rPr>
          <w:rFonts w:ascii="Arial" w:eastAsia="Times New Roman" w:hAnsi="Arial" w:cs="Arial"/>
          <w:sz w:val="20"/>
        </w:rPr>
        <w:t>koszty pośrednie, zysk kalkulacyjny i ryzyko,</w:t>
      </w:r>
    </w:p>
    <w:p w:rsidR="00780699" w:rsidRDefault="00780699" w:rsidP="00B062D3">
      <w:pPr>
        <w:pStyle w:val="tekstost"/>
        <w:numPr>
          <w:ilvl w:val="0"/>
          <w:numId w:val="3"/>
        </w:numPr>
        <w:tabs>
          <w:tab w:val="left" w:pos="283"/>
        </w:tabs>
        <w:spacing w:line="100" w:lineRule="atLeast"/>
        <w:ind w:left="283"/>
        <w:jc w:val="both"/>
        <w:rPr>
          <w:rFonts w:ascii="Arial" w:eastAsia="Times New Roman" w:hAnsi="Arial" w:cs="Arial"/>
          <w:sz w:val="20"/>
        </w:rPr>
      </w:pPr>
      <w:r>
        <w:rPr>
          <w:rFonts w:ascii="Arial" w:eastAsia="Times New Roman" w:hAnsi="Arial" w:cs="Arial"/>
          <w:sz w:val="20"/>
        </w:rPr>
        <w:t>podatki obliczone zgodnie z obowiązującymi przepisami.</w:t>
      </w:r>
    </w:p>
    <w:p w:rsidR="00780699" w:rsidRDefault="00780699">
      <w:pPr>
        <w:pStyle w:val="Nagwek1"/>
        <w:spacing w:line="100" w:lineRule="atLeast"/>
        <w:jc w:val="both"/>
        <w:rPr>
          <w:rFonts w:ascii="Arial" w:eastAsia="Times New Roman" w:hAnsi="Arial" w:cs="Arial"/>
          <w:sz w:val="20"/>
        </w:rPr>
      </w:pPr>
      <w:r>
        <w:rPr>
          <w:rFonts w:ascii="Arial" w:eastAsia="Times New Roman" w:hAnsi="Arial" w:cs="Arial"/>
          <w:sz w:val="20"/>
        </w:rPr>
        <w:t>10. przepisy zwiĄzane</w:t>
      </w:r>
    </w:p>
    <w:p w:rsidR="00780699" w:rsidRDefault="00780699" w:rsidP="00B062D3">
      <w:pPr>
        <w:pStyle w:val="tekstost"/>
        <w:numPr>
          <w:ilvl w:val="0"/>
          <w:numId w:val="4"/>
        </w:numPr>
        <w:tabs>
          <w:tab w:val="left" w:pos="283"/>
        </w:tabs>
        <w:spacing w:line="100" w:lineRule="atLeast"/>
        <w:ind w:left="283"/>
        <w:jc w:val="both"/>
        <w:rPr>
          <w:rFonts w:ascii="Arial" w:eastAsia="Times New Roman" w:hAnsi="Arial" w:cs="Arial"/>
          <w:sz w:val="20"/>
        </w:rPr>
      </w:pPr>
      <w:r>
        <w:rPr>
          <w:rFonts w:ascii="Arial" w:eastAsia="Times New Roman" w:hAnsi="Arial" w:cs="Arial"/>
          <w:sz w:val="20"/>
        </w:rPr>
        <w:t>Ustawa z dnia 7 lipca 1994 r. - Prawo budowlane (Dz. U. Nr 89, poz. 414 z późniejszymi zmianami).</w:t>
      </w:r>
    </w:p>
    <w:p w:rsidR="00780699" w:rsidRDefault="00780699" w:rsidP="00B062D3">
      <w:pPr>
        <w:pStyle w:val="tekstost"/>
        <w:numPr>
          <w:ilvl w:val="0"/>
          <w:numId w:val="4"/>
        </w:numPr>
        <w:spacing w:line="100" w:lineRule="atLeast"/>
        <w:ind w:left="709" w:hanging="426"/>
        <w:jc w:val="both"/>
        <w:rPr>
          <w:rFonts w:ascii="Arial" w:eastAsia="Times New Roman" w:hAnsi="Arial" w:cs="Arial"/>
          <w:sz w:val="20"/>
        </w:rPr>
      </w:pPr>
      <w:r>
        <w:rPr>
          <w:rFonts w:ascii="Arial" w:eastAsia="Times New Roman" w:hAnsi="Arial" w:cs="Arial"/>
          <w:sz w:val="20"/>
        </w:rPr>
        <w:t xml:space="preserve">Rozporządzenie Ministra Infrastruktury z dnia 26 czerwca 2002 r. w sprawie dziennika budowy, montażu i rozbiórki, tablicy informacyjnej oraz ogłoszenia zawierającego dane dotyczące </w:t>
      </w:r>
      <w:r>
        <w:rPr>
          <w:rFonts w:ascii="Arial" w:eastAsia="Times New Roman" w:hAnsi="Arial" w:cs="Arial"/>
          <w:sz w:val="20"/>
        </w:rPr>
        <w:lastRenderedPageBreak/>
        <w:t>bezpieczeństwa pracy i ochrony zdrowia. (Dz. U. Nr 108, poz. 953 z późniejszymi zmianami).</w:t>
      </w:r>
    </w:p>
    <w:p w:rsidR="004F5DE9" w:rsidRPr="00DB48B6" w:rsidRDefault="004F5DE9" w:rsidP="00B062D3">
      <w:pPr>
        <w:numPr>
          <w:ilvl w:val="0"/>
          <w:numId w:val="4"/>
        </w:numPr>
        <w:tabs>
          <w:tab w:val="clear" w:pos="0"/>
          <w:tab w:val="num" w:pos="284"/>
        </w:tabs>
        <w:ind w:left="284"/>
        <w:jc w:val="both"/>
        <w:rPr>
          <w:rFonts w:ascii="Arial" w:hAnsi="Arial" w:cs="Arial"/>
          <w:sz w:val="20"/>
          <w:szCs w:val="20"/>
        </w:rPr>
      </w:pPr>
      <w:r w:rsidRPr="00DB48B6">
        <w:rPr>
          <w:rFonts w:ascii="Arial" w:hAnsi="Arial" w:cs="Arial"/>
          <w:sz w:val="20"/>
          <w:szCs w:val="20"/>
        </w:rPr>
        <w:t xml:space="preserve">Obwieszczenie Marszałka Sejmu Rzeczypospolitej Polskiej z dnia 30 stycznia 2013 roku  </w:t>
      </w:r>
      <w:r w:rsidRPr="00DB48B6">
        <w:rPr>
          <w:rFonts w:ascii="Arial" w:hAnsi="Arial" w:cs="Arial"/>
          <w:sz w:val="20"/>
          <w:szCs w:val="20"/>
        </w:rPr>
        <w:br/>
        <w:t xml:space="preserve">       nr 260 w sprawie ogłoszenia jednolitego tekstu o drogach publicznych</w:t>
      </w:r>
    </w:p>
    <w:p w:rsidR="00780699" w:rsidRPr="004F5DE9" w:rsidRDefault="00780699" w:rsidP="004F5DE9">
      <w:pPr>
        <w:pStyle w:val="Tytu"/>
        <w:jc w:val="left"/>
        <w:rPr>
          <w:b w:val="0"/>
          <w:sz w:val="24"/>
        </w:rPr>
      </w:pPr>
      <w:r>
        <w:rPr>
          <w:sz w:val="28"/>
        </w:rPr>
        <w:br w:type="page"/>
      </w:r>
      <w:r w:rsidRPr="004F5DE9">
        <w:rPr>
          <w:b w:val="0"/>
          <w:sz w:val="24"/>
        </w:rPr>
        <w:lastRenderedPageBreak/>
        <w:t>D-01.01.01</w:t>
      </w:r>
      <w:r w:rsidR="004F5DE9">
        <w:rPr>
          <w:b w:val="0"/>
          <w:sz w:val="24"/>
        </w:rPr>
        <w:t xml:space="preserve">  </w:t>
      </w:r>
      <w:r w:rsidR="004F5DE9" w:rsidRPr="004F5DE9">
        <w:rPr>
          <w:b w:val="0"/>
          <w:sz w:val="24"/>
        </w:rPr>
        <w:t>Kod CPV-45100000-8</w:t>
      </w:r>
    </w:p>
    <w:p w:rsidR="00780699" w:rsidRPr="004F5DE9" w:rsidRDefault="00780699" w:rsidP="004F5DE9">
      <w:pPr>
        <w:keepNext/>
        <w:rPr>
          <w:rFonts w:ascii="Arial" w:hAnsi="Arial" w:cs="Arial"/>
          <w:bCs/>
          <w:snapToGrid w:val="0"/>
        </w:rPr>
      </w:pPr>
      <w:r w:rsidRPr="004F5DE9">
        <w:rPr>
          <w:rFonts w:ascii="Arial" w:hAnsi="Arial" w:cs="Arial"/>
          <w:bCs/>
          <w:snapToGrid w:val="0"/>
        </w:rPr>
        <w:t>ODTWORZENIE TRASY I PUNKTÓW  WYSOKOŚCIOWYCH</w:t>
      </w:r>
    </w:p>
    <w:p w:rsidR="00780699" w:rsidRDefault="00780699">
      <w:pPr>
        <w:pStyle w:val="Nagwek21"/>
        <w:keepNext w:val="0"/>
        <w:autoSpaceDE/>
        <w:rPr>
          <w:rFonts w:ascii="Arial" w:hAnsi="Arial" w:cs="Arial"/>
          <w:snapToGrid w:val="0"/>
        </w:rPr>
      </w:pPr>
      <w:r>
        <w:rPr>
          <w:rFonts w:ascii="Arial" w:hAnsi="Arial" w:cs="Arial"/>
          <w:snapToGrid w:val="0"/>
        </w:rPr>
        <w:t>1.WSTĘP.</w:t>
      </w:r>
    </w:p>
    <w:p w:rsidR="00780699" w:rsidRDefault="00780699">
      <w:pPr>
        <w:pStyle w:val="Nagwek21"/>
        <w:keepNext w:val="0"/>
        <w:autoSpaceDE/>
        <w:spacing w:before="0"/>
        <w:rPr>
          <w:rFonts w:ascii="Arial" w:hAnsi="Arial" w:cs="Arial"/>
          <w:snapToGrid w:val="0"/>
        </w:rPr>
      </w:pPr>
      <w:r>
        <w:rPr>
          <w:rFonts w:ascii="Arial" w:hAnsi="Arial" w:cs="Arial"/>
          <w:snapToGrid w:val="0"/>
        </w:rPr>
        <w:t>1.1.Przedmiot Szczegółowej Specyfikacji Technicznej.</w:t>
      </w:r>
    </w:p>
    <w:p w:rsidR="00654C80" w:rsidRPr="004F5DE9" w:rsidRDefault="00780699" w:rsidP="00654C80">
      <w:pPr>
        <w:pStyle w:val="tekstost"/>
        <w:tabs>
          <w:tab w:val="left" w:pos="696"/>
        </w:tabs>
        <w:spacing w:line="100" w:lineRule="atLeast"/>
        <w:jc w:val="both"/>
        <w:rPr>
          <w:rFonts w:ascii="Arial" w:eastAsia="Times New Roman" w:hAnsi="Arial" w:cs="Arial"/>
          <w:sz w:val="20"/>
        </w:rPr>
      </w:pPr>
      <w:r>
        <w:rPr>
          <w:rFonts w:ascii="Arial" w:hAnsi="Arial" w:cs="Arial"/>
          <w:snapToGrid w:val="0"/>
          <w:sz w:val="20"/>
        </w:rPr>
        <w:t>Przedmiotem niniejszej specyfikacji technicznej są wymagania dotyczące wykonania i odbioru robót zwi</w:t>
      </w:r>
      <w:r w:rsidR="004F5DE9">
        <w:rPr>
          <w:rFonts w:ascii="Arial" w:hAnsi="Arial" w:cs="Arial"/>
          <w:snapToGrid w:val="0"/>
          <w:sz w:val="20"/>
        </w:rPr>
        <w:t xml:space="preserve">ązanych z wyznaczeniem osi </w:t>
      </w:r>
      <w:r>
        <w:rPr>
          <w:rFonts w:ascii="Arial" w:hAnsi="Arial" w:cs="Arial"/>
          <w:snapToGrid w:val="0"/>
          <w:sz w:val="20"/>
        </w:rPr>
        <w:t>i punktów wysokościowych niezbędnych do realizacji zamówienia</w:t>
      </w:r>
      <w:r w:rsidR="00654C80" w:rsidRPr="00654C80">
        <w:rPr>
          <w:rFonts w:ascii="Arial Narrow" w:eastAsia="Times New Roman" w:hAnsi="Arial Narrow" w:cs="Arial"/>
          <w:b/>
          <w:i/>
          <w:sz w:val="20"/>
        </w:rPr>
        <w:t xml:space="preserve"> </w:t>
      </w:r>
      <w:r w:rsidR="00654C80">
        <w:rPr>
          <w:rFonts w:ascii="Arial Narrow" w:eastAsia="Times New Roman" w:hAnsi="Arial Narrow" w:cs="Arial"/>
          <w:b/>
          <w:i/>
          <w:sz w:val="20"/>
        </w:rPr>
        <w:t xml:space="preserve">: </w:t>
      </w:r>
      <w:r w:rsidR="004F5DE9">
        <w:rPr>
          <w:rFonts w:ascii="Arial Narrow" w:eastAsia="Times New Roman" w:hAnsi="Arial Narrow" w:cs="Arial"/>
          <w:b/>
          <w:i/>
          <w:sz w:val="20"/>
        </w:rPr>
        <w:br/>
        <w:t xml:space="preserve">„ </w:t>
      </w:r>
      <w:r w:rsidR="004F5DE9" w:rsidRPr="004F5DE9">
        <w:rPr>
          <w:rFonts w:ascii="Arial" w:hAnsi="Arial" w:cs="Arial"/>
          <w:color w:val="31849B"/>
          <w:sz w:val="20"/>
        </w:rPr>
        <w:t>Rozbudowa cmentarza komunalnego przy ul. Sudeckiej  68 w Jeleniej Górze</w:t>
      </w:r>
      <w:r w:rsidR="004F5DE9">
        <w:rPr>
          <w:rFonts w:cs="Arial"/>
          <w:color w:val="31849B"/>
          <w:sz w:val="18"/>
          <w:szCs w:val="18"/>
        </w:rPr>
        <w:t>”</w:t>
      </w:r>
      <w:r w:rsidR="004F5DE9" w:rsidRPr="004F5DE9">
        <w:rPr>
          <w:rFonts w:cs="Arial"/>
          <w:color w:val="31849B"/>
          <w:sz w:val="18"/>
          <w:szCs w:val="18"/>
        </w:rPr>
        <w:t xml:space="preserve">  </w:t>
      </w:r>
    </w:p>
    <w:p w:rsidR="00780699" w:rsidRDefault="00654C80" w:rsidP="00654C80">
      <w:pPr>
        <w:jc w:val="both"/>
        <w:rPr>
          <w:rFonts w:ascii="Arial" w:hAnsi="Arial" w:cs="Arial"/>
          <w:snapToGrid w:val="0"/>
          <w:sz w:val="20"/>
        </w:rPr>
      </w:pPr>
      <w:r>
        <w:rPr>
          <w:rFonts w:ascii="Arial" w:hAnsi="Arial" w:cs="Arial"/>
          <w:snapToGrid w:val="0"/>
          <w:sz w:val="20"/>
        </w:rPr>
        <w:t xml:space="preserve"> </w:t>
      </w:r>
      <w:r w:rsidR="00780699">
        <w:rPr>
          <w:rFonts w:ascii="Arial" w:hAnsi="Arial" w:cs="Arial"/>
          <w:snapToGrid w:val="0"/>
          <w:sz w:val="20"/>
        </w:rPr>
        <w:t>.</w:t>
      </w:r>
    </w:p>
    <w:p w:rsidR="00780699" w:rsidRDefault="00780699">
      <w:pPr>
        <w:pStyle w:val="Nagwek21"/>
        <w:keepNext w:val="0"/>
        <w:autoSpaceDE/>
        <w:rPr>
          <w:rFonts w:ascii="Arial" w:hAnsi="Arial" w:cs="Arial"/>
          <w:snapToGrid w:val="0"/>
        </w:rPr>
      </w:pPr>
      <w:r>
        <w:rPr>
          <w:rFonts w:ascii="Arial" w:hAnsi="Arial" w:cs="Arial"/>
          <w:snapToGrid w:val="0"/>
        </w:rPr>
        <w:t>1.2.Zakres stosowania SST.</w:t>
      </w:r>
    </w:p>
    <w:p w:rsidR="00780699" w:rsidRDefault="00780699">
      <w:pPr>
        <w:ind w:firstLine="709"/>
        <w:jc w:val="both"/>
        <w:rPr>
          <w:rFonts w:ascii="Arial" w:hAnsi="Arial" w:cs="Arial"/>
          <w:snapToGrid w:val="0"/>
          <w:sz w:val="20"/>
        </w:rPr>
      </w:pPr>
      <w:r>
        <w:rPr>
          <w:rFonts w:ascii="Arial" w:hAnsi="Arial" w:cs="Arial"/>
          <w:snapToGrid w:val="0"/>
          <w:sz w:val="20"/>
        </w:rPr>
        <w:t>Specyfikacja techniczna jest stosowana jako dokument przetargowy przy zleceniu i realizacji robót wymienionych w punkcie 1.1.</w:t>
      </w:r>
    </w:p>
    <w:p w:rsidR="00780699" w:rsidRDefault="00780699">
      <w:pPr>
        <w:spacing w:before="120" w:after="120"/>
        <w:jc w:val="both"/>
        <w:rPr>
          <w:rFonts w:ascii="Arial" w:hAnsi="Arial" w:cs="Arial"/>
          <w:snapToGrid w:val="0"/>
          <w:sz w:val="20"/>
        </w:rPr>
      </w:pPr>
      <w:r>
        <w:rPr>
          <w:rFonts w:ascii="Arial" w:hAnsi="Arial" w:cs="Arial"/>
          <w:b/>
          <w:bCs/>
          <w:snapToGrid w:val="0"/>
          <w:sz w:val="20"/>
        </w:rPr>
        <w:t>1.3.Zakres robót objętych SST</w:t>
      </w:r>
      <w:r>
        <w:rPr>
          <w:rFonts w:ascii="Arial" w:hAnsi="Arial" w:cs="Arial"/>
          <w:snapToGrid w:val="0"/>
          <w:sz w:val="20"/>
        </w:rPr>
        <w:t>.</w:t>
      </w:r>
    </w:p>
    <w:p w:rsidR="00780699" w:rsidRDefault="00780699">
      <w:pPr>
        <w:ind w:firstLine="709"/>
        <w:jc w:val="both"/>
        <w:rPr>
          <w:rFonts w:ascii="Arial" w:hAnsi="Arial" w:cs="Arial"/>
          <w:snapToGrid w:val="0"/>
          <w:sz w:val="20"/>
        </w:rPr>
      </w:pPr>
      <w:r>
        <w:rPr>
          <w:rFonts w:ascii="Arial" w:hAnsi="Arial" w:cs="Arial"/>
          <w:snapToGrid w:val="0"/>
          <w:sz w:val="20"/>
        </w:rPr>
        <w:t>Ustalenia zawarte w  niniejszej specyfikacji obejmują wyznaczenie osi trasy i punktów wysokościowych.</w:t>
      </w:r>
    </w:p>
    <w:p w:rsidR="00780699" w:rsidRDefault="00780699">
      <w:pPr>
        <w:spacing w:before="120" w:after="120"/>
        <w:jc w:val="both"/>
        <w:rPr>
          <w:rFonts w:ascii="Arial" w:hAnsi="Arial" w:cs="Arial"/>
          <w:snapToGrid w:val="0"/>
          <w:sz w:val="20"/>
        </w:rPr>
      </w:pPr>
      <w:r>
        <w:rPr>
          <w:rFonts w:ascii="Arial" w:hAnsi="Arial" w:cs="Arial"/>
          <w:b/>
          <w:bCs/>
          <w:snapToGrid w:val="0"/>
          <w:sz w:val="20"/>
        </w:rPr>
        <w:t>1.4.Określenia podstawowe</w:t>
      </w:r>
      <w:r>
        <w:rPr>
          <w:rFonts w:ascii="Arial" w:hAnsi="Arial" w:cs="Arial"/>
          <w:snapToGrid w:val="0"/>
          <w:sz w:val="20"/>
        </w:rPr>
        <w:t>.</w:t>
      </w:r>
    </w:p>
    <w:p w:rsidR="00780699" w:rsidRDefault="00780699">
      <w:pPr>
        <w:ind w:firstLine="709"/>
        <w:jc w:val="both"/>
        <w:rPr>
          <w:rFonts w:ascii="Arial" w:hAnsi="Arial" w:cs="Arial"/>
          <w:snapToGrid w:val="0"/>
          <w:sz w:val="20"/>
        </w:rPr>
      </w:pPr>
      <w:r>
        <w:rPr>
          <w:rFonts w:ascii="Arial" w:hAnsi="Arial" w:cs="Arial"/>
          <w:snapToGrid w:val="0"/>
          <w:sz w:val="20"/>
        </w:rPr>
        <w:t>Określenia podane w niniejszej SST są zgodne z obowiązującymi  polskimi normami i SST  D.00.00.00. “Wymagania ogólne”.</w:t>
      </w:r>
    </w:p>
    <w:p w:rsidR="00567222" w:rsidRDefault="00567222">
      <w:pPr>
        <w:jc w:val="both"/>
        <w:rPr>
          <w:rFonts w:ascii="Arial" w:hAnsi="Arial" w:cs="Arial"/>
          <w:snapToGrid w:val="0"/>
          <w:sz w:val="20"/>
        </w:rPr>
      </w:pPr>
    </w:p>
    <w:p w:rsidR="00780699" w:rsidRDefault="00567222">
      <w:pPr>
        <w:jc w:val="both"/>
        <w:rPr>
          <w:rFonts w:ascii="Arial" w:hAnsi="Arial" w:cs="Arial"/>
          <w:snapToGrid w:val="0"/>
          <w:sz w:val="20"/>
        </w:rPr>
      </w:pPr>
      <w:r w:rsidRPr="00567222">
        <w:rPr>
          <w:rFonts w:ascii="Arial" w:hAnsi="Arial" w:cs="Arial"/>
          <w:b/>
          <w:snapToGrid w:val="0"/>
          <w:sz w:val="20"/>
        </w:rPr>
        <w:t>1.4.1.</w:t>
      </w:r>
      <w:r>
        <w:rPr>
          <w:rFonts w:ascii="Arial" w:hAnsi="Arial" w:cs="Arial"/>
          <w:snapToGrid w:val="0"/>
          <w:sz w:val="20"/>
        </w:rPr>
        <w:t xml:space="preserve"> </w:t>
      </w:r>
      <w:r w:rsidR="00780699">
        <w:rPr>
          <w:rFonts w:ascii="Arial" w:hAnsi="Arial" w:cs="Arial"/>
          <w:snapToGrid w:val="0"/>
          <w:sz w:val="20"/>
        </w:rPr>
        <w:t>Punkty główne trasy – punkty załamania osi trasy, punkty kierunkowe oraz początkowy i końcowy punkt trasy.</w:t>
      </w:r>
    </w:p>
    <w:p w:rsidR="00567222" w:rsidRDefault="00567222">
      <w:pPr>
        <w:jc w:val="both"/>
        <w:rPr>
          <w:rFonts w:ascii="Arial" w:hAnsi="Arial" w:cs="Arial"/>
          <w:snapToGrid w:val="0"/>
          <w:sz w:val="20"/>
        </w:rPr>
      </w:pPr>
    </w:p>
    <w:p w:rsidR="00780699" w:rsidRDefault="00780699">
      <w:pPr>
        <w:spacing w:before="120" w:after="120"/>
        <w:jc w:val="both"/>
        <w:rPr>
          <w:rFonts w:ascii="Arial" w:hAnsi="Arial" w:cs="Arial"/>
          <w:snapToGrid w:val="0"/>
          <w:sz w:val="20"/>
        </w:rPr>
      </w:pPr>
      <w:r>
        <w:rPr>
          <w:rFonts w:ascii="Arial" w:hAnsi="Arial" w:cs="Arial"/>
          <w:b/>
          <w:bCs/>
          <w:snapToGrid w:val="0"/>
          <w:sz w:val="20"/>
        </w:rPr>
        <w:t>1.5.Ogólne wymagania dotyczące robót</w:t>
      </w:r>
      <w:r>
        <w:rPr>
          <w:rFonts w:ascii="Arial" w:hAnsi="Arial" w:cs="Arial"/>
          <w:snapToGrid w:val="0"/>
          <w:sz w:val="20"/>
        </w:rPr>
        <w:t>.</w:t>
      </w:r>
    </w:p>
    <w:p w:rsidR="00780699" w:rsidRDefault="00780699">
      <w:pPr>
        <w:ind w:firstLine="709"/>
        <w:jc w:val="both"/>
        <w:rPr>
          <w:rFonts w:ascii="Arial" w:hAnsi="Arial" w:cs="Arial"/>
          <w:snapToGrid w:val="0"/>
          <w:sz w:val="20"/>
        </w:rPr>
      </w:pPr>
      <w:r>
        <w:rPr>
          <w:rFonts w:ascii="Arial" w:hAnsi="Arial" w:cs="Arial"/>
          <w:snapToGrid w:val="0"/>
          <w:sz w:val="20"/>
        </w:rPr>
        <w:t>Wykonawca robót jest odpowiedzialny za jakość ich wykonania oraz za zgodność z Dokumentacją Projektową, SST i poleceniami Inżyniera.</w:t>
      </w:r>
    </w:p>
    <w:p w:rsidR="00780699" w:rsidRDefault="00780699">
      <w:pPr>
        <w:pStyle w:val="Nagwek21"/>
        <w:keepNext w:val="0"/>
        <w:autoSpaceDE/>
        <w:rPr>
          <w:rFonts w:ascii="Arial" w:hAnsi="Arial" w:cs="Arial"/>
          <w:snapToGrid w:val="0"/>
        </w:rPr>
      </w:pPr>
      <w:r>
        <w:rPr>
          <w:rFonts w:ascii="Arial" w:hAnsi="Arial" w:cs="Arial"/>
          <w:snapToGrid w:val="0"/>
        </w:rPr>
        <w:t>2.MATERIAŁY.</w:t>
      </w:r>
    </w:p>
    <w:p w:rsidR="00780699" w:rsidRDefault="00780699">
      <w:pPr>
        <w:spacing w:after="120"/>
        <w:jc w:val="both"/>
        <w:rPr>
          <w:rFonts w:ascii="Arial" w:hAnsi="Arial" w:cs="Arial"/>
          <w:snapToGrid w:val="0"/>
          <w:sz w:val="20"/>
        </w:rPr>
      </w:pPr>
      <w:r>
        <w:rPr>
          <w:rFonts w:ascii="Arial" w:hAnsi="Arial" w:cs="Arial"/>
          <w:b/>
          <w:bCs/>
          <w:snapToGrid w:val="0"/>
          <w:sz w:val="20"/>
        </w:rPr>
        <w:t>2.1.Warunki ogólne stosowania materiałów</w:t>
      </w:r>
      <w:r>
        <w:rPr>
          <w:rFonts w:ascii="Arial" w:hAnsi="Arial" w:cs="Arial"/>
          <w:snapToGrid w:val="0"/>
          <w:sz w:val="20"/>
        </w:rPr>
        <w:t>.</w:t>
      </w:r>
    </w:p>
    <w:p w:rsidR="00780699" w:rsidRDefault="00780699">
      <w:pPr>
        <w:ind w:firstLine="709"/>
        <w:jc w:val="both"/>
        <w:rPr>
          <w:rFonts w:ascii="Arial" w:hAnsi="Arial" w:cs="Arial"/>
          <w:snapToGrid w:val="0"/>
          <w:sz w:val="20"/>
        </w:rPr>
      </w:pPr>
      <w:r>
        <w:rPr>
          <w:rFonts w:ascii="Arial" w:hAnsi="Arial" w:cs="Arial"/>
          <w:snapToGrid w:val="0"/>
          <w:sz w:val="20"/>
        </w:rPr>
        <w:t>Warunki ogólne  stosowania materiałów podano w ST D.00.00.00. “Wymagania ogólne”.</w:t>
      </w:r>
    </w:p>
    <w:p w:rsidR="00780699" w:rsidRDefault="00780699">
      <w:pPr>
        <w:spacing w:before="120" w:after="120"/>
        <w:jc w:val="both"/>
        <w:rPr>
          <w:rFonts w:ascii="Arial" w:hAnsi="Arial" w:cs="Arial"/>
          <w:snapToGrid w:val="0"/>
          <w:sz w:val="20"/>
        </w:rPr>
      </w:pPr>
      <w:r>
        <w:rPr>
          <w:rFonts w:ascii="Arial" w:hAnsi="Arial" w:cs="Arial"/>
          <w:b/>
          <w:bCs/>
          <w:snapToGrid w:val="0"/>
          <w:sz w:val="20"/>
        </w:rPr>
        <w:t>2.2.Rodzaje materiałów</w:t>
      </w:r>
      <w:r>
        <w:rPr>
          <w:rFonts w:ascii="Arial" w:hAnsi="Arial" w:cs="Arial"/>
          <w:snapToGrid w:val="0"/>
          <w:sz w:val="20"/>
        </w:rPr>
        <w:t>.</w:t>
      </w:r>
    </w:p>
    <w:p w:rsidR="00780699" w:rsidRDefault="00780699">
      <w:pPr>
        <w:jc w:val="both"/>
        <w:rPr>
          <w:rFonts w:ascii="Arial" w:hAnsi="Arial" w:cs="Arial"/>
          <w:snapToGrid w:val="0"/>
          <w:sz w:val="20"/>
        </w:rPr>
      </w:pPr>
      <w:r>
        <w:rPr>
          <w:rFonts w:ascii="Arial" w:hAnsi="Arial" w:cs="Arial"/>
          <w:snapToGrid w:val="0"/>
          <w:sz w:val="20"/>
        </w:rPr>
        <w:t>Materiałami stosowanymi do wykonania wyznaczenia osi trasy i punktów wysokościowych są:</w:t>
      </w:r>
    </w:p>
    <w:p w:rsidR="00780699" w:rsidRDefault="00780699">
      <w:pPr>
        <w:jc w:val="both"/>
        <w:rPr>
          <w:rFonts w:ascii="Arial" w:hAnsi="Arial" w:cs="Arial"/>
          <w:snapToGrid w:val="0"/>
          <w:sz w:val="20"/>
        </w:rPr>
      </w:pPr>
      <w:r>
        <w:rPr>
          <w:rFonts w:ascii="Arial" w:hAnsi="Arial" w:cs="Arial"/>
          <w:snapToGrid w:val="0"/>
          <w:sz w:val="20"/>
        </w:rPr>
        <w:t>- słupki betonowe;</w:t>
      </w:r>
    </w:p>
    <w:p w:rsidR="00780699" w:rsidRDefault="00780699">
      <w:pPr>
        <w:jc w:val="both"/>
        <w:rPr>
          <w:rFonts w:ascii="Arial" w:hAnsi="Arial" w:cs="Arial"/>
          <w:snapToGrid w:val="0"/>
          <w:sz w:val="20"/>
        </w:rPr>
      </w:pPr>
      <w:r>
        <w:rPr>
          <w:rFonts w:ascii="Arial" w:hAnsi="Arial" w:cs="Arial"/>
          <w:snapToGrid w:val="0"/>
          <w:sz w:val="20"/>
        </w:rPr>
        <w:t>- pale i paliki drewniane;</w:t>
      </w:r>
    </w:p>
    <w:p w:rsidR="00780699" w:rsidRDefault="00780699">
      <w:pPr>
        <w:jc w:val="both"/>
        <w:rPr>
          <w:rFonts w:ascii="Arial" w:hAnsi="Arial" w:cs="Arial"/>
          <w:snapToGrid w:val="0"/>
          <w:sz w:val="20"/>
        </w:rPr>
      </w:pPr>
      <w:r>
        <w:rPr>
          <w:rFonts w:ascii="Arial" w:hAnsi="Arial" w:cs="Arial"/>
          <w:snapToGrid w:val="0"/>
          <w:sz w:val="20"/>
        </w:rPr>
        <w:t>- rury metalowe;</w:t>
      </w:r>
    </w:p>
    <w:p w:rsidR="00780699" w:rsidRDefault="00780699">
      <w:pPr>
        <w:jc w:val="both"/>
        <w:rPr>
          <w:rFonts w:ascii="Arial" w:hAnsi="Arial" w:cs="Arial"/>
          <w:snapToGrid w:val="0"/>
          <w:sz w:val="20"/>
        </w:rPr>
      </w:pPr>
      <w:r>
        <w:rPr>
          <w:rFonts w:ascii="Arial" w:hAnsi="Arial" w:cs="Arial"/>
          <w:snapToGrid w:val="0"/>
          <w:sz w:val="20"/>
        </w:rPr>
        <w:t>bądź inne materiały akceptowane przez Inżyniera</w:t>
      </w:r>
      <w:r w:rsidR="009D3798">
        <w:rPr>
          <w:rFonts w:ascii="Arial" w:hAnsi="Arial" w:cs="Arial"/>
          <w:snapToGrid w:val="0"/>
          <w:sz w:val="20"/>
        </w:rPr>
        <w:t xml:space="preserve"> / Inspektora Nadzoru .</w:t>
      </w:r>
    </w:p>
    <w:p w:rsidR="00780699" w:rsidRDefault="00780699" w:rsidP="00654C80">
      <w:pPr>
        <w:jc w:val="both"/>
        <w:rPr>
          <w:rFonts w:ascii="Arial" w:hAnsi="Arial" w:cs="Arial"/>
          <w:snapToGrid w:val="0"/>
          <w:sz w:val="20"/>
        </w:rPr>
      </w:pPr>
      <w:r>
        <w:rPr>
          <w:rFonts w:ascii="Arial" w:hAnsi="Arial" w:cs="Arial"/>
          <w:snapToGrid w:val="0"/>
          <w:sz w:val="20"/>
        </w:rPr>
        <w:t xml:space="preserve">Do utrwalenia punktów głównych trasy należy stosować pale drewniane z gwoździem lub prętem stalowym, słupki betonowe albo rury metalowe o długości około </w:t>
      </w:r>
      <w:smartTag w:uri="urn:schemas-microsoft-com:office:smarttags" w:element="metricconverter">
        <w:smartTagPr>
          <w:attr w:name="ProductID" w:val="0,50 m"/>
        </w:smartTagPr>
        <w:r>
          <w:rPr>
            <w:rFonts w:ascii="Arial" w:hAnsi="Arial" w:cs="Arial"/>
            <w:snapToGrid w:val="0"/>
            <w:sz w:val="20"/>
          </w:rPr>
          <w:t>0,50 m</w:t>
        </w:r>
      </w:smartTag>
      <w:r>
        <w:rPr>
          <w:rFonts w:ascii="Arial" w:hAnsi="Arial" w:cs="Arial"/>
          <w:snapToGrid w:val="0"/>
          <w:sz w:val="20"/>
        </w:rPr>
        <w:t xml:space="preserve">. Pale drewniane umieszczone w sąsiedztwie punktów załamania trasy w czasie ich stabilizacji powinny mieć  średnicę 0,15 do </w:t>
      </w:r>
      <w:smartTag w:uri="urn:schemas-microsoft-com:office:smarttags" w:element="metricconverter">
        <w:smartTagPr>
          <w:attr w:name="ProductID" w:val="0,20 m"/>
        </w:smartTagPr>
        <w:r>
          <w:rPr>
            <w:rFonts w:ascii="Arial" w:hAnsi="Arial" w:cs="Arial"/>
            <w:snapToGrid w:val="0"/>
            <w:sz w:val="20"/>
          </w:rPr>
          <w:t>0,20 m</w:t>
        </w:r>
      </w:smartTag>
      <w:r>
        <w:rPr>
          <w:rFonts w:ascii="Arial" w:hAnsi="Arial" w:cs="Arial"/>
          <w:snapToGrid w:val="0"/>
          <w:sz w:val="20"/>
        </w:rPr>
        <w:t xml:space="preserve"> i długość 1,5 do 1,7m. Do stabilizacji pozostałych punktów należy stosować paliki drewniane o długości  </w:t>
      </w:r>
      <w:smartTag w:uri="urn:schemas-microsoft-com:office:smarttags" w:element="metricconverter">
        <w:smartTagPr>
          <w:attr w:name="ProductID" w:val="0,30 m"/>
        </w:smartTagPr>
        <w:r>
          <w:rPr>
            <w:rFonts w:ascii="Arial" w:hAnsi="Arial" w:cs="Arial"/>
            <w:snapToGrid w:val="0"/>
            <w:sz w:val="20"/>
          </w:rPr>
          <w:t>0,30 m</w:t>
        </w:r>
      </w:smartTag>
      <w:r>
        <w:rPr>
          <w:rFonts w:ascii="Arial" w:hAnsi="Arial" w:cs="Arial"/>
          <w:snapToGrid w:val="0"/>
          <w:sz w:val="20"/>
        </w:rPr>
        <w:t xml:space="preserve"> i średnicy 0,05 do </w:t>
      </w:r>
      <w:smartTag w:uri="urn:schemas-microsoft-com:office:smarttags" w:element="metricconverter">
        <w:smartTagPr>
          <w:attr w:name="ProductID" w:val="0.08 m"/>
        </w:smartTagPr>
        <w:r>
          <w:rPr>
            <w:rFonts w:ascii="Arial" w:hAnsi="Arial" w:cs="Arial"/>
            <w:snapToGrid w:val="0"/>
            <w:sz w:val="20"/>
          </w:rPr>
          <w:t>0.08 m</w:t>
        </w:r>
      </w:smartTag>
      <w:r>
        <w:rPr>
          <w:rFonts w:ascii="Arial" w:hAnsi="Arial" w:cs="Arial"/>
          <w:snapToGrid w:val="0"/>
          <w:sz w:val="20"/>
        </w:rPr>
        <w:t xml:space="preserve"> , a dla punktów utrwalanych w istniejącej nawierzchni bolce stalowe o średnicy </w:t>
      </w:r>
      <w:smartTag w:uri="urn:schemas-microsoft-com:office:smarttags" w:element="metricconverter">
        <w:smartTagPr>
          <w:attr w:name="ProductID" w:val="5 mm"/>
        </w:smartTagPr>
        <w:r>
          <w:rPr>
            <w:rFonts w:ascii="Arial" w:hAnsi="Arial" w:cs="Arial"/>
            <w:snapToGrid w:val="0"/>
            <w:sz w:val="20"/>
          </w:rPr>
          <w:t>5 mm</w:t>
        </w:r>
      </w:smartTag>
      <w:r>
        <w:rPr>
          <w:rFonts w:ascii="Arial" w:hAnsi="Arial" w:cs="Arial"/>
          <w:snapToGrid w:val="0"/>
          <w:sz w:val="20"/>
        </w:rPr>
        <w:t xml:space="preserve"> i długości od 0,04 do    </w:t>
      </w:r>
      <w:smartTag w:uri="urn:schemas-microsoft-com:office:smarttags" w:element="metricconverter">
        <w:smartTagPr>
          <w:attr w:name="ProductID" w:val="0,05 m"/>
        </w:smartTagPr>
        <w:r>
          <w:rPr>
            <w:rFonts w:ascii="Arial" w:hAnsi="Arial" w:cs="Arial"/>
            <w:snapToGrid w:val="0"/>
            <w:sz w:val="20"/>
          </w:rPr>
          <w:t>0,05 m</w:t>
        </w:r>
      </w:smartTag>
      <w:r>
        <w:rPr>
          <w:rFonts w:ascii="Arial" w:hAnsi="Arial" w:cs="Arial"/>
          <w:snapToGrid w:val="0"/>
          <w:sz w:val="20"/>
        </w:rPr>
        <w:t xml:space="preserve">. “Świadki” powinny mieć długość około </w:t>
      </w:r>
      <w:smartTag w:uri="urn:schemas-microsoft-com:office:smarttags" w:element="metricconverter">
        <w:smartTagPr>
          <w:attr w:name="ProductID" w:val="0,50 m"/>
        </w:smartTagPr>
        <w:r>
          <w:rPr>
            <w:rFonts w:ascii="Arial" w:hAnsi="Arial" w:cs="Arial"/>
            <w:snapToGrid w:val="0"/>
            <w:sz w:val="20"/>
          </w:rPr>
          <w:t>0,50 m</w:t>
        </w:r>
      </w:smartTag>
      <w:r>
        <w:rPr>
          <w:rFonts w:ascii="Arial" w:hAnsi="Arial" w:cs="Arial"/>
          <w:snapToGrid w:val="0"/>
          <w:sz w:val="20"/>
        </w:rPr>
        <w:t xml:space="preserve"> i przekrój prostokątny.</w:t>
      </w:r>
    </w:p>
    <w:p w:rsidR="00780699" w:rsidRDefault="00780699">
      <w:pPr>
        <w:spacing w:before="120" w:after="120"/>
        <w:jc w:val="both"/>
        <w:rPr>
          <w:rFonts w:ascii="Arial" w:hAnsi="Arial" w:cs="Arial"/>
          <w:snapToGrid w:val="0"/>
          <w:sz w:val="20"/>
        </w:rPr>
      </w:pPr>
      <w:r>
        <w:rPr>
          <w:rFonts w:ascii="Arial" w:hAnsi="Arial" w:cs="Arial"/>
          <w:b/>
          <w:bCs/>
          <w:snapToGrid w:val="0"/>
          <w:sz w:val="20"/>
        </w:rPr>
        <w:t>3.SPRZĘT</w:t>
      </w:r>
      <w:r>
        <w:rPr>
          <w:rFonts w:ascii="Arial" w:hAnsi="Arial" w:cs="Arial"/>
          <w:snapToGrid w:val="0"/>
          <w:sz w:val="20"/>
        </w:rPr>
        <w:t>.</w:t>
      </w:r>
    </w:p>
    <w:p w:rsidR="00780699" w:rsidRDefault="00780699">
      <w:pPr>
        <w:jc w:val="both"/>
        <w:rPr>
          <w:rFonts w:ascii="Arial" w:hAnsi="Arial" w:cs="Arial"/>
          <w:snapToGrid w:val="0"/>
          <w:sz w:val="20"/>
        </w:rPr>
      </w:pPr>
      <w:r>
        <w:rPr>
          <w:rFonts w:ascii="Arial" w:hAnsi="Arial" w:cs="Arial"/>
          <w:snapToGrid w:val="0"/>
          <w:sz w:val="20"/>
        </w:rPr>
        <w:t>Sprzęt powinien odpowiadać pod względem typów i ilości wymaganiom określonym  w ST D.00.00.00. “Wymagania ogólne”.</w:t>
      </w:r>
    </w:p>
    <w:p w:rsidR="00780699" w:rsidRDefault="00780699">
      <w:pPr>
        <w:jc w:val="both"/>
        <w:rPr>
          <w:rFonts w:ascii="Arial" w:hAnsi="Arial" w:cs="Arial"/>
          <w:snapToGrid w:val="0"/>
          <w:sz w:val="20"/>
        </w:rPr>
      </w:pPr>
      <w:r>
        <w:rPr>
          <w:rFonts w:ascii="Arial" w:hAnsi="Arial" w:cs="Arial"/>
          <w:snapToGrid w:val="0"/>
          <w:sz w:val="20"/>
        </w:rPr>
        <w:t>Jakikolwiek sprzęt, maszyny, urządzenia i narzędzia nie gwarantujące zachowania wymagań jakościowych zostaną przez Inżyniera zdyskwalifikowane i nie będą dopuszczone do robót.</w:t>
      </w:r>
    </w:p>
    <w:p w:rsidR="00780699" w:rsidRDefault="00780699">
      <w:pPr>
        <w:jc w:val="both"/>
        <w:rPr>
          <w:rFonts w:ascii="Arial" w:hAnsi="Arial" w:cs="Arial"/>
          <w:snapToGrid w:val="0"/>
          <w:sz w:val="20"/>
        </w:rPr>
      </w:pPr>
      <w:r>
        <w:rPr>
          <w:rFonts w:ascii="Arial" w:hAnsi="Arial" w:cs="Arial"/>
          <w:snapToGrid w:val="0"/>
          <w:sz w:val="20"/>
        </w:rPr>
        <w:t>Do wyznaczenia trasy i punktów wysokościowych należy stosować sprzęt:</w:t>
      </w:r>
    </w:p>
    <w:p w:rsidR="00780699" w:rsidRDefault="00780699">
      <w:pPr>
        <w:jc w:val="both"/>
        <w:rPr>
          <w:rFonts w:ascii="Arial" w:hAnsi="Arial" w:cs="Arial"/>
          <w:snapToGrid w:val="0"/>
          <w:sz w:val="20"/>
        </w:rPr>
      </w:pPr>
      <w:r>
        <w:rPr>
          <w:rFonts w:ascii="Arial" w:hAnsi="Arial" w:cs="Arial"/>
          <w:snapToGrid w:val="0"/>
          <w:sz w:val="20"/>
        </w:rPr>
        <w:t>- teodolity;</w:t>
      </w:r>
    </w:p>
    <w:p w:rsidR="00780699" w:rsidRDefault="00780699">
      <w:pPr>
        <w:jc w:val="both"/>
        <w:rPr>
          <w:rFonts w:ascii="Arial" w:hAnsi="Arial" w:cs="Arial"/>
          <w:snapToGrid w:val="0"/>
          <w:sz w:val="20"/>
        </w:rPr>
      </w:pPr>
      <w:r>
        <w:rPr>
          <w:rFonts w:ascii="Arial" w:hAnsi="Arial" w:cs="Arial"/>
          <w:snapToGrid w:val="0"/>
          <w:sz w:val="20"/>
        </w:rPr>
        <w:t>- niwelatory;</w:t>
      </w:r>
    </w:p>
    <w:p w:rsidR="00780699" w:rsidRDefault="00780699">
      <w:pPr>
        <w:jc w:val="both"/>
        <w:rPr>
          <w:rFonts w:ascii="Arial" w:hAnsi="Arial" w:cs="Arial"/>
          <w:snapToGrid w:val="0"/>
          <w:sz w:val="20"/>
        </w:rPr>
      </w:pPr>
      <w:r>
        <w:rPr>
          <w:rFonts w:ascii="Arial" w:hAnsi="Arial" w:cs="Arial"/>
          <w:snapToGrid w:val="0"/>
          <w:sz w:val="20"/>
        </w:rPr>
        <w:t>- tyczki;</w:t>
      </w:r>
    </w:p>
    <w:p w:rsidR="00780699" w:rsidRDefault="00780699">
      <w:pPr>
        <w:jc w:val="both"/>
        <w:rPr>
          <w:rFonts w:ascii="Arial" w:hAnsi="Arial" w:cs="Arial"/>
          <w:snapToGrid w:val="0"/>
          <w:sz w:val="20"/>
        </w:rPr>
      </w:pPr>
      <w:r>
        <w:rPr>
          <w:rFonts w:ascii="Arial" w:hAnsi="Arial" w:cs="Arial"/>
          <w:snapToGrid w:val="0"/>
          <w:sz w:val="20"/>
        </w:rPr>
        <w:t>- łaty;</w:t>
      </w:r>
    </w:p>
    <w:p w:rsidR="00780699" w:rsidRDefault="00780699">
      <w:pPr>
        <w:jc w:val="both"/>
        <w:rPr>
          <w:rFonts w:ascii="Arial" w:hAnsi="Arial" w:cs="Arial"/>
          <w:snapToGrid w:val="0"/>
          <w:sz w:val="20"/>
        </w:rPr>
      </w:pPr>
      <w:r>
        <w:rPr>
          <w:rFonts w:ascii="Arial" w:hAnsi="Arial" w:cs="Arial"/>
          <w:snapToGrid w:val="0"/>
          <w:sz w:val="20"/>
        </w:rPr>
        <w:t>- taśmy;</w:t>
      </w:r>
    </w:p>
    <w:p w:rsidR="00780699" w:rsidRDefault="00780699">
      <w:pPr>
        <w:jc w:val="both"/>
        <w:rPr>
          <w:rFonts w:ascii="Arial" w:hAnsi="Arial" w:cs="Arial"/>
          <w:snapToGrid w:val="0"/>
          <w:sz w:val="20"/>
        </w:rPr>
      </w:pPr>
      <w:r>
        <w:rPr>
          <w:rFonts w:ascii="Arial" w:hAnsi="Arial" w:cs="Arial"/>
          <w:snapToGrid w:val="0"/>
          <w:sz w:val="20"/>
        </w:rPr>
        <w:lastRenderedPageBreak/>
        <w:t>lub inny sprzęt akceptowany przez Inżyniera</w:t>
      </w:r>
      <w:r w:rsidR="009D3798">
        <w:rPr>
          <w:rFonts w:ascii="Arial" w:hAnsi="Arial" w:cs="Arial"/>
          <w:snapToGrid w:val="0"/>
          <w:sz w:val="20"/>
        </w:rPr>
        <w:t xml:space="preserve"> / Inspektora Nadzoru </w:t>
      </w:r>
      <w:r>
        <w:rPr>
          <w:rFonts w:ascii="Arial" w:hAnsi="Arial" w:cs="Arial"/>
          <w:snapToGrid w:val="0"/>
          <w:sz w:val="20"/>
        </w:rPr>
        <w:t>.</w:t>
      </w:r>
    </w:p>
    <w:p w:rsidR="00780699" w:rsidRDefault="00780699">
      <w:pPr>
        <w:jc w:val="both"/>
        <w:rPr>
          <w:rFonts w:ascii="Arial" w:hAnsi="Arial" w:cs="Arial"/>
          <w:snapToGrid w:val="0"/>
          <w:sz w:val="20"/>
        </w:rPr>
      </w:pPr>
      <w:r>
        <w:rPr>
          <w:rFonts w:ascii="Arial" w:hAnsi="Arial" w:cs="Arial"/>
          <w:snapToGrid w:val="0"/>
          <w:sz w:val="20"/>
        </w:rPr>
        <w:t>Sprzęt stosowany do wyznaczenia trasy i punktów wysokościowych powinien gwarantować uzyskanie wymaganej dokładności pomiaru.</w:t>
      </w:r>
    </w:p>
    <w:p w:rsidR="00780699" w:rsidRDefault="00780699">
      <w:pPr>
        <w:spacing w:before="120" w:after="120"/>
        <w:jc w:val="both"/>
        <w:rPr>
          <w:rFonts w:ascii="Arial" w:hAnsi="Arial" w:cs="Arial"/>
          <w:snapToGrid w:val="0"/>
          <w:sz w:val="20"/>
        </w:rPr>
      </w:pPr>
      <w:r>
        <w:rPr>
          <w:rFonts w:ascii="Arial" w:hAnsi="Arial" w:cs="Arial"/>
          <w:b/>
          <w:bCs/>
          <w:snapToGrid w:val="0"/>
          <w:sz w:val="20"/>
        </w:rPr>
        <w:t>4.TRANSPORT</w:t>
      </w:r>
      <w:r>
        <w:rPr>
          <w:rFonts w:ascii="Arial" w:hAnsi="Arial" w:cs="Arial"/>
          <w:snapToGrid w:val="0"/>
          <w:sz w:val="20"/>
        </w:rPr>
        <w:t>.</w:t>
      </w:r>
    </w:p>
    <w:p w:rsidR="00780699" w:rsidRDefault="00780699">
      <w:pPr>
        <w:jc w:val="both"/>
        <w:rPr>
          <w:rFonts w:ascii="Arial" w:hAnsi="Arial" w:cs="Arial"/>
          <w:snapToGrid w:val="0"/>
          <w:sz w:val="20"/>
        </w:rPr>
      </w:pPr>
      <w:r>
        <w:rPr>
          <w:rFonts w:ascii="Arial" w:hAnsi="Arial" w:cs="Arial"/>
          <w:snapToGrid w:val="0"/>
          <w:sz w:val="20"/>
        </w:rPr>
        <w:t>Ogólne wymagania dotyczące transportu podano w ST D-M 00.00.00.</w:t>
      </w:r>
    </w:p>
    <w:p w:rsidR="00780699" w:rsidRDefault="00780699">
      <w:pPr>
        <w:spacing w:before="120" w:after="120"/>
        <w:jc w:val="both"/>
        <w:rPr>
          <w:rFonts w:ascii="Arial" w:hAnsi="Arial" w:cs="Arial"/>
          <w:snapToGrid w:val="0"/>
          <w:sz w:val="20"/>
        </w:rPr>
      </w:pPr>
      <w:r>
        <w:rPr>
          <w:rFonts w:ascii="Arial" w:hAnsi="Arial" w:cs="Arial"/>
          <w:b/>
          <w:bCs/>
          <w:snapToGrid w:val="0"/>
          <w:sz w:val="20"/>
        </w:rPr>
        <w:t>5.WYKONANIE  ROBÓT.</w:t>
      </w:r>
    </w:p>
    <w:p w:rsidR="00780699" w:rsidRDefault="00780699">
      <w:pPr>
        <w:pStyle w:val="Nagwek21"/>
        <w:keepNext w:val="0"/>
        <w:autoSpaceDE/>
        <w:spacing w:before="0"/>
        <w:rPr>
          <w:rFonts w:ascii="Arial" w:hAnsi="Arial" w:cs="Arial"/>
          <w:snapToGrid w:val="0"/>
        </w:rPr>
      </w:pPr>
      <w:r>
        <w:rPr>
          <w:rFonts w:ascii="Arial" w:hAnsi="Arial" w:cs="Arial"/>
          <w:snapToGrid w:val="0"/>
        </w:rPr>
        <w:t>5.1.Ogólne warunki wykonania robót.</w:t>
      </w:r>
    </w:p>
    <w:p w:rsidR="00780699" w:rsidRDefault="00780699" w:rsidP="00654C80">
      <w:pPr>
        <w:jc w:val="both"/>
        <w:rPr>
          <w:rFonts w:ascii="Arial" w:hAnsi="Arial" w:cs="Arial"/>
          <w:snapToGrid w:val="0"/>
          <w:sz w:val="20"/>
        </w:rPr>
      </w:pPr>
      <w:r>
        <w:rPr>
          <w:rFonts w:ascii="Arial" w:hAnsi="Arial" w:cs="Arial"/>
          <w:snapToGrid w:val="0"/>
          <w:sz w:val="20"/>
        </w:rPr>
        <w:t>Prace pomiarowe powinny być wykonane zgodnie z obowiązującymi Instrukcjami  Głównego Urzędu Geodezji i Kartografii (</w:t>
      </w:r>
      <w:proofErr w:type="spellStart"/>
      <w:r>
        <w:rPr>
          <w:rFonts w:ascii="Arial" w:hAnsi="Arial" w:cs="Arial"/>
          <w:snapToGrid w:val="0"/>
          <w:sz w:val="20"/>
        </w:rPr>
        <w:t>GUGiK</w:t>
      </w:r>
      <w:proofErr w:type="spellEnd"/>
      <w:r>
        <w:rPr>
          <w:rFonts w:ascii="Arial" w:hAnsi="Arial" w:cs="Arial"/>
          <w:snapToGrid w:val="0"/>
          <w:sz w:val="20"/>
        </w:rPr>
        <w:t>).</w:t>
      </w:r>
    </w:p>
    <w:p w:rsidR="00780699" w:rsidRDefault="00780699">
      <w:pPr>
        <w:jc w:val="both"/>
        <w:rPr>
          <w:rFonts w:ascii="Arial" w:hAnsi="Arial" w:cs="Arial"/>
          <w:snapToGrid w:val="0"/>
          <w:sz w:val="20"/>
        </w:rPr>
      </w:pPr>
      <w:r>
        <w:rPr>
          <w:rFonts w:ascii="Arial" w:hAnsi="Arial" w:cs="Arial"/>
          <w:snapToGrid w:val="0"/>
          <w:sz w:val="20"/>
        </w:rPr>
        <w:t xml:space="preserve">Inżynier dostarczy Wykonawcy materiały  geodezyjne do wytyczenia w terenie punktów głównych osi trasy, skrzyżowań oraz punktów  wysokościowych krawędzi wysp (repery robocze). W oparciu o materiały dostarczone przez Inżyniera, Wykonawca powinien przeprowadzić obliczenia i pomiary geodezyjne niezbędne do szczegółowego wytyczenia robót. </w:t>
      </w:r>
    </w:p>
    <w:p w:rsidR="00780699" w:rsidRDefault="00780699">
      <w:pPr>
        <w:spacing w:before="120" w:after="120"/>
        <w:jc w:val="both"/>
        <w:rPr>
          <w:rFonts w:ascii="Arial" w:hAnsi="Arial" w:cs="Arial"/>
          <w:b/>
          <w:bCs/>
          <w:snapToGrid w:val="0"/>
          <w:sz w:val="20"/>
        </w:rPr>
      </w:pPr>
      <w:r>
        <w:rPr>
          <w:rFonts w:ascii="Arial" w:hAnsi="Arial" w:cs="Arial"/>
          <w:b/>
          <w:bCs/>
          <w:snapToGrid w:val="0"/>
          <w:sz w:val="20"/>
        </w:rPr>
        <w:t>5.2.Wyznaczenie punktów osi trasy</w:t>
      </w:r>
    </w:p>
    <w:p w:rsidR="00780699" w:rsidRDefault="00780699">
      <w:pPr>
        <w:ind w:firstLine="709"/>
        <w:jc w:val="both"/>
        <w:rPr>
          <w:rFonts w:ascii="Arial" w:hAnsi="Arial" w:cs="Arial"/>
          <w:snapToGrid w:val="0"/>
          <w:sz w:val="20"/>
        </w:rPr>
      </w:pPr>
      <w:r>
        <w:rPr>
          <w:rFonts w:ascii="Arial" w:hAnsi="Arial" w:cs="Arial"/>
          <w:snapToGrid w:val="0"/>
          <w:sz w:val="20"/>
        </w:rPr>
        <w:t>Tyczenie osi trasy drogowej należy wykonać w oparciu o Dokumentację Projektową, przy wykorzystaniu sieci poligonizacji państwowej lub innej osnowy geodezyjnej.</w:t>
      </w:r>
    </w:p>
    <w:p w:rsidR="00780699" w:rsidRDefault="00780699">
      <w:pPr>
        <w:jc w:val="both"/>
        <w:rPr>
          <w:rFonts w:ascii="Arial" w:hAnsi="Arial" w:cs="Arial"/>
          <w:snapToGrid w:val="0"/>
          <w:sz w:val="20"/>
        </w:rPr>
      </w:pPr>
      <w:r>
        <w:rPr>
          <w:rFonts w:ascii="Arial" w:hAnsi="Arial" w:cs="Arial"/>
          <w:snapToGrid w:val="0"/>
          <w:sz w:val="20"/>
        </w:rPr>
        <w:t xml:space="preserve">Oś trasy powinna być wyznaczona w punktach głównych i w punktach pośrednich w odległości zależnej od charakterystyki terenu i ukształtowania trasy, lecz nie rzadziej niż co </w:t>
      </w:r>
      <w:smartTag w:uri="urn:schemas-microsoft-com:office:smarttags" w:element="metricconverter">
        <w:smartTagPr>
          <w:attr w:name="ProductID" w:val="50 m"/>
        </w:smartTagPr>
        <w:r>
          <w:rPr>
            <w:rFonts w:ascii="Arial" w:hAnsi="Arial" w:cs="Arial"/>
            <w:snapToGrid w:val="0"/>
            <w:sz w:val="20"/>
          </w:rPr>
          <w:t>50 m</w:t>
        </w:r>
      </w:smartTag>
      <w:r>
        <w:rPr>
          <w:rFonts w:ascii="Arial" w:hAnsi="Arial" w:cs="Arial"/>
          <w:snapToGrid w:val="0"/>
          <w:sz w:val="20"/>
        </w:rPr>
        <w:t>.</w:t>
      </w:r>
    </w:p>
    <w:p w:rsidR="00780699" w:rsidRDefault="00780699">
      <w:pPr>
        <w:jc w:val="both"/>
        <w:rPr>
          <w:rFonts w:ascii="Arial" w:hAnsi="Arial" w:cs="Arial"/>
          <w:snapToGrid w:val="0"/>
          <w:sz w:val="20"/>
        </w:rPr>
      </w:pPr>
      <w:r>
        <w:rPr>
          <w:rFonts w:ascii="Arial" w:hAnsi="Arial" w:cs="Arial"/>
          <w:snapToGrid w:val="0"/>
          <w:sz w:val="20"/>
        </w:rPr>
        <w:t xml:space="preserve">Wyznaczone punkty na osi budowli nie powinny być przesunięte więcej niż o </w:t>
      </w:r>
      <w:smartTag w:uri="urn:schemas-microsoft-com:office:smarttags" w:element="metricconverter">
        <w:smartTagPr>
          <w:attr w:name="ProductID" w:val="3 cm"/>
        </w:smartTagPr>
        <w:r>
          <w:rPr>
            <w:rFonts w:ascii="Arial" w:hAnsi="Arial" w:cs="Arial"/>
            <w:snapToGrid w:val="0"/>
            <w:sz w:val="20"/>
          </w:rPr>
          <w:t>3 cm</w:t>
        </w:r>
      </w:smartTag>
      <w:r>
        <w:rPr>
          <w:rFonts w:ascii="Arial" w:hAnsi="Arial" w:cs="Arial"/>
          <w:snapToGrid w:val="0"/>
          <w:sz w:val="20"/>
        </w:rPr>
        <w:t xml:space="preserve"> w stosunku do projektowanych, a rzędna punktów na osi należy wyznaczyć z dokładnością do </w:t>
      </w:r>
      <w:smartTag w:uri="urn:schemas-microsoft-com:office:smarttags" w:element="metricconverter">
        <w:smartTagPr>
          <w:attr w:name="ProductID" w:val="1 cm"/>
        </w:smartTagPr>
        <w:r>
          <w:rPr>
            <w:rFonts w:ascii="Arial" w:hAnsi="Arial" w:cs="Arial"/>
            <w:snapToGrid w:val="0"/>
            <w:sz w:val="20"/>
          </w:rPr>
          <w:t>1 cm</w:t>
        </w:r>
      </w:smartTag>
      <w:r>
        <w:rPr>
          <w:rFonts w:ascii="Arial" w:hAnsi="Arial" w:cs="Arial"/>
          <w:snapToGrid w:val="0"/>
          <w:sz w:val="20"/>
        </w:rPr>
        <w:t xml:space="preserve"> w stosunku do rzędnych projektu.</w:t>
      </w:r>
    </w:p>
    <w:p w:rsidR="00780699" w:rsidRDefault="00780699">
      <w:pPr>
        <w:spacing w:before="120" w:after="120"/>
        <w:jc w:val="both"/>
        <w:rPr>
          <w:rFonts w:ascii="Arial" w:hAnsi="Arial" w:cs="Arial"/>
          <w:b/>
          <w:bCs/>
          <w:snapToGrid w:val="0"/>
          <w:sz w:val="20"/>
        </w:rPr>
      </w:pPr>
      <w:r>
        <w:rPr>
          <w:rFonts w:ascii="Arial" w:hAnsi="Arial" w:cs="Arial"/>
          <w:b/>
          <w:bCs/>
          <w:snapToGrid w:val="0"/>
          <w:sz w:val="20"/>
        </w:rPr>
        <w:t>5.3.Robocze punkty wysokościowe</w:t>
      </w:r>
    </w:p>
    <w:p w:rsidR="00780699" w:rsidRDefault="00780699">
      <w:pPr>
        <w:ind w:firstLine="709"/>
        <w:jc w:val="both"/>
        <w:rPr>
          <w:rFonts w:ascii="Arial" w:hAnsi="Arial" w:cs="Arial"/>
          <w:snapToGrid w:val="0"/>
          <w:sz w:val="20"/>
        </w:rPr>
      </w:pPr>
      <w:r>
        <w:rPr>
          <w:rFonts w:ascii="Arial" w:hAnsi="Arial" w:cs="Arial"/>
          <w:snapToGrid w:val="0"/>
          <w:sz w:val="20"/>
        </w:rPr>
        <w:t xml:space="preserve">Należy wyznaczyć robocze punkty wysokościowe. Punkty wysokościowe należy wykonać poza granicami projektowanej budowli, a rzędne ich wyznaczyć z dokładnością do </w:t>
      </w:r>
      <w:smartTag w:uri="urn:schemas-microsoft-com:office:smarttags" w:element="metricconverter">
        <w:smartTagPr>
          <w:attr w:name="ProductID" w:val="0,5 cm"/>
        </w:smartTagPr>
        <w:r>
          <w:rPr>
            <w:rFonts w:ascii="Arial" w:hAnsi="Arial" w:cs="Arial"/>
            <w:snapToGrid w:val="0"/>
            <w:sz w:val="20"/>
          </w:rPr>
          <w:t xml:space="preserve">0,5 </w:t>
        </w:r>
        <w:proofErr w:type="spellStart"/>
        <w:r>
          <w:rPr>
            <w:rFonts w:ascii="Arial" w:hAnsi="Arial" w:cs="Arial"/>
            <w:snapToGrid w:val="0"/>
            <w:sz w:val="20"/>
          </w:rPr>
          <w:t>cm</w:t>
        </w:r>
      </w:smartTag>
      <w:proofErr w:type="spellEnd"/>
      <w:r>
        <w:rPr>
          <w:rFonts w:ascii="Arial" w:hAnsi="Arial" w:cs="Arial"/>
          <w:snapToGrid w:val="0"/>
          <w:sz w:val="20"/>
        </w:rPr>
        <w:t>.</w:t>
      </w:r>
    </w:p>
    <w:p w:rsidR="00780699" w:rsidRDefault="00780699">
      <w:pPr>
        <w:spacing w:before="120" w:after="120"/>
        <w:jc w:val="both"/>
        <w:rPr>
          <w:rFonts w:ascii="Arial" w:hAnsi="Arial" w:cs="Arial"/>
          <w:b/>
          <w:bCs/>
          <w:snapToGrid w:val="0"/>
          <w:sz w:val="20"/>
        </w:rPr>
      </w:pPr>
      <w:r>
        <w:rPr>
          <w:rFonts w:ascii="Arial" w:hAnsi="Arial" w:cs="Arial"/>
          <w:b/>
          <w:bCs/>
          <w:snapToGrid w:val="0"/>
          <w:sz w:val="20"/>
        </w:rPr>
        <w:t>5.4.Wyznaczenie przekrojów poprzecznych</w:t>
      </w:r>
    </w:p>
    <w:p w:rsidR="00780699" w:rsidRDefault="00780699">
      <w:pPr>
        <w:ind w:firstLine="709"/>
        <w:jc w:val="both"/>
        <w:rPr>
          <w:rFonts w:ascii="Arial" w:hAnsi="Arial" w:cs="Arial"/>
          <w:snapToGrid w:val="0"/>
          <w:sz w:val="20"/>
        </w:rPr>
      </w:pPr>
      <w:r>
        <w:rPr>
          <w:rFonts w:ascii="Arial" w:hAnsi="Arial" w:cs="Arial"/>
          <w:snapToGrid w:val="0"/>
          <w:sz w:val="20"/>
        </w:rPr>
        <w:t xml:space="preserve">Wyznaczenie przekrojów poprzecznych obejmuje wyznaczenie krawędzi nasypów i wykopów na powierzchni terenu, zgodnie z dokumentacją projektową. Do wyznaczenia konturów nasypów i wykopów należy stosować dobrze widoczne paliki. Wiechy należy stosować w przypadku nasypów o wysokości przekraczającej </w:t>
      </w:r>
      <w:smartTag w:uri="urn:schemas-microsoft-com:office:smarttags" w:element="metricconverter">
        <w:smartTagPr>
          <w:attr w:name="ProductID" w:val="1 metr"/>
        </w:smartTagPr>
        <w:r>
          <w:rPr>
            <w:rFonts w:ascii="Arial" w:hAnsi="Arial" w:cs="Arial"/>
            <w:snapToGrid w:val="0"/>
            <w:sz w:val="20"/>
          </w:rPr>
          <w:t>1 metr</w:t>
        </w:r>
      </w:smartTag>
      <w:r>
        <w:rPr>
          <w:rFonts w:ascii="Arial" w:hAnsi="Arial" w:cs="Arial"/>
          <w:snapToGrid w:val="0"/>
          <w:sz w:val="20"/>
        </w:rPr>
        <w:t xml:space="preserve"> oraz wykopów głębszych niż </w:t>
      </w:r>
      <w:smartTag w:uri="urn:schemas-microsoft-com:office:smarttags" w:element="metricconverter">
        <w:smartTagPr>
          <w:attr w:name="ProductID" w:val="1 metr"/>
        </w:smartTagPr>
        <w:r>
          <w:rPr>
            <w:rFonts w:ascii="Arial" w:hAnsi="Arial" w:cs="Arial"/>
            <w:snapToGrid w:val="0"/>
            <w:sz w:val="20"/>
          </w:rPr>
          <w:t>1 metr</w:t>
        </w:r>
      </w:smartTag>
      <w:r>
        <w:rPr>
          <w:rFonts w:ascii="Arial" w:hAnsi="Arial" w:cs="Arial"/>
          <w:snapToGrid w:val="0"/>
          <w:sz w:val="20"/>
        </w:rPr>
        <w:t>. Odległość między palikami należy dostosować do ukształtowania terenu oraz geometrii trasy drogowej. Odległość ta powinna odpowiadać odstępowi kolejnych przekrojów poprzecznych podanych w Dokumentacji Projektowej.</w:t>
      </w:r>
    </w:p>
    <w:p w:rsidR="00780699" w:rsidRDefault="00780699">
      <w:pPr>
        <w:spacing w:before="120" w:after="120"/>
        <w:jc w:val="both"/>
        <w:rPr>
          <w:rFonts w:ascii="Arial" w:hAnsi="Arial" w:cs="Arial"/>
          <w:b/>
          <w:bCs/>
          <w:snapToGrid w:val="0"/>
          <w:sz w:val="20"/>
        </w:rPr>
      </w:pPr>
      <w:r>
        <w:rPr>
          <w:rFonts w:ascii="Arial" w:hAnsi="Arial" w:cs="Arial"/>
          <w:b/>
          <w:bCs/>
          <w:snapToGrid w:val="0"/>
          <w:sz w:val="20"/>
        </w:rPr>
        <w:t>6.KONTROLA  JAKOŚCI  ROBÓT.</w:t>
      </w:r>
    </w:p>
    <w:p w:rsidR="00780699" w:rsidRDefault="00780699">
      <w:pPr>
        <w:pStyle w:val="Nagwek21"/>
        <w:keepNext w:val="0"/>
        <w:autoSpaceDE/>
        <w:spacing w:before="0"/>
        <w:rPr>
          <w:rFonts w:ascii="Arial" w:hAnsi="Arial" w:cs="Arial"/>
          <w:snapToGrid w:val="0"/>
        </w:rPr>
      </w:pPr>
      <w:r>
        <w:rPr>
          <w:rFonts w:ascii="Arial" w:hAnsi="Arial" w:cs="Arial"/>
          <w:snapToGrid w:val="0"/>
        </w:rPr>
        <w:t>6.1.Ogólne zasady kontroli i jakości robót</w:t>
      </w:r>
    </w:p>
    <w:p w:rsidR="00780699" w:rsidRDefault="00780699">
      <w:pPr>
        <w:ind w:firstLine="709"/>
        <w:jc w:val="both"/>
        <w:rPr>
          <w:rFonts w:ascii="Arial" w:hAnsi="Arial" w:cs="Arial"/>
          <w:snapToGrid w:val="0"/>
          <w:sz w:val="20"/>
        </w:rPr>
      </w:pPr>
      <w:r>
        <w:rPr>
          <w:rFonts w:ascii="Arial" w:hAnsi="Arial" w:cs="Arial"/>
          <w:snapToGrid w:val="0"/>
          <w:sz w:val="20"/>
        </w:rPr>
        <w:t xml:space="preserve">Ogólne zasady kontroli i jakości robót podano w ST D.00.00.00. “Wymagania ogólne”. Kontrolę jakości prac pomiarowych związanych z odtworzeniem (wyznaczeniem) trasy i punktów wysokościowych należy prowadzić wg ogólnych zasad określonych w instrukcji i wytycznych </w:t>
      </w:r>
      <w:proofErr w:type="spellStart"/>
      <w:r>
        <w:rPr>
          <w:rFonts w:ascii="Arial" w:hAnsi="Arial" w:cs="Arial"/>
          <w:snapToGrid w:val="0"/>
          <w:sz w:val="20"/>
        </w:rPr>
        <w:t>GUGiK</w:t>
      </w:r>
      <w:proofErr w:type="spellEnd"/>
      <w:r>
        <w:rPr>
          <w:rFonts w:ascii="Arial" w:hAnsi="Arial" w:cs="Arial"/>
          <w:snapToGrid w:val="0"/>
          <w:sz w:val="20"/>
        </w:rPr>
        <w:t>.</w:t>
      </w:r>
    </w:p>
    <w:p w:rsidR="00780699" w:rsidRDefault="00780699">
      <w:pPr>
        <w:spacing w:before="120" w:after="120"/>
        <w:jc w:val="both"/>
        <w:rPr>
          <w:rFonts w:ascii="Arial" w:hAnsi="Arial" w:cs="Arial"/>
          <w:snapToGrid w:val="0"/>
          <w:sz w:val="20"/>
        </w:rPr>
      </w:pPr>
      <w:r>
        <w:rPr>
          <w:rFonts w:ascii="Arial" w:hAnsi="Arial" w:cs="Arial"/>
          <w:b/>
          <w:bCs/>
          <w:snapToGrid w:val="0"/>
          <w:sz w:val="20"/>
        </w:rPr>
        <w:t>6.2.Sprawdzenie robót pomiarowych</w:t>
      </w:r>
      <w:r>
        <w:rPr>
          <w:rFonts w:ascii="Arial" w:hAnsi="Arial" w:cs="Arial"/>
          <w:snapToGrid w:val="0"/>
          <w:sz w:val="20"/>
        </w:rPr>
        <w:t>.</w:t>
      </w:r>
    </w:p>
    <w:p w:rsidR="00780699" w:rsidRDefault="00780699">
      <w:pPr>
        <w:jc w:val="both"/>
        <w:rPr>
          <w:rFonts w:ascii="Arial" w:hAnsi="Arial" w:cs="Arial"/>
          <w:snapToGrid w:val="0"/>
          <w:sz w:val="20"/>
        </w:rPr>
      </w:pPr>
      <w:r>
        <w:rPr>
          <w:rFonts w:ascii="Arial" w:hAnsi="Arial" w:cs="Arial"/>
          <w:snapToGrid w:val="0"/>
          <w:sz w:val="20"/>
        </w:rPr>
        <w:t>Sprawdzenie robót pomiarowych powinno być przeprowadzone wg następujących zasad:</w:t>
      </w:r>
    </w:p>
    <w:p w:rsidR="00780699" w:rsidRDefault="00780699">
      <w:pPr>
        <w:ind w:left="283" w:hanging="283"/>
        <w:jc w:val="both"/>
        <w:rPr>
          <w:rFonts w:ascii="Arial" w:hAnsi="Arial" w:cs="Arial"/>
          <w:snapToGrid w:val="0"/>
          <w:sz w:val="20"/>
        </w:rPr>
      </w:pPr>
      <w:r>
        <w:rPr>
          <w:rFonts w:ascii="Arial" w:hAnsi="Arial" w:cs="Arial"/>
          <w:snapToGrid w:val="0"/>
          <w:sz w:val="20"/>
        </w:rPr>
        <w:t>a)</w:t>
      </w:r>
      <w:r>
        <w:rPr>
          <w:rFonts w:ascii="Arial" w:hAnsi="Arial" w:cs="Arial"/>
          <w:snapToGrid w:val="0"/>
          <w:sz w:val="20"/>
        </w:rPr>
        <w:tab/>
        <w:t>oś drogi należy sprawdzić na wszystkich załamaniach pionowych i krzywiznach w poziomie oraz na początku i końcu przebudowywanego odcinka;</w:t>
      </w:r>
    </w:p>
    <w:p w:rsidR="00780699" w:rsidRDefault="00780699">
      <w:pPr>
        <w:ind w:left="283" w:hanging="283"/>
        <w:jc w:val="both"/>
        <w:rPr>
          <w:rFonts w:ascii="Arial" w:hAnsi="Arial" w:cs="Arial"/>
          <w:snapToGrid w:val="0"/>
          <w:sz w:val="20"/>
        </w:rPr>
      </w:pPr>
      <w:r>
        <w:rPr>
          <w:rFonts w:ascii="Arial" w:hAnsi="Arial" w:cs="Arial"/>
          <w:snapToGrid w:val="0"/>
          <w:sz w:val="20"/>
        </w:rPr>
        <w:t>b)</w:t>
      </w:r>
      <w:r>
        <w:rPr>
          <w:rFonts w:ascii="Arial" w:hAnsi="Arial" w:cs="Arial"/>
          <w:snapToGrid w:val="0"/>
          <w:sz w:val="20"/>
        </w:rPr>
        <w:tab/>
        <w:t>robocze punkty wysokościowe należy sprawdzić niwelatorem na całej długości budowanego odcinka;</w:t>
      </w:r>
    </w:p>
    <w:p w:rsidR="00780699" w:rsidRDefault="00780699">
      <w:pPr>
        <w:ind w:left="283" w:hanging="283"/>
        <w:jc w:val="both"/>
        <w:rPr>
          <w:rFonts w:ascii="Arial" w:hAnsi="Arial" w:cs="Arial"/>
          <w:snapToGrid w:val="0"/>
          <w:sz w:val="20"/>
        </w:rPr>
      </w:pPr>
      <w:r>
        <w:rPr>
          <w:rFonts w:ascii="Arial" w:hAnsi="Arial" w:cs="Arial"/>
          <w:snapToGrid w:val="0"/>
          <w:sz w:val="20"/>
        </w:rPr>
        <w:t>c)</w:t>
      </w:r>
      <w:r>
        <w:rPr>
          <w:rFonts w:ascii="Arial" w:hAnsi="Arial" w:cs="Arial"/>
          <w:snapToGrid w:val="0"/>
          <w:sz w:val="20"/>
        </w:rPr>
        <w:tab/>
        <w:t>wyznaczenie  nasypów i wykopów należy sprawdzić taśmą i szablonem z poziomicą, co najmniej w 5 miejscach na każdym kilometrze oraz w miejscach budzących wątpliwość.</w:t>
      </w:r>
    </w:p>
    <w:p w:rsidR="00780699" w:rsidRDefault="00780699">
      <w:pPr>
        <w:spacing w:before="120" w:after="120"/>
        <w:jc w:val="both"/>
        <w:rPr>
          <w:rFonts w:ascii="Arial" w:hAnsi="Arial" w:cs="Arial"/>
          <w:b/>
          <w:bCs/>
          <w:snapToGrid w:val="0"/>
          <w:sz w:val="20"/>
        </w:rPr>
      </w:pPr>
      <w:r>
        <w:rPr>
          <w:rFonts w:ascii="Arial" w:hAnsi="Arial" w:cs="Arial"/>
          <w:b/>
          <w:bCs/>
          <w:snapToGrid w:val="0"/>
          <w:sz w:val="20"/>
        </w:rPr>
        <w:t>7.OBMIAR  ROBÓT.</w:t>
      </w:r>
    </w:p>
    <w:p w:rsidR="00780699" w:rsidRDefault="00780699">
      <w:pPr>
        <w:ind w:firstLine="709"/>
        <w:jc w:val="both"/>
        <w:rPr>
          <w:rFonts w:ascii="Arial" w:hAnsi="Arial" w:cs="Arial"/>
          <w:snapToGrid w:val="0"/>
          <w:sz w:val="20"/>
        </w:rPr>
      </w:pPr>
      <w:r>
        <w:rPr>
          <w:rFonts w:ascii="Arial" w:hAnsi="Arial" w:cs="Arial"/>
          <w:snapToGrid w:val="0"/>
          <w:sz w:val="20"/>
        </w:rPr>
        <w:t xml:space="preserve">Jednostką obmiarową Robót związanych z odtworzeniem ( wyznaczeniem) trasy w terenie jest </w:t>
      </w:r>
      <w:smartTag w:uri="urn:schemas-microsoft-com:office:smarttags" w:element="metricconverter">
        <w:smartTagPr>
          <w:attr w:name="ProductID" w:val="1ﾠkilometr"/>
        </w:smartTagPr>
        <w:r>
          <w:rPr>
            <w:rFonts w:ascii="Arial" w:hAnsi="Arial" w:cs="Arial"/>
            <w:snapToGrid w:val="0"/>
            <w:sz w:val="20"/>
          </w:rPr>
          <w:t>1 kilometr</w:t>
        </w:r>
      </w:smartTag>
      <w:r>
        <w:rPr>
          <w:rFonts w:ascii="Arial" w:hAnsi="Arial" w:cs="Arial"/>
          <w:snapToGrid w:val="0"/>
          <w:sz w:val="20"/>
        </w:rPr>
        <w:t xml:space="preserve"> trasy drogowej.</w:t>
      </w:r>
    </w:p>
    <w:p w:rsidR="00780699" w:rsidRDefault="00780699">
      <w:pPr>
        <w:spacing w:before="120" w:after="120"/>
        <w:jc w:val="both"/>
        <w:rPr>
          <w:rFonts w:ascii="Arial" w:hAnsi="Arial" w:cs="Arial"/>
          <w:b/>
          <w:bCs/>
          <w:snapToGrid w:val="0"/>
          <w:sz w:val="20"/>
        </w:rPr>
      </w:pPr>
      <w:r>
        <w:rPr>
          <w:rFonts w:ascii="Arial" w:hAnsi="Arial" w:cs="Arial"/>
          <w:b/>
          <w:bCs/>
          <w:snapToGrid w:val="0"/>
          <w:sz w:val="20"/>
        </w:rPr>
        <w:t>8.ODBIÓR  ROBÓT.</w:t>
      </w:r>
    </w:p>
    <w:p w:rsidR="00780699" w:rsidRDefault="00780699">
      <w:pPr>
        <w:ind w:firstLine="709"/>
        <w:jc w:val="both"/>
        <w:rPr>
          <w:rFonts w:ascii="Arial" w:hAnsi="Arial" w:cs="Arial"/>
          <w:snapToGrid w:val="0"/>
          <w:sz w:val="20"/>
        </w:rPr>
      </w:pPr>
      <w:r>
        <w:rPr>
          <w:rFonts w:ascii="Arial" w:hAnsi="Arial" w:cs="Arial"/>
          <w:snapToGrid w:val="0"/>
          <w:sz w:val="20"/>
        </w:rPr>
        <w:t>Odbiór robót związanych z odtworzeniem (wyznaczeniem) trasy w terenie następuje na podstawie szkiców i dzienników pomiarów geodezyjnych lub protokołu z kontroli geodezyjnej, które Wykonawca przedkłada Inżynierowi</w:t>
      </w:r>
      <w:r w:rsidR="009D3798">
        <w:rPr>
          <w:rFonts w:ascii="Arial" w:hAnsi="Arial" w:cs="Arial"/>
          <w:snapToGrid w:val="0"/>
          <w:sz w:val="20"/>
        </w:rPr>
        <w:t xml:space="preserve"> </w:t>
      </w:r>
      <w:r>
        <w:rPr>
          <w:rFonts w:ascii="Arial" w:hAnsi="Arial" w:cs="Arial"/>
          <w:snapToGrid w:val="0"/>
          <w:sz w:val="20"/>
        </w:rPr>
        <w:t>.</w:t>
      </w:r>
      <w:r w:rsidR="009D3798" w:rsidRPr="009D3798">
        <w:rPr>
          <w:rFonts w:ascii="Arial" w:hAnsi="Arial" w:cs="Arial"/>
          <w:snapToGrid w:val="0"/>
          <w:sz w:val="20"/>
        </w:rPr>
        <w:t xml:space="preserve"> </w:t>
      </w:r>
      <w:r w:rsidR="009D3798">
        <w:rPr>
          <w:rFonts w:ascii="Arial" w:hAnsi="Arial" w:cs="Arial"/>
          <w:snapToGrid w:val="0"/>
          <w:sz w:val="20"/>
        </w:rPr>
        <w:t>/ Inspektorowi  Nadzoru</w:t>
      </w:r>
    </w:p>
    <w:p w:rsidR="00780699" w:rsidRDefault="00780699">
      <w:pPr>
        <w:spacing w:before="120" w:after="120"/>
        <w:jc w:val="both"/>
        <w:rPr>
          <w:rFonts w:ascii="Arial" w:hAnsi="Arial" w:cs="Arial"/>
          <w:snapToGrid w:val="0"/>
          <w:sz w:val="20"/>
        </w:rPr>
      </w:pPr>
      <w:r>
        <w:rPr>
          <w:rFonts w:ascii="Arial" w:hAnsi="Arial" w:cs="Arial"/>
          <w:b/>
          <w:bCs/>
          <w:snapToGrid w:val="0"/>
          <w:sz w:val="20"/>
        </w:rPr>
        <w:lastRenderedPageBreak/>
        <w:t>9.PŁATNOŚĆ</w:t>
      </w:r>
      <w:r>
        <w:rPr>
          <w:rFonts w:ascii="Arial" w:hAnsi="Arial" w:cs="Arial"/>
          <w:snapToGrid w:val="0"/>
          <w:sz w:val="20"/>
        </w:rPr>
        <w:t>.</w:t>
      </w:r>
    </w:p>
    <w:p w:rsidR="00780699" w:rsidRDefault="00780699">
      <w:pPr>
        <w:pStyle w:val="Nagwek21"/>
        <w:keepNext w:val="0"/>
        <w:autoSpaceDE/>
        <w:spacing w:before="0"/>
        <w:rPr>
          <w:rFonts w:ascii="Arial" w:hAnsi="Arial" w:cs="Arial"/>
          <w:snapToGrid w:val="0"/>
        </w:rPr>
      </w:pPr>
      <w:r>
        <w:rPr>
          <w:rFonts w:ascii="Arial" w:hAnsi="Arial" w:cs="Arial"/>
          <w:snapToGrid w:val="0"/>
        </w:rPr>
        <w:t>9.1.Ogólne warunki płatności podane są w SST D.00.00.00.</w:t>
      </w:r>
    </w:p>
    <w:p w:rsidR="00780699" w:rsidRDefault="00780699">
      <w:pPr>
        <w:jc w:val="both"/>
        <w:rPr>
          <w:rFonts w:ascii="Arial" w:hAnsi="Arial" w:cs="Arial"/>
          <w:snapToGrid w:val="0"/>
          <w:sz w:val="20"/>
        </w:rPr>
      </w:pPr>
      <w:r>
        <w:rPr>
          <w:rFonts w:ascii="Arial" w:hAnsi="Arial" w:cs="Arial"/>
          <w:snapToGrid w:val="0"/>
          <w:sz w:val="20"/>
        </w:rPr>
        <w:t>Przedmiar robót stanowi główną podstawę płatności.</w:t>
      </w:r>
    </w:p>
    <w:p w:rsidR="00780699" w:rsidRDefault="00780699">
      <w:pPr>
        <w:spacing w:before="120" w:after="120"/>
        <w:jc w:val="both"/>
        <w:rPr>
          <w:rFonts w:ascii="Arial" w:hAnsi="Arial" w:cs="Arial"/>
          <w:b/>
          <w:bCs/>
          <w:snapToGrid w:val="0"/>
          <w:sz w:val="20"/>
        </w:rPr>
      </w:pPr>
      <w:r>
        <w:rPr>
          <w:rFonts w:ascii="Arial" w:hAnsi="Arial" w:cs="Arial"/>
          <w:b/>
          <w:bCs/>
          <w:snapToGrid w:val="0"/>
          <w:sz w:val="20"/>
        </w:rPr>
        <w:t>9.2. Szczegółowe warunki płatności.</w:t>
      </w:r>
    </w:p>
    <w:p w:rsidR="00780699" w:rsidRDefault="00780699">
      <w:pPr>
        <w:jc w:val="both"/>
        <w:rPr>
          <w:rFonts w:ascii="Arial" w:hAnsi="Arial" w:cs="Arial"/>
          <w:snapToGrid w:val="0"/>
          <w:sz w:val="20"/>
        </w:rPr>
      </w:pPr>
      <w:r>
        <w:rPr>
          <w:rFonts w:ascii="Arial" w:hAnsi="Arial" w:cs="Arial"/>
          <w:snapToGrid w:val="0"/>
          <w:sz w:val="20"/>
        </w:rPr>
        <w:t xml:space="preserve">Płatność za </w:t>
      </w:r>
      <w:smartTag w:uri="urn:schemas-microsoft-com:office:smarttags" w:element="metricconverter">
        <w:smartTagPr>
          <w:attr w:name="ProductID" w:val="1 kilometr"/>
        </w:smartTagPr>
        <w:r>
          <w:rPr>
            <w:rFonts w:ascii="Arial" w:hAnsi="Arial" w:cs="Arial"/>
            <w:snapToGrid w:val="0"/>
            <w:sz w:val="20"/>
          </w:rPr>
          <w:t>1 kilometr</w:t>
        </w:r>
      </w:smartTag>
      <w:r>
        <w:rPr>
          <w:rFonts w:ascii="Arial" w:hAnsi="Arial" w:cs="Arial"/>
          <w:snapToGrid w:val="0"/>
          <w:sz w:val="20"/>
        </w:rPr>
        <w:t xml:space="preserve"> należy przyjmować na podstawie szkiców i dzienników pomiarów geodezyjnych lub protokołu z kontroli geodezyjnej.</w:t>
      </w:r>
    </w:p>
    <w:p w:rsidR="00780699" w:rsidRDefault="007224BE" w:rsidP="009D3798">
      <w:pPr>
        <w:ind w:firstLine="283"/>
        <w:jc w:val="both"/>
        <w:rPr>
          <w:rFonts w:ascii="Arial" w:hAnsi="Arial" w:cs="Arial"/>
          <w:snapToGrid w:val="0"/>
          <w:sz w:val="20"/>
        </w:rPr>
      </w:pPr>
      <w:r>
        <w:rPr>
          <w:rFonts w:ascii="Arial" w:hAnsi="Arial" w:cs="Arial"/>
          <w:snapToGrid w:val="0"/>
          <w:sz w:val="20"/>
        </w:rPr>
        <w:t>9.2.1.</w:t>
      </w:r>
      <w:r w:rsidR="00780699">
        <w:rPr>
          <w:rFonts w:ascii="Arial" w:hAnsi="Arial" w:cs="Arial"/>
          <w:snapToGrid w:val="0"/>
          <w:sz w:val="20"/>
        </w:rPr>
        <w:t>Cena wykonania robót obejmuje:</w:t>
      </w:r>
    </w:p>
    <w:p w:rsidR="00780699" w:rsidRDefault="00780699">
      <w:pPr>
        <w:ind w:left="283" w:hanging="283"/>
        <w:jc w:val="both"/>
        <w:rPr>
          <w:rFonts w:ascii="Arial" w:hAnsi="Arial" w:cs="Arial"/>
          <w:snapToGrid w:val="0"/>
          <w:sz w:val="20"/>
        </w:rPr>
      </w:pPr>
      <w:r>
        <w:rPr>
          <w:rFonts w:ascii="Arial" w:hAnsi="Arial" w:cs="Arial"/>
          <w:snapToGrid w:val="0"/>
          <w:sz w:val="20"/>
        </w:rPr>
        <w:t>a)</w:t>
      </w:r>
      <w:r>
        <w:rPr>
          <w:rFonts w:ascii="Arial" w:hAnsi="Arial" w:cs="Arial"/>
          <w:snapToGrid w:val="0"/>
          <w:sz w:val="20"/>
        </w:rPr>
        <w:tab/>
        <w:t>sprawdzenie  wyznaczenia punktów głównych osi trasy i punktów wysokościowych;</w:t>
      </w:r>
    </w:p>
    <w:p w:rsidR="00780699" w:rsidRDefault="00780699">
      <w:pPr>
        <w:ind w:left="283" w:hanging="283"/>
        <w:jc w:val="both"/>
        <w:rPr>
          <w:rFonts w:ascii="Arial" w:hAnsi="Arial" w:cs="Arial"/>
          <w:snapToGrid w:val="0"/>
          <w:sz w:val="20"/>
        </w:rPr>
      </w:pPr>
      <w:r>
        <w:rPr>
          <w:rFonts w:ascii="Arial" w:hAnsi="Arial" w:cs="Arial"/>
          <w:snapToGrid w:val="0"/>
          <w:sz w:val="20"/>
        </w:rPr>
        <w:t>b)</w:t>
      </w:r>
      <w:r>
        <w:rPr>
          <w:rFonts w:ascii="Arial" w:hAnsi="Arial" w:cs="Arial"/>
          <w:snapToGrid w:val="0"/>
          <w:sz w:val="20"/>
        </w:rPr>
        <w:tab/>
        <w:t>uzupełnienie osi trasy dodatkowymi punktami;</w:t>
      </w:r>
    </w:p>
    <w:p w:rsidR="00780699" w:rsidRDefault="00780699">
      <w:pPr>
        <w:ind w:left="283" w:hanging="283"/>
        <w:jc w:val="both"/>
        <w:rPr>
          <w:rFonts w:ascii="Arial" w:hAnsi="Arial" w:cs="Arial"/>
          <w:snapToGrid w:val="0"/>
          <w:sz w:val="20"/>
        </w:rPr>
      </w:pPr>
      <w:r>
        <w:rPr>
          <w:rFonts w:ascii="Arial" w:hAnsi="Arial" w:cs="Arial"/>
          <w:snapToGrid w:val="0"/>
          <w:sz w:val="20"/>
        </w:rPr>
        <w:t>c)</w:t>
      </w:r>
      <w:r>
        <w:rPr>
          <w:rFonts w:ascii="Arial" w:hAnsi="Arial" w:cs="Arial"/>
          <w:snapToGrid w:val="0"/>
          <w:sz w:val="20"/>
        </w:rPr>
        <w:tab/>
        <w:t>wyznaczenie przekrojów poprzecznych z ewentualnym wytyczeniem dodatkowych przekrojów;</w:t>
      </w:r>
    </w:p>
    <w:p w:rsidR="00780699" w:rsidRDefault="00780699">
      <w:pPr>
        <w:ind w:left="283" w:hanging="283"/>
        <w:jc w:val="both"/>
        <w:rPr>
          <w:rFonts w:ascii="Arial" w:hAnsi="Arial" w:cs="Arial"/>
          <w:snapToGrid w:val="0"/>
          <w:sz w:val="20"/>
        </w:rPr>
      </w:pPr>
      <w:r>
        <w:rPr>
          <w:rFonts w:ascii="Arial" w:hAnsi="Arial" w:cs="Arial"/>
          <w:snapToGrid w:val="0"/>
          <w:sz w:val="20"/>
        </w:rPr>
        <w:t>d)</w:t>
      </w:r>
      <w:r>
        <w:rPr>
          <w:rFonts w:ascii="Arial" w:hAnsi="Arial" w:cs="Arial"/>
          <w:snapToGrid w:val="0"/>
          <w:sz w:val="20"/>
        </w:rPr>
        <w:tab/>
        <w:t>wykonanie pomiarów bieżących w miarę postępu Robót, zgodnie z Dokumentacją Projektową;</w:t>
      </w:r>
    </w:p>
    <w:p w:rsidR="00780699" w:rsidRDefault="00780699">
      <w:pPr>
        <w:ind w:left="283" w:hanging="283"/>
        <w:jc w:val="both"/>
        <w:rPr>
          <w:rFonts w:ascii="Arial" w:hAnsi="Arial" w:cs="Arial"/>
          <w:snapToGrid w:val="0"/>
          <w:sz w:val="20"/>
        </w:rPr>
      </w:pPr>
      <w:r>
        <w:rPr>
          <w:rFonts w:ascii="Arial" w:hAnsi="Arial" w:cs="Arial"/>
          <w:snapToGrid w:val="0"/>
          <w:sz w:val="20"/>
        </w:rPr>
        <w:t>e)</w:t>
      </w:r>
      <w:r>
        <w:rPr>
          <w:rFonts w:ascii="Arial" w:hAnsi="Arial" w:cs="Arial"/>
          <w:snapToGrid w:val="0"/>
          <w:sz w:val="20"/>
        </w:rPr>
        <w:tab/>
      </w:r>
      <w:proofErr w:type="spellStart"/>
      <w:r>
        <w:rPr>
          <w:rFonts w:ascii="Arial" w:hAnsi="Arial" w:cs="Arial"/>
          <w:snapToGrid w:val="0"/>
          <w:sz w:val="20"/>
        </w:rPr>
        <w:t>zastabilizowanie</w:t>
      </w:r>
      <w:proofErr w:type="spellEnd"/>
      <w:r>
        <w:rPr>
          <w:rFonts w:ascii="Arial" w:hAnsi="Arial" w:cs="Arial"/>
          <w:snapToGrid w:val="0"/>
          <w:sz w:val="20"/>
        </w:rPr>
        <w:t xml:space="preserve"> punktów w sposób trwały, ochrona ich przed zniszczeniem i oznakowanie ułatwiające odszukanie i ewentualne odtworzenie;</w:t>
      </w:r>
    </w:p>
    <w:p w:rsidR="007224BE" w:rsidRDefault="007224BE">
      <w:pPr>
        <w:ind w:left="283" w:hanging="283"/>
        <w:jc w:val="both"/>
        <w:rPr>
          <w:rFonts w:ascii="Arial" w:hAnsi="Arial" w:cs="Arial"/>
          <w:snapToGrid w:val="0"/>
          <w:sz w:val="20"/>
        </w:rPr>
      </w:pPr>
      <w:r>
        <w:rPr>
          <w:rFonts w:ascii="Arial" w:hAnsi="Arial" w:cs="Arial"/>
          <w:snapToGrid w:val="0"/>
          <w:sz w:val="20"/>
        </w:rPr>
        <w:t>f) wytyczenie i obsługa zadania  w czasie montażu kontenera ,</w:t>
      </w:r>
    </w:p>
    <w:p w:rsidR="007224BE" w:rsidRDefault="007224BE" w:rsidP="007224BE">
      <w:pPr>
        <w:ind w:left="283" w:hanging="283"/>
        <w:jc w:val="both"/>
        <w:rPr>
          <w:rFonts w:ascii="Arial" w:hAnsi="Arial" w:cs="Arial"/>
          <w:snapToGrid w:val="0"/>
          <w:sz w:val="20"/>
        </w:rPr>
      </w:pPr>
      <w:r>
        <w:rPr>
          <w:rFonts w:ascii="Arial" w:hAnsi="Arial" w:cs="Arial"/>
          <w:snapToGrid w:val="0"/>
          <w:sz w:val="20"/>
        </w:rPr>
        <w:t>g) wytyczenie i obsługa zadania  w czasie budowy kanalizacji ;</w:t>
      </w:r>
    </w:p>
    <w:p w:rsidR="007224BE" w:rsidRDefault="007224BE" w:rsidP="007224BE">
      <w:pPr>
        <w:ind w:left="283"/>
        <w:jc w:val="both"/>
        <w:rPr>
          <w:rFonts w:ascii="Arial" w:hAnsi="Arial" w:cs="Arial"/>
          <w:snapToGrid w:val="0"/>
          <w:sz w:val="20"/>
        </w:rPr>
      </w:pPr>
      <w:r>
        <w:rPr>
          <w:rFonts w:ascii="Arial" w:hAnsi="Arial" w:cs="Arial"/>
          <w:snapToGrid w:val="0"/>
          <w:sz w:val="20"/>
        </w:rPr>
        <w:t>-sanitarnej,</w:t>
      </w:r>
    </w:p>
    <w:p w:rsidR="007224BE" w:rsidRDefault="007224BE" w:rsidP="007224BE">
      <w:pPr>
        <w:ind w:left="283"/>
        <w:jc w:val="both"/>
        <w:rPr>
          <w:rFonts w:ascii="Arial" w:hAnsi="Arial" w:cs="Arial"/>
          <w:snapToGrid w:val="0"/>
          <w:sz w:val="20"/>
        </w:rPr>
      </w:pPr>
      <w:r>
        <w:rPr>
          <w:rFonts w:ascii="Arial" w:hAnsi="Arial" w:cs="Arial"/>
          <w:snapToGrid w:val="0"/>
          <w:sz w:val="20"/>
        </w:rPr>
        <w:t>-przyłącza wody do kontenera ,</w:t>
      </w:r>
    </w:p>
    <w:p w:rsidR="007224BE" w:rsidRDefault="007224BE" w:rsidP="007224BE">
      <w:pPr>
        <w:ind w:left="283"/>
        <w:jc w:val="both"/>
        <w:rPr>
          <w:rFonts w:ascii="Arial" w:hAnsi="Arial" w:cs="Arial"/>
          <w:snapToGrid w:val="0"/>
          <w:sz w:val="20"/>
        </w:rPr>
      </w:pPr>
      <w:r>
        <w:rPr>
          <w:rFonts w:ascii="Arial" w:hAnsi="Arial" w:cs="Arial"/>
          <w:snapToGrid w:val="0"/>
          <w:sz w:val="20"/>
        </w:rPr>
        <w:t>- deszczowej ,</w:t>
      </w:r>
    </w:p>
    <w:p w:rsidR="007224BE" w:rsidRDefault="007224BE" w:rsidP="007224BE">
      <w:pPr>
        <w:ind w:left="283" w:hanging="283"/>
        <w:jc w:val="both"/>
        <w:rPr>
          <w:rFonts w:ascii="Arial" w:hAnsi="Arial" w:cs="Arial"/>
          <w:snapToGrid w:val="0"/>
          <w:sz w:val="20"/>
        </w:rPr>
      </w:pPr>
      <w:r>
        <w:rPr>
          <w:rFonts w:ascii="Arial" w:hAnsi="Arial" w:cs="Arial"/>
          <w:snapToGrid w:val="0"/>
          <w:sz w:val="20"/>
        </w:rPr>
        <w:t>h)</w:t>
      </w:r>
      <w:r w:rsidRPr="007224BE">
        <w:rPr>
          <w:rFonts w:ascii="Arial" w:hAnsi="Arial" w:cs="Arial"/>
          <w:snapToGrid w:val="0"/>
          <w:sz w:val="20"/>
        </w:rPr>
        <w:t xml:space="preserve"> </w:t>
      </w:r>
      <w:r>
        <w:rPr>
          <w:rFonts w:ascii="Arial" w:hAnsi="Arial" w:cs="Arial"/>
          <w:snapToGrid w:val="0"/>
          <w:sz w:val="20"/>
        </w:rPr>
        <w:t>wytyczenie i obsługa zadania  w czasie budowy oświetlenia drogowego  ,</w:t>
      </w:r>
    </w:p>
    <w:p w:rsidR="007224BE" w:rsidRDefault="007224BE" w:rsidP="007224BE">
      <w:pPr>
        <w:ind w:left="283" w:hanging="283"/>
        <w:jc w:val="both"/>
        <w:rPr>
          <w:rFonts w:ascii="Arial" w:hAnsi="Arial" w:cs="Arial"/>
          <w:snapToGrid w:val="0"/>
          <w:sz w:val="20"/>
        </w:rPr>
      </w:pPr>
      <w:r>
        <w:rPr>
          <w:rFonts w:ascii="Arial" w:hAnsi="Arial" w:cs="Arial"/>
          <w:snapToGrid w:val="0"/>
          <w:sz w:val="20"/>
        </w:rPr>
        <w:t>i)  wytyczenie i obsługa zadania  w czasie budowy  przyłącza energetycznego  do budynku  ,</w:t>
      </w:r>
    </w:p>
    <w:p w:rsidR="007224BE" w:rsidRDefault="007224BE" w:rsidP="007224BE">
      <w:pPr>
        <w:ind w:left="283" w:hanging="283"/>
        <w:jc w:val="both"/>
        <w:rPr>
          <w:rFonts w:ascii="Arial" w:hAnsi="Arial" w:cs="Arial"/>
          <w:snapToGrid w:val="0"/>
          <w:sz w:val="20"/>
        </w:rPr>
      </w:pPr>
      <w:r>
        <w:rPr>
          <w:rFonts w:ascii="Arial" w:hAnsi="Arial" w:cs="Arial"/>
          <w:snapToGrid w:val="0"/>
          <w:sz w:val="20"/>
        </w:rPr>
        <w:t xml:space="preserve">j) w razie zaistnienia konieczności wyznaczenie granic działki na której realizowana jest inwestycja </w:t>
      </w:r>
    </w:p>
    <w:p w:rsidR="007224BE" w:rsidRDefault="007224BE" w:rsidP="007224BE">
      <w:pPr>
        <w:ind w:left="283" w:hanging="283"/>
        <w:jc w:val="both"/>
        <w:rPr>
          <w:rFonts w:ascii="Arial" w:hAnsi="Arial" w:cs="Arial"/>
          <w:snapToGrid w:val="0"/>
          <w:sz w:val="20"/>
        </w:rPr>
      </w:pPr>
    </w:p>
    <w:p w:rsidR="007224BE" w:rsidRDefault="007224BE" w:rsidP="009D3798">
      <w:pPr>
        <w:ind w:firstLine="283"/>
        <w:jc w:val="both"/>
        <w:rPr>
          <w:rFonts w:ascii="Arial" w:hAnsi="Arial" w:cs="Arial"/>
          <w:snapToGrid w:val="0"/>
          <w:sz w:val="20"/>
        </w:rPr>
      </w:pPr>
      <w:r>
        <w:rPr>
          <w:rFonts w:ascii="Arial" w:hAnsi="Arial" w:cs="Arial"/>
          <w:snapToGrid w:val="0"/>
          <w:sz w:val="20"/>
        </w:rPr>
        <w:t>9.2.2. Cena wykonania robót obejmuje:</w:t>
      </w:r>
    </w:p>
    <w:p w:rsidR="007224BE" w:rsidRDefault="009D3798" w:rsidP="009D3798">
      <w:pPr>
        <w:ind w:hanging="283"/>
        <w:jc w:val="both"/>
        <w:rPr>
          <w:rFonts w:ascii="Arial" w:hAnsi="Arial" w:cs="Arial"/>
          <w:snapToGrid w:val="0"/>
          <w:sz w:val="20"/>
        </w:rPr>
      </w:pPr>
      <w:r>
        <w:rPr>
          <w:rFonts w:ascii="Arial" w:hAnsi="Arial" w:cs="Arial"/>
          <w:snapToGrid w:val="0"/>
          <w:sz w:val="20"/>
        </w:rPr>
        <w:t xml:space="preserve">     </w:t>
      </w:r>
      <w:r w:rsidR="007224BE">
        <w:rPr>
          <w:rFonts w:ascii="Arial" w:hAnsi="Arial" w:cs="Arial"/>
          <w:snapToGrid w:val="0"/>
          <w:sz w:val="20"/>
        </w:rPr>
        <w:t xml:space="preserve">Wykonanie   dla operatu kolaudacyjnego  mapy powykonawczej wraz z  naniesieniem wszystkich zmian </w:t>
      </w:r>
      <w:r>
        <w:rPr>
          <w:rFonts w:ascii="Arial" w:hAnsi="Arial" w:cs="Arial"/>
          <w:snapToGrid w:val="0"/>
          <w:sz w:val="20"/>
        </w:rPr>
        <w:t xml:space="preserve">włącznie z uzyskaniem uzgodnienia mapy w Ośrodku </w:t>
      </w:r>
      <w:r w:rsidR="00482B57">
        <w:rPr>
          <w:rFonts w:ascii="Arial" w:hAnsi="Arial" w:cs="Arial"/>
          <w:snapToGrid w:val="0"/>
          <w:sz w:val="20"/>
        </w:rPr>
        <w:t xml:space="preserve">Geodezji i Kartografii </w:t>
      </w:r>
    </w:p>
    <w:p w:rsidR="00780699" w:rsidRDefault="00780699">
      <w:pPr>
        <w:spacing w:before="120" w:after="120"/>
        <w:jc w:val="both"/>
        <w:rPr>
          <w:rFonts w:ascii="Arial" w:hAnsi="Arial" w:cs="Arial"/>
          <w:b/>
          <w:bCs/>
          <w:snapToGrid w:val="0"/>
          <w:sz w:val="20"/>
        </w:rPr>
      </w:pPr>
      <w:r>
        <w:rPr>
          <w:rFonts w:ascii="Arial" w:hAnsi="Arial" w:cs="Arial"/>
          <w:b/>
          <w:bCs/>
          <w:snapToGrid w:val="0"/>
          <w:sz w:val="20"/>
        </w:rPr>
        <w:t xml:space="preserve">9.3.Szczegółowy zakres robót objętych płatnością </w:t>
      </w:r>
    </w:p>
    <w:p w:rsidR="00780699" w:rsidRDefault="00780699">
      <w:pPr>
        <w:jc w:val="both"/>
        <w:rPr>
          <w:rFonts w:ascii="Arial" w:hAnsi="Arial" w:cs="Arial"/>
          <w:snapToGrid w:val="0"/>
          <w:sz w:val="20"/>
        </w:rPr>
      </w:pPr>
      <w:r>
        <w:rPr>
          <w:rFonts w:ascii="Arial" w:hAnsi="Arial" w:cs="Arial"/>
          <w:snapToGrid w:val="0"/>
          <w:sz w:val="20"/>
        </w:rPr>
        <w:t>Wg przedmiaru robót</w:t>
      </w:r>
    </w:p>
    <w:p w:rsidR="00780699" w:rsidRDefault="00780699">
      <w:pPr>
        <w:spacing w:before="120" w:after="120"/>
        <w:jc w:val="both"/>
        <w:rPr>
          <w:rFonts w:ascii="Arial" w:hAnsi="Arial" w:cs="Arial"/>
          <w:b/>
          <w:bCs/>
          <w:snapToGrid w:val="0"/>
          <w:sz w:val="20"/>
        </w:rPr>
      </w:pPr>
      <w:r>
        <w:rPr>
          <w:rFonts w:ascii="Arial" w:hAnsi="Arial" w:cs="Arial"/>
          <w:b/>
          <w:bCs/>
          <w:snapToGrid w:val="0"/>
          <w:sz w:val="20"/>
        </w:rPr>
        <w:t>10.PRZEPISY ZWIĄZANE.</w:t>
      </w:r>
    </w:p>
    <w:p w:rsidR="00780699" w:rsidRDefault="00780699">
      <w:pPr>
        <w:spacing w:after="120"/>
        <w:jc w:val="both"/>
        <w:rPr>
          <w:rFonts w:ascii="Arial" w:hAnsi="Arial" w:cs="Arial"/>
          <w:snapToGrid w:val="0"/>
          <w:sz w:val="20"/>
        </w:rPr>
      </w:pPr>
      <w:r>
        <w:rPr>
          <w:rFonts w:ascii="Arial" w:hAnsi="Arial" w:cs="Arial"/>
          <w:b/>
          <w:bCs/>
          <w:snapToGrid w:val="0"/>
          <w:sz w:val="20"/>
        </w:rPr>
        <w:t>10.1.Normy</w:t>
      </w:r>
      <w:r>
        <w:rPr>
          <w:rFonts w:ascii="Arial" w:hAnsi="Arial" w:cs="Arial"/>
          <w:snapToGrid w:val="0"/>
          <w:sz w:val="20"/>
        </w:rPr>
        <w:t>.</w:t>
      </w:r>
    </w:p>
    <w:p w:rsidR="00780699" w:rsidRDefault="00780699">
      <w:pPr>
        <w:jc w:val="both"/>
        <w:rPr>
          <w:rFonts w:ascii="Arial" w:hAnsi="Arial" w:cs="Arial"/>
          <w:snapToGrid w:val="0"/>
          <w:sz w:val="20"/>
        </w:rPr>
      </w:pPr>
      <w:r>
        <w:rPr>
          <w:rFonts w:ascii="Arial" w:hAnsi="Arial" w:cs="Arial"/>
          <w:snapToGrid w:val="0"/>
          <w:sz w:val="20"/>
        </w:rPr>
        <w:t>Nie występują</w:t>
      </w:r>
    </w:p>
    <w:p w:rsidR="00780699" w:rsidRDefault="00780699">
      <w:pPr>
        <w:spacing w:after="120"/>
        <w:jc w:val="both"/>
        <w:rPr>
          <w:rFonts w:ascii="Arial" w:hAnsi="Arial" w:cs="Arial"/>
          <w:b/>
          <w:bCs/>
          <w:snapToGrid w:val="0"/>
          <w:sz w:val="20"/>
        </w:rPr>
      </w:pPr>
      <w:r>
        <w:rPr>
          <w:rFonts w:ascii="Arial" w:hAnsi="Arial" w:cs="Arial"/>
          <w:b/>
          <w:bCs/>
          <w:snapToGrid w:val="0"/>
          <w:sz w:val="20"/>
        </w:rPr>
        <w:t>10.2.Inne dokumenty:</w:t>
      </w:r>
    </w:p>
    <w:p w:rsidR="00780699" w:rsidRDefault="00780699">
      <w:pPr>
        <w:tabs>
          <w:tab w:val="left" w:pos="-2835"/>
          <w:tab w:val="num" w:pos="720"/>
        </w:tabs>
        <w:ind w:left="720" w:hanging="720"/>
        <w:jc w:val="both"/>
        <w:rPr>
          <w:rFonts w:ascii="Arial" w:hAnsi="Arial" w:cs="Arial"/>
          <w:snapToGrid w:val="0"/>
          <w:sz w:val="20"/>
        </w:rPr>
      </w:pPr>
      <w:r>
        <w:rPr>
          <w:rFonts w:ascii="Arial" w:hAnsi="Arial" w:cs="Arial"/>
          <w:snapToGrid w:val="0"/>
          <w:sz w:val="20"/>
        </w:rPr>
        <w:t>Instrukcja techniczna 0 - 1.  Ogólne zasady wykonywania prac geodezyjnych.</w:t>
      </w:r>
    </w:p>
    <w:p w:rsidR="00482B57" w:rsidRDefault="00780699">
      <w:pPr>
        <w:tabs>
          <w:tab w:val="left" w:pos="-2835"/>
          <w:tab w:val="num" w:pos="720"/>
        </w:tabs>
        <w:ind w:left="720" w:hanging="720"/>
        <w:jc w:val="both"/>
        <w:rPr>
          <w:rFonts w:ascii="Arial" w:hAnsi="Arial" w:cs="Arial"/>
          <w:snapToGrid w:val="0"/>
          <w:sz w:val="20"/>
        </w:rPr>
      </w:pPr>
      <w:r>
        <w:rPr>
          <w:rFonts w:ascii="Arial" w:hAnsi="Arial" w:cs="Arial"/>
          <w:snapToGrid w:val="0"/>
          <w:sz w:val="20"/>
        </w:rPr>
        <w:t xml:space="preserve">Instrukcja techniczna G - 3. Geodezyjna obsługa inwestycji, Główny Urząd Geodezji i Kartografii, </w:t>
      </w:r>
    </w:p>
    <w:p w:rsidR="00780699" w:rsidRDefault="00780699">
      <w:pPr>
        <w:tabs>
          <w:tab w:val="left" w:pos="-2835"/>
          <w:tab w:val="num" w:pos="720"/>
        </w:tabs>
        <w:ind w:left="720" w:hanging="720"/>
        <w:jc w:val="both"/>
        <w:rPr>
          <w:rFonts w:ascii="Arial" w:hAnsi="Arial" w:cs="Arial"/>
          <w:snapToGrid w:val="0"/>
          <w:sz w:val="20"/>
        </w:rPr>
      </w:pPr>
      <w:r>
        <w:rPr>
          <w:rFonts w:ascii="Arial" w:hAnsi="Arial" w:cs="Arial"/>
          <w:snapToGrid w:val="0"/>
          <w:sz w:val="20"/>
        </w:rPr>
        <w:t xml:space="preserve">Instrukcja techniczna G - 1. Geodezyjna osnowa pozioma, </w:t>
      </w:r>
      <w:proofErr w:type="spellStart"/>
      <w:r>
        <w:rPr>
          <w:rFonts w:ascii="Arial" w:hAnsi="Arial" w:cs="Arial"/>
          <w:snapToGrid w:val="0"/>
          <w:sz w:val="20"/>
        </w:rPr>
        <w:t>GUGiK</w:t>
      </w:r>
      <w:proofErr w:type="spellEnd"/>
      <w:r>
        <w:rPr>
          <w:rFonts w:ascii="Arial" w:hAnsi="Arial" w:cs="Arial"/>
          <w:snapToGrid w:val="0"/>
          <w:sz w:val="20"/>
        </w:rPr>
        <w:t>, 1978.</w:t>
      </w:r>
    </w:p>
    <w:p w:rsidR="00780699" w:rsidRDefault="00780699">
      <w:pPr>
        <w:tabs>
          <w:tab w:val="left" w:pos="-2835"/>
          <w:tab w:val="num" w:pos="720"/>
        </w:tabs>
        <w:ind w:left="720" w:hanging="720"/>
        <w:jc w:val="both"/>
        <w:rPr>
          <w:rFonts w:ascii="Arial" w:hAnsi="Arial" w:cs="Arial"/>
          <w:snapToGrid w:val="0"/>
          <w:sz w:val="20"/>
        </w:rPr>
      </w:pPr>
      <w:r>
        <w:rPr>
          <w:rFonts w:ascii="Arial" w:hAnsi="Arial" w:cs="Arial"/>
          <w:snapToGrid w:val="0"/>
          <w:sz w:val="20"/>
        </w:rPr>
        <w:t>Instrukcja techniczna G - 2. Wysokościowa osnowa geodezyjna, GUGiK,1983.</w:t>
      </w:r>
    </w:p>
    <w:p w:rsidR="00780699" w:rsidRDefault="00780699">
      <w:pPr>
        <w:tabs>
          <w:tab w:val="left" w:pos="-2835"/>
          <w:tab w:val="num" w:pos="720"/>
        </w:tabs>
        <w:ind w:left="720" w:hanging="720"/>
        <w:jc w:val="both"/>
        <w:rPr>
          <w:rFonts w:ascii="Arial" w:hAnsi="Arial" w:cs="Arial"/>
          <w:snapToGrid w:val="0"/>
          <w:sz w:val="20"/>
        </w:rPr>
      </w:pPr>
      <w:r>
        <w:rPr>
          <w:rFonts w:ascii="Arial" w:hAnsi="Arial" w:cs="Arial"/>
          <w:snapToGrid w:val="0"/>
          <w:sz w:val="20"/>
        </w:rPr>
        <w:t xml:space="preserve">Instrukcja techniczna G - 4. Pomiary sytuacyjne i wysokościowe, </w:t>
      </w:r>
      <w:proofErr w:type="spellStart"/>
      <w:r>
        <w:rPr>
          <w:rFonts w:ascii="Arial" w:hAnsi="Arial" w:cs="Arial"/>
          <w:snapToGrid w:val="0"/>
          <w:sz w:val="20"/>
        </w:rPr>
        <w:t>GUGiK</w:t>
      </w:r>
      <w:proofErr w:type="spellEnd"/>
      <w:r>
        <w:rPr>
          <w:rFonts w:ascii="Arial" w:hAnsi="Arial" w:cs="Arial"/>
          <w:snapToGrid w:val="0"/>
          <w:sz w:val="20"/>
        </w:rPr>
        <w:t>, 1979.</w:t>
      </w:r>
    </w:p>
    <w:p w:rsidR="00780699" w:rsidRDefault="00780699">
      <w:pPr>
        <w:tabs>
          <w:tab w:val="left" w:pos="-2835"/>
          <w:tab w:val="num" w:pos="720"/>
        </w:tabs>
        <w:ind w:left="720" w:hanging="720"/>
        <w:jc w:val="both"/>
        <w:rPr>
          <w:rFonts w:ascii="Arial" w:hAnsi="Arial" w:cs="Arial"/>
          <w:snapToGrid w:val="0"/>
          <w:sz w:val="20"/>
        </w:rPr>
      </w:pPr>
      <w:r>
        <w:rPr>
          <w:rFonts w:ascii="Arial" w:hAnsi="Arial" w:cs="Arial"/>
          <w:snapToGrid w:val="0"/>
          <w:sz w:val="20"/>
        </w:rPr>
        <w:t xml:space="preserve">Wytyczne techniczne G -3-2. Pomiary realizacyjne, </w:t>
      </w:r>
      <w:proofErr w:type="spellStart"/>
      <w:r>
        <w:rPr>
          <w:rFonts w:ascii="Arial" w:hAnsi="Arial" w:cs="Arial"/>
          <w:snapToGrid w:val="0"/>
          <w:sz w:val="20"/>
        </w:rPr>
        <w:t>GUGiK</w:t>
      </w:r>
      <w:proofErr w:type="spellEnd"/>
      <w:r>
        <w:rPr>
          <w:rFonts w:ascii="Arial" w:hAnsi="Arial" w:cs="Arial"/>
          <w:snapToGrid w:val="0"/>
          <w:sz w:val="20"/>
        </w:rPr>
        <w:t>, 1983.</w:t>
      </w:r>
    </w:p>
    <w:p w:rsidR="00780699" w:rsidRDefault="00780699">
      <w:pPr>
        <w:tabs>
          <w:tab w:val="left" w:pos="-2835"/>
          <w:tab w:val="num" w:pos="720"/>
        </w:tabs>
        <w:ind w:left="720" w:hanging="720"/>
        <w:jc w:val="both"/>
        <w:rPr>
          <w:rFonts w:ascii="Arial" w:hAnsi="Arial" w:cs="Arial"/>
          <w:snapToGrid w:val="0"/>
          <w:sz w:val="20"/>
        </w:rPr>
      </w:pPr>
      <w:r>
        <w:rPr>
          <w:rFonts w:ascii="Arial" w:hAnsi="Arial" w:cs="Arial"/>
          <w:snapToGrid w:val="0"/>
          <w:sz w:val="20"/>
        </w:rPr>
        <w:t xml:space="preserve">Wytyczne techniczne G- 3-1. Osnowy realizacyjne, </w:t>
      </w:r>
      <w:proofErr w:type="spellStart"/>
      <w:r>
        <w:rPr>
          <w:rFonts w:ascii="Arial" w:hAnsi="Arial" w:cs="Arial"/>
          <w:snapToGrid w:val="0"/>
          <w:sz w:val="20"/>
        </w:rPr>
        <w:t>GUGiK</w:t>
      </w:r>
      <w:proofErr w:type="spellEnd"/>
      <w:r>
        <w:rPr>
          <w:rFonts w:ascii="Arial" w:hAnsi="Arial" w:cs="Arial"/>
          <w:snapToGrid w:val="0"/>
          <w:sz w:val="20"/>
        </w:rPr>
        <w:t>, 1983.</w:t>
      </w:r>
    </w:p>
    <w:p w:rsidR="00780699" w:rsidRDefault="00780699">
      <w:pPr>
        <w:rPr>
          <w:rFonts w:ascii="Arial" w:hAnsi="Arial" w:cs="Arial"/>
          <w:snapToGrid w:val="0"/>
          <w:sz w:val="20"/>
        </w:rPr>
      </w:pPr>
    </w:p>
    <w:p w:rsidR="00482B57" w:rsidRPr="00451E81" w:rsidRDefault="00780699" w:rsidP="00482B57">
      <w:pPr>
        <w:pStyle w:val="Tytu"/>
        <w:jc w:val="left"/>
        <w:rPr>
          <w:b w:val="0"/>
          <w:sz w:val="24"/>
        </w:rPr>
      </w:pPr>
      <w:r>
        <w:rPr>
          <w:snapToGrid w:val="0"/>
        </w:rPr>
        <w:br w:type="page"/>
      </w:r>
      <w:r w:rsidRPr="00451E81">
        <w:rPr>
          <w:b w:val="0"/>
          <w:sz w:val="24"/>
        </w:rPr>
        <w:lastRenderedPageBreak/>
        <w:t>D-01.02.02</w:t>
      </w:r>
      <w:r w:rsidR="00482B57" w:rsidRPr="00451E81">
        <w:rPr>
          <w:b w:val="0"/>
          <w:sz w:val="24"/>
        </w:rPr>
        <w:t xml:space="preserve">  Kod CPV-45100000-8</w:t>
      </w:r>
    </w:p>
    <w:p w:rsidR="00780699" w:rsidRPr="00451E81" w:rsidRDefault="00780699" w:rsidP="00482B57">
      <w:pPr>
        <w:pStyle w:val="Nagwek1"/>
        <w:spacing w:before="0" w:after="0"/>
        <w:ind w:left="2268" w:hanging="2268"/>
        <w:rPr>
          <w:rFonts w:ascii="Arial" w:hAnsi="Arial" w:cs="Arial"/>
          <w:b w:val="0"/>
          <w:szCs w:val="24"/>
        </w:rPr>
      </w:pPr>
      <w:r w:rsidRPr="00451E81">
        <w:rPr>
          <w:rFonts w:ascii="Arial" w:hAnsi="Arial" w:cs="Arial"/>
          <w:b w:val="0"/>
          <w:szCs w:val="24"/>
        </w:rPr>
        <w:t xml:space="preserve">ZDJĘCIE </w:t>
      </w:r>
      <w:r w:rsidR="00482B57" w:rsidRPr="00451E81">
        <w:rPr>
          <w:rFonts w:ascii="Arial" w:hAnsi="Arial" w:cs="Arial"/>
          <w:b w:val="0"/>
          <w:szCs w:val="24"/>
        </w:rPr>
        <w:t xml:space="preserve"> </w:t>
      </w:r>
      <w:r w:rsidRPr="00451E81">
        <w:rPr>
          <w:rFonts w:ascii="Arial" w:hAnsi="Arial" w:cs="Arial"/>
          <w:b w:val="0"/>
          <w:szCs w:val="24"/>
        </w:rPr>
        <w:t>WARSTWY HUMUSU</w:t>
      </w:r>
    </w:p>
    <w:p w:rsidR="00780699" w:rsidRDefault="00780699">
      <w:pPr>
        <w:pStyle w:val="Nagwek21"/>
        <w:keepNext w:val="0"/>
        <w:autoSpaceDE/>
        <w:rPr>
          <w:rFonts w:ascii="Arial" w:hAnsi="Arial" w:cs="Arial"/>
        </w:rPr>
      </w:pPr>
      <w:r>
        <w:rPr>
          <w:rFonts w:ascii="Arial" w:hAnsi="Arial" w:cs="Arial"/>
        </w:rPr>
        <w:t>1.WSTĘP</w:t>
      </w:r>
    </w:p>
    <w:p w:rsidR="00780699" w:rsidRDefault="00780699">
      <w:pPr>
        <w:pStyle w:val="Nagwek21"/>
        <w:keepNext w:val="0"/>
        <w:autoSpaceDE/>
        <w:spacing w:before="0"/>
        <w:rPr>
          <w:rFonts w:ascii="Arial" w:hAnsi="Arial" w:cs="Arial"/>
        </w:rPr>
      </w:pPr>
      <w:r>
        <w:rPr>
          <w:rFonts w:ascii="Arial" w:hAnsi="Arial" w:cs="Arial"/>
        </w:rPr>
        <w:t>1.1.Przedmiot SST</w:t>
      </w:r>
    </w:p>
    <w:p w:rsidR="007224BE" w:rsidRPr="00482B57" w:rsidRDefault="00780699" w:rsidP="00482B57">
      <w:pPr>
        <w:pStyle w:val="tekstost"/>
        <w:tabs>
          <w:tab w:val="left" w:pos="696"/>
        </w:tabs>
        <w:spacing w:line="100" w:lineRule="atLeast"/>
        <w:jc w:val="both"/>
        <w:rPr>
          <w:rFonts w:ascii="Arial" w:hAnsi="Arial" w:cs="Arial"/>
          <w:snapToGrid w:val="0"/>
          <w:sz w:val="20"/>
        </w:rPr>
      </w:pPr>
      <w:r>
        <w:rPr>
          <w:rFonts w:ascii="Arial" w:hAnsi="Arial" w:cs="Arial"/>
          <w:sz w:val="20"/>
        </w:rPr>
        <w:t>Przedmiotem niniejszej specyfikacji technicznej są wymagania dotyczące wykonania i odbioru robót związanych ze zdjęciem warstwy humusu</w:t>
      </w:r>
      <w:r w:rsidR="007224BE">
        <w:rPr>
          <w:rFonts w:ascii="Arial" w:hAnsi="Arial" w:cs="Arial"/>
          <w:sz w:val="20"/>
        </w:rPr>
        <w:t xml:space="preserve"> w czasie realizacji zadania : </w:t>
      </w:r>
      <w:r w:rsidR="007224BE" w:rsidRPr="007224BE">
        <w:rPr>
          <w:rFonts w:ascii="Arial Narrow" w:eastAsia="Times New Roman" w:hAnsi="Arial Narrow" w:cs="Arial"/>
          <w:b/>
          <w:i/>
          <w:sz w:val="20"/>
        </w:rPr>
        <w:t xml:space="preserve"> </w:t>
      </w:r>
      <w:r w:rsidR="00482B57" w:rsidRPr="00482B57">
        <w:rPr>
          <w:rFonts w:ascii="Arial" w:hAnsi="Arial" w:cs="Arial"/>
          <w:color w:val="31849B"/>
          <w:sz w:val="20"/>
        </w:rPr>
        <w:t xml:space="preserve">Rozbudowa cmentarza komunalnego przy ul. Sudeckiej  68 w Jeleniej Górze   </w:t>
      </w:r>
      <w:r w:rsidR="007224BE" w:rsidRPr="00482B57">
        <w:rPr>
          <w:rFonts w:ascii="Arial" w:hAnsi="Arial" w:cs="Arial"/>
          <w:snapToGrid w:val="0"/>
          <w:sz w:val="20"/>
        </w:rPr>
        <w:t>.</w:t>
      </w:r>
    </w:p>
    <w:p w:rsidR="00780699" w:rsidRDefault="00780699">
      <w:pPr>
        <w:ind w:firstLine="709"/>
        <w:jc w:val="both"/>
        <w:rPr>
          <w:rFonts w:ascii="Arial" w:hAnsi="Arial" w:cs="Arial"/>
          <w:sz w:val="20"/>
        </w:rPr>
      </w:pPr>
    </w:p>
    <w:p w:rsidR="00780699" w:rsidRDefault="00780699">
      <w:pPr>
        <w:pStyle w:val="Nagwek21"/>
        <w:keepNext w:val="0"/>
        <w:autoSpaceDE/>
        <w:rPr>
          <w:rFonts w:ascii="Arial" w:hAnsi="Arial" w:cs="Arial"/>
          <w:color w:val="000000"/>
        </w:rPr>
      </w:pPr>
      <w:r>
        <w:rPr>
          <w:rFonts w:ascii="Arial" w:hAnsi="Arial" w:cs="Arial"/>
          <w:color w:val="000000"/>
        </w:rPr>
        <w:t>1.2.</w:t>
      </w:r>
      <w:r>
        <w:rPr>
          <w:rFonts w:ascii="Arial" w:hAnsi="Arial" w:cs="Arial"/>
        </w:rPr>
        <w:t>Zakres</w:t>
      </w:r>
      <w:r>
        <w:rPr>
          <w:rFonts w:ascii="Arial" w:hAnsi="Arial" w:cs="Arial"/>
          <w:color w:val="000000"/>
        </w:rPr>
        <w:t xml:space="preserve"> stosowania SST</w:t>
      </w:r>
    </w:p>
    <w:p w:rsidR="00780699" w:rsidRDefault="00780699">
      <w:pPr>
        <w:ind w:firstLine="709"/>
        <w:jc w:val="both"/>
        <w:rPr>
          <w:rFonts w:ascii="Arial" w:hAnsi="Arial" w:cs="Arial"/>
          <w:sz w:val="20"/>
        </w:rPr>
      </w:pPr>
      <w:r>
        <w:rPr>
          <w:rFonts w:ascii="Arial" w:hAnsi="Arial" w:cs="Arial"/>
          <w:sz w:val="20"/>
        </w:rPr>
        <w:t>Szczegółowa Specyfikacja Techniczna jest stosowana jako dokument przetargowy i kontraktowy przy zlecaniu i realizacji robót wymienionych w punkcie 1.1.</w:t>
      </w:r>
    </w:p>
    <w:p w:rsidR="00780699" w:rsidRDefault="00780699">
      <w:pPr>
        <w:pStyle w:val="Nagwek21"/>
        <w:keepNext w:val="0"/>
        <w:autoSpaceDE/>
        <w:rPr>
          <w:rFonts w:ascii="Arial" w:hAnsi="Arial" w:cs="Arial"/>
          <w:color w:val="000000"/>
        </w:rPr>
      </w:pPr>
      <w:r>
        <w:rPr>
          <w:rFonts w:ascii="Arial" w:hAnsi="Arial" w:cs="Arial"/>
          <w:color w:val="000000"/>
        </w:rPr>
        <w:t>1.3.Zakres robót objętych SST</w:t>
      </w:r>
    </w:p>
    <w:p w:rsidR="00780699" w:rsidRDefault="00780699">
      <w:pPr>
        <w:rPr>
          <w:rFonts w:ascii="Arial" w:hAnsi="Arial" w:cs="Arial"/>
          <w:snapToGrid w:val="0"/>
          <w:sz w:val="20"/>
        </w:rPr>
      </w:pPr>
      <w:r>
        <w:rPr>
          <w:rFonts w:ascii="Arial" w:hAnsi="Arial" w:cs="Arial"/>
          <w:snapToGrid w:val="0"/>
          <w:sz w:val="20"/>
        </w:rPr>
        <w:t>Ustalenia zawarte w niniejszej specyfikacji obejmują zdjęcie warstwy humusu.</w:t>
      </w:r>
    </w:p>
    <w:p w:rsidR="00780699" w:rsidRDefault="00780699">
      <w:pPr>
        <w:pStyle w:val="H2"/>
        <w:rPr>
          <w:rFonts w:ascii="Arial" w:hAnsi="Arial" w:cs="Arial"/>
          <w:sz w:val="20"/>
        </w:rPr>
      </w:pPr>
      <w:r>
        <w:rPr>
          <w:rFonts w:ascii="Arial" w:hAnsi="Arial" w:cs="Arial"/>
          <w:sz w:val="20"/>
        </w:rPr>
        <w:t>1.4. Określenia podstawowe</w:t>
      </w:r>
    </w:p>
    <w:p w:rsidR="00780699" w:rsidRDefault="00780699">
      <w:pPr>
        <w:rPr>
          <w:rFonts w:ascii="Arial" w:hAnsi="Arial" w:cs="Arial"/>
          <w:snapToGrid w:val="0"/>
          <w:sz w:val="20"/>
        </w:rPr>
      </w:pPr>
      <w:r>
        <w:rPr>
          <w:rFonts w:ascii="Arial" w:hAnsi="Arial" w:cs="Arial"/>
          <w:snapToGrid w:val="0"/>
          <w:sz w:val="20"/>
        </w:rPr>
        <w:t xml:space="preserve">Podstawowe określenia zostały podane w ST D-00.00.00 </w:t>
      </w:r>
      <w:proofErr w:type="spellStart"/>
      <w:r>
        <w:rPr>
          <w:rFonts w:ascii="Arial" w:hAnsi="Arial" w:cs="Arial"/>
          <w:snapToGrid w:val="0"/>
          <w:sz w:val="20"/>
        </w:rPr>
        <w:t>pkt</w:t>
      </w:r>
      <w:proofErr w:type="spellEnd"/>
      <w:r>
        <w:rPr>
          <w:rFonts w:ascii="Arial" w:hAnsi="Arial" w:cs="Arial"/>
          <w:snapToGrid w:val="0"/>
          <w:sz w:val="20"/>
        </w:rPr>
        <w:t xml:space="preserve"> 1.4.</w:t>
      </w:r>
    </w:p>
    <w:p w:rsidR="00780699" w:rsidRDefault="00780699">
      <w:pPr>
        <w:pStyle w:val="H2"/>
        <w:rPr>
          <w:rFonts w:ascii="Arial" w:hAnsi="Arial" w:cs="Arial"/>
          <w:sz w:val="20"/>
        </w:rPr>
      </w:pPr>
      <w:r>
        <w:rPr>
          <w:rFonts w:ascii="Arial" w:hAnsi="Arial" w:cs="Arial"/>
          <w:sz w:val="20"/>
        </w:rPr>
        <w:t>1.5. Ogólne wymagania dotyczące robót</w:t>
      </w:r>
    </w:p>
    <w:p w:rsidR="00780699" w:rsidRDefault="00780699">
      <w:pPr>
        <w:rPr>
          <w:rFonts w:ascii="Arial" w:hAnsi="Arial" w:cs="Arial"/>
          <w:snapToGrid w:val="0"/>
          <w:sz w:val="20"/>
        </w:rPr>
      </w:pPr>
      <w:r>
        <w:rPr>
          <w:rFonts w:ascii="Arial" w:hAnsi="Arial" w:cs="Arial"/>
          <w:snapToGrid w:val="0"/>
          <w:sz w:val="20"/>
        </w:rPr>
        <w:t xml:space="preserve">Ogólne wymagania dotyczące robót podano w ST D-00.00.00 </w:t>
      </w:r>
      <w:proofErr w:type="spellStart"/>
      <w:r>
        <w:rPr>
          <w:rFonts w:ascii="Arial" w:hAnsi="Arial" w:cs="Arial"/>
          <w:snapToGrid w:val="0"/>
          <w:sz w:val="20"/>
        </w:rPr>
        <w:t>pkt</w:t>
      </w:r>
      <w:proofErr w:type="spellEnd"/>
      <w:r>
        <w:rPr>
          <w:rFonts w:ascii="Arial" w:hAnsi="Arial" w:cs="Arial"/>
          <w:snapToGrid w:val="0"/>
          <w:sz w:val="20"/>
        </w:rPr>
        <w:t xml:space="preserve"> 1.5.</w:t>
      </w:r>
    </w:p>
    <w:p w:rsidR="00780699" w:rsidRDefault="00780699">
      <w:pPr>
        <w:pStyle w:val="H1"/>
        <w:rPr>
          <w:rFonts w:ascii="Arial" w:hAnsi="Arial" w:cs="Arial"/>
          <w:sz w:val="20"/>
        </w:rPr>
      </w:pPr>
      <w:r>
        <w:rPr>
          <w:rFonts w:ascii="Arial" w:hAnsi="Arial" w:cs="Arial"/>
          <w:sz w:val="20"/>
        </w:rPr>
        <w:t>2. MATERIAŁY (GRUNTY)</w:t>
      </w:r>
    </w:p>
    <w:p w:rsidR="00780699" w:rsidRDefault="00780699">
      <w:pPr>
        <w:ind w:firstLine="709"/>
        <w:jc w:val="both"/>
        <w:rPr>
          <w:rFonts w:ascii="Arial" w:hAnsi="Arial" w:cs="Arial"/>
          <w:snapToGrid w:val="0"/>
          <w:sz w:val="20"/>
        </w:rPr>
      </w:pPr>
      <w:r>
        <w:rPr>
          <w:rFonts w:ascii="Arial" w:hAnsi="Arial" w:cs="Arial"/>
          <w:snapToGrid w:val="0"/>
          <w:sz w:val="20"/>
        </w:rPr>
        <w:t>Nie występują.</w:t>
      </w:r>
    </w:p>
    <w:p w:rsidR="00780699" w:rsidRDefault="00780699">
      <w:pPr>
        <w:pStyle w:val="H1"/>
        <w:rPr>
          <w:rFonts w:ascii="Arial" w:hAnsi="Arial" w:cs="Arial"/>
          <w:sz w:val="20"/>
        </w:rPr>
      </w:pPr>
      <w:r>
        <w:rPr>
          <w:rFonts w:ascii="Arial" w:hAnsi="Arial" w:cs="Arial"/>
          <w:sz w:val="20"/>
        </w:rPr>
        <w:t>3. SPRZĘT</w:t>
      </w:r>
    </w:p>
    <w:p w:rsidR="00780699" w:rsidRDefault="00780699">
      <w:pPr>
        <w:pStyle w:val="Tekstpodstawowywcity2"/>
        <w:spacing w:line="240" w:lineRule="auto"/>
        <w:rPr>
          <w:rFonts w:eastAsia="Lucida Sans Unicode" w:cs="Arial"/>
          <w:snapToGrid w:val="0"/>
        </w:rPr>
      </w:pPr>
      <w:r>
        <w:rPr>
          <w:rFonts w:eastAsia="Lucida Sans Unicode" w:cs="Arial"/>
          <w:snapToGrid w:val="0"/>
        </w:rPr>
        <w:t xml:space="preserve">Ogólne wymagania i ustalenia dotyczące sprzętu określono w ST D-00.00.00 </w:t>
      </w:r>
      <w:proofErr w:type="spellStart"/>
      <w:r>
        <w:rPr>
          <w:rFonts w:eastAsia="Lucida Sans Unicode" w:cs="Arial"/>
          <w:snapToGrid w:val="0"/>
        </w:rPr>
        <w:t>pkt</w:t>
      </w:r>
      <w:proofErr w:type="spellEnd"/>
      <w:r>
        <w:rPr>
          <w:rFonts w:eastAsia="Lucida Sans Unicode" w:cs="Arial"/>
          <w:snapToGrid w:val="0"/>
        </w:rPr>
        <w:t xml:space="preserve"> 3. </w:t>
      </w:r>
    </w:p>
    <w:p w:rsidR="00780699" w:rsidRDefault="00780699">
      <w:pPr>
        <w:pStyle w:val="Tekstpodstawowywcity2"/>
        <w:spacing w:line="240" w:lineRule="auto"/>
        <w:ind w:firstLine="0"/>
        <w:rPr>
          <w:rFonts w:eastAsia="Lucida Sans Unicode" w:cs="Arial"/>
          <w:snapToGrid w:val="0"/>
        </w:rPr>
      </w:pPr>
      <w:r>
        <w:rPr>
          <w:rFonts w:eastAsia="Lucida Sans Unicode" w:cs="Arial"/>
          <w:snapToGrid w:val="0"/>
        </w:rPr>
        <w:t>Do wykonania robót związanych ze zdjęciem humusu należy stosować:</w:t>
      </w:r>
    </w:p>
    <w:p w:rsidR="00780699" w:rsidRDefault="00780699" w:rsidP="00B062D3">
      <w:pPr>
        <w:pStyle w:val="Tekstpodstawowywcity2"/>
        <w:numPr>
          <w:ilvl w:val="0"/>
          <w:numId w:val="3"/>
        </w:numPr>
        <w:spacing w:line="240" w:lineRule="auto"/>
        <w:rPr>
          <w:rFonts w:eastAsia="Lucida Sans Unicode" w:cs="Arial"/>
          <w:snapToGrid w:val="0"/>
        </w:rPr>
      </w:pPr>
      <w:r>
        <w:rPr>
          <w:rFonts w:eastAsia="Lucida Sans Unicode" w:cs="Arial"/>
          <w:snapToGrid w:val="0"/>
        </w:rPr>
        <w:t>równiarki</w:t>
      </w:r>
    </w:p>
    <w:p w:rsidR="00780699" w:rsidRDefault="00780699" w:rsidP="00B062D3">
      <w:pPr>
        <w:pStyle w:val="Tekstpodstawowywcity2"/>
        <w:numPr>
          <w:ilvl w:val="0"/>
          <w:numId w:val="3"/>
        </w:numPr>
        <w:spacing w:line="240" w:lineRule="auto"/>
        <w:rPr>
          <w:rFonts w:eastAsia="Lucida Sans Unicode" w:cs="Arial"/>
          <w:snapToGrid w:val="0"/>
        </w:rPr>
      </w:pPr>
      <w:r>
        <w:rPr>
          <w:rFonts w:eastAsia="Lucida Sans Unicode" w:cs="Arial"/>
          <w:snapToGrid w:val="0"/>
        </w:rPr>
        <w:t>spycharki</w:t>
      </w:r>
    </w:p>
    <w:p w:rsidR="00780699" w:rsidRDefault="00780699" w:rsidP="00B062D3">
      <w:pPr>
        <w:pStyle w:val="Tekstpodstawowywcity2"/>
        <w:numPr>
          <w:ilvl w:val="0"/>
          <w:numId w:val="3"/>
        </w:numPr>
        <w:spacing w:line="240" w:lineRule="auto"/>
        <w:rPr>
          <w:rFonts w:eastAsia="Lucida Sans Unicode" w:cs="Arial"/>
          <w:snapToGrid w:val="0"/>
        </w:rPr>
      </w:pPr>
      <w:r>
        <w:rPr>
          <w:rFonts w:eastAsia="Lucida Sans Unicode" w:cs="Arial"/>
          <w:snapToGrid w:val="0"/>
        </w:rPr>
        <w:t>łopaty, szpadle i inny sprzęt do ręcznego wykonywania robót ziemnych – w miejscach gdzie prawidłowe wykonanie robót sprzętem zmechanizowanym jest nie możliwe.</w:t>
      </w:r>
    </w:p>
    <w:p w:rsidR="00780699" w:rsidRDefault="00780699">
      <w:pPr>
        <w:pStyle w:val="H1"/>
        <w:rPr>
          <w:rFonts w:ascii="Arial" w:hAnsi="Arial" w:cs="Arial"/>
          <w:sz w:val="20"/>
        </w:rPr>
      </w:pPr>
      <w:r>
        <w:rPr>
          <w:rFonts w:ascii="Arial" w:hAnsi="Arial" w:cs="Arial"/>
          <w:sz w:val="20"/>
        </w:rPr>
        <w:t>4. TRANSPORT</w:t>
      </w:r>
    </w:p>
    <w:p w:rsidR="00780699" w:rsidRDefault="00780699">
      <w:pPr>
        <w:ind w:firstLine="709"/>
        <w:rPr>
          <w:rFonts w:ascii="Arial" w:hAnsi="Arial" w:cs="Arial"/>
          <w:snapToGrid w:val="0"/>
          <w:sz w:val="20"/>
        </w:rPr>
      </w:pPr>
      <w:r>
        <w:rPr>
          <w:rFonts w:ascii="Arial" w:hAnsi="Arial" w:cs="Arial"/>
          <w:snapToGrid w:val="0"/>
          <w:sz w:val="20"/>
        </w:rPr>
        <w:t xml:space="preserve">Ogólne wymagania i ustalenia dotyczące transportu określono w OST D-00.00.00 </w:t>
      </w:r>
      <w:proofErr w:type="spellStart"/>
      <w:r>
        <w:rPr>
          <w:rFonts w:ascii="Arial" w:hAnsi="Arial" w:cs="Arial"/>
          <w:snapToGrid w:val="0"/>
          <w:sz w:val="20"/>
        </w:rPr>
        <w:t>pkt</w:t>
      </w:r>
      <w:proofErr w:type="spellEnd"/>
      <w:r>
        <w:rPr>
          <w:rFonts w:ascii="Arial" w:hAnsi="Arial" w:cs="Arial"/>
          <w:snapToGrid w:val="0"/>
          <w:sz w:val="20"/>
        </w:rPr>
        <w:t xml:space="preserve"> 4. Transport mas ziemnych pojazdami samochodowymi samowyładowczymi.</w:t>
      </w:r>
    </w:p>
    <w:p w:rsidR="00780699" w:rsidRDefault="00780699">
      <w:pPr>
        <w:pStyle w:val="H1"/>
        <w:rPr>
          <w:rFonts w:ascii="Arial" w:hAnsi="Arial" w:cs="Arial"/>
          <w:sz w:val="20"/>
        </w:rPr>
      </w:pPr>
      <w:r>
        <w:rPr>
          <w:rFonts w:ascii="Arial" w:hAnsi="Arial" w:cs="Arial"/>
          <w:sz w:val="20"/>
        </w:rPr>
        <w:t>5. WYKONANIE ROBÓT</w:t>
      </w:r>
    </w:p>
    <w:p w:rsidR="00780699" w:rsidRDefault="00780699">
      <w:pPr>
        <w:pStyle w:val="H2"/>
        <w:rPr>
          <w:rFonts w:ascii="Arial" w:hAnsi="Arial" w:cs="Arial"/>
          <w:sz w:val="20"/>
        </w:rPr>
      </w:pPr>
      <w:r>
        <w:rPr>
          <w:rFonts w:ascii="Arial" w:hAnsi="Arial" w:cs="Arial"/>
          <w:sz w:val="20"/>
        </w:rPr>
        <w:t>5.1. Zasady prowadzenia robót</w:t>
      </w:r>
    </w:p>
    <w:p w:rsidR="00780699" w:rsidRDefault="00780699">
      <w:pPr>
        <w:ind w:firstLine="709"/>
        <w:jc w:val="both"/>
        <w:rPr>
          <w:rFonts w:ascii="Arial" w:hAnsi="Arial" w:cs="Arial"/>
          <w:snapToGrid w:val="0"/>
          <w:sz w:val="20"/>
        </w:rPr>
      </w:pPr>
      <w:r>
        <w:rPr>
          <w:rFonts w:ascii="Arial" w:hAnsi="Arial" w:cs="Arial"/>
          <w:snapToGrid w:val="0"/>
          <w:sz w:val="20"/>
        </w:rPr>
        <w:t xml:space="preserve">Ogólne zasady prowadzenia robót podano w ST D-00.00.00 </w:t>
      </w:r>
      <w:proofErr w:type="spellStart"/>
      <w:r>
        <w:rPr>
          <w:rFonts w:ascii="Arial" w:hAnsi="Arial" w:cs="Arial"/>
          <w:snapToGrid w:val="0"/>
          <w:sz w:val="20"/>
        </w:rPr>
        <w:t>pkt</w:t>
      </w:r>
      <w:proofErr w:type="spellEnd"/>
      <w:r>
        <w:rPr>
          <w:rFonts w:ascii="Arial" w:hAnsi="Arial" w:cs="Arial"/>
          <w:snapToGrid w:val="0"/>
          <w:sz w:val="20"/>
        </w:rPr>
        <w:t xml:space="preserve"> 5. Teren pod budowę drogi w pasie robót ziemnych powinien być oczyszczony z humusu i darniny.</w:t>
      </w:r>
    </w:p>
    <w:p w:rsidR="00780699" w:rsidRDefault="00780699">
      <w:pPr>
        <w:jc w:val="both"/>
        <w:rPr>
          <w:rFonts w:ascii="Arial" w:hAnsi="Arial" w:cs="Arial"/>
          <w:snapToGrid w:val="0"/>
          <w:sz w:val="20"/>
        </w:rPr>
      </w:pPr>
      <w:r>
        <w:rPr>
          <w:rFonts w:ascii="Arial" w:hAnsi="Arial" w:cs="Arial"/>
          <w:snapToGrid w:val="0"/>
          <w:sz w:val="20"/>
        </w:rPr>
        <w:t>Przed przystąpieniem do robót Wykonawca ma obowiązek sprawdzić zgodność rzędnych terenu z danymi zawartymi w dokumentacji projektowej.</w:t>
      </w:r>
    </w:p>
    <w:p w:rsidR="00780699" w:rsidRDefault="00780699">
      <w:pPr>
        <w:pStyle w:val="H2"/>
        <w:rPr>
          <w:rFonts w:ascii="Arial" w:hAnsi="Arial" w:cs="Arial"/>
          <w:sz w:val="20"/>
        </w:rPr>
      </w:pPr>
      <w:r>
        <w:rPr>
          <w:rFonts w:ascii="Arial" w:hAnsi="Arial" w:cs="Arial"/>
          <w:sz w:val="20"/>
        </w:rPr>
        <w:t>5.2. Zdjęcie warstwy humusu</w:t>
      </w:r>
    </w:p>
    <w:p w:rsidR="00780699" w:rsidRDefault="00780699">
      <w:pPr>
        <w:pStyle w:val="Standardowytekst"/>
        <w:rPr>
          <w:rFonts w:ascii="Arial" w:hAnsi="Arial" w:cs="Arial"/>
          <w:snapToGrid w:val="0"/>
        </w:rPr>
      </w:pPr>
      <w:r>
        <w:rPr>
          <w:rFonts w:ascii="Arial" w:hAnsi="Arial" w:cs="Arial"/>
          <w:snapToGrid w:val="0"/>
        </w:rPr>
        <w:tab/>
        <w:t>Humus</w:t>
      </w:r>
      <w:r w:rsidR="00482B57">
        <w:rPr>
          <w:rFonts w:ascii="Arial" w:hAnsi="Arial" w:cs="Arial"/>
          <w:snapToGrid w:val="0"/>
        </w:rPr>
        <w:t xml:space="preserve"> ( darń),</w:t>
      </w:r>
      <w:r>
        <w:rPr>
          <w:rFonts w:ascii="Arial" w:hAnsi="Arial" w:cs="Arial"/>
          <w:snapToGrid w:val="0"/>
        </w:rPr>
        <w:t xml:space="preserve"> należy zdejmować mechanicznie z zastosowaniem równiarek i spycharek</w:t>
      </w:r>
      <w:r w:rsidR="00482B57">
        <w:rPr>
          <w:rFonts w:ascii="Arial" w:hAnsi="Arial" w:cs="Arial"/>
          <w:snapToGrid w:val="0"/>
        </w:rPr>
        <w:t xml:space="preserve"> lub innych maszyn </w:t>
      </w:r>
      <w:r>
        <w:rPr>
          <w:rFonts w:ascii="Arial" w:hAnsi="Arial" w:cs="Arial"/>
          <w:snapToGrid w:val="0"/>
        </w:rPr>
        <w:t>. W wyjątkowych sytuacjach gdy zastosowanie maszyn nie jest możliwe dla prawidłowego wykonania robót, względnie może stanowić zagrożenie dla bezpieczeństwa robót</w:t>
      </w:r>
      <w:r w:rsidR="00482B57">
        <w:rPr>
          <w:rFonts w:ascii="Arial" w:hAnsi="Arial" w:cs="Arial"/>
          <w:snapToGrid w:val="0"/>
        </w:rPr>
        <w:t xml:space="preserve"> </w:t>
      </w:r>
      <w:r>
        <w:rPr>
          <w:rFonts w:ascii="Arial" w:hAnsi="Arial" w:cs="Arial"/>
          <w:snapToGrid w:val="0"/>
        </w:rPr>
        <w:t>(sąsiedztwo budowli, drzew) należy stosować ręczne wykonanie robót, jako uzupełnienie prac wykonanych mechanicznie. Warstwę humusu należy zdjąć w miejscach określonych w dokumentacji lub wskazanych przez Inżyniera. Grubość zdejmowanej warstwy humusu powinna być zgodna z ustaleniami dokumentacji projektowej i SST lub wskazana przez Inżyniera</w:t>
      </w:r>
      <w:r w:rsidR="00482B57">
        <w:rPr>
          <w:rFonts w:ascii="Arial" w:hAnsi="Arial" w:cs="Arial"/>
          <w:snapToGrid w:val="0"/>
        </w:rPr>
        <w:t xml:space="preserve"> / Inspektora Nadzoru </w:t>
      </w:r>
      <w:r>
        <w:rPr>
          <w:rFonts w:ascii="Arial" w:hAnsi="Arial" w:cs="Arial"/>
          <w:snapToGrid w:val="0"/>
        </w:rPr>
        <w:t>, według faktycznego stanu występowania. Stan faktyczny będzie stanowił podstawę do rozliczenia czynności związanych ze zdjęciem warstwy humusu.</w:t>
      </w:r>
      <w:r w:rsidR="00482B57">
        <w:rPr>
          <w:rFonts w:ascii="Arial" w:hAnsi="Arial" w:cs="Arial"/>
          <w:snapToGrid w:val="0"/>
        </w:rPr>
        <w:t xml:space="preserve"> Przed przystąpieniem do robót , Wykonawca na swój koszt dokona inwentaryzacji w zakresie zalegania warstw humusu  w taki sposób , aby nie zalegał ona w miejscach występowania ciągów komunikacyjnych. Nie dopuszcza się pozostawienia w ciągu nasypu , przebiegu drogi – części  organicznych .  </w:t>
      </w:r>
    </w:p>
    <w:p w:rsidR="00780699" w:rsidRDefault="00780699">
      <w:pPr>
        <w:pStyle w:val="H1"/>
        <w:spacing w:before="240"/>
        <w:rPr>
          <w:rFonts w:ascii="Arial" w:hAnsi="Arial" w:cs="Arial"/>
          <w:sz w:val="20"/>
        </w:rPr>
      </w:pPr>
      <w:r>
        <w:rPr>
          <w:rFonts w:ascii="Arial" w:hAnsi="Arial" w:cs="Arial"/>
          <w:sz w:val="20"/>
        </w:rPr>
        <w:lastRenderedPageBreak/>
        <w:t>6. KONTROLA JAKOŚCI ROBÓT</w:t>
      </w:r>
    </w:p>
    <w:p w:rsidR="00780699" w:rsidRDefault="00780699">
      <w:pPr>
        <w:pStyle w:val="H2"/>
        <w:rPr>
          <w:rFonts w:ascii="Arial" w:hAnsi="Arial" w:cs="Arial"/>
          <w:sz w:val="20"/>
        </w:rPr>
      </w:pPr>
      <w:r>
        <w:rPr>
          <w:rFonts w:ascii="Arial" w:hAnsi="Arial" w:cs="Arial"/>
          <w:sz w:val="20"/>
        </w:rPr>
        <w:t>6.1. Ogólne zasady kontroli jakości robót</w:t>
      </w:r>
    </w:p>
    <w:p w:rsidR="00780699" w:rsidRDefault="00780699">
      <w:pPr>
        <w:rPr>
          <w:rFonts w:ascii="Arial" w:hAnsi="Arial" w:cs="Arial"/>
          <w:snapToGrid w:val="0"/>
          <w:sz w:val="20"/>
        </w:rPr>
      </w:pPr>
      <w:r>
        <w:rPr>
          <w:rFonts w:ascii="Arial" w:hAnsi="Arial" w:cs="Arial"/>
          <w:snapToGrid w:val="0"/>
          <w:sz w:val="20"/>
        </w:rPr>
        <w:t xml:space="preserve">Ogólne zasady kontroli jakości robót podano w ST D-00.00.00 </w:t>
      </w:r>
      <w:proofErr w:type="spellStart"/>
      <w:r>
        <w:rPr>
          <w:rFonts w:ascii="Arial" w:hAnsi="Arial" w:cs="Arial"/>
          <w:snapToGrid w:val="0"/>
          <w:sz w:val="20"/>
        </w:rPr>
        <w:t>pkt</w:t>
      </w:r>
      <w:proofErr w:type="spellEnd"/>
      <w:r>
        <w:rPr>
          <w:rFonts w:ascii="Arial" w:hAnsi="Arial" w:cs="Arial"/>
          <w:snapToGrid w:val="0"/>
          <w:sz w:val="20"/>
        </w:rPr>
        <w:t xml:space="preserve"> 6.</w:t>
      </w:r>
    </w:p>
    <w:p w:rsidR="00780699" w:rsidRDefault="00780699">
      <w:pPr>
        <w:pStyle w:val="H2"/>
        <w:rPr>
          <w:rFonts w:ascii="Arial" w:hAnsi="Arial" w:cs="Arial"/>
          <w:sz w:val="20"/>
        </w:rPr>
      </w:pPr>
      <w:r>
        <w:rPr>
          <w:rFonts w:ascii="Arial" w:hAnsi="Arial" w:cs="Arial"/>
          <w:sz w:val="20"/>
        </w:rPr>
        <w:t>6.2. Kontrola usunięcia humusu</w:t>
      </w:r>
    </w:p>
    <w:p w:rsidR="00780699" w:rsidRDefault="00780699">
      <w:pPr>
        <w:pStyle w:val="Tekstpodstawowy2"/>
      </w:pPr>
      <w:r>
        <w:t>Sprawdzenie jakości robót polega na wizualnej ocenie kompletności usunięcia humusu.</w:t>
      </w:r>
    </w:p>
    <w:p w:rsidR="00780699" w:rsidRDefault="00780699">
      <w:pPr>
        <w:pStyle w:val="H1"/>
        <w:rPr>
          <w:rFonts w:ascii="Arial" w:hAnsi="Arial" w:cs="Arial"/>
          <w:sz w:val="20"/>
        </w:rPr>
      </w:pPr>
      <w:r>
        <w:rPr>
          <w:rFonts w:ascii="Arial" w:hAnsi="Arial" w:cs="Arial"/>
          <w:sz w:val="20"/>
        </w:rPr>
        <w:t>7. OBMIAR ROBÓT</w:t>
      </w:r>
    </w:p>
    <w:p w:rsidR="00780699" w:rsidRDefault="00780699">
      <w:pPr>
        <w:pStyle w:val="H2"/>
        <w:rPr>
          <w:rFonts w:ascii="Arial" w:hAnsi="Arial" w:cs="Arial"/>
          <w:sz w:val="20"/>
        </w:rPr>
      </w:pPr>
      <w:r>
        <w:rPr>
          <w:rFonts w:ascii="Arial" w:hAnsi="Arial" w:cs="Arial"/>
          <w:sz w:val="20"/>
        </w:rPr>
        <w:t>7.1. Ogólne zasady obmiaru robót</w:t>
      </w:r>
    </w:p>
    <w:p w:rsidR="00780699" w:rsidRDefault="00780699">
      <w:pPr>
        <w:rPr>
          <w:rFonts w:ascii="Arial" w:hAnsi="Arial" w:cs="Arial"/>
          <w:snapToGrid w:val="0"/>
          <w:sz w:val="20"/>
        </w:rPr>
      </w:pPr>
      <w:r>
        <w:rPr>
          <w:rFonts w:ascii="Arial" w:hAnsi="Arial" w:cs="Arial"/>
          <w:snapToGrid w:val="0"/>
          <w:sz w:val="20"/>
        </w:rPr>
        <w:t xml:space="preserve">Ogólne zasady obmiaru robót podano w ST D-00.00.00 </w:t>
      </w:r>
      <w:proofErr w:type="spellStart"/>
      <w:r>
        <w:rPr>
          <w:rFonts w:ascii="Arial" w:hAnsi="Arial" w:cs="Arial"/>
          <w:snapToGrid w:val="0"/>
          <w:sz w:val="20"/>
        </w:rPr>
        <w:t>pkt</w:t>
      </w:r>
      <w:proofErr w:type="spellEnd"/>
      <w:r>
        <w:rPr>
          <w:rFonts w:ascii="Arial" w:hAnsi="Arial" w:cs="Arial"/>
          <w:snapToGrid w:val="0"/>
          <w:sz w:val="20"/>
        </w:rPr>
        <w:t xml:space="preserve"> 7.</w:t>
      </w:r>
    </w:p>
    <w:p w:rsidR="00780699" w:rsidRDefault="00780699">
      <w:pPr>
        <w:pStyle w:val="H2"/>
        <w:rPr>
          <w:rFonts w:ascii="Arial" w:hAnsi="Arial" w:cs="Arial"/>
          <w:sz w:val="20"/>
        </w:rPr>
      </w:pPr>
      <w:r>
        <w:rPr>
          <w:rFonts w:ascii="Arial" w:hAnsi="Arial" w:cs="Arial"/>
          <w:sz w:val="20"/>
        </w:rPr>
        <w:t>7.2. Jednostka obmiarowa</w:t>
      </w:r>
    </w:p>
    <w:p w:rsidR="00780699" w:rsidRDefault="00780699">
      <w:pPr>
        <w:jc w:val="both"/>
        <w:rPr>
          <w:rFonts w:ascii="Arial" w:hAnsi="Arial" w:cs="Arial"/>
          <w:snapToGrid w:val="0"/>
          <w:sz w:val="20"/>
        </w:rPr>
      </w:pPr>
      <w:r>
        <w:rPr>
          <w:rFonts w:ascii="Arial" w:hAnsi="Arial" w:cs="Arial"/>
          <w:snapToGrid w:val="0"/>
          <w:sz w:val="20"/>
        </w:rPr>
        <w:t>Jednostką obmiarową jest m</w:t>
      </w:r>
      <w:r>
        <w:rPr>
          <w:rFonts w:ascii="Arial" w:hAnsi="Arial" w:cs="Arial"/>
          <w:snapToGrid w:val="0"/>
          <w:sz w:val="20"/>
          <w:vertAlign w:val="superscript"/>
        </w:rPr>
        <w:t>2</w:t>
      </w:r>
      <w:r>
        <w:rPr>
          <w:rFonts w:ascii="Arial" w:hAnsi="Arial" w:cs="Arial"/>
          <w:snapToGrid w:val="0"/>
          <w:sz w:val="20"/>
        </w:rPr>
        <w:t xml:space="preserve"> (metr kwadratowy) zdjętej warstwy humusu (o grubości wynikającej z dokumentacji projektowej). </w:t>
      </w:r>
    </w:p>
    <w:p w:rsidR="00780699" w:rsidRDefault="00780699">
      <w:pPr>
        <w:pStyle w:val="H1"/>
        <w:rPr>
          <w:rFonts w:ascii="Arial" w:hAnsi="Arial" w:cs="Arial"/>
          <w:sz w:val="20"/>
        </w:rPr>
      </w:pPr>
      <w:r>
        <w:rPr>
          <w:rFonts w:ascii="Arial" w:hAnsi="Arial" w:cs="Arial"/>
          <w:sz w:val="20"/>
        </w:rPr>
        <w:t>8. ODBIÓR ROBÓT</w:t>
      </w:r>
    </w:p>
    <w:p w:rsidR="00780699" w:rsidRDefault="00780699">
      <w:pPr>
        <w:rPr>
          <w:rFonts w:ascii="Arial" w:hAnsi="Arial" w:cs="Arial"/>
          <w:snapToGrid w:val="0"/>
          <w:sz w:val="20"/>
        </w:rPr>
      </w:pPr>
      <w:r>
        <w:rPr>
          <w:rFonts w:ascii="Arial" w:hAnsi="Arial" w:cs="Arial"/>
          <w:snapToGrid w:val="0"/>
          <w:sz w:val="20"/>
        </w:rPr>
        <w:t xml:space="preserve">Ogólne zasady odbioru robót podano w ST D-00.00.00 </w:t>
      </w:r>
      <w:proofErr w:type="spellStart"/>
      <w:r>
        <w:rPr>
          <w:rFonts w:ascii="Arial" w:hAnsi="Arial" w:cs="Arial"/>
          <w:snapToGrid w:val="0"/>
          <w:sz w:val="20"/>
        </w:rPr>
        <w:t>pkt</w:t>
      </w:r>
      <w:proofErr w:type="spellEnd"/>
      <w:r>
        <w:rPr>
          <w:rFonts w:ascii="Arial" w:hAnsi="Arial" w:cs="Arial"/>
          <w:snapToGrid w:val="0"/>
          <w:sz w:val="20"/>
        </w:rPr>
        <w:t xml:space="preserve"> 8.</w:t>
      </w:r>
    </w:p>
    <w:p w:rsidR="00780699" w:rsidRDefault="00780699">
      <w:pPr>
        <w:pStyle w:val="H1"/>
        <w:rPr>
          <w:rFonts w:ascii="Arial" w:hAnsi="Arial" w:cs="Arial"/>
          <w:sz w:val="20"/>
        </w:rPr>
      </w:pPr>
      <w:r>
        <w:rPr>
          <w:rFonts w:ascii="Arial" w:hAnsi="Arial" w:cs="Arial"/>
          <w:sz w:val="20"/>
        </w:rPr>
        <w:t>9. PODSTAWA PŁATNOŚCI</w:t>
      </w:r>
    </w:p>
    <w:p w:rsidR="00780699" w:rsidRDefault="00780699">
      <w:pPr>
        <w:pStyle w:val="H2"/>
        <w:rPr>
          <w:rFonts w:ascii="Arial" w:hAnsi="Arial" w:cs="Arial"/>
          <w:sz w:val="20"/>
        </w:rPr>
      </w:pPr>
      <w:r>
        <w:rPr>
          <w:rFonts w:ascii="Arial" w:hAnsi="Arial" w:cs="Arial"/>
          <w:sz w:val="20"/>
        </w:rPr>
        <w:t>9.1. Ogólne ustalenia dotyczące podstawy płatności</w:t>
      </w:r>
    </w:p>
    <w:p w:rsidR="00780699" w:rsidRDefault="00780699">
      <w:pPr>
        <w:rPr>
          <w:rFonts w:ascii="Arial" w:hAnsi="Arial" w:cs="Arial"/>
          <w:snapToGrid w:val="0"/>
          <w:sz w:val="20"/>
        </w:rPr>
      </w:pPr>
      <w:r>
        <w:rPr>
          <w:rFonts w:ascii="Arial" w:hAnsi="Arial" w:cs="Arial"/>
          <w:snapToGrid w:val="0"/>
          <w:sz w:val="20"/>
        </w:rPr>
        <w:t xml:space="preserve">Ogólne ustalenia dotyczące podstawy płatności podano w ST D-00.00.00 </w:t>
      </w:r>
      <w:proofErr w:type="spellStart"/>
      <w:r>
        <w:rPr>
          <w:rFonts w:ascii="Arial" w:hAnsi="Arial" w:cs="Arial"/>
          <w:snapToGrid w:val="0"/>
          <w:sz w:val="20"/>
        </w:rPr>
        <w:t>pkt</w:t>
      </w:r>
      <w:proofErr w:type="spellEnd"/>
      <w:r>
        <w:rPr>
          <w:rFonts w:ascii="Arial" w:hAnsi="Arial" w:cs="Arial"/>
          <w:snapToGrid w:val="0"/>
          <w:sz w:val="20"/>
        </w:rPr>
        <w:t xml:space="preserve"> 9.</w:t>
      </w:r>
    </w:p>
    <w:p w:rsidR="00780699" w:rsidRDefault="00780699">
      <w:pPr>
        <w:pStyle w:val="H2"/>
        <w:rPr>
          <w:rFonts w:ascii="Arial" w:hAnsi="Arial" w:cs="Arial"/>
          <w:sz w:val="20"/>
        </w:rPr>
      </w:pPr>
      <w:r>
        <w:rPr>
          <w:rFonts w:ascii="Arial" w:hAnsi="Arial" w:cs="Arial"/>
          <w:sz w:val="20"/>
        </w:rPr>
        <w:t>9.2. Szczegółowe warunki płatności</w:t>
      </w:r>
    </w:p>
    <w:p w:rsidR="00780699" w:rsidRDefault="00780699">
      <w:pPr>
        <w:rPr>
          <w:rFonts w:ascii="Arial" w:hAnsi="Arial" w:cs="Arial"/>
          <w:snapToGrid w:val="0"/>
          <w:sz w:val="20"/>
        </w:rPr>
      </w:pPr>
      <w:r>
        <w:rPr>
          <w:rFonts w:ascii="Arial" w:hAnsi="Arial" w:cs="Arial"/>
          <w:snapToGrid w:val="0"/>
          <w:sz w:val="20"/>
        </w:rPr>
        <w:t xml:space="preserve">Cena zdjęcia </w:t>
      </w:r>
      <w:smartTag w:uri="urn:schemas-microsoft-com:office:smarttags" w:element="metricconverter">
        <w:smartTagPr>
          <w:attr w:name="ProductID" w:val="1 m2"/>
        </w:smartTagPr>
        <w:r>
          <w:rPr>
            <w:rFonts w:ascii="Arial" w:hAnsi="Arial" w:cs="Arial"/>
            <w:snapToGrid w:val="0"/>
            <w:sz w:val="20"/>
          </w:rPr>
          <w:t>1 m</w:t>
        </w:r>
        <w:r>
          <w:rPr>
            <w:rFonts w:ascii="Arial" w:hAnsi="Arial" w:cs="Arial"/>
            <w:snapToGrid w:val="0"/>
            <w:sz w:val="20"/>
            <w:vertAlign w:val="superscript"/>
          </w:rPr>
          <w:t>2</w:t>
        </w:r>
      </w:smartTag>
      <w:r>
        <w:rPr>
          <w:rFonts w:ascii="Arial" w:hAnsi="Arial" w:cs="Arial"/>
          <w:snapToGrid w:val="0"/>
          <w:sz w:val="20"/>
        </w:rPr>
        <w:t xml:space="preserve"> humusu obejmuje:</w:t>
      </w:r>
    </w:p>
    <w:p w:rsidR="00780699" w:rsidRDefault="00780699">
      <w:pPr>
        <w:rPr>
          <w:rFonts w:ascii="Arial" w:hAnsi="Arial" w:cs="Arial"/>
          <w:snapToGrid w:val="0"/>
          <w:sz w:val="20"/>
        </w:rPr>
      </w:pPr>
      <w:r>
        <w:rPr>
          <w:rFonts w:ascii="Arial" w:hAnsi="Arial" w:cs="Arial"/>
          <w:snapToGrid w:val="0"/>
          <w:sz w:val="20"/>
        </w:rPr>
        <w:t>- prace pomiarowe,</w:t>
      </w:r>
    </w:p>
    <w:p w:rsidR="00780699" w:rsidRDefault="00780699">
      <w:pPr>
        <w:ind w:left="142" w:hanging="142"/>
        <w:rPr>
          <w:rFonts w:ascii="Arial" w:hAnsi="Arial" w:cs="Arial"/>
          <w:snapToGrid w:val="0"/>
          <w:sz w:val="20"/>
        </w:rPr>
      </w:pPr>
      <w:r>
        <w:rPr>
          <w:rFonts w:ascii="Arial" w:hAnsi="Arial" w:cs="Arial"/>
          <w:snapToGrid w:val="0"/>
          <w:sz w:val="20"/>
        </w:rPr>
        <w:t>- zdjęcie humusu wraz z przemieszczeniem, załadunkiem, przewiezieniem, wyładunkiem i składowaniem</w:t>
      </w:r>
    </w:p>
    <w:p w:rsidR="00780699" w:rsidRDefault="00780699">
      <w:pPr>
        <w:pStyle w:val="H1"/>
        <w:rPr>
          <w:rFonts w:ascii="Arial" w:hAnsi="Arial" w:cs="Arial"/>
          <w:kern w:val="0"/>
          <w:sz w:val="20"/>
        </w:rPr>
      </w:pPr>
      <w:r>
        <w:rPr>
          <w:rFonts w:ascii="Arial" w:hAnsi="Arial" w:cs="Arial"/>
          <w:sz w:val="20"/>
        </w:rPr>
        <w:t xml:space="preserve">9.3. </w:t>
      </w:r>
      <w:r>
        <w:rPr>
          <w:rFonts w:ascii="Arial" w:hAnsi="Arial" w:cs="Arial"/>
          <w:kern w:val="0"/>
          <w:sz w:val="20"/>
        </w:rPr>
        <w:t>Szczegółowy zakres robót</w:t>
      </w:r>
    </w:p>
    <w:p w:rsidR="00780699" w:rsidRDefault="00780699">
      <w:pPr>
        <w:jc w:val="both"/>
        <w:rPr>
          <w:rFonts w:ascii="Arial" w:hAnsi="Arial" w:cs="Arial"/>
          <w:snapToGrid w:val="0"/>
          <w:sz w:val="20"/>
        </w:rPr>
      </w:pPr>
      <w:r>
        <w:rPr>
          <w:rFonts w:ascii="Arial" w:hAnsi="Arial" w:cs="Arial"/>
          <w:snapToGrid w:val="0"/>
          <w:sz w:val="20"/>
        </w:rPr>
        <w:t>Wg przedmiaru robót</w:t>
      </w:r>
    </w:p>
    <w:p w:rsidR="00780699" w:rsidRDefault="00780699">
      <w:pPr>
        <w:pStyle w:val="H1"/>
        <w:rPr>
          <w:rFonts w:ascii="Arial" w:hAnsi="Arial" w:cs="Arial"/>
          <w:sz w:val="20"/>
        </w:rPr>
      </w:pPr>
      <w:r>
        <w:rPr>
          <w:rFonts w:ascii="Arial" w:hAnsi="Arial" w:cs="Arial"/>
          <w:sz w:val="20"/>
        </w:rPr>
        <w:t>10. PRZEPISY ZWIĄZANE</w:t>
      </w:r>
    </w:p>
    <w:p w:rsidR="00780699" w:rsidRDefault="00780699">
      <w:pPr>
        <w:rPr>
          <w:rFonts w:ascii="Arial" w:hAnsi="Arial" w:cs="Arial"/>
          <w:snapToGrid w:val="0"/>
          <w:sz w:val="20"/>
        </w:rPr>
      </w:pPr>
      <w:r>
        <w:rPr>
          <w:rFonts w:ascii="Arial" w:hAnsi="Arial" w:cs="Arial"/>
          <w:snapToGrid w:val="0"/>
          <w:sz w:val="20"/>
        </w:rPr>
        <w:t>Nie występują.</w:t>
      </w:r>
    </w:p>
    <w:p w:rsidR="00451E81" w:rsidRPr="00DB48B6" w:rsidRDefault="00780699" w:rsidP="00451E81">
      <w:pPr>
        <w:pStyle w:val="Tytu"/>
        <w:jc w:val="left"/>
        <w:rPr>
          <w:b w:val="0"/>
          <w:sz w:val="24"/>
        </w:rPr>
      </w:pPr>
      <w:r>
        <w:rPr>
          <w:sz w:val="28"/>
        </w:rPr>
        <w:br w:type="page"/>
      </w:r>
      <w:r w:rsidRPr="00DB48B6">
        <w:rPr>
          <w:b w:val="0"/>
          <w:sz w:val="24"/>
        </w:rPr>
        <w:lastRenderedPageBreak/>
        <w:t>D-01.02.04</w:t>
      </w:r>
      <w:r w:rsidR="00451E81" w:rsidRPr="00DB48B6">
        <w:rPr>
          <w:b w:val="0"/>
        </w:rPr>
        <w:t xml:space="preserve">  </w:t>
      </w:r>
      <w:r w:rsidR="00451E81" w:rsidRPr="00DB48B6">
        <w:rPr>
          <w:b w:val="0"/>
          <w:sz w:val="24"/>
        </w:rPr>
        <w:t>Kod CPV-45100000-8</w:t>
      </w:r>
    </w:p>
    <w:p w:rsidR="00780699" w:rsidRPr="00DB48B6" w:rsidRDefault="00780699" w:rsidP="00451E81">
      <w:pPr>
        <w:pStyle w:val="Nagwek6"/>
        <w:spacing w:line="100" w:lineRule="atLeast"/>
        <w:jc w:val="left"/>
        <w:rPr>
          <w:rFonts w:eastAsia="Times New Roman" w:cs="Arial"/>
          <w:b w:val="0"/>
          <w:sz w:val="24"/>
          <w:szCs w:val="24"/>
        </w:rPr>
      </w:pPr>
      <w:r w:rsidRPr="00DB48B6">
        <w:rPr>
          <w:rFonts w:eastAsia="Times New Roman" w:cs="Arial"/>
          <w:b w:val="0"/>
          <w:sz w:val="24"/>
          <w:szCs w:val="24"/>
        </w:rPr>
        <w:t>ROZBIÓRKA ELEMENTÓW DRÓG</w:t>
      </w:r>
    </w:p>
    <w:p w:rsidR="00780699" w:rsidRDefault="00780699">
      <w:pPr>
        <w:pStyle w:val="Nagwek1"/>
        <w:spacing w:line="100" w:lineRule="atLeast"/>
        <w:jc w:val="both"/>
        <w:rPr>
          <w:rFonts w:ascii="Arial" w:eastAsia="Times New Roman" w:hAnsi="Arial" w:cs="Arial"/>
          <w:sz w:val="20"/>
        </w:rPr>
      </w:pPr>
      <w:r>
        <w:rPr>
          <w:rFonts w:ascii="Arial" w:eastAsia="Times New Roman" w:hAnsi="Arial" w:cs="Arial"/>
          <w:sz w:val="20"/>
        </w:rPr>
        <w:t>1. WSTĘP</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1.1.Przedmiot SST</w:t>
      </w:r>
    </w:p>
    <w:p w:rsidR="00780699" w:rsidRPr="00451E81" w:rsidRDefault="00780699">
      <w:pPr>
        <w:pStyle w:val="Standardowytekst"/>
        <w:tabs>
          <w:tab w:val="left" w:pos="0"/>
        </w:tabs>
        <w:spacing w:line="100" w:lineRule="atLeast"/>
        <w:rPr>
          <w:rFonts w:ascii="Arial" w:eastAsia="Times New Roman" w:hAnsi="Arial" w:cs="Arial"/>
        </w:rPr>
      </w:pPr>
      <w:r>
        <w:rPr>
          <w:rFonts w:ascii="Arial" w:eastAsia="Times New Roman" w:hAnsi="Arial" w:cs="Arial"/>
        </w:rPr>
        <w:tab/>
        <w:t>Przedmiotem niniejszej szczegółowej specyfikacji technicznej (SST) są wymagania dotyczące wykonania i odbioru robót związanych z rozbiórką elementów dróg</w:t>
      </w:r>
      <w:r w:rsidR="00451E81">
        <w:rPr>
          <w:rFonts w:ascii="Arial" w:eastAsia="Times New Roman" w:hAnsi="Arial" w:cs="Arial"/>
        </w:rPr>
        <w:t xml:space="preserve"> </w:t>
      </w:r>
      <w:r w:rsidR="00451E81" w:rsidRPr="00451E81">
        <w:rPr>
          <w:rFonts w:ascii="Arial" w:hAnsi="Arial" w:cs="Arial"/>
          <w:color w:val="31849B"/>
        </w:rPr>
        <w:t>Rozbudowa cmentarza komunalnego przy ul. Sudeckiej  68 w Jeleniej Górze</w:t>
      </w:r>
      <w:r w:rsidRPr="00451E81">
        <w:rPr>
          <w:rFonts w:ascii="Arial" w:eastAsia="Times New Roman" w:hAnsi="Arial" w:cs="Arial"/>
        </w:rPr>
        <w:t>.</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1.2. Zakres stosowania SST</w:t>
      </w:r>
    </w:p>
    <w:p w:rsidR="00780699" w:rsidRDefault="00780699">
      <w:pPr>
        <w:tabs>
          <w:tab w:val="left" w:pos="0"/>
        </w:tabs>
        <w:spacing w:line="100" w:lineRule="atLeast"/>
        <w:jc w:val="both"/>
        <w:rPr>
          <w:rFonts w:ascii="Arial" w:hAnsi="Arial" w:cs="Arial"/>
          <w:sz w:val="20"/>
        </w:rPr>
      </w:pPr>
      <w:r>
        <w:rPr>
          <w:rFonts w:ascii="Arial" w:hAnsi="Arial" w:cs="Arial"/>
          <w:sz w:val="20"/>
        </w:rPr>
        <w:tab/>
        <w:t>Specyfikacja techniczna jest stosowana jako dokument przetargowy przy zleceniu i realizacji robót wymienionych w rozdziale “Wymagania ogólne” w punkcie 1.1.</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1.3. Zakres robót objętych SST</w:t>
      </w:r>
    </w:p>
    <w:p w:rsidR="00780699" w:rsidRDefault="00780699">
      <w:pPr>
        <w:pStyle w:val="Standardowytekst"/>
        <w:tabs>
          <w:tab w:val="right" w:leader="dot" w:pos="-2694"/>
          <w:tab w:val="left" w:pos="426"/>
        </w:tabs>
        <w:spacing w:line="100" w:lineRule="atLeast"/>
        <w:rPr>
          <w:rFonts w:ascii="Arial" w:eastAsia="Times New Roman" w:hAnsi="Arial" w:cs="Arial"/>
        </w:rPr>
      </w:pPr>
      <w:r>
        <w:rPr>
          <w:rFonts w:ascii="Arial" w:eastAsia="Times New Roman" w:hAnsi="Arial" w:cs="Arial"/>
        </w:rPr>
        <w:tab/>
        <w:t xml:space="preserve">Ustalenia zawarte w niniejszej specyfikacji dotyczą zasad prowadzenia robót związanych z rozbiórką warstw konstrukcyjnych </w:t>
      </w:r>
      <w:r w:rsidR="00451E81">
        <w:rPr>
          <w:rFonts w:ascii="Arial" w:eastAsia="Times New Roman" w:hAnsi="Arial" w:cs="Arial"/>
        </w:rPr>
        <w:t xml:space="preserve">nawierzchni oraz elementów  ulicy Strumykowej , aby móc doprowadzić jej niweletę  do warunków związanych z wykonaniem  parkingu oraz zjazdów , oraz w miejscach  połączenia  nawierzchni w rejonie istniejącego tzw. starego cmentarza.  </w:t>
      </w:r>
    </w:p>
    <w:p w:rsidR="00780699" w:rsidRDefault="00780699">
      <w:pPr>
        <w:pStyle w:val="Nagwek2"/>
        <w:tabs>
          <w:tab w:val="right" w:leader="dot" w:pos="5243"/>
        </w:tabs>
        <w:spacing w:line="100" w:lineRule="atLeast"/>
        <w:jc w:val="both"/>
        <w:rPr>
          <w:rFonts w:ascii="Arial" w:eastAsia="Times New Roman" w:hAnsi="Arial" w:cs="Arial"/>
          <w:sz w:val="20"/>
        </w:rPr>
      </w:pPr>
      <w:r>
        <w:rPr>
          <w:rFonts w:ascii="Arial" w:eastAsia="Times New Roman" w:hAnsi="Arial" w:cs="Arial"/>
          <w:sz w:val="20"/>
        </w:rPr>
        <w:t>1.4. Określenia podstawowe</w:t>
      </w:r>
    </w:p>
    <w:p w:rsidR="00780699" w:rsidRDefault="00780699">
      <w:pPr>
        <w:pStyle w:val="Tekstpodstawowywcity2"/>
        <w:rPr>
          <w:rFonts w:cs="Arial"/>
        </w:rPr>
      </w:pPr>
      <w:r>
        <w:rPr>
          <w:rFonts w:cs="Arial"/>
        </w:rPr>
        <w:t xml:space="preserve">Stosowane określenia podstawowe są zgodne z obowiązującymi, odpowiednimi polskimi normami oraz z definicjami podanymi w SST D-00.00.00 „Wymagania ogólne” </w:t>
      </w:r>
      <w:proofErr w:type="spellStart"/>
      <w:r>
        <w:rPr>
          <w:rFonts w:cs="Arial"/>
        </w:rPr>
        <w:t>pkt</w:t>
      </w:r>
      <w:proofErr w:type="spellEnd"/>
      <w:r>
        <w:rPr>
          <w:rFonts w:cs="Arial"/>
        </w:rPr>
        <w:t xml:space="preserve"> 1.4.</w:t>
      </w:r>
    </w:p>
    <w:p w:rsidR="00780699" w:rsidRDefault="00780699">
      <w:pPr>
        <w:pStyle w:val="Nagwek2"/>
        <w:tabs>
          <w:tab w:val="right" w:leader="dot" w:pos="5243"/>
        </w:tabs>
        <w:spacing w:line="100" w:lineRule="atLeast"/>
        <w:jc w:val="both"/>
        <w:rPr>
          <w:rFonts w:ascii="Arial" w:eastAsia="Times New Roman" w:hAnsi="Arial" w:cs="Arial"/>
          <w:sz w:val="20"/>
        </w:rPr>
      </w:pPr>
      <w:r>
        <w:rPr>
          <w:rFonts w:ascii="Arial" w:eastAsia="Times New Roman" w:hAnsi="Arial" w:cs="Arial"/>
          <w:sz w:val="20"/>
        </w:rPr>
        <w:t>1.5. Ogólne wymagania dotyczące robót</w:t>
      </w:r>
    </w:p>
    <w:p w:rsidR="00780699" w:rsidRDefault="00780699">
      <w:pPr>
        <w:spacing w:line="100" w:lineRule="atLeast"/>
        <w:jc w:val="both"/>
        <w:rPr>
          <w:rFonts w:ascii="Arial" w:hAnsi="Arial" w:cs="Arial"/>
          <w:sz w:val="20"/>
        </w:rPr>
      </w:pPr>
      <w:r>
        <w:rPr>
          <w:rFonts w:ascii="Arial" w:hAnsi="Arial" w:cs="Arial"/>
          <w:sz w:val="20"/>
        </w:rPr>
        <w:tab/>
        <w:t xml:space="preserve">Ogólne wymagania dotyczące robót podano w SST D-00.00.00 „Wymagania ogólne” </w:t>
      </w:r>
      <w:proofErr w:type="spellStart"/>
      <w:r>
        <w:rPr>
          <w:rFonts w:ascii="Arial" w:hAnsi="Arial" w:cs="Arial"/>
          <w:sz w:val="20"/>
        </w:rPr>
        <w:t>pkt</w:t>
      </w:r>
      <w:proofErr w:type="spellEnd"/>
      <w:r>
        <w:rPr>
          <w:rFonts w:ascii="Arial" w:hAnsi="Arial" w:cs="Arial"/>
          <w:sz w:val="20"/>
        </w:rPr>
        <w:t xml:space="preserve"> 1.5.</w:t>
      </w:r>
    </w:p>
    <w:p w:rsidR="00780699" w:rsidRDefault="00780699">
      <w:pPr>
        <w:pStyle w:val="Nagwek1"/>
        <w:tabs>
          <w:tab w:val="right" w:leader="dot" w:pos="5243"/>
        </w:tabs>
        <w:spacing w:line="100" w:lineRule="atLeast"/>
        <w:jc w:val="both"/>
        <w:rPr>
          <w:rFonts w:ascii="Arial" w:eastAsia="Times New Roman" w:hAnsi="Arial" w:cs="Arial"/>
          <w:sz w:val="20"/>
        </w:rPr>
      </w:pPr>
      <w:r>
        <w:rPr>
          <w:rFonts w:ascii="Arial" w:eastAsia="Times New Roman" w:hAnsi="Arial" w:cs="Arial"/>
          <w:sz w:val="20"/>
        </w:rPr>
        <w:t>2. MATERIAŁY</w:t>
      </w:r>
    </w:p>
    <w:p w:rsidR="00780699" w:rsidRDefault="00780699">
      <w:pPr>
        <w:pStyle w:val="Nagwek2"/>
        <w:tabs>
          <w:tab w:val="right" w:leader="dot" w:pos="5243"/>
        </w:tabs>
        <w:spacing w:line="100" w:lineRule="atLeast"/>
        <w:jc w:val="both"/>
        <w:rPr>
          <w:rFonts w:ascii="Arial" w:eastAsia="Times New Roman" w:hAnsi="Arial" w:cs="Arial"/>
          <w:sz w:val="20"/>
        </w:rPr>
      </w:pPr>
      <w:r>
        <w:rPr>
          <w:rFonts w:ascii="Arial" w:eastAsia="Times New Roman" w:hAnsi="Arial" w:cs="Arial"/>
          <w:sz w:val="20"/>
        </w:rPr>
        <w:t>2.1. Ogólne wymagania dotyczące materiałów</w:t>
      </w:r>
    </w:p>
    <w:p w:rsidR="00780699" w:rsidRDefault="00780699">
      <w:pPr>
        <w:spacing w:line="100" w:lineRule="atLeast"/>
        <w:jc w:val="both"/>
        <w:rPr>
          <w:rFonts w:ascii="Arial" w:hAnsi="Arial" w:cs="Arial"/>
          <w:sz w:val="20"/>
        </w:rPr>
      </w:pPr>
      <w:r>
        <w:rPr>
          <w:rFonts w:ascii="Arial" w:hAnsi="Arial" w:cs="Arial"/>
          <w:b/>
          <w:sz w:val="20"/>
        </w:rPr>
        <w:tab/>
      </w:r>
      <w:r>
        <w:rPr>
          <w:rFonts w:ascii="Arial" w:hAnsi="Arial" w:cs="Arial"/>
          <w:sz w:val="20"/>
        </w:rPr>
        <w:t xml:space="preserve">Ogólne wymagania dotyczące materiałów, ich pozyskiwania i składowania, podano w SST D-00.00.00 „Wymagania ogólne” </w:t>
      </w:r>
      <w:proofErr w:type="spellStart"/>
      <w:r>
        <w:rPr>
          <w:rFonts w:ascii="Arial" w:hAnsi="Arial" w:cs="Arial"/>
          <w:sz w:val="20"/>
        </w:rPr>
        <w:t>pkt</w:t>
      </w:r>
      <w:proofErr w:type="spellEnd"/>
      <w:r>
        <w:rPr>
          <w:rFonts w:ascii="Arial" w:hAnsi="Arial" w:cs="Arial"/>
          <w:sz w:val="20"/>
        </w:rPr>
        <w:t xml:space="preserve"> 2.</w:t>
      </w:r>
    </w:p>
    <w:p w:rsidR="00780699" w:rsidRDefault="00780699">
      <w:pPr>
        <w:pStyle w:val="Nagwek1"/>
        <w:tabs>
          <w:tab w:val="right" w:leader="dot" w:pos="5243"/>
        </w:tabs>
        <w:spacing w:line="100" w:lineRule="atLeast"/>
        <w:jc w:val="both"/>
        <w:rPr>
          <w:rFonts w:ascii="Arial" w:eastAsia="Times New Roman" w:hAnsi="Arial" w:cs="Arial"/>
          <w:sz w:val="20"/>
        </w:rPr>
      </w:pPr>
      <w:r>
        <w:rPr>
          <w:rFonts w:ascii="Arial" w:eastAsia="Times New Roman" w:hAnsi="Arial" w:cs="Arial"/>
          <w:sz w:val="20"/>
        </w:rPr>
        <w:t>3. SPRZĘT</w:t>
      </w:r>
    </w:p>
    <w:p w:rsidR="00780699" w:rsidRDefault="00780699">
      <w:pPr>
        <w:pStyle w:val="Nagwek2"/>
        <w:tabs>
          <w:tab w:val="right" w:leader="dot" w:pos="5243"/>
        </w:tabs>
        <w:spacing w:line="100" w:lineRule="atLeast"/>
        <w:jc w:val="both"/>
        <w:rPr>
          <w:rFonts w:ascii="Arial" w:eastAsia="Times New Roman" w:hAnsi="Arial" w:cs="Arial"/>
          <w:sz w:val="20"/>
        </w:rPr>
      </w:pPr>
      <w:r>
        <w:rPr>
          <w:rFonts w:ascii="Arial" w:eastAsia="Times New Roman" w:hAnsi="Arial" w:cs="Arial"/>
          <w:sz w:val="20"/>
        </w:rPr>
        <w:t>3.1. Ogólne wymagania dotyczące sprzętu</w:t>
      </w:r>
    </w:p>
    <w:p w:rsidR="00780699" w:rsidRDefault="00780699">
      <w:pPr>
        <w:pStyle w:val="Standardowytekst"/>
        <w:spacing w:line="100" w:lineRule="atLeast"/>
        <w:rPr>
          <w:rFonts w:ascii="Arial" w:eastAsia="Times New Roman" w:hAnsi="Arial" w:cs="Arial"/>
        </w:rPr>
      </w:pPr>
      <w:r>
        <w:rPr>
          <w:rFonts w:ascii="Arial" w:eastAsia="Times New Roman" w:hAnsi="Arial" w:cs="Arial"/>
        </w:rPr>
        <w:tab/>
        <w:t xml:space="preserve">Ogólne wymagania dotyczące sprzętu podano w SST D-00.00.00 „Wymagania ogólne” </w:t>
      </w:r>
      <w:proofErr w:type="spellStart"/>
      <w:r>
        <w:rPr>
          <w:rFonts w:ascii="Arial" w:eastAsia="Times New Roman" w:hAnsi="Arial" w:cs="Arial"/>
        </w:rPr>
        <w:t>pkt</w:t>
      </w:r>
      <w:proofErr w:type="spellEnd"/>
      <w:r>
        <w:rPr>
          <w:rFonts w:ascii="Arial" w:eastAsia="Times New Roman" w:hAnsi="Arial" w:cs="Arial"/>
        </w:rPr>
        <w:t xml:space="preserve"> 3.</w:t>
      </w:r>
    </w:p>
    <w:p w:rsidR="00780699" w:rsidRDefault="00780699">
      <w:pPr>
        <w:pStyle w:val="Nagwek2"/>
        <w:tabs>
          <w:tab w:val="right" w:leader="dot" w:pos="5243"/>
        </w:tabs>
        <w:spacing w:line="100" w:lineRule="atLeast"/>
        <w:jc w:val="both"/>
        <w:rPr>
          <w:rFonts w:ascii="Arial" w:eastAsia="Times New Roman" w:hAnsi="Arial" w:cs="Arial"/>
          <w:sz w:val="20"/>
        </w:rPr>
      </w:pPr>
      <w:r>
        <w:rPr>
          <w:rFonts w:ascii="Arial" w:eastAsia="Times New Roman" w:hAnsi="Arial" w:cs="Arial"/>
          <w:sz w:val="20"/>
        </w:rPr>
        <w:t>3.2. Sprzęt do rozbiórki</w:t>
      </w:r>
    </w:p>
    <w:p w:rsidR="00780699" w:rsidRDefault="00780699">
      <w:pPr>
        <w:pStyle w:val="Standardowytekst"/>
        <w:tabs>
          <w:tab w:val="right" w:leader="dot" w:pos="-2694"/>
        </w:tabs>
        <w:spacing w:line="100" w:lineRule="atLeast"/>
        <w:rPr>
          <w:rFonts w:ascii="Arial" w:eastAsia="Times New Roman" w:hAnsi="Arial" w:cs="Arial"/>
        </w:rPr>
      </w:pPr>
      <w:r>
        <w:rPr>
          <w:rFonts w:ascii="Arial" w:eastAsia="Times New Roman" w:hAnsi="Arial" w:cs="Arial"/>
        </w:rPr>
        <w:tab/>
        <w:t>Do wykonania robót związanych z rozbiórką elementów dróg może być wykorzystany sprzęt podany poniżej, lub inny zaakceptowany przez Inżyniera</w:t>
      </w:r>
      <w:r w:rsidR="00451E81">
        <w:rPr>
          <w:rFonts w:ascii="Arial" w:eastAsia="Times New Roman" w:hAnsi="Arial" w:cs="Arial"/>
        </w:rPr>
        <w:t xml:space="preserve"> / Inspektora Nadzoru</w:t>
      </w:r>
      <w:r>
        <w:rPr>
          <w:rFonts w:ascii="Arial" w:eastAsia="Times New Roman" w:hAnsi="Arial" w:cs="Arial"/>
        </w:rPr>
        <w:t>:</w:t>
      </w:r>
    </w:p>
    <w:p w:rsidR="00780699" w:rsidRDefault="00780699" w:rsidP="00B062D3">
      <w:pPr>
        <w:numPr>
          <w:ilvl w:val="0"/>
          <w:numId w:val="5"/>
        </w:numPr>
        <w:tabs>
          <w:tab w:val="left" w:pos="283"/>
          <w:tab w:val="right" w:leader="dot" w:pos="10620"/>
        </w:tabs>
        <w:spacing w:line="100" w:lineRule="atLeast"/>
        <w:jc w:val="both"/>
        <w:rPr>
          <w:rFonts w:ascii="Arial" w:hAnsi="Arial" w:cs="Arial"/>
          <w:sz w:val="20"/>
        </w:rPr>
      </w:pPr>
      <w:r>
        <w:rPr>
          <w:rFonts w:ascii="Arial" w:hAnsi="Arial" w:cs="Arial"/>
          <w:sz w:val="20"/>
        </w:rPr>
        <w:t>samochody ciężarowe,</w:t>
      </w:r>
    </w:p>
    <w:p w:rsidR="00780699" w:rsidRDefault="00780699" w:rsidP="00B062D3">
      <w:pPr>
        <w:numPr>
          <w:ilvl w:val="0"/>
          <w:numId w:val="5"/>
        </w:numPr>
        <w:tabs>
          <w:tab w:val="left" w:pos="283"/>
          <w:tab w:val="right" w:leader="dot" w:pos="10620"/>
        </w:tabs>
        <w:spacing w:line="100" w:lineRule="atLeast"/>
        <w:jc w:val="both"/>
        <w:rPr>
          <w:rFonts w:ascii="Arial" w:hAnsi="Arial" w:cs="Arial"/>
          <w:sz w:val="20"/>
        </w:rPr>
      </w:pPr>
      <w:r>
        <w:rPr>
          <w:rFonts w:ascii="Arial" w:hAnsi="Arial" w:cs="Arial"/>
          <w:sz w:val="20"/>
        </w:rPr>
        <w:t>spycharki,</w:t>
      </w:r>
    </w:p>
    <w:p w:rsidR="00780699" w:rsidRDefault="00780699" w:rsidP="00B062D3">
      <w:pPr>
        <w:numPr>
          <w:ilvl w:val="0"/>
          <w:numId w:val="5"/>
        </w:numPr>
        <w:tabs>
          <w:tab w:val="left" w:pos="283"/>
          <w:tab w:val="right" w:leader="dot" w:pos="10620"/>
        </w:tabs>
        <w:spacing w:line="100" w:lineRule="atLeast"/>
        <w:jc w:val="both"/>
        <w:rPr>
          <w:rFonts w:ascii="Arial" w:hAnsi="Arial" w:cs="Arial"/>
          <w:sz w:val="20"/>
        </w:rPr>
      </w:pPr>
      <w:r>
        <w:rPr>
          <w:rFonts w:ascii="Arial" w:hAnsi="Arial" w:cs="Arial"/>
          <w:sz w:val="20"/>
        </w:rPr>
        <w:t>koparki,</w:t>
      </w:r>
    </w:p>
    <w:p w:rsidR="00780699" w:rsidRDefault="00780699" w:rsidP="00B062D3">
      <w:pPr>
        <w:numPr>
          <w:ilvl w:val="0"/>
          <w:numId w:val="5"/>
        </w:numPr>
        <w:tabs>
          <w:tab w:val="left" w:pos="283"/>
          <w:tab w:val="right" w:leader="dot" w:pos="10620"/>
        </w:tabs>
        <w:spacing w:line="100" w:lineRule="atLeast"/>
        <w:jc w:val="both"/>
        <w:rPr>
          <w:rFonts w:ascii="Arial" w:hAnsi="Arial" w:cs="Arial"/>
          <w:sz w:val="20"/>
        </w:rPr>
      </w:pPr>
      <w:r>
        <w:rPr>
          <w:rFonts w:ascii="Arial" w:hAnsi="Arial" w:cs="Arial"/>
          <w:sz w:val="20"/>
        </w:rPr>
        <w:t>ładowarki,</w:t>
      </w:r>
    </w:p>
    <w:p w:rsidR="00780699" w:rsidRDefault="00780699" w:rsidP="00B062D3">
      <w:pPr>
        <w:numPr>
          <w:ilvl w:val="0"/>
          <w:numId w:val="5"/>
        </w:numPr>
        <w:tabs>
          <w:tab w:val="left" w:pos="283"/>
          <w:tab w:val="right" w:leader="dot" w:pos="10620"/>
        </w:tabs>
        <w:spacing w:line="100" w:lineRule="atLeast"/>
        <w:jc w:val="both"/>
        <w:rPr>
          <w:rFonts w:ascii="Arial" w:hAnsi="Arial" w:cs="Arial"/>
          <w:sz w:val="20"/>
        </w:rPr>
      </w:pPr>
      <w:r>
        <w:rPr>
          <w:rFonts w:ascii="Arial" w:hAnsi="Arial" w:cs="Arial"/>
          <w:sz w:val="20"/>
        </w:rPr>
        <w:t>młoty pneumatyczne,</w:t>
      </w:r>
    </w:p>
    <w:p w:rsidR="00780699" w:rsidRDefault="00780699" w:rsidP="00B062D3">
      <w:pPr>
        <w:numPr>
          <w:ilvl w:val="0"/>
          <w:numId w:val="5"/>
        </w:numPr>
        <w:tabs>
          <w:tab w:val="left" w:pos="283"/>
          <w:tab w:val="right" w:leader="dot" w:pos="10620"/>
        </w:tabs>
        <w:spacing w:line="100" w:lineRule="atLeast"/>
        <w:jc w:val="both"/>
        <w:rPr>
          <w:rFonts w:ascii="Arial" w:hAnsi="Arial" w:cs="Arial"/>
          <w:sz w:val="20"/>
        </w:rPr>
      </w:pPr>
      <w:r>
        <w:rPr>
          <w:rFonts w:ascii="Arial" w:hAnsi="Arial" w:cs="Arial"/>
          <w:sz w:val="20"/>
        </w:rPr>
        <w:t>sprzęt drobny.</w:t>
      </w:r>
    </w:p>
    <w:p w:rsidR="00780699" w:rsidRDefault="00780699">
      <w:pPr>
        <w:pStyle w:val="Nagwek1"/>
        <w:tabs>
          <w:tab w:val="right" w:leader="dot" w:pos="5243"/>
        </w:tabs>
        <w:spacing w:line="100" w:lineRule="atLeast"/>
        <w:jc w:val="both"/>
        <w:rPr>
          <w:rFonts w:ascii="Arial" w:eastAsia="Times New Roman" w:hAnsi="Arial" w:cs="Arial"/>
          <w:sz w:val="20"/>
        </w:rPr>
      </w:pPr>
      <w:r>
        <w:rPr>
          <w:rFonts w:ascii="Arial" w:eastAsia="Times New Roman" w:hAnsi="Arial" w:cs="Arial"/>
          <w:sz w:val="20"/>
        </w:rPr>
        <w:t>4. TRANSPORT</w:t>
      </w:r>
    </w:p>
    <w:p w:rsidR="00780699" w:rsidRDefault="00780699">
      <w:pPr>
        <w:pStyle w:val="Nagwek2"/>
        <w:tabs>
          <w:tab w:val="right" w:leader="dot" w:pos="5243"/>
        </w:tabs>
        <w:spacing w:line="100" w:lineRule="atLeast"/>
        <w:jc w:val="both"/>
        <w:rPr>
          <w:rFonts w:ascii="Arial" w:eastAsia="Times New Roman" w:hAnsi="Arial" w:cs="Arial"/>
          <w:sz w:val="20"/>
        </w:rPr>
      </w:pPr>
      <w:r>
        <w:rPr>
          <w:rFonts w:ascii="Arial" w:eastAsia="Times New Roman" w:hAnsi="Arial" w:cs="Arial"/>
          <w:sz w:val="20"/>
        </w:rPr>
        <w:t>4.1. Ogólne wymagania dotyczące transportu</w:t>
      </w:r>
    </w:p>
    <w:p w:rsidR="00780699" w:rsidRDefault="00780699">
      <w:pPr>
        <w:pStyle w:val="Standardowytekst"/>
        <w:spacing w:line="100" w:lineRule="atLeast"/>
        <w:rPr>
          <w:rFonts w:ascii="Arial" w:eastAsia="Times New Roman" w:hAnsi="Arial" w:cs="Arial"/>
        </w:rPr>
      </w:pPr>
      <w:r>
        <w:rPr>
          <w:rFonts w:ascii="Arial" w:eastAsia="Times New Roman" w:hAnsi="Arial" w:cs="Arial"/>
        </w:rPr>
        <w:tab/>
        <w:t xml:space="preserve">Ogólne wymagania dotyczące transportu podano w SST D-00.00.00 „Wymagania ogólne” </w:t>
      </w:r>
      <w:proofErr w:type="spellStart"/>
      <w:r>
        <w:rPr>
          <w:rFonts w:ascii="Arial" w:eastAsia="Times New Roman" w:hAnsi="Arial" w:cs="Arial"/>
        </w:rPr>
        <w:t>pkt</w:t>
      </w:r>
      <w:proofErr w:type="spellEnd"/>
      <w:r>
        <w:rPr>
          <w:rFonts w:ascii="Arial" w:eastAsia="Times New Roman" w:hAnsi="Arial" w:cs="Arial"/>
        </w:rPr>
        <w:t xml:space="preserve"> 4.</w:t>
      </w:r>
    </w:p>
    <w:p w:rsidR="00780699" w:rsidRDefault="00780699">
      <w:pPr>
        <w:pStyle w:val="Nagwek2"/>
        <w:tabs>
          <w:tab w:val="right" w:leader="dot" w:pos="5243"/>
        </w:tabs>
        <w:spacing w:line="100" w:lineRule="atLeast"/>
        <w:jc w:val="both"/>
        <w:rPr>
          <w:rFonts w:ascii="Arial" w:eastAsia="Times New Roman" w:hAnsi="Arial" w:cs="Arial"/>
          <w:sz w:val="20"/>
        </w:rPr>
      </w:pPr>
      <w:r>
        <w:rPr>
          <w:rFonts w:ascii="Arial" w:eastAsia="Times New Roman" w:hAnsi="Arial" w:cs="Arial"/>
          <w:sz w:val="20"/>
        </w:rPr>
        <w:t>4.2. Transport materiałów z rozbiórki</w:t>
      </w:r>
    </w:p>
    <w:p w:rsidR="00780699" w:rsidRDefault="00780699">
      <w:pPr>
        <w:pStyle w:val="Standardowytekst"/>
        <w:spacing w:line="100" w:lineRule="atLeast"/>
        <w:rPr>
          <w:rFonts w:ascii="Arial" w:eastAsia="Times New Roman" w:hAnsi="Arial" w:cs="Arial"/>
        </w:rPr>
      </w:pPr>
      <w:r>
        <w:rPr>
          <w:rFonts w:ascii="Arial" w:eastAsia="Times New Roman" w:hAnsi="Arial" w:cs="Arial"/>
        </w:rPr>
        <w:tab/>
        <w:t xml:space="preserve">Materiał z rozbiórki można przewozić dowolnym środkiem transportu. </w:t>
      </w:r>
    </w:p>
    <w:p w:rsidR="00780699" w:rsidRDefault="00780699">
      <w:pPr>
        <w:pStyle w:val="Nagwek1"/>
        <w:tabs>
          <w:tab w:val="right" w:leader="dot" w:pos="5243"/>
        </w:tabs>
        <w:spacing w:line="100" w:lineRule="atLeast"/>
        <w:jc w:val="both"/>
        <w:rPr>
          <w:rFonts w:ascii="Arial" w:eastAsia="Times New Roman" w:hAnsi="Arial" w:cs="Arial"/>
          <w:sz w:val="20"/>
        </w:rPr>
      </w:pPr>
      <w:r>
        <w:rPr>
          <w:rFonts w:ascii="Arial" w:eastAsia="Times New Roman" w:hAnsi="Arial" w:cs="Arial"/>
          <w:sz w:val="20"/>
        </w:rPr>
        <w:t>5. WYKONANIE ROBÓT</w:t>
      </w:r>
    </w:p>
    <w:p w:rsidR="00780699" w:rsidRDefault="00780699">
      <w:pPr>
        <w:pStyle w:val="Nagwek2"/>
        <w:tabs>
          <w:tab w:val="right" w:leader="dot" w:pos="5243"/>
        </w:tabs>
        <w:spacing w:line="100" w:lineRule="atLeast"/>
        <w:jc w:val="both"/>
        <w:rPr>
          <w:rFonts w:ascii="Arial" w:eastAsia="Times New Roman" w:hAnsi="Arial" w:cs="Arial"/>
          <w:sz w:val="20"/>
        </w:rPr>
      </w:pPr>
      <w:r>
        <w:rPr>
          <w:rFonts w:ascii="Arial" w:eastAsia="Times New Roman" w:hAnsi="Arial" w:cs="Arial"/>
          <w:sz w:val="20"/>
        </w:rPr>
        <w:t>5.1. Ogólne zasady wykonania robót</w:t>
      </w:r>
    </w:p>
    <w:p w:rsidR="00780699" w:rsidRDefault="00780699">
      <w:pPr>
        <w:pStyle w:val="Standardowytekst"/>
        <w:spacing w:line="100" w:lineRule="atLeast"/>
        <w:rPr>
          <w:rFonts w:ascii="Arial" w:eastAsia="Times New Roman" w:hAnsi="Arial" w:cs="Arial"/>
        </w:rPr>
      </w:pPr>
      <w:r>
        <w:rPr>
          <w:rFonts w:ascii="Arial" w:eastAsia="Times New Roman" w:hAnsi="Arial" w:cs="Arial"/>
        </w:rPr>
        <w:tab/>
        <w:t xml:space="preserve">Ogólne zasady wykonania robót podano w SST D-00.00.00 „Wymagania ogólne” </w:t>
      </w:r>
      <w:proofErr w:type="spellStart"/>
      <w:r>
        <w:rPr>
          <w:rFonts w:ascii="Arial" w:eastAsia="Times New Roman" w:hAnsi="Arial" w:cs="Arial"/>
        </w:rPr>
        <w:t>pkt</w:t>
      </w:r>
      <w:proofErr w:type="spellEnd"/>
      <w:r>
        <w:rPr>
          <w:rFonts w:ascii="Arial" w:eastAsia="Times New Roman" w:hAnsi="Arial" w:cs="Arial"/>
        </w:rPr>
        <w:t xml:space="preserve"> 5.</w:t>
      </w:r>
    </w:p>
    <w:p w:rsidR="00780699" w:rsidRDefault="00780699">
      <w:pPr>
        <w:pStyle w:val="Nagwek2"/>
        <w:tabs>
          <w:tab w:val="right" w:leader="dot" w:pos="5243"/>
        </w:tabs>
        <w:spacing w:line="100" w:lineRule="atLeast"/>
        <w:jc w:val="both"/>
        <w:rPr>
          <w:rFonts w:ascii="Arial" w:eastAsia="Times New Roman" w:hAnsi="Arial" w:cs="Arial"/>
          <w:sz w:val="20"/>
        </w:rPr>
      </w:pPr>
      <w:r>
        <w:rPr>
          <w:rFonts w:ascii="Arial" w:eastAsia="Times New Roman" w:hAnsi="Arial" w:cs="Arial"/>
          <w:sz w:val="20"/>
        </w:rPr>
        <w:lastRenderedPageBreak/>
        <w:t>5.2. Wykonanie robót rozbiórkowych</w:t>
      </w:r>
    </w:p>
    <w:p w:rsidR="00780699" w:rsidRDefault="00780699">
      <w:pPr>
        <w:pStyle w:val="Standardowytekst"/>
        <w:spacing w:line="100" w:lineRule="atLeast"/>
        <w:rPr>
          <w:rFonts w:ascii="Arial" w:eastAsia="Times New Roman" w:hAnsi="Arial" w:cs="Arial"/>
        </w:rPr>
      </w:pPr>
      <w:r>
        <w:rPr>
          <w:rFonts w:ascii="Arial" w:eastAsia="Times New Roman" w:hAnsi="Arial" w:cs="Arial"/>
        </w:rPr>
        <w:tab/>
        <w:t xml:space="preserve">Roboty rozbiórkowe elementów dróg obejmują usunięcie z terenu budowy wszystkich elementów wymienionych w </w:t>
      </w:r>
      <w:proofErr w:type="spellStart"/>
      <w:r>
        <w:rPr>
          <w:rFonts w:ascii="Arial" w:eastAsia="Times New Roman" w:hAnsi="Arial" w:cs="Arial"/>
        </w:rPr>
        <w:t>pkt</w:t>
      </w:r>
      <w:proofErr w:type="spellEnd"/>
      <w:r>
        <w:rPr>
          <w:rFonts w:ascii="Arial" w:eastAsia="Times New Roman" w:hAnsi="Arial" w:cs="Arial"/>
        </w:rPr>
        <w:t xml:space="preserve"> 1.3, zgodnie z dokumentacją projektową, SST lub wskazanych przez Inżyniera</w:t>
      </w:r>
      <w:r w:rsidR="00451E81">
        <w:rPr>
          <w:rFonts w:ascii="Arial" w:eastAsia="Times New Roman" w:hAnsi="Arial" w:cs="Arial"/>
        </w:rPr>
        <w:t xml:space="preserve"> / Inspektora Nadzoru </w:t>
      </w:r>
      <w:r>
        <w:rPr>
          <w:rFonts w:ascii="Arial" w:eastAsia="Times New Roman" w:hAnsi="Arial" w:cs="Arial"/>
        </w:rPr>
        <w:t>.</w:t>
      </w:r>
    </w:p>
    <w:p w:rsidR="00780699" w:rsidRDefault="00780699">
      <w:pPr>
        <w:tabs>
          <w:tab w:val="right" w:leader="dot" w:pos="5243"/>
        </w:tabs>
        <w:spacing w:line="100" w:lineRule="atLeast"/>
        <w:jc w:val="both"/>
        <w:rPr>
          <w:rFonts w:ascii="Arial" w:hAnsi="Arial" w:cs="Arial"/>
          <w:sz w:val="20"/>
        </w:rPr>
      </w:pPr>
      <w:r>
        <w:rPr>
          <w:rFonts w:ascii="Arial" w:hAnsi="Arial" w:cs="Arial"/>
          <w:sz w:val="20"/>
        </w:rPr>
        <w:tab/>
        <w:t>Wszystkie elementy możliwe do powtórnego wykorzystania powinny być usuwane bez powodowania zbędnych uszkodzeń. O ile uzyskane elementy nie stają się własnością Wykonawcy, powinien on przewieźć je na m</w:t>
      </w:r>
      <w:r w:rsidR="00DB48B6">
        <w:rPr>
          <w:rFonts w:ascii="Arial" w:hAnsi="Arial" w:cs="Arial"/>
          <w:sz w:val="20"/>
        </w:rPr>
        <w:t xml:space="preserve">iejsce wskazane przez Inżyniera / Inspektora nadzoru. </w:t>
      </w:r>
    </w:p>
    <w:p w:rsidR="00780699" w:rsidRDefault="00780699">
      <w:pPr>
        <w:pStyle w:val="Nagwek1"/>
        <w:tabs>
          <w:tab w:val="right" w:leader="dot" w:pos="5243"/>
        </w:tabs>
        <w:spacing w:line="100" w:lineRule="atLeast"/>
        <w:jc w:val="both"/>
        <w:rPr>
          <w:rFonts w:ascii="Arial" w:eastAsia="Times New Roman" w:hAnsi="Arial" w:cs="Arial"/>
          <w:sz w:val="20"/>
        </w:rPr>
      </w:pPr>
      <w:r>
        <w:rPr>
          <w:rFonts w:ascii="Arial" w:eastAsia="Times New Roman" w:hAnsi="Arial" w:cs="Arial"/>
          <w:sz w:val="20"/>
        </w:rPr>
        <w:t>6. KONTROLA JAKOŚCI ROBÓT</w:t>
      </w:r>
    </w:p>
    <w:p w:rsidR="00780699" w:rsidRDefault="00780699">
      <w:pPr>
        <w:pStyle w:val="Nagwek2"/>
        <w:tabs>
          <w:tab w:val="right" w:leader="dot" w:pos="5243"/>
        </w:tabs>
        <w:spacing w:line="100" w:lineRule="atLeast"/>
        <w:jc w:val="both"/>
        <w:rPr>
          <w:rFonts w:ascii="Arial" w:eastAsia="Times New Roman" w:hAnsi="Arial" w:cs="Arial"/>
          <w:sz w:val="20"/>
        </w:rPr>
      </w:pPr>
      <w:r>
        <w:rPr>
          <w:rFonts w:ascii="Arial" w:eastAsia="Times New Roman" w:hAnsi="Arial" w:cs="Arial"/>
          <w:sz w:val="20"/>
        </w:rPr>
        <w:t>6.1. Ogólne zasady kontroli jakości robót</w:t>
      </w:r>
    </w:p>
    <w:p w:rsidR="00780699" w:rsidRDefault="00780699">
      <w:pPr>
        <w:pStyle w:val="Standardowytekst"/>
        <w:spacing w:line="100" w:lineRule="atLeast"/>
        <w:rPr>
          <w:rFonts w:ascii="Arial" w:eastAsia="Times New Roman" w:hAnsi="Arial" w:cs="Arial"/>
        </w:rPr>
      </w:pPr>
      <w:r>
        <w:rPr>
          <w:rFonts w:ascii="Arial" w:eastAsia="Times New Roman" w:hAnsi="Arial" w:cs="Arial"/>
        </w:rPr>
        <w:tab/>
        <w:t xml:space="preserve">Ogólne zasady kontroli jakości robót podano w SST D-00.00.00 „Wymagania ogólne” </w:t>
      </w:r>
      <w:proofErr w:type="spellStart"/>
      <w:r>
        <w:rPr>
          <w:rFonts w:ascii="Arial" w:eastAsia="Times New Roman" w:hAnsi="Arial" w:cs="Arial"/>
        </w:rPr>
        <w:t>pkt</w:t>
      </w:r>
      <w:proofErr w:type="spellEnd"/>
      <w:r>
        <w:rPr>
          <w:rFonts w:ascii="Arial" w:eastAsia="Times New Roman" w:hAnsi="Arial" w:cs="Arial"/>
        </w:rPr>
        <w:t xml:space="preserve"> 6.</w:t>
      </w:r>
    </w:p>
    <w:p w:rsidR="00780699" w:rsidRDefault="00780699">
      <w:pPr>
        <w:pStyle w:val="Nagwek2"/>
        <w:tabs>
          <w:tab w:val="right" w:leader="dot" w:pos="5243"/>
        </w:tabs>
        <w:spacing w:line="100" w:lineRule="atLeast"/>
        <w:jc w:val="both"/>
        <w:rPr>
          <w:rFonts w:ascii="Arial" w:eastAsia="Times New Roman" w:hAnsi="Arial" w:cs="Arial"/>
          <w:sz w:val="20"/>
        </w:rPr>
      </w:pPr>
      <w:r>
        <w:rPr>
          <w:rFonts w:ascii="Arial" w:eastAsia="Times New Roman" w:hAnsi="Arial" w:cs="Arial"/>
          <w:sz w:val="20"/>
        </w:rPr>
        <w:t>6.2. Kontrola jakości robót rozbiórkowych</w:t>
      </w:r>
    </w:p>
    <w:p w:rsidR="00780699" w:rsidRDefault="00780699">
      <w:pPr>
        <w:pStyle w:val="Standardowytekst"/>
        <w:tabs>
          <w:tab w:val="right" w:leader="dot" w:pos="-2835"/>
        </w:tabs>
        <w:spacing w:line="100" w:lineRule="atLeast"/>
        <w:rPr>
          <w:rFonts w:ascii="Arial" w:eastAsia="Times New Roman" w:hAnsi="Arial" w:cs="Arial"/>
        </w:rPr>
      </w:pPr>
      <w:r>
        <w:rPr>
          <w:rFonts w:ascii="Arial" w:eastAsia="Times New Roman" w:hAnsi="Arial" w:cs="Arial"/>
        </w:rPr>
        <w:tab/>
        <w:t>Kontrola jakości robót polega na wizualnej ocenie kompletności wykonanych robót rozbiórkowych oraz sprawdzeniu stopnia uszkodzenia elementów przewidzianych do powtórnego wykorzystania.</w:t>
      </w:r>
    </w:p>
    <w:p w:rsidR="00780699" w:rsidRDefault="00780699">
      <w:pPr>
        <w:pStyle w:val="Nagwek1"/>
        <w:tabs>
          <w:tab w:val="right" w:leader="dot" w:pos="5243"/>
        </w:tabs>
        <w:spacing w:line="100" w:lineRule="atLeast"/>
        <w:jc w:val="both"/>
        <w:rPr>
          <w:rFonts w:ascii="Arial" w:eastAsia="Times New Roman" w:hAnsi="Arial" w:cs="Arial"/>
          <w:sz w:val="20"/>
        </w:rPr>
      </w:pPr>
      <w:r>
        <w:rPr>
          <w:rFonts w:ascii="Arial" w:eastAsia="Times New Roman" w:hAnsi="Arial" w:cs="Arial"/>
          <w:sz w:val="20"/>
        </w:rPr>
        <w:t>7. OBMIAR ROBÓT</w:t>
      </w:r>
    </w:p>
    <w:p w:rsidR="00780699" w:rsidRDefault="00780699">
      <w:pPr>
        <w:pStyle w:val="Nagwek2"/>
        <w:tabs>
          <w:tab w:val="right" w:leader="dot" w:pos="5243"/>
        </w:tabs>
        <w:spacing w:line="100" w:lineRule="atLeast"/>
        <w:jc w:val="both"/>
        <w:rPr>
          <w:rFonts w:ascii="Arial" w:eastAsia="Times New Roman" w:hAnsi="Arial" w:cs="Arial"/>
          <w:sz w:val="20"/>
        </w:rPr>
      </w:pPr>
      <w:r>
        <w:rPr>
          <w:rFonts w:ascii="Arial" w:eastAsia="Times New Roman" w:hAnsi="Arial" w:cs="Arial"/>
          <w:sz w:val="20"/>
        </w:rPr>
        <w:t>7.1. Ogólne zasady obmiaru robót</w:t>
      </w:r>
    </w:p>
    <w:p w:rsidR="00780699" w:rsidRDefault="00780699">
      <w:pPr>
        <w:spacing w:line="100" w:lineRule="atLeast"/>
        <w:jc w:val="both"/>
        <w:rPr>
          <w:rFonts w:ascii="Arial" w:hAnsi="Arial" w:cs="Arial"/>
          <w:sz w:val="20"/>
        </w:rPr>
      </w:pPr>
      <w:r>
        <w:rPr>
          <w:rFonts w:ascii="Arial" w:hAnsi="Arial" w:cs="Arial"/>
          <w:b/>
          <w:sz w:val="20"/>
        </w:rPr>
        <w:tab/>
      </w:r>
      <w:r>
        <w:rPr>
          <w:rFonts w:ascii="Arial" w:hAnsi="Arial" w:cs="Arial"/>
          <w:sz w:val="20"/>
        </w:rPr>
        <w:t xml:space="preserve">Ogólne zasady obmiaru robót podano w SST D-00.00.00 „Wymagania ogólne” </w:t>
      </w:r>
      <w:proofErr w:type="spellStart"/>
      <w:r>
        <w:rPr>
          <w:rFonts w:ascii="Arial" w:hAnsi="Arial" w:cs="Arial"/>
          <w:sz w:val="20"/>
        </w:rPr>
        <w:t>pkt</w:t>
      </w:r>
      <w:proofErr w:type="spellEnd"/>
      <w:r>
        <w:rPr>
          <w:rFonts w:ascii="Arial" w:hAnsi="Arial" w:cs="Arial"/>
          <w:sz w:val="20"/>
        </w:rPr>
        <w:t xml:space="preserve"> 7.</w:t>
      </w:r>
    </w:p>
    <w:p w:rsidR="00780699" w:rsidRDefault="00780699">
      <w:pPr>
        <w:pStyle w:val="Nagwek2"/>
        <w:tabs>
          <w:tab w:val="right" w:leader="dot" w:pos="5243"/>
        </w:tabs>
        <w:spacing w:line="100" w:lineRule="atLeast"/>
        <w:jc w:val="both"/>
        <w:rPr>
          <w:rFonts w:ascii="Arial" w:eastAsia="Times New Roman" w:hAnsi="Arial" w:cs="Arial"/>
          <w:sz w:val="20"/>
        </w:rPr>
      </w:pPr>
      <w:r>
        <w:rPr>
          <w:rFonts w:ascii="Arial" w:eastAsia="Times New Roman" w:hAnsi="Arial" w:cs="Arial"/>
          <w:sz w:val="20"/>
        </w:rPr>
        <w:t>7.2. Jednostka obmiarowa</w:t>
      </w:r>
    </w:p>
    <w:p w:rsidR="00780699" w:rsidRDefault="00780699">
      <w:pPr>
        <w:tabs>
          <w:tab w:val="right" w:leader="dot" w:pos="5243"/>
        </w:tabs>
        <w:spacing w:line="100" w:lineRule="atLeast"/>
        <w:jc w:val="both"/>
        <w:rPr>
          <w:rFonts w:ascii="Arial" w:hAnsi="Arial" w:cs="Arial"/>
          <w:sz w:val="20"/>
        </w:rPr>
      </w:pPr>
      <w:r>
        <w:rPr>
          <w:rFonts w:ascii="Arial" w:hAnsi="Arial" w:cs="Arial"/>
          <w:b/>
          <w:sz w:val="20"/>
        </w:rPr>
        <w:tab/>
      </w:r>
      <w:r>
        <w:rPr>
          <w:rFonts w:ascii="Arial" w:hAnsi="Arial" w:cs="Arial"/>
          <w:sz w:val="20"/>
        </w:rPr>
        <w:t>Jednostką obmiarową robót związanych z rozbiórką elementów dróg jest:</w:t>
      </w:r>
    </w:p>
    <w:p w:rsidR="00780699" w:rsidRDefault="00780699">
      <w:pPr>
        <w:tabs>
          <w:tab w:val="left" w:pos="283"/>
          <w:tab w:val="right" w:leader="dot" w:pos="10620"/>
        </w:tabs>
        <w:spacing w:line="100" w:lineRule="atLeast"/>
        <w:ind w:left="283" w:hanging="283"/>
        <w:jc w:val="both"/>
        <w:rPr>
          <w:rFonts w:ascii="Arial" w:hAnsi="Arial" w:cs="Arial"/>
          <w:sz w:val="20"/>
        </w:rPr>
      </w:pPr>
      <w:r>
        <w:rPr>
          <w:rFonts w:ascii="Arial" w:hAnsi="Arial" w:cs="Arial"/>
          <w:sz w:val="20"/>
        </w:rPr>
        <w:t>dla nawierzchni i podbudowy - m</w:t>
      </w:r>
      <w:r>
        <w:rPr>
          <w:rFonts w:ascii="Arial" w:hAnsi="Arial" w:cs="Arial"/>
          <w:sz w:val="20"/>
          <w:vertAlign w:val="superscript"/>
        </w:rPr>
        <w:t>2</w:t>
      </w:r>
      <w:r>
        <w:rPr>
          <w:rFonts w:ascii="Arial" w:hAnsi="Arial" w:cs="Arial"/>
          <w:sz w:val="20"/>
        </w:rPr>
        <w:t xml:space="preserve"> (metr kwadratowy),</w:t>
      </w:r>
    </w:p>
    <w:p w:rsidR="00780699" w:rsidRDefault="00780699">
      <w:pPr>
        <w:tabs>
          <w:tab w:val="left" w:pos="283"/>
          <w:tab w:val="right" w:leader="dot" w:pos="10620"/>
        </w:tabs>
        <w:spacing w:line="100" w:lineRule="atLeast"/>
        <w:ind w:left="283" w:hanging="283"/>
        <w:jc w:val="both"/>
        <w:rPr>
          <w:rFonts w:ascii="Arial" w:hAnsi="Arial" w:cs="Arial"/>
          <w:sz w:val="20"/>
        </w:rPr>
      </w:pPr>
      <w:r>
        <w:rPr>
          <w:rFonts w:ascii="Arial" w:hAnsi="Arial" w:cs="Arial"/>
          <w:sz w:val="20"/>
        </w:rPr>
        <w:t>dla ław betonowych – m</w:t>
      </w:r>
      <w:r>
        <w:rPr>
          <w:rFonts w:ascii="Arial" w:hAnsi="Arial" w:cs="Arial"/>
          <w:sz w:val="20"/>
          <w:vertAlign w:val="superscript"/>
        </w:rPr>
        <w:t>3</w:t>
      </w:r>
      <w:r>
        <w:rPr>
          <w:rFonts w:ascii="Arial" w:hAnsi="Arial" w:cs="Arial"/>
          <w:sz w:val="20"/>
        </w:rPr>
        <w:t xml:space="preserve"> (metr sześcienny),</w:t>
      </w:r>
    </w:p>
    <w:p w:rsidR="00780699" w:rsidRDefault="00780699">
      <w:pPr>
        <w:tabs>
          <w:tab w:val="left" w:pos="283"/>
          <w:tab w:val="right" w:leader="dot" w:pos="10620"/>
        </w:tabs>
        <w:spacing w:line="100" w:lineRule="atLeast"/>
        <w:ind w:left="283" w:hanging="283"/>
        <w:jc w:val="both"/>
        <w:rPr>
          <w:rFonts w:ascii="Arial" w:hAnsi="Arial" w:cs="Arial"/>
          <w:sz w:val="20"/>
        </w:rPr>
      </w:pPr>
      <w:r>
        <w:rPr>
          <w:rFonts w:ascii="Arial" w:hAnsi="Arial" w:cs="Arial"/>
          <w:sz w:val="20"/>
        </w:rPr>
        <w:t>dla słupków, szt. (sztuka).</w:t>
      </w:r>
    </w:p>
    <w:p w:rsidR="00780699" w:rsidRDefault="00780699">
      <w:pPr>
        <w:pStyle w:val="Nagwek1"/>
        <w:tabs>
          <w:tab w:val="right" w:leader="dot" w:pos="5243"/>
        </w:tabs>
        <w:spacing w:line="100" w:lineRule="atLeast"/>
        <w:jc w:val="both"/>
        <w:rPr>
          <w:rFonts w:ascii="Arial" w:eastAsia="Times New Roman" w:hAnsi="Arial" w:cs="Arial"/>
          <w:sz w:val="20"/>
        </w:rPr>
      </w:pPr>
      <w:r>
        <w:rPr>
          <w:rFonts w:ascii="Arial" w:eastAsia="Times New Roman" w:hAnsi="Arial" w:cs="Arial"/>
          <w:sz w:val="20"/>
        </w:rPr>
        <w:t>8. ODBIÓR ROBÓT</w:t>
      </w:r>
    </w:p>
    <w:p w:rsidR="00780699" w:rsidRDefault="00780699">
      <w:pPr>
        <w:tabs>
          <w:tab w:val="right" w:leader="dot" w:pos="-2694"/>
        </w:tabs>
        <w:spacing w:line="100" w:lineRule="atLeast"/>
        <w:jc w:val="both"/>
        <w:rPr>
          <w:rFonts w:ascii="Arial" w:hAnsi="Arial" w:cs="Arial"/>
          <w:sz w:val="20"/>
        </w:rPr>
      </w:pPr>
      <w:r>
        <w:rPr>
          <w:rFonts w:ascii="Arial" w:hAnsi="Arial" w:cs="Arial"/>
          <w:b/>
          <w:sz w:val="20"/>
        </w:rPr>
        <w:tab/>
      </w:r>
      <w:r>
        <w:rPr>
          <w:rFonts w:ascii="Arial" w:hAnsi="Arial" w:cs="Arial"/>
          <w:sz w:val="20"/>
        </w:rPr>
        <w:t xml:space="preserve">Ogólne zasady odbioru robót podano w SST D-00.00.00 „Wymagania ogólne” </w:t>
      </w:r>
      <w:proofErr w:type="spellStart"/>
      <w:r>
        <w:rPr>
          <w:rFonts w:ascii="Arial" w:hAnsi="Arial" w:cs="Arial"/>
          <w:sz w:val="20"/>
        </w:rPr>
        <w:t>pkt</w:t>
      </w:r>
      <w:proofErr w:type="spellEnd"/>
      <w:r>
        <w:rPr>
          <w:rFonts w:ascii="Arial" w:hAnsi="Arial" w:cs="Arial"/>
          <w:sz w:val="20"/>
        </w:rPr>
        <w:t xml:space="preserve"> 8.</w:t>
      </w:r>
    </w:p>
    <w:p w:rsidR="00780699" w:rsidRDefault="00780699">
      <w:pPr>
        <w:pStyle w:val="Nagwek1"/>
        <w:tabs>
          <w:tab w:val="right" w:leader="dot" w:pos="5243"/>
        </w:tabs>
        <w:spacing w:line="100" w:lineRule="atLeast"/>
        <w:jc w:val="both"/>
        <w:rPr>
          <w:rFonts w:ascii="Arial" w:eastAsia="Times New Roman" w:hAnsi="Arial" w:cs="Arial"/>
          <w:sz w:val="20"/>
        </w:rPr>
      </w:pPr>
      <w:r>
        <w:rPr>
          <w:rFonts w:ascii="Arial" w:eastAsia="Times New Roman" w:hAnsi="Arial" w:cs="Arial"/>
          <w:sz w:val="20"/>
        </w:rPr>
        <w:t>9. PODSTAWA PŁATNOŚCI</w:t>
      </w:r>
    </w:p>
    <w:p w:rsidR="00780699" w:rsidRDefault="00780699">
      <w:pPr>
        <w:pStyle w:val="Nagwek2"/>
        <w:tabs>
          <w:tab w:val="right" w:leader="dot" w:pos="5243"/>
        </w:tabs>
        <w:spacing w:line="100" w:lineRule="atLeast"/>
        <w:jc w:val="both"/>
        <w:rPr>
          <w:rFonts w:ascii="Arial" w:eastAsia="Times New Roman" w:hAnsi="Arial" w:cs="Arial"/>
          <w:sz w:val="20"/>
        </w:rPr>
      </w:pPr>
      <w:r>
        <w:rPr>
          <w:rFonts w:ascii="Arial" w:eastAsia="Times New Roman" w:hAnsi="Arial" w:cs="Arial"/>
          <w:sz w:val="20"/>
        </w:rPr>
        <w:t>9.1. Ogólne ustalenia dotyczące podstawy płatności</w:t>
      </w:r>
    </w:p>
    <w:p w:rsidR="00780699" w:rsidRDefault="00780699">
      <w:pPr>
        <w:spacing w:line="100" w:lineRule="atLeast"/>
        <w:ind w:left="540" w:hanging="540"/>
        <w:jc w:val="both"/>
        <w:rPr>
          <w:rFonts w:ascii="Arial" w:hAnsi="Arial" w:cs="Arial"/>
          <w:sz w:val="20"/>
        </w:rPr>
      </w:pPr>
      <w:r>
        <w:rPr>
          <w:rFonts w:ascii="Arial" w:hAnsi="Arial" w:cs="Arial"/>
          <w:b/>
          <w:sz w:val="20"/>
        </w:rPr>
        <w:tab/>
      </w:r>
      <w:r>
        <w:rPr>
          <w:rFonts w:ascii="Arial" w:hAnsi="Arial" w:cs="Arial"/>
          <w:sz w:val="20"/>
        </w:rPr>
        <w:t xml:space="preserve">Ogólne ustalenia dotyczące podstawy płatności podano w SST D-00.00.00 „Wymagania ogólne” </w:t>
      </w:r>
      <w:proofErr w:type="spellStart"/>
      <w:r>
        <w:rPr>
          <w:rFonts w:ascii="Arial" w:hAnsi="Arial" w:cs="Arial"/>
          <w:sz w:val="20"/>
        </w:rPr>
        <w:t>pkt</w:t>
      </w:r>
      <w:proofErr w:type="spellEnd"/>
      <w:r>
        <w:rPr>
          <w:rFonts w:ascii="Arial" w:hAnsi="Arial" w:cs="Arial"/>
          <w:sz w:val="20"/>
        </w:rPr>
        <w:t xml:space="preserve"> 9.</w:t>
      </w:r>
    </w:p>
    <w:p w:rsidR="00780699" w:rsidRDefault="00780699">
      <w:pPr>
        <w:pStyle w:val="Nagwek2"/>
        <w:tabs>
          <w:tab w:val="right" w:leader="dot" w:pos="5243"/>
        </w:tabs>
        <w:spacing w:line="100" w:lineRule="atLeast"/>
        <w:jc w:val="both"/>
        <w:rPr>
          <w:rFonts w:ascii="Arial" w:eastAsia="Times New Roman" w:hAnsi="Arial" w:cs="Arial"/>
          <w:sz w:val="20"/>
        </w:rPr>
      </w:pPr>
      <w:r>
        <w:rPr>
          <w:rFonts w:ascii="Arial" w:eastAsia="Times New Roman" w:hAnsi="Arial" w:cs="Arial"/>
          <w:sz w:val="20"/>
        </w:rPr>
        <w:t>9.2. Cena jednostki obmiarowej</w:t>
      </w:r>
    </w:p>
    <w:p w:rsidR="00780699" w:rsidRDefault="00780699">
      <w:pPr>
        <w:tabs>
          <w:tab w:val="right" w:leader="dot" w:pos="5243"/>
        </w:tabs>
        <w:spacing w:line="100" w:lineRule="atLeast"/>
        <w:jc w:val="both"/>
        <w:rPr>
          <w:rFonts w:ascii="Arial" w:hAnsi="Arial" w:cs="Arial"/>
          <w:sz w:val="20"/>
        </w:rPr>
      </w:pPr>
      <w:r>
        <w:rPr>
          <w:rFonts w:ascii="Arial" w:hAnsi="Arial" w:cs="Arial"/>
          <w:sz w:val="20"/>
        </w:rPr>
        <w:t>Cena wykonania robót obejmuje:</w:t>
      </w:r>
    </w:p>
    <w:p w:rsidR="00780699" w:rsidRPr="00451E81" w:rsidRDefault="00780699" w:rsidP="00B062D3">
      <w:pPr>
        <w:pStyle w:val="Akapitzlist"/>
        <w:numPr>
          <w:ilvl w:val="0"/>
          <w:numId w:val="31"/>
        </w:numPr>
        <w:tabs>
          <w:tab w:val="left" w:pos="283"/>
          <w:tab w:val="right" w:leader="dot" w:pos="10620"/>
        </w:tabs>
        <w:spacing w:line="100" w:lineRule="atLeast"/>
        <w:jc w:val="both"/>
        <w:rPr>
          <w:rFonts w:ascii="Arial" w:hAnsi="Arial" w:cs="Arial"/>
          <w:sz w:val="20"/>
        </w:rPr>
      </w:pPr>
      <w:r w:rsidRPr="00451E81">
        <w:rPr>
          <w:rFonts w:ascii="Arial" w:hAnsi="Arial" w:cs="Arial"/>
          <w:sz w:val="20"/>
        </w:rPr>
        <w:t>wyznaczenie powierzchni i obiektów przeznaczonych do rozbiórki,</w:t>
      </w:r>
    </w:p>
    <w:p w:rsidR="00780699" w:rsidRPr="00451E81" w:rsidRDefault="00780699" w:rsidP="00B062D3">
      <w:pPr>
        <w:pStyle w:val="Akapitzlist"/>
        <w:numPr>
          <w:ilvl w:val="0"/>
          <w:numId w:val="31"/>
        </w:numPr>
        <w:tabs>
          <w:tab w:val="left" w:pos="283"/>
          <w:tab w:val="right" w:leader="dot" w:pos="10620"/>
        </w:tabs>
        <w:spacing w:line="100" w:lineRule="atLeast"/>
        <w:jc w:val="both"/>
        <w:rPr>
          <w:rFonts w:ascii="Arial" w:hAnsi="Arial" w:cs="Arial"/>
          <w:sz w:val="20"/>
        </w:rPr>
      </w:pPr>
      <w:r w:rsidRPr="00451E81">
        <w:rPr>
          <w:rFonts w:ascii="Arial" w:hAnsi="Arial" w:cs="Arial"/>
          <w:sz w:val="20"/>
        </w:rPr>
        <w:t>rozebranie lub zerwanie nawierzchni,</w:t>
      </w:r>
    </w:p>
    <w:p w:rsidR="00780699" w:rsidRPr="00451E81" w:rsidRDefault="00780699" w:rsidP="00B062D3">
      <w:pPr>
        <w:pStyle w:val="Akapitzlist"/>
        <w:numPr>
          <w:ilvl w:val="0"/>
          <w:numId w:val="31"/>
        </w:numPr>
        <w:tabs>
          <w:tab w:val="left" w:pos="283"/>
          <w:tab w:val="right" w:leader="dot" w:pos="10620"/>
        </w:tabs>
        <w:spacing w:line="100" w:lineRule="atLeast"/>
        <w:jc w:val="both"/>
        <w:rPr>
          <w:rFonts w:ascii="Arial" w:hAnsi="Arial" w:cs="Arial"/>
          <w:sz w:val="20"/>
        </w:rPr>
      </w:pPr>
      <w:r w:rsidRPr="00451E81">
        <w:rPr>
          <w:rFonts w:ascii="Arial" w:hAnsi="Arial" w:cs="Arial"/>
          <w:sz w:val="20"/>
        </w:rPr>
        <w:t xml:space="preserve">rozebranie </w:t>
      </w:r>
      <w:r w:rsidR="00451E81">
        <w:rPr>
          <w:rFonts w:ascii="Arial" w:hAnsi="Arial" w:cs="Arial"/>
          <w:sz w:val="20"/>
        </w:rPr>
        <w:t xml:space="preserve">infrastruktury związanej z drogą </w:t>
      </w:r>
    </w:p>
    <w:p w:rsidR="00780699" w:rsidRPr="00451E81" w:rsidRDefault="00780699" w:rsidP="00B062D3">
      <w:pPr>
        <w:pStyle w:val="Akapitzlist"/>
        <w:numPr>
          <w:ilvl w:val="0"/>
          <w:numId w:val="31"/>
        </w:numPr>
        <w:tabs>
          <w:tab w:val="left" w:pos="283"/>
          <w:tab w:val="right" w:leader="dot" w:pos="10620"/>
        </w:tabs>
        <w:spacing w:line="100" w:lineRule="atLeast"/>
        <w:jc w:val="both"/>
        <w:rPr>
          <w:rFonts w:ascii="Arial" w:hAnsi="Arial" w:cs="Arial"/>
          <w:sz w:val="20"/>
        </w:rPr>
      </w:pPr>
      <w:r w:rsidRPr="00451E81">
        <w:rPr>
          <w:rFonts w:ascii="Arial" w:hAnsi="Arial" w:cs="Arial"/>
          <w:sz w:val="20"/>
        </w:rPr>
        <w:t>rozebranie ław betonowych</w:t>
      </w:r>
    </w:p>
    <w:p w:rsidR="00780699" w:rsidRPr="00451E81" w:rsidRDefault="00780699" w:rsidP="00B062D3">
      <w:pPr>
        <w:pStyle w:val="Akapitzlist"/>
        <w:numPr>
          <w:ilvl w:val="0"/>
          <w:numId w:val="31"/>
        </w:numPr>
        <w:tabs>
          <w:tab w:val="left" w:pos="283"/>
          <w:tab w:val="right" w:leader="dot" w:pos="10620"/>
        </w:tabs>
        <w:spacing w:line="100" w:lineRule="atLeast"/>
        <w:jc w:val="both"/>
        <w:rPr>
          <w:rFonts w:ascii="Arial" w:hAnsi="Arial" w:cs="Arial"/>
          <w:sz w:val="20"/>
        </w:rPr>
      </w:pPr>
      <w:r w:rsidRPr="00451E81">
        <w:rPr>
          <w:rFonts w:ascii="Arial" w:hAnsi="Arial" w:cs="Arial"/>
          <w:sz w:val="20"/>
        </w:rPr>
        <w:t>rozebranie poręczy, ogrodzeń, słupków i wiat</w:t>
      </w:r>
      <w:r w:rsidR="00451E81">
        <w:rPr>
          <w:rFonts w:ascii="Arial" w:hAnsi="Arial" w:cs="Arial"/>
          <w:sz w:val="20"/>
        </w:rPr>
        <w:t xml:space="preserve"> – jeśli wystąpią </w:t>
      </w:r>
      <w:r w:rsidRPr="00451E81">
        <w:rPr>
          <w:rFonts w:ascii="Arial" w:hAnsi="Arial" w:cs="Arial"/>
          <w:sz w:val="20"/>
        </w:rPr>
        <w:t>,</w:t>
      </w:r>
    </w:p>
    <w:p w:rsidR="00780699" w:rsidRPr="00451E81" w:rsidRDefault="00780699" w:rsidP="00B062D3">
      <w:pPr>
        <w:pStyle w:val="Akapitzlist"/>
        <w:numPr>
          <w:ilvl w:val="0"/>
          <w:numId w:val="31"/>
        </w:numPr>
        <w:tabs>
          <w:tab w:val="left" w:pos="283"/>
          <w:tab w:val="right" w:leader="dot" w:pos="10620"/>
        </w:tabs>
        <w:spacing w:line="100" w:lineRule="atLeast"/>
        <w:jc w:val="both"/>
        <w:rPr>
          <w:rFonts w:ascii="Arial" w:hAnsi="Arial" w:cs="Arial"/>
          <w:sz w:val="20"/>
        </w:rPr>
      </w:pPr>
      <w:r w:rsidRPr="00451E81">
        <w:rPr>
          <w:rFonts w:ascii="Arial" w:hAnsi="Arial" w:cs="Arial"/>
          <w:sz w:val="20"/>
        </w:rPr>
        <w:t>załadunek i wywiezienie materiałów z rozbiórki,</w:t>
      </w:r>
    </w:p>
    <w:p w:rsidR="00780699" w:rsidRPr="00451E81" w:rsidRDefault="00780699" w:rsidP="00B062D3">
      <w:pPr>
        <w:pStyle w:val="Akapitzlist"/>
        <w:numPr>
          <w:ilvl w:val="0"/>
          <w:numId w:val="31"/>
        </w:numPr>
        <w:tabs>
          <w:tab w:val="left" w:pos="283"/>
          <w:tab w:val="right" w:leader="dot" w:pos="10620"/>
        </w:tabs>
        <w:spacing w:line="100" w:lineRule="atLeast"/>
        <w:jc w:val="both"/>
        <w:rPr>
          <w:rFonts w:ascii="Arial" w:hAnsi="Arial" w:cs="Arial"/>
          <w:sz w:val="20"/>
        </w:rPr>
      </w:pPr>
      <w:r w:rsidRPr="00451E81">
        <w:rPr>
          <w:rFonts w:ascii="Arial" w:hAnsi="Arial" w:cs="Arial"/>
          <w:sz w:val="20"/>
        </w:rPr>
        <w:t>koszt składowania odpadów,</w:t>
      </w:r>
    </w:p>
    <w:p w:rsidR="00780699" w:rsidRPr="00451E81" w:rsidRDefault="00780699" w:rsidP="00B062D3">
      <w:pPr>
        <w:pStyle w:val="Akapitzlist"/>
        <w:numPr>
          <w:ilvl w:val="0"/>
          <w:numId w:val="31"/>
        </w:numPr>
        <w:tabs>
          <w:tab w:val="left" w:pos="283"/>
          <w:tab w:val="right" w:leader="dot" w:pos="10620"/>
        </w:tabs>
        <w:spacing w:line="100" w:lineRule="atLeast"/>
        <w:jc w:val="both"/>
        <w:rPr>
          <w:rFonts w:ascii="Arial" w:hAnsi="Arial" w:cs="Arial"/>
          <w:sz w:val="20"/>
        </w:rPr>
      </w:pPr>
      <w:r w:rsidRPr="00451E81">
        <w:rPr>
          <w:rFonts w:ascii="Arial" w:hAnsi="Arial" w:cs="Arial"/>
          <w:sz w:val="20"/>
        </w:rPr>
        <w:t>odwodnienie wykopów,</w:t>
      </w:r>
    </w:p>
    <w:p w:rsidR="00780699" w:rsidRPr="00451E81" w:rsidRDefault="00780699" w:rsidP="00B062D3">
      <w:pPr>
        <w:pStyle w:val="Akapitzlist"/>
        <w:numPr>
          <w:ilvl w:val="0"/>
          <w:numId w:val="31"/>
        </w:numPr>
        <w:tabs>
          <w:tab w:val="left" w:pos="283"/>
          <w:tab w:val="right" w:leader="dot" w:pos="10620"/>
        </w:tabs>
        <w:spacing w:line="100" w:lineRule="atLeast"/>
        <w:jc w:val="both"/>
        <w:rPr>
          <w:rFonts w:ascii="Arial" w:hAnsi="Arial" w:cs="Arial"/>
          <w:sz w:val="20"/>
        </w:rPr>
      </w:pPr>
      <w:r w:rsidRPr="00451E81">
        <w:rPr>
          <w:rFonts w:ascii="Arial" w:hAnsi="Arial" w:cs="Arial"/>
          <w:sz w:val="20"/>
        </w:rPr>
        <w:t>wyrównanie podłoża i uporządkowanie terenu rozbiórki,</w:t>
      </w:r>
    </w:p>
    <w:p w:rsidR="00780699" w:rsidRPr="00451E81" w:rsidRDefault="00780699" w:rsidP="00B062D3">
      <w:pPr>
        <w:pStyle w:val="Akapitzlist"/>
        <w:numPr>
          <w:ilvl w:val="0"/>
          <w:numId w:val="31"/>
        </w:numPr>
        <w:tabs>
          <w:tab w:val="left" w:pos="283"/>
          <w:tab w:val="right" w:leader="dot" w:pos="10620"/>
        </w:tabs>
        <w:spacing w:line="100" w:lineRule="atLeast"/>
        <w:jc w:val="both"/>
        <w:rPr>
          <w:rFonts w:ascii="Arial" w:hAnsi="Arial" w:cs="Arial"/>
          <w:sz w:val="20"/>
        </w:rPr>
      </w:pPr>
      <w:r w:rsidRPr="00451E81">
        <w:rPr>
          <w:rFonts w:ascii="Arial" w:hAnsi="Arial" w:cs="Arial"/>
          <w:sz w:val="20"/>
        </w:rPr>
        <w:t>zabezpieczenie obiektów nie przewidzianych do rozbiórki.</w:t>
      </w:r>
    </w:p>
    <w:p w:rsidR="00780699" w:rsidRDefault="00780699">
      <w:pPr>
        <w:pStyle w:val="Nagwek2"/>
        <w:tabs>
          <w:tab w:val="right" w:leader="dot" w:pos="5243"/>
        </w:tabs>
        <w:spacing w:line="100" w:lineRule="atLeast"/>
        <w:jc w:val="both"/>
        <w:rPr>
          <w:rFonts w:ascii="Arial" w:eastAsia="Times New Roman" w:hAnsi="Arial" w:cs="Arial"/>
          <w:sz w:val="20"/>
        </w:rPr>
      </w:pPr>
      <w:r>
        <w:rPr>
          <w:rFonts w:ascii="Arial" w:eastAsia="Times New Roman" w:hAnsi="Arial" w:cs="Arial"/>
          <w:sz w:val="20"/>
        </w:rPr>
        <w:t>9.3. Ilość jednostek obmiarowych</w:t>
      </w:r>
    </w:p>
    <w:p w:rsidR="00780699" w:rsidRDefault="00780699">
      <w:pPr>
        <w:jc w:val="both"/>
        <w:rPr>
          <w:rFonts w:ascii="Arial" w:hAnsi="Arial" w:cs="Arial"/>
          <w:snapToGrid w:val="0"/>
          <w:sz w:val="20"/>
        </w:rPr>
      </w:pPr>
      <w:r>
        <w:rPr>
          <w:rFonts w:ascii="Arial" w:hAnsi="Arial" w:cs="Arial"/>
          <w:snapToGrid w:val="0"/>
          <w:sz w:val="20"/>
        </w:rPr>
        <w:t>Wg przedmiaru robót</w:t>
      </w:r>
    </w:p>
    <w:p w:rsidR="00780699" w:rsidRDefault="00780699">
      <w:pPr>
        <w:pStyle w:val="Nagwek1"/>
        <w:tabs>
          <w:tab w:val="right" w:leader="dot" w:pos="5243"/>
        </w:tabs>
        <w:spacing w:line="100" w:lineRule="atLeast"/>
        <w:jc w:val="both"/>
        <w:rPr>
          <w:rFonts w:ascii="Arial" w:eastAsia="Times New Roman" w:hAnsi="Arial" w:cs="Arial"/>
          <w:sz w:val="20"/>
        </w:rPr>
      </w:pPr>
      <w:r>
        <w:rPr>
          <w:rFonts w:ascii="Arial" w:eastAsia="Times New Roman" w:hAnsi="Arial" w:cs="Arial"/>
          <w:sz w:val="20"/>
        </w:rPr>
        <w:t>10. PRZEPISY ZWIĄZANE</w:t>
      </w:r>
    </w:p>
    <w:p w:rsidR="00780699" w:rsidRDefault="00780699">
      <w:pPr>
        <w:tabs>
          <w:tab w:val="right" w:leader="dot" w:pos="5243"/>
        </w:tabs>
        <w:spacing w:after="120" w:line="100" w:lineRule="atLeast"/>
        <w:jc w:val="both"/>
        <w:rPr>
          <w:rFonts w:ascii="Arial" w:hAnsi="Arial" w:cs="Arial"/>
          <w:sz w:val="20"/>
        </w:rPr>
      </w:pPr>
      <w:r>
        <w:rPr>
          <w:rFonts w:ascii="Arial" w:hAnsi="Arial" w:cs="Arial"/>
          <w:sz w:val="20"/>
        </w:rPr>
        <w:t xml:space="preserve">Podano w SST D-00.00.00 „Wymagania ogólne” </w:t>
      </w:r>
    </w:p>
    <w:p w:rsidR="00451E81" w:rsidRPr="00DB48B6" w:rsidRDefault="00780699" w:rsidP="00451E81">
      <w:pPr>
        <w:pStyle w:val="Tytu"/>
        <w:jc w:val="left"/>
        <w:rPr>
          <w:b w:val="0"/>
          <w:sz w:val="24"/>
        </w:rPr>
      </w:pPr>
      <w:r>
        <w:rPr>
          <w:b w:val="0"/>
          <w:sz w:val="28"/>
        </w:rPr>
        <w:br w:type="page"/>
      </w:r>
      <w:r w:rsidRPr="00DB48B6">
        <w:rPr>
          <w:b w:val="0"/>
          <w:sz w:val="24"/>
        </w:rPr>
        <w:lastRenderedPageBreak/>
        <w:t>D-02.00.01</w:t>
      </w:r>
      <w:r w:rsidR="00451E81" w:rsidRPr="00DB48B6">
        <w:rPr>
          <w:b w:val="0"/>
          <w:color w:val="31849B"/>
          <w:sz w:val="24"/>
        </w:rPr>
        <w:t xml:space="preserve">   </w:t>
      </w:r>
      <w:r w:rsidR="00451E81" w:rsidRPr="00DB48B6">
        <w:rPr>
          <w:b w:val="0"/>
          <w:sz w:val="24"/>
        </w:rPr>
        <w:t>Kod CPV-45100000-8</w:t>
      </w:r>
    </w:p>
    <w:p w:rsidR="00780699" w:rsidRPr="00DB48B6" w:rsidRDefault="00780699" w:rsidP="00451E81">
      <w:pPr>
        <w:spacing w:line="100" w:lineRule="atLeast"/>
        <w:rPr>
          <w:rFonts w:ascii="Arial" w:hAnsi="Arial" w:cs="Arial"/>
        </w:rPr>
      </w:pPr>
      <w:r w:rsidRPr="00DB48B6">
        <w:rPr>
          <w:rFonts w:ascii="Arial" w:hAnsi="Arial" w:cs="Arial"/>
        </w:rPr>
        <w:t>ROBOTY ZIEMNE – WARUNKI OGÓLNE</w:t>
      </w:r>
    </w:p>
    <w:p w:rsidR="00780699" w:rsidRDefault="00780699">
      <w:pPr>
        <w:pStyle w:val="H1"/>
        <w:rPr>
          <w:rFonts w:ascii="Arial" w:hAnsi="Arial" w:cs="Arial"/>
          <w:sz w:val="20"/>
        </w:rPr>
      </w:pPr>
      <w:r>
        <w:rPr>
          <w:rFonts w:ascii="Arial" w:hAnsi="Arial" w:cs="Arial"/>
          <w:sz w:val="20"/>
        </w:rPr>
        <w:t>1. WSTĘP</w:t>
      </w:r>
    </w:p>
    <w:p w:rsidR="00780699" w:rsidRDefault="00780699">
      <w:pPr>
        <w:pStyle w:val="H2"/>
        <w:rPr>
          <w:rFonts w:ascii="Arial" w:hAnsi="Arial" w:cs="Arial"/>
          <w:sz w:val="20"/>
        </w:rPr>
      </w:pPr>
      <w:r>
        <w:rPr>
          <w:rFonts w:ascii="Arial" w:hAnsi="Arial" w:cs="Arial"/>
          <w:sz w:val="20"/>
        </w:rPr>
        <w:t>1.1. Przedmiot OST</w:t>
      </w:r>
    </w:p>
    <w:p w:rsidR="00780699" w:rsidRDefault="00780699">
      <w:pPr>
        <w:ind w:firstLine="709"/>
        <w:rPr>
          <w:rFonts w:ascii="Arial" w:hAnsi="Arial" w:cs="Arial"/>
          <w:snapToGrid w:val="0"/>
          <w:sz w:val="20"/>
        </w:rPr>
      </w:pPr>
      <w:r>
        <w:rPr>
          <w:rFonts w:ascii="Arial" w:hAnsi="Arial" w:cs="Arial"/>
          <w:snapToGrid w:val="0"/>
          <w:sz w:val="20"/>
        </w:rPr>
        <w:t xml:space="preserve">Przedmiotem niniejszej specyfikacji technicznej są wymagania dotyczące wykonania i odbioru liniowych robót </w:t>
      </w:r>
      <w:r w:rsidRPr="00451E81">
        <w:rPr>
          <w:rFonts w:ascii="Arial" w:hAnsi="Arial" w:cs="Arial"/>
          <w:snapToGrid w:val="0"/>
          <w:sz w:val="20"/>
        </w:rPr>
        <w:t>ziemnych</w:t>
      </w:r>
      <w:r w:rsidR="00451E81">
        <w:rPr>
          <w:rFonts w:ascii="Arial" w:hAnsi="Arial" w:cs="Arial"/>
          <w:snapToGrid w:val="0"/>
          <w:sz w:val="20"/>
        </w:rPr>
        <w:t xml:space="preserve"> związanych z </w:t>
      </w:r>
      <w:r w:rsidR="00451E81" w:rsidRPr="00451E81">
        <w:rPr>
          <w:rFonts w:cs="Arial"/>
          <w:color w:val="31849B"/>
          <w:sz w:val="18"/>
          <w:szCs w:val="18"/>
        </w:rPr>
        <w:t xml:space="preserve"> </w:t>
      </w:r>
      <w:r w:rsidR="00451E81" w:rsidRPr="00451E81">
        <w:rPr>
          <w:rFonts w:ascii="Arial" w:hAnsi="Arial" w:cs="Arial"/>
          <w:color w:val="31849B"/>
          <w:sz w:val="20"/>
          <w:szCs w:val="20"/>
        </w:rPr>
        <w:t>Rozbudow</w:t>
      </w:r>
      <w:r w:rsidR="00451E81">
        <w:rPr>
          <w:rFonts w:ascii="Arial" w:hAnsi="Arial" w:cs="Arial"/>
          <w:color w:val="31849B"/>
          <w:sz w:val="20"/>
          <w:szCs w:val="20"/>
        </w:rPr>
        <w:t>ą</w:t>
      </w:r>
      <w:r w:rsidR="00451E81" w:rsidRPr="00451E81">
        <w:rPr>
          <w:rFonts w:ascii="Arial" w:hAnsi="Arial" w:cs="Arial"/>
          <w:color w:val="31849B"/>
          <w:sz w:val="20"/>
          <w:szCs w:val="20"/>
        </w:rPr>
        <w:t xml:space="preserve"> cmentarza komunalnego przy ul. Sudeckiej  68 w Jeleniej Górze</w:t>
      </w:r>
      <w:r w:rsidR="00451E81" w:rsidRPr="00451E81">
        <w:rPr>
          <w:rFonts w:ascii="Arial" w:hAnsi="Arial" w:cs="Arial"/>
          <w:b/>
          <w:color w:val="31849B"/>
          <w:sz w:val="20"/>
          <w:szCs w:val="20"/>
        </w:rPr>
        <w:t xml:space="preserve">  </w:t>
      </w:r>
      <w:r w:rsidR="00451E81">
        <w:rPr>
          <w:rFonts w:cs="Arial"/>
          <w:b/>
          <w:color w:val="31849B"/>
          <w:sz w:val="18"/>
          <w:szCs w:val="18"/>
        </w:rPr>
        <w:t xml:space="preserve"> </w:t>
      </w:r>
      <w:r>
        <w:rPr>
          <w:rFonts w:ascii="Arial" w:hAnsi="Arial" w:cs="Arial"/>
          <w:snapToGrid w:val="0"/>
          <w:sz w:val="20"/>
        </w:rPr>
        <w:t>.</w:t>
      </w:r>
    </w:p>
    <w:p w:rsidR="00780699" w:rsidRDefault="00780699">
      <w:pPr>
        <w:pStyle w:val="H2"/>
        <w:rPr>
          <w:rFonts w:ascii="Arial" w:hAnsi="Arial" w:cs="Arial"/>
          <w:sz w:val="20"/>
        </w:rPr>
      </w:pPr>
      <w:r>
        <w:rPr>
          <w:rFonts w:ascii="Arial" w:hAnsi="Arial" w:cs="Arial"/>
          <w:sz w:val="20"/>
        </w:rPr>
        <w:t>1.2. Zakres stosowania ST</w:t>
      </w:r>
    </w:p>
    <w:p w:rsidR="00780699" w:rsidRDefault="00780699">
      <w:pPr>
        <w:rPr>
          <w:rFonts w:ascii="Arial" w:hAnsi="Arial" w:cs="Arial"/>
          <w:snapToGrid w:val="0"/>
          <w:sz w:val="20"/>
        </w:rPr>
      </w:pPr>
      <w:r>
        <w:rPr>
          <w:rFonts w:ascii="Arial" w:hAnsi="Arial" w:cs="Arial"/>
          <w:snapToGrid w:val="0"/>
          <w:sz w:val="20"/>
        </w:rPr>
        <w:t>Zakres stosowania ST jest zgodny z ustaleniami punktu 1.2. SST D-00.00.00 „Wymagania ogólne”.</w:t>
      </w:r>
    </w:p>
    <w:p w:rsidR="00780699" w:rsidRDefault="00780699">
      <w:pPr>
        <w:pStyle w:val="H2"/>
        <w:rPr>
          <w:rFonts w:ascii="Arial" w:hAnsi="Arial" w:cs="Arial"/>
          <w:sz w:val="20"/>
        </w:rPr>
      </w:pPr>
      <w:r>
        <w:rPr>
          <w:rFonts w:ascii="Arial" w:hAnsi="Arial" w:cs="Arial"/>
          <w:sz w:val="20"/>
        </w:rPr>
        <w:t>1.3. Zakres robót objętych ST</w:t>
      </w:r>
    </w:p>
    <w:p w:rsidR="00780699" w:rsidRDefault="00780699">
      <w:pPr>
        <w:pStyle w:val="Standardowytekst"/>
        <w:ind w:firstLine="709"/>
        <w:rPr>
          <w:rFonts w:ascii="Arial" w:hAnsi="Arial" w:cs="Arial"/>
          <w:snapToGrid w:val="0"/>
        </w:rPr>
      </w:pPr>
      <w:r>
        <w:rPr>
          <w:rFonts w:ascii="Arial" w:hAnsi="Arial" w:cs="Arial"/>
          <w:snapToGrid w:val="0"/>
        </w:rPr>
        <w:t>Ustalenia zawarte w niniejszej specyfikacji dotyczą zasad prowadzenia robót ziemnych w czasie budowy i obejmują:</w:t>
      </w:r>
    </w:p>
    <w:p w:rsidR="00780699" w:rsidRDefault="00780699">
      <w:pPr>
        <w:rPr>
          <w:rFonts w:ascii="Arial" w:hAnsi="Arial" w:cs="Arial"/>
          <w:snapToGrid w:val="0"/>
          <w:sz w:val="20"/>
        </w:rPr>
      </w:pPr>
      <w:r>
        <w:rPr>
          <w:rFonts w:ascii="Arial" w:hAnsi="Arial" w:cs="Arial"/>
          <w:snapToGrid w:val="0"/>
          <w:sz w:val="20"/>
        </w:rPr>
        <w:t xml:space="preserve">a) wykonanie wykopów (korytowanie) w gruntach </w:t>
      </w:r>
      <w:r w:rsidR="00451E81">
        <w:rPr>
          <w:rFonts w:ascii="Arial" w:hAnsi="Arial" w:cs="Arial"/>
          <w:snapToGrid w:val="0"/>
          <w:sz w:val="20"/>
        </w:rPr>
        <w:t xml:space="preserve">skalistych </w:t>
      </w:r>
    </w:p>
    <w:p w:rsidR="00780699" w:rsidRDefault="00780699">
      <w:pPr>
        <w:rPr>
          <w:rFonts w:ascii="Arial" w:hAnsi="Arial" w:cs="Arial"/>
          <w:snapToGrid w:val="0"/>
          <w:sz w:val="20"/>
        </w:rPr>
      </w:pPr>
      <w:r>
        <w:rPr>
          <w:rFonts w:ascii="Arial" w:hAnsi="Arial" w:cs="Arial"/>
          <w:snapToGrid w:val="0"/>
          <w:sz w:val="20"/>
        </w:rPr>
        <w:t>b) budowę nasypów,</w:t>
      </w:r>
    </w:p>
    <w:p w:rsidR="00780699" w:rsidRDefault="00780699">
      <w:pPr>
        <w:rPr>
          <w:rFonts w:ascii="Arial" w:hAnsi="Arial" w:cs="Arial"/>
          <w:snapToGrid w:val="0"/>
          <w:sz w:val="20"/>
        </w:rPr>
      </w:pPr>
      <w:r>
        <w:rPr>
          <w:rFonts w:ascii="Arial" w:hAnsi="Arial" w:cs="Arial"/>
          <w:snapToGrid w:val="0"/>
          <w:sz w:val="20"/>
        </w:rPr>
        <w:t xml:space="preserve">c) pozyskiwanie gruntu z </w:t>
      </w:r>
      <w:proofErr w:type="spellStart"/>
      <w:r>
        <w:rPr>
          <w:rFonts w:ascii="Arial" w:hAnsi="Arial" w:cs="Arial"/>
          <w:snapToGrid w:val="0"/>
          <w:sz w:val="20"/>
        </w:rPr>
        <w:t>dokopu</w:t>
      </w:r>
      <w:proofErr w:type="spellEnd"/>
      <w:r>
        <w:rPr>
          <w:rFonts w:ascii="Arial" w:hAnsi="Arial" w:cs="Arial"/>
          <w:snapToGrid w:val="0"/>
          <w:sz w:val="20"/>
        </w:rPr>
        <w:t>,</w:t>
      </w:r>
    </w:p>
    <w:p w:rsidR="00780699" w:rsidRDefault="00780699">
      <w:pPr>
        <w:rPr>
          <w:rFonts w:ascii="Arial" w:hAnsi="Arial" w:cs="Arial"/>
          <w:snapToGrid w:val="0"/>
          <w:sz w:val="20"/>
        </w:rPr>
      </w:pPr>
      <w:r>
        <w:rPr>
          <w:rFonts w:ascii="Arial" w:hAnsi="Arial" w:cs="Arial"/>
          <w:snapToGrid w:val="0"/>
          <w:sz w:val="20"/>
        </w:rPr>
        <w:t>d) transport gruntu,</w:t>
      </w:r>
    </w:p>
    <w:p w:rsidR="00780699" w:rsidRDefault="00780699">
      <w:pPr>
        <w:rPr>
          <w:rFonts w:ascii="Arial" w:hAnsi="Arial" w:cs="Arial"/>
          <w:snapToGrid w:val="0"/>
          <w:sz w:val="20"/>
        </w:rPr>
      </w:pPr>
      <w:r>
        <w:rPr>
          <w:rFonts w:ascii="Arial" w:hAnsi="Arial" w:cs="Arial"/>
          <w:snapToGrid w:val="0"/>
          <w:sz w:val="20"/>
        </w:rPr>
        <w:t>e) badania kontrolne</w:t>
      </w:r>
    </w:p>
    <w:p w:rsidR="00780699" w:rsidRDefault="00780699">
      <w:pPr>
        <w:pStyle w:val="H2"/>
        <w:rPr>
          <w:rFonts w:ascii="Arial" w:hAnsi="Arial" w:cs="Arial"/>
          <w:sz w:val="20"/>
        </w:rPr>
      </w:pPr>
      <w:r>
        <w:rPr>
          <w:rFonts w:ascii="Arial" w:hAnsi="Arial" w:cs="Arial"/>
          <w:sz w:val="20"/>
        </w:rPr>
        <w:t>1.4. Określenia podstawowe</w:t>
      </w:r>
    </w:p>
    <w:p w:rsidR="00780699" w:rsidRDefault="00780699">
      <w:pPr>
        <w:rPr>
          <w:rFonts w:ascii="Arial" w:hAnsi="Arial" w:cs="Arial"/>
          <w:snapToGrid w:val="0"/>
          <w:sz w:val="20"/>
        </w:rPr>
      </w:pPr>
      <w:r>
        <w:rPr>
          <w:rFonts w:ascii="Arial" w:hAnsi="Arial" w:cs="Arial"/>
          <w:snapToGrid w:val="0"/>
          <w:sz w:val="20"/>
        </w:rPr>
        <w:t>1.4.1. Budowla ziemna - budowla wykonana w gruncie lub z gruntu naturalnego lub z gruntu antropogenicznego spełniająca warunki stateczności i odwodnienia.</w:t>
      </w:r>
    </w:p>
    <w:p w:rsidR="00780699" w:rsidRDefault="00780699">
      <w:pPr>
        <w:rPr>
          <w:rFonts w:ascii="Arial" w:hAnsi="Arial" w:cs="Arial"/>
          <w:snapToGrid w:val="0"/>
          <w:sz w:val="20"/>
        </w:rPr>
      </w:pPr>
      <w:r>
        <w:rPr>
          <w:rFonts w:ascii="Arial" w:hAnsi="Arial" w:cs="Arial"/>
          <w:snapToGrid w:val="0"/>
          <w:sz w:val="20"/>
        </w:rPr>
        <w:t>1.4.2. Wysokość nasypu lub głębokość wykopu - różnica rzędnej terenu i rzędnej robót ziemnych, wyznaczonych w osi nasypu lub wykopu.</w:t>
      </w:r>
    </w:p>
    <w:p w:rsidR="00780699" w:rsidRDefault="00780699">
      <w:pPr>
        <w:rPr>
          <w:rFonts w:ascii="Arial" w:hAnsi="Arial" w:cs="Arial"/>
          <w:snapToGrid w:val="0"/>
          <w:sz w:val="20"/>
        </w:rPr>
      </w:pPr>
      <w:r>
        <w:rPr>
          <w:rFonts w:ascii="Arial" w:hAnsi="Arial" w:cs="Arial"/>
          <w:snapToGrid w:val="0"/>
          <w:sz w:val="20"/>
        </w:rPr>
        <w:t>1.4.3. Dokop - miejsce pozyskania gruntu do wykonania nasypów, położone poza pasem robót drogowych.</w:t>
      </w:r>
    </w:p>
    <w:p w:rsidR="00780699" w:rsidRDefault="00780699">
      <w:pPr>
        <w:rPr>
          <w:rFonts w:ascii="Arial" w:hAnsi="Arial" w:cs="Arial"/>
          <w:snapToGrid w:val="0"/>
          <w:sz w:val="20"/>
        </w:rPr>
      </w:pPr>
      <w:r>
        <w:rPr>
          <w:rFonts w:ascii="Arial" w:hAnsi="Arial" w:cs="Arial"/>
          <w:snapToGrid w:val="0"/>
          <w:sz w:val="20"/>
        </w:rPr>
        <w:t>1.4.4. Odkład - miejsce wbudowania lub składowania (odwiezienia) gruntów pozyskanych w czasie wykonywania wykopów, a nie wykorzystanych do budowy nasypów.</w:t>
      </w:r>
    </w:p>
    <w:p w:rsidR="00780699" w:rsidRDefault="00780699">
      <w:pPr>
        <w:rPr>
          <w:rFonts w:ascii="Arial" w:hAnsi="Arial" w:cs="Arial"/>
          <w:snapToGrid w:val="0"/>
          <w:sz w:val="20"/>
        </w:rPr>
      </w:pPr>
      <w:r>
        <w:rPr>
          <w:rFonts w:ascii="Arial" w:hAnsi="Arial" w:cs="Arial"/>
          <w:snapToGrid w:val="0"/>
          <w:sz w:val="20"/>
        </w:rPr>
        <w:t xml:space="preserve">1.4.5. Wskaźnik zagęszczenia gruntu - wielkość charakteryzująca stan zagęszczenia gruntu, określona wg wzoru: </w:t>
      </w:r>
    </w:p>
    <w:p w:rsidR="00780699" w:rsidRDefault="00780699">
      <w:pPr>
        <w:rPr>
          <w:rFonts w:ascii="Arial" w:hAnsi="Arial" w:cs="Arial"/>
          <w:snapToGrid w:val="0"/>
          <w:sz w:val="20"/>
        </w:rPr>
      </w:pPr>
      <w:r>
        <w:rPr>
          <w:rFonts w:ascii="Arial" w:hAnsi="Arial" w:cs="Arial"/>
          <w:snapToGrid w:val="0"/>
          <w:sz w:val="20"/>
        </w:rPr>
        <w:t>gdzie:</w:t>
      </w:r>
    </w:p>
    <w:p w:rsidR="00780699" w:rsidRDefault="00780699">
      <w:pPr>
        <w:jc w:val="both"/>
        <w:rPr>
          <w:rFonts w:ascii="Arial" w:hAnsi="Arial" w:cs="Arial"/>
          <w:sz w:val="20"/>
          <w:vertAlign w:val="subscript"/>
        </w:rPr>
      </w:pPr>
      <w:r>
        <w:rPr>
          <w:rFonts w:ascii="Arial" w:hAnsi="Arial" w:cs="Arial"/>
          <w:sz w:val="20"/>
        </w:rPr>
        <w:tab/>
      </w:r>
      <w:r>
        <w:rPr>
          <w:rFonts w:ascii="Arial" w:hAnsi="Arial" w:cs="Arial"/>
          <w:sz w:val="20"/>
        </w:rPr>
        <w:tab/>
      </w:r>
      <w:r>
        <w:rPr>
          <w:rFonts w:ascii="Arial" w:hAnsi="Arial" w:cs="Arial"/>
          <w:sz w:val="20"/>
        </w:rPr>
        <w:tab/>
      </w:r>
      <w:proofErr w:type="spellStart"/>
      <w:r>
        <w:rPr>
          <w:rFonts w:ascii="Arial" w:hAnsi="Arial" w:cs="Arial"/>
          <w:sz w:val="20"/>
        </w:rPr>
        <w:t>P</w:t>
      </w:r>
      <w:r>
        <w:rPr>
          <w:rFonts w:ascii="Arial" w:hAnsi="Arial" w:cs="Arial"/>
          <w:sz w:val="20"/>
          <w:vertAlign w:val="subscript"/>
        </w:rPr>
        <w:t>d</w:t>
      </w:r>
      <w:proofErr w:type="spellEnd"/>
    </w:p>
    <w:p w:rsidR="00780699" w:rsidRDefault="00780699">
      <w:pPr>
        <w:jc w:val="both"/>
        <w:rPr>
          <w:rFonts w:ascii="Arial" w:hAnsi="Arial" w:cs="Arial"/>
          <w:sz w:val="20"/>
        </w:rPr>
      </w:pPr>
      <w:r>
        <w:rPr>
          <w:rFonts w:ascii="Arial" w:hAnsi="Arial" w:cs="Arial"/>
          <w:sz w:val="20"/>
        </w:rPr>
        <w:tab/>
      </w:r>
      <w:r>
        <w:rPr>
          <w:rFonts w:ascii="Arial" w:hAnsi="Arial" w:cs="Arial"/>
          <w:sz w:val="20"/>
        </w:rPr>
        <w:tab/>
      </w:r>
      <w:proofErr w:type="spellStart"/>
      <w:r>
        <w:rPr>
          <w:rFonts w:ascii="Arial" w:hAnsi="Arial" w:cs="Arial"/>
          <w:sz w:val="20"/>
        </w:rPr>
        <w:t>I</w:t>
      </w:r>
      <w:r>
        <w:rPr>
          <w:rFonts w:ascii="Arial" w:hAnsi="Arial" w:cs="Arial"/>
          <w:sz w:val="20"/>
          <w:vertAlign w:val="subscript"/>
        </w:rPr>
        <w:t>s</w:t>
      </w:r>
      <w:proofErr w:type="spellEnd"/>
      <w:r>
        <w:rPr>
          <w:rFonts w:ascii="Arial" w:hAnsi="Arial" w:cs="Arial"/>
          <w:sz w:val="20"/>
        </w:rPr>
        <w:t xml:space="preserve"> = --------------</w:t>
      </w:r>
    </w:p>
    <w:p w:rsidR="00780699" w:rsidRDefault="00780699">
      <w:pPr>
        <w:jc w:val="both"/>
        <w:rPr>
          <w:rFonts w:ascii="Arial" w:hAnsi="Arial" w:cs="Arial"/>
          <w:sz w:val="20"/>
          <w:vertAlign w:val="subscript"/>
        </w:rPr>
      </w:pPr>
      <w:r>
        <w:rPr>
          <w:rFonts w:ascii="Arial" w:hAnsi="Arial" w:cs="Arial"/>
          <w:sz w:val="20"/>
        </w:rPr>
        <w:tab/>
      </w:r>
      <w:r>
        <w:rPr>
          <w:rFonts w:ascii="Arial" w:hAnsi="Arial" w:cs="Arial"/>
          <w:sz w:val="20"/>
        </w:rPr>
        <w:tab/>
      </w:r>
      <w:r>
        <w:rPr>
          <w:rFonts w:ascii="Arial" w:hAnsi="Arial" w:cs="Arial"/>
          <w:sz w:val="20"/>
        </w:rPr>
        <w:tab/>
      </w:r>
      <w:proofErr w:type="spellStart"/>
      <w:r>
        <w:rPr>
          <w:rFonts w:ascii="Arial" w:hAnsi="Arial" w:cs="Arial"/>
          <w:sz w:val="20"/>
        </w:rPr>
        <w:t>P</w:t>
      </w:r>
      <w:r>
        <w:rPr>
          <w:rFonts w:ascii="Arial" w:hAnsi="Arial" w:cs="Arial"/>
          <w:sz w:val="20"/>
          <w:vertAlign w:val="subscript"/>
        </w:rPr>
        <w:t>ds</w:t>
      </w:r>
      <w:proofErr w:type="spellEnd"/>
    </w:p>
    <w:p w:rsidR="00780699" w:rsidRDefault="00780699">
      <w:pPr>
        <w:jc w:val="both"/>
        <w:rPr>
          <w:rFonts w:ascii="Arial" w:hAnsi="Arial" w:cs="Arial"/>
          <w:color w:val="000000"/>
          <w:sz w:val="20"/>
        </w:rPr>
      </w:pPr>
      <w:r>
        <w:rPr>
          <w:rFonts w:ascii="Arial" w:hAnsi="Arial" w:cs="Arial"/>
          <w:color w:val="000000"/>
          <w:sz w:val="20"/>
        </w:rPr>
        <w:t>gdzie:</w:t>
      </w:r>
    </w:p>
    <w:p w:rsidR="00780699" w:rsidRDefault="00780699">
      <w:pPr>
        <w:jc w:val="both"/>
        <w:rPr>
          <w:rFonts w:ascii="Arial" w:hAnsi="Arial" w:cs="Arial"/>
          <w:sz w:val="20"/>
        </w:rPr>
      </w:pPr>
      <w:proofErr w:type="spellStart"/>
      <w:r>
        <w:rPr>
          <w:rFonts w:ascii="Arial" w:hAnsi="Arial" w:cs="Arial"/>
          <w:sz w:val="20"/>
        </w:rPr>
        <w:t>P</w:t>
      </w:r>
      <w:r>
        <w:rPr>
          <w:rFonts w:ascii="Arial" w:hAnsi="Arial" w:cs="Arial"/>
          <w:sz w:val="20"/>
          <w:vertAlign w:val="subscript"/>
        </w:rPr>
        <w:t>d</w:t>
      </w:r>
      <w:proofErr w:type="spellEnd"/>
      <w:r>
        <w:rPr>
          <w:rFonts w:ascii="Arial" w:hAnsi="Arial" w:cs="Arial"/>
          <w:sz w:val="20"/>
          <w:vertAlign w:val="subscript"/>
        </w:rPr>
        <w:t xml:space="preserve"> </w:t>
      </w:r>
      <w:r>
        <w:rPr>
          <w:rFonts w:ascii="Arial" w:hAnsi="Arial" w:cs="Arial"/>
          <w:sz w:val="20"/>
        </w:rPr>
        <w:t>-</w:t>
      </w:r>
      <w:r>
        <w:rPr>
          <w:rFonts w:ascii="Arial" w:hAnsi="Arial" w:cs="Arial"/>
          <w:sz w:val="20"/>
          <w:vertAlign w:val="subscript"/>
        </w:rPr>
        <w:t xml:space="preserve"> </w:t>
      </w:r>
      <w:r>
        <w:rPr>
          <w:rFonts w:ascii="Arial" w:hAnsi="Arial" w:cs="Arial"/>
          <w:sz w:val="20"/>
        </w:rPr>
        <w:t>gęstość objętościowa szkieletu gruntowego [Mg/m</w:t>
      </w:r>
      <w:r>
        <w:rPr>
          <w:rFonts w:ascii="Arial" w:hAnsi="Arial" w:cs="Arial"/>
          <w:sz w:val="20"/>
          <w:vertAlign w:val="superscript"/>
        </w:rPr>
        <w:t>3</w:t>
      </w:r>
      <w:r>
        <w:rPr>
          <w:rFonts w:ascii="Arial" w:hAnsi="Arial" w:cs="Arial"/>
          <w:sz w:val="20"/>
        </w:rPr>
        <w:t>];</w:t>
      </w:r>
    </w:p>
    <w:p w:rsidR="00780699" w:rsidRDefault="00780699">
      <w:pPr>
        <w:jc w:val="both"/>
        <w:rPr>
          <w:rFonts w:ascii="Arial" w:hAnsi="Arial" w:cs="Arial"/>
          <w:sz w:val="20"/>
        </w:rPr>
      </w:pPr>
      <w:proofErr w:type="spellStart"/>
      <w:r>
        <w:rPr>
          <w:rFonts w:ascii="Arial" w:hAnsi="Arial" w:cs="Arial"/>
          <w:sz w:val="20"/>
        </w:rPr>
        <w:t>P</w:t>
      </w:r>
      <w:r>
        <w:rPr>
          <w:rFonts w:ascii="Arial" w:hAnsi="Arial" w:cs="Arial"/>
          <w:sz w:val="20"/>
          <w:vertAlign w:val="subscript"/>
        </w:rPr>
        <w:t>ds</w:t>
      </w:r>
      <w:proofErr w:type="spellEnd"/>
      <w:r>
        <w:rPr>
          <w:rFonts w:ascii="Arial" w:hAnsi="Arial" w:cs="Arial"/>
          <w:sz w:val="20"/>
        </w:rPr>
        <w:t xml:space="preserve"> - maksymalna gęstość objętościowa szkieletu gruntowego przy wilgotności optymalnej, określona w normalnej próbie </w:t>
      </w:r>
      <w:proofErr w:type="spellStart"/>
      <w:r>
        <w:rPr>
          <w:rFonts w:ascii="Arial" w:hAnsi="Arial" w:cs="Arial"/>
          <w:sz w:val="20"/>
        </w:rPr>
        <w:t>Proctora</w:t>
      </w:r>
      <w:proofErr w:type="spellEnd"/>
      <w:r>
        <w:rPr>
          <w:rFonts w:ascii="Arial" w:hAnsi="Arial" w:cs="Arial"/>
          <w:sz w:val="20"/>
        </w:rPr>
        <w:t>, zgodnie z PN-88.B-04481, służąca do oceny zagęszczenia gruntu w robotach ziemnych, badania zgodnie z normą BN-77/8931-12 [Mg/m</w:t>
      </w:r>
      <w:r>
        <w:rPr>
          <w:rFonts w:ascii="Arial" w:hAnsi="Arial" w:cs="Arial"/>
          <w:sz w:val="20"/>
          <w:vertAlign w:val="superscript"/>
        </w:rPr>
        <w:t>3</w:t>
      </w:r>
      <w:r>
        <w:rPr>
          <w:rFonts w:ascii="Arial" w:hAnsi="Arial" w:cs="Arial"/>
          <w:sz w:val="20"/>
        </w:rPr>
        <w:t>];</w:t>
      </w:r>
    </w:p>
    <w:p w:rsidR="00780699" w:rsidRDefault="00780699">
      <w:pPr>
        <w:jc w:val="both"/>
        <w:rPr>
          <w:rFonts w:ascii="Arial" w:hAnsi="Arial" w:cs="Arial"/>
          <w:snapToGrid w:val="0"/>
          <w:sz w:val="20"/>
        </w:rPr>
      </w:pPr>
      <w:r>
        <w:rPr>
          <w:rFonts w:ascii="Arial" w:hAnsi="Arial" w:cs="Arial"/>
          <w:snapToGrid w:val="0"/>
          <w:sz w:val="20"/>
        </w:rPr>
        <w:t>1.4.6. Wskaźnik różnoziarnistości - wielkość charakteryzująca zagęszczalność gruntów niespoistych, określona wg wzoru:</w:t>
      </w:r>
    </w:p>
    <w:p w:rsidR="00780699" w:rsidRDefault="00780699">
      <w:pPr>
        <w:jc w:val="both"/>
        <w:rPr>
          <w:rFonts w:ascii="Arial" w:hAnsi="Arial" w:cs="Arial"/>
          <w:sz w:val="20"/>
          <w:vertAlign w:val="subscript"/>
        </w:rPr>
      </w:pPr>
      <w:r>
        <w:rPr>
          <w:rFonts w:ascii="Arial" w:hAnsi="Arial" w:cs="Arial"/>
          <w:sz w:val="20"/>
        </w:rPr>
        <w:tab/>
      </w:r>
      <w:r>
        <w:rPr>
          <w:rFonts w:ascii="Arial" w:hAnsi="Arial" w:cs="Arial"/>
          <w:sz w:val="20"/>
        </w:rPr>
        <w:tab/>
      </w:r>
      <w:r>
        <w:rPr>
          <w:rFonts w:ascii="Arial" w:hAnsi="Arial" w:cs="Arial"/>
          <w:sz w:val="20"/>
        </w:rPr>
        <w:tab/>
        <w:t>d</w:t>
      </w:r>
      <w:r>
        <w:rPr>
          <w:rFonts w:ascii="Arial" w:hAnsi="Arial" w:cs="Arial"/>
          <w:sz w:val="20"/>
          <w:vertAlign w:val="subscript"/>
        </w:rPr>
        <w:t>60</w:t>
      </w:r>
    </w:p>
    <w:p w:rsidR="00780699" w:rsidRDefault="00780699">
      <w:pPr>
        <w:jc w:val="both"/>
        <w:rPr>
          <w:rFonts w:ascii="Arial" w:hAnsi="Arial" w:cs="Arial"/>
          <w:sz w:val="20"/>
        </w:rPr>
      </w:pPr>
      <w:r>
        <w:rPr>
          <w:rFonts w:ascii="Arial" w:hAnsi="Arial" w:cs="Arial"/>
          <w:sz w:val="20"/>
        </w:rPr>
        <w:tab/>
      </w:r>
      <w:r>
        <w:rPr>
          <w:rFonts w:ascii="Arial" w:hAnsi="Arial" w:cs="Arial"/>
          <w:sz w:val="20"/>
        </w:rPr>
        <w:tab/>
        <w:t>U = --------------</w:t>
      </w:r>
    </w:p>
    <w:p w:rsidR="00780699" w:rsidRDefault="00780699">
      <w:pPr>
        <w:jc w:val="both"/>
        <w:rPr>
          <w:rFonts w:ascii="Arial" w:hAnsi="Arial" w:cs="Arial"/>
          <w:sz w:val="20"/>
          <w:vertAlign w:val="subscript"/>
        </w:rPr>
      </w:pPr>
      <w:r>
        <w:rPr>
          <w:rFonts w:ascii="Arial" w:hAnsi="Arial" w:cs="Arial"/>
          <w:sz w:val="20"/>
        </w:rPr>
        <w:tab/>
      </w:r>
      <w:r>
        <w:rPr>
          <w:rFonts w:ascii="Arial" w:hAnsi="Arial" w:cs="Arial"/>
          <w:sz w:val="20"/>
        </w:rPr>
        <w:tab/>
      </w:r>
      <w:r>
        <w:rPr>
          <w:rFonts w:ascii="Arial" w:hAnsi="Arial" w:cs="Arial"/>
          <w:sz w:val="20"/>
        </w:rPr>
        <w:tab/>
        <w:t>d</w:t>
      </w:r>
      <w:r>
        <w:rPr>
          <w:rFonts w:ascii="Arial" w:hAnsi="Arial" w:cs="Arial"/>
          <w:sz w:val="20"/>
          <w:vertAlign w:val="subscript"/>
        </w:rPr>
        <w:t>10</w:t>
      </w:r>
    </w:p>
    <w:p w:rsidR="00780699" w:rsidRDefault="00780699">
      <w:pPr>
        <w:jc w:val="both"/>
        <w:rPr>
          <w:rFonts w:ascii="Arial" w:hAnsi="Arial" w:cs="Arial"/>
          <w:color w:val="000000"/>
          <w:sz w:val="20"/>
        </w:rPr>
      </w:pPr>
      <w:r>
        <w:rPr>
          <w:rFonts w:ascii="Arial" w:hAnsi="Arial" w:cs="Arial"/>
          <w:color w:val="000000"/>
          <w:sz w:val="20"/>
        </w:rPr>
        <w:t>gdzie:</w:t>
      </w:r>
    </w:p>
    <w:p w:rsidR="00780699" w:rsidRDefault="00780699">
      <w:pPr>
        <w:jc w:val="both"/>
        <w:rPr>
          <w:rFonts w:ascii="Arial" w:hAnsi="Arial" w:cs="Arial"/>
          <w:sz w:val="20"/>
        </w:rPr>
      </w:pPr>
      <w:r>
        <w:rPr>
          <w:rFonts w:ascii="Arial" w:hAnsi="Arial" w:cs="Arial"/>
          <w:sz w:val="20"/>
        </w:rPr>
        <w:t>U - wskaźnik różnorodności;</w:t>
      </w:r>
    </w:p>
    <w:p w:rsidR="00780699" w:rsidRDefault="00780699">
      <w:pPr>
        <w:jc w:val="both"/>
        <w:rPr>
          <w:rFonts w:ascii="Arial" w:hAnsi="Arial" w:cs="Arial"/>
          <w:sz w:val="20"/>
        </w:rPr>
      </w:pPr>
      <w:r>
        <w:rPr>
          <w:rFonts w:ascii="Arial" w:hAnsi="Arial" w:cs="Arial"/>
          <w:sz w:val="20"/>
        </w:rPr>
        <w:t>d</w:t>
      </w:r>
      <w:r>
        <w:rPr>
          <w:rFonts w:ascii="Arial" w:hAnsi="Arial" w:cs="Arial"/>
          <w:sz w:val="20"/>
          <w:vertAlign w:val="subscript"/>
        </w:rPr>
        <w:t xml:space="preserve">60 - </w:t>
      </w:r>
      <w:r>
        <w:rPr>
          <w:rFonts w:ascii="Arial" w:hAnsi="Arial" w:cs="Arial"/>
          <w:sz w:val="20"/>
        </w:rPr>
        <w:t>wymiar sita przez które przechodzi 60 % gruntu;</w:t>
      </w:r>
    </w:p>
    <w:p w:rsidR="00780699" w:rsidRDefault="00780699">
      <w:pPr>
        <w:jc w:val="both"/>
        <w:rPr>
          <w:rFonts w:ascii="Arial" w:hAnsi="Arial" w:cs="Arial"/>
          <w:sz w:val="20"/>
        </w:rPr>
      </w:pPr>
      <w:r>
        <w:rPr>
          <w:rFonts w:ascii="Arial" w:hAnsi="Arial" w:cs="Arial"/>
          <w:sz w:val="20"/>
        </w:rPr>
        <w:t>d</w:t>
      </w:r>
      <w:r>
        <w:rPr>
          <w:rFonts w:ascii="Arial" w:hAnsi="Arial" w:cs="Arial"/>
          <w:sz w:val="20"/>
          <w:vertAlign w:val="subscript"/>
        </w:rPr>
        <w:t xml:space="preserve">10 </w:t>
      </w:r>
      <w:r>
        <w:rPr>
          <w:rFonts w:ascii="Arial" w:hAnsi="Arial" w:cs="Arial"/>
          <w:sz w:val="20"/>
        </w:rPr>
        <w:t>- wymiar sita, przez które przechodzi 10 % gruntu;</w:t>
      </w:r>
    </w:p>
    <w:p w:rsidR="00780699" w:rsidRDefault="00780699">
      <w:pPr>
        <w:pStyle w:val="Standardowytekst"/>
        <w:rPr>
          <w:rFonts w:ascii="Arial" w:hAnsi="Arial" w:cs="Arial"/>
        </w:rPr>
      </w:pPr>
      <w:r>
        <w:rPr>
          <w:rFonts w:ascii="Arial" w:hAnsi="Arial" w:cs="Arial"/>
          <w:b/>
        </w:rPr>
        <w:t>1.4.7</w:t>
      </w:r>
      <w:r>
        <w:rPr>
          <w:rFonts w:ascii="Arial" w:hAnsi="Arial" w:cs="Arial"/>
        </w:rPr>
        <w:t xml:space="preserve">. </w:t>
      </w:r>
      <w:proofErr w:type="spellStart"/>
      <w:r>
        <w:rPr>
          <w:rFonts w:ascii="Arial" w:hAnsi="Arial" w:cs="Arial"/>
        </w:rPr>
        <w:t>Geosyntetyk</w:t>
      </w:r>
      <w:proofErr w:type="spellEnd"/>
      <w:r>
        <w:rPr>
          <w:rFonts w:ascii="Arial" w:hAnsi="Arial" w:cs="Arial"/>
        </w:rPr>
        <w:t xml:space="preserve"> - materiał stosowany w budownictwie drogowym, wytwarzany  z wysoko polimeryzowanych włókien syntetycznych, w tym tworzyw termoplastycznych polietylenowych, polipropylenowych i poliestrowych, charakteryzujący się między innymi dużą wytrzymałością oraz wodoprzepuszczalnością, zgodny z PN-ISO10318:1993, PN-EN-963:1999.</w:t>
      </w:r>
    </w:p>
    <w:p w:rsidR="00780699" w:rsidRDefault="00780699">
      <w:pPr>
        <w:pStyle w:val="Tekstpodstawowy2"/>
        <w:widowControl/>
        <w:suppressAutoHyphens w:val="0"/>
        <w:rPr>
          <w:rFonts w:eastAsia="Times New Roman"/>
          <w:snapToGrid/>
          <w:szCs w:val="24"/>
        </w:rPr>
      </w:pPr>
      <w:proofErr w:type="spellStart"/>
      <w:r>
        <w:rPr>
          <w:rFonts w:eastAsia="Times New Roman"/>
          <w:snapToGrid/>
          <w:szCs w:val="24"/>
        </w:rPr>
        <w:t>Geosyntetyki</w:t>
      </w:r>
      <w:proofErr w:type="spellEnd"/>
      <w:r>
        <w:rPr>
          <w:rFonts w:eastAsia="Times New Roman"/>
          <w:snapToGrid/>
          <w:szCs w:val="24"/>
        </w:rPr>
        <w:t xml:space="preserve"> obejmują: </w:t>
      </w:r>
      <w:proofErr w:type="spellStart"/>
      <w:r>
        <w:rPr>
          <w:rFonts w:eastAsia="Times New Roman"/>
          <w:snapToGrid/>
          <w:szCs w:val="24"/>
        </w:rPr>
        <w:t>geotkaniny</w:t>
      </w:r>
      <w:proofErr w:type="spellEnd"/>
      <w:r>
        <w:rPr>
          <w:rFonts w:eastAsia="Times New Roman"/>
          <w:snapToGrid/>
          <w:szCs w:val="24"/>
        </w:rPr>
        <w:t xml:space="preserve">, </w:t>
      </w:r>
      <w:proofErr w:type="spellStart"/>
      <w:r>
        <w:rPr>
          <w:rFonts w:eastAsia="Times New Roman"/>
          <w:snapToGrid/>
          <w:szCs w:val="24"/>
        </w:rPr>
        <w:t>geowłókniny</w:t>
      </w:r>
      <w:proofErr w:type="spellEnd"/>
      <w:r>
        <w:rPr>
          <w:rFonts w:eastAsia="Times New Roman"/>
          <w:snapToGrid/>
          <w:szCs w:val="24"/>
        </w:rPr>
        <w:t xml:space="preserve">, </w:t>
      </w:r>
      <w:proofErr w:type="spellStart"/>
      <w:r>
        <w:rPr>
          <w:rFonts w:eastAsia="Times New Roman"/>
          <w:snapToGrid/>
          <w:szCs w:val="24"/>
        </w:rPr>
        <w:t>geodzianiny</w:t>
      </w:r>
      <w:proofErr w:type="spellEnd"/>
      <w:r>
        <w:rPr>
          <w:rFonts w:eastAsia="Times New Roman"/>
          <w:snapToGrid/>
          <w:szCs w:val="24"/>
        </w:rPr>
        <w:t xml:space="preserve">, </w:t>
      </w:r>
      <w:proofErr w:type="spellStart"/>
      <w:r>
        <w:rPr>
          <w:rFonts w:eastAsia="Times New Roman"/>
          <w:snapToGrid/>
          <w:szCs w:val="24"/>
        </w:rPr>
        <w:t>georuszty</w:t>
      </w:r>
      <w:proofErr w:type="spellEnd"/>
      <w:r>
        <w:rPr>
          <w:rFonts w:eastAsia="Times New Roman"/>
          <w:snapToGrid/>
          <w:szCs w:val="24"/>
        </w:rPr>
        <w:t xml:space="preserve">, </w:t>
      </w:r>
      <w:proofErr w:type="spellStart"/>
      <w:r>
        <w:rPr>
          <w:rFonts w:eastAsia="Times New Roman"/>
          <w:snapToGrid/>
          <w:szCs w:val="24"/>
        </w:rPr>
        <w:t>geosiatki</w:t>
      </w:r>
      <w:proofErr w:type="spellEnd"/>
      <w:r>
        <w:rPr>
          <w:rFonts w:eastAsia="Times New Roman"/>
          <w:snapToGrid/>
          <w:szCs w:val="24"/>
        </w:rPr>
        <w:t xml:space="preserve">, </w:t>
      </w:r>
      <w:proofErr w:type="spellStart"/>
      <w:r>
        <w:rPr>
          <w:rFonts w:eastAsia="Times New Roman"/>
          <w:snapToGrid/>
          <w:szCs w:val="24"/>
        </w:rPr>
        <w:t>geokompozyty</w:t>
      </w:r>
      <w:proofErr w:type="spellEnd"/>
      <w:r>
        <w:rPr>
          <w:rFonts w:eastAsia="Times New Roman"/>
          <w:snapToGrid/>
          <w:szCs w:val="24"/>
        </w:rPr>
        <w:t xml:space="preserve">, </w:t>
      </w:r>
      <w:proofErr w:type="spellStart"/>
      <w:r>
        <w:rPr>
          <w:rFonts w:eastAsia="Times New Roman"/>
          <w:snapToGrid/>
          <w:szCs w:val="24"/>
        </w:rPr>
        <w:t>geomembrany</w:t>
      </w:r>
      <w:proofErr w:type="spellEnd"/>
      <w:r>
        <w:rPr>
          <w:rFonts w:eastAsia="Times New Roman"/>
          <w:snapToGrid/>
          <w:szCs w:val="24"/>
        </w:rPr>
        <w:t xml:space="preserve">, zgodnie z wytycznymi </w:t>
      </w:r>
      <w:proofErr w:type="spellStart"/>
      <w:r>
        <w:rPr>
          <w:rFonts w:eastAsia="Times New Roman"/>
          <w:snapToGrid/>
          <w:szCs w:val="24"/>
        </w:rPr>
        <w:t>IBDiM</w:t>
      </w:r>
      <w:proofErr w:type="spellEnd"/>
    </w:p>
    <w:p w:rsidR="00780699" w:rsidRDefault="00780699">
      <w:pPr>
        <w:rPr>
          <w:rFonts w:ascii="Arial" w:hAnsi="Arial" w:cs="Arial"/>
          <w:snapToGrid w:val="0"/>
          <w:sz w:val="20"/>
        </w:rPr>
      </w:pPr>
      <w:r w:rsidRPr="00451E81">
        <w:rPr>
          <w:rFonts w:ascii="Arial" w:hAnsi="Arial" w:cs="Arial"/>
          <w:b/>
          <w:snapToGrid w:val="0"/>
          <w:sz w:val="20"/>
        </w:rPr>
        <w:t>1.4.8.</w:t>
      </w:r>
      <w:r>
        <w:rPr>
          <w:rFonts w:ascii="Arial" w:hAnsi="Arial" w:cs="Arial"/>
          <w:snapToGrid w:val="0"/>
          <w:sz w:val="20"/>
        </w:rPr>
        <w:t xml:space="preserve"> Pozostałe określenia podstawowe są zgodne z obowiązującymi, odpowiednimi polskimi normami i z definicjami podanymi w SST D-00.00.00 „Wymagania ogólne” </w:t>
      </w:r>
      <w:proofErr w:type="spellStart"/>
      <w:r>
        <w:rPr>
          <w:rFonts w:ascii="Arial" w:hAnsi="Arial" w:cs="Arial"/>
          <w:snapToGrid w:val="0"/>
          <w:sz w:val="20"/>
        </w:rPr>
        <w:t>pkt</w:t>
      </w:r>
      <w:proofErr w:type="spellEnd"/>
      <w:r>
        <w:rPr>
          <w:rFonts w:ascii="Arial" w:hAnsi="Arial" w:cs="Arial"/>
          <w:snapToGrid w:val="0"/>
          <w:sz w:val="20"/>
        </w:rPr>
        <w:t xml:space="preserve"> 1.4.</w:t>
      </w:r>
    </w:p>
    <w:p w:rsidR="00780699" w:rsidRDefault="00780699">
      <w:pPr>
        <w:pStyle w:val="H2"/>
        <w:rPr>
          <w:rFonts w:ascii="Arial" w:hAnsi="Arial" w:cs="Arial"/>
          <w:sz w:val="20"/>
        </w:rPr>
      </w:pPr>
      <w:r>
        <w:rPr>
          <w:rFonts w:ascii="Arial" w:hAnsi="Arial" w:cs="Arial"/>
          <w:sz w:val="20"/>
        </w:rPr>
        <w:t>1.5. Ogólne wymagania dotyczące robót</w:t>
      </w:r>
    </w:p>
    <w:p w:rsidR="00780699" w:rsidRDefault="00780699">
      <w:pPr>
        <w:rPr>
          <w:rFonts w:ascii="Arial" w:hAnsi="Arial" w:cs="Arial"/>
          <w:snapToGrid w:val="0"/>
          <w:sz w:val="20"/>
        </w:rPr>
      </w:pPr>
      <w:r>
        <w:rPr>
          <w:rFonts w:ascii="Arial" w:hAnsi="Arial" w:cs="Arial"/>
          <w:snapToGrid w:val="0"/>
          <w:sz w:val="20"/>
        </w:rPr>
        <w:t xml:space="preserve">Ogólne wymagania dotyczące robót podano w SST D-00.00.00 „Wymagania ogólne” </w:t>
      </w:r>
      <w:proofErr w:type="spellStart"/>
      <w:r>
        <w:rPr>
          <w:rFonts w:ascii="Arial" w:hAnsi="Arial" w:cs="Arial"/>
          <w:snapToGrid w:val="0"/>
          <w:sz w:val="20"/>
        </w:rPr>
        <w:t>pkt</w:t>
      </w:r>
      <w:proofErr w:type="spellEnd"/>
      <w:r>
        <w:rPr>
          <w:rFonts w:ascii="Arial" w:hAnsi="Arial" w:cs="Arial"/>
          <w:snapToGrid w:val="0"/>
          <w:sz w:val="20"/>
        </w:rPr>
        <w:t xml:space="preserve"> 1.5.</w:t>
      </w:r>
    </w:p>
    <w:p w:rsidR="00780699" w:rsidRDefault="00780699">
      <w:pPr>
        <w:pStyle w:val="H1"/>
        <w:rPr>
          <w:rFonts w:ascii="Arial" w:hAnsi="Arial" w:cs="Arial"/>
          <w:sz w:val="20"/>
        </w:rPr>
      </w:pPr>
      <w:r>
        <w:rPr>
          <w:rFonts w:ascii="Arial" w:hAnsi="Arial" w:cs="Arial"/>
          <w:sz w:val="20"/>
        </w:rPr>
        <w:lastRenderedPageBreak/>
        <w:t>2. MATERIAŁY (GRUNTY)</w:t>
      </w:r>
    </w:p>
    <w:p w:rsidR="00780699" w:rsidRDefault="00780699">
      <w:pPr>
        <w:pStyle w:val="H2"/>
        <w:rPr>
          <w:rFonts w:ascii="Arial" w:hAnsi="Arial" w:cs="Arial"/>
          <w:sz w:val="20"/>
        </w:rPr>
      </w:pPr>
      <w:r>
        <w:rPr>
          <w:rFonts w:ascii="Arial" w:hAnsi="Arial" w:cs="Arial"/>
          <w:sz w:val="20"/>
        </w:rPr>
        <w:t>2.1. Ogólne wymagania dotyczące materiałów</w:t>
      </w:r>
    </w:p>
    <w:p w:rsidR="00780699" w:rsidRDefault="00780699">
      <w:pPr>
        <w:ind w:firstLine="709"/>
        <w:rPr>
          <w:rFonts w:ascii="Arial" w:hAnsi="Arial" w:cs="Arial"/>
          <w:snapToGrid w:val="0"/>
          <w:sz w:val="20"/>
        </w:rPr>
      </w:pPr>
      <w:r>
        <w:rPr>
          <w:rFonts w:ascii="Arial" w:hAnsi="Arial" w:cs="Arial"/>
          <w:snapToGrid w:val="0"/>
          <w:sz w:val="20"/>
        </w:rPr>
        <w:t xml:space="preserve">Ogólne wymagania dotyczące materiałów, ich pozyskiwania i składowania, podano w ST D-00.00.00 „Wymagania ogólne” </w:t>
      </w:r>
      <w:proofErr w:type="spellStart"/>
      <w:r>
        <w:rPr>
          <w:rFonts w:ascii="Arial" w:hAnsi="Arial" w:cs="Arial"/>
          <w:snapToGrid w:val="0"/>
          <w:sz w:val="20"/>
        </w:rPr>
        <w:t>pkt</w:t>
      </w:r>
      <w:proofErr w:type="spellEnd"/>
      <w:r>
        <w:rPr>
          <w:rFonts w:ascii="Arial" w:hAnsi="Arial" w:cs="Arial"/>
          <w:snapToGrid w:val="0"/>
          <w:sz w:val="20"/>
        </w:rPr>
        <w:t xml:space="preserve"> 2.</w:t>
      </w:r>
    </w:p>
    <w:p w:rsidR="00780699" w:rsidRDefault="00780699">
      <w:pPr>
        <w:pStyle w:val="H2"/>
        <w:rPr>
          <w:rFonts w:ascii="Arial" w:hAnsi="Arial" w:cs="Arial"/>
          <w:sz w:val="20"/>
        </w:rPr>
      </w:pPr>
      <w:r>
        <w:rPr>
          <w:rFonts w:ascii="Arial" w:hAnsi="Arial" w:cs="Arial"/>
          <w:sz w:val="20"/>
        </w:rPr>
        <w:t>2.2. Podział gruntów</w:t>
      </w:r>
    </w:p>
    <w:p w:rsidR="00780699" w:rsidRDefault="00780699">
      <w:pPr>
        <w:rPr>
          <w:rFonts w:ascii="Arial" w:hAnsi="Arial" w:cs="Arial"/>
          <w:snapToGrid w:val="0"/>
          <w:sz w:val="20"/>
        </w:rPr>
      </w:pPr>
      <w:r>
        <w:rPr>
          <w:rFonts w:ascii="Arial" w:hAnsi="Arial" w:cs="Arial"/>
          <w:snapToGrid w:val="0"/>
          <w:sz w:val="20"/>
        </w:rPr>
        <w:t>Podział gruntów pod względem wysadzinowości podaje tablica 1.</w:t>
      </w:r>
    </w:p>
    <w:p w:rsidR="00780699" w:rsidRDefault="00780699">
      <w:pPr>
        <w:pStyle w:val="Nagwek1"/>
        <w:spacing w:before="0" w:after="0"/>
        <w:ind w:left="426"/>
        <w:jc w:val="both"/>
        <w:rPr>
          <w:rFonts w:ascii="Arial" w:hAnsi="Arial" w:cs="Arial"/>
          <w:sz w:val="20"/>
          <w:szCs w:val="24"/>
        </w:rPr>
      </w:pPr>
      <w:r>
        <w:rPr>
          <w:rFonts w:ascii="Arial" w:hAnsi="Arial" w:cs="Arial"/>
          <w:snapToGrid w:val="0"/>
          <w:sz w:val="20"/>
        </w:rPr>
        <w:t xml:space="preserve">Tablica 1. </w:t>
      </w:r>
      <w:r>
        <w:rPr>
          <w:rFonts w:ascii="Arial" w:hAnsi="Arial" w:cs="Arial"/>
          <w:b w:val="0"/>
          <w:bCs/>
          <w:caps w:val="0"/>
          <w:snapToGrid w:val="0"/>
          <w:sz w:val="20"/>
        </w:rPr>
        <w:t>Podział gruntów pod względem wysadzinowości wg PN-S-02205:199</w:t>
      </w:r>
      <w:r>
        <w:rPr>
          <w:rFonts w:ascii="Arial" w:hAnsi="Arial" w:cs="Arial"/>
          <w:b w:val="0"/>
          <w:bCs/>
          <w:snapToGrid w:val="0"/>
          <w:sz w:val="20"/>
        </w:rPr>
        <w:t>8</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95"/>
        <w:gridCol w:w="1410"/>
        <w:gridCol w:w="1072"/>
        <w:gridCol w:w="1985"/>
        <w:gridCol w:w="1984"/>
        <w:gridCol w:w="2977"/>
      </w:tblGrid>
      <w:tr w:rsidR="00780699">
        <w:trPr>
          <w:cantSplit/>
        </w:trPr>
        <w:tc>
          <w:tcPr>
            <w:tcW w:w="495" w:type="dxa"/>
            <w:vMerge w:val="restart"/>
            <w:vAlign w:val="center"/>
          </w:tcPr>
          <w:p w:rsidR="00780699" w:rsidRDefault="00780699">
            <w:pPr>
              <w:jc w:val="center"/>
              <w:rPr>
                <w:rFonts w:ascii="Arial" w:hAnsi="Arial" w:cs="Arial"/>
                <w:snapToGrid w:val="0"/>
                <w:sz w:val="20"/>
              </w:rPr>
            </w:pPr>
            <w:r>
              <w:rPr>
                <w:rFonts w:ascii="Arial" w:hAnsi="Arial" w:cs="Arial"/>
                <w:snapToGrid w:val="0"/>
                <w:sz w:val="20"/>
              </w:rPr>
              <w:t>Lp.</w:t>
            </w:r>
          </w:p>
        </w:tc>
        <w:tc>
          <w:tcPr>
            <w:tcW w:w="1410" w:type="dxa"/>
            <w:vMerge w:val="restart"/>
            <w:vAlign w:val="center"/>
          </w:tcPr>
          <w:p w:rsidR="00780699" w:rsidRDefault="00780699">
            <w:pPr>
              <w:jc w:val="center"/>
              <w:rPr>
                <w:rFonts w:ascii="Arial" w:hAnsi="Arial" w:cs="Arial"/>
                <w:snapToGrid w:val="0"/>
                <w:sz w:val="20"/>
              </w:rPr>
            </w:pPr>
            <w:r>
              <w:rPr>
                <w:rFonts w:ascii="Arial" w:hAnsi="Arial" w:cs="Arial"/>
                <w:snapToGrid w:val="0"/>
                <w:sz w:val="20"/>
              </w:rPr>
              <w:t>Wyszczególnienie właściwości</w:t>
            </w:r>
          </w:p>
        </w:tc>
        <w:tc>
          <w:tcPr>
            <w:tcW w:w="1072" w:type="dxa"/>
            <w:vMerge w:val="restart"/>
            <w:vAlign w:val="center"/>
          </w:tcPr>
          <w:p w:rsidR="00780699" w:rsidRDefault="00780699">
            <w:pPr>
              <w:jc w:val="center"/>
              <w:rPr>
                <w:rFonts w:ascii="Arial" w:hAnsi="Arial" w:cs="Arial"/>
                <w:snapToGrid w:val="0"/>
                <w:sz w:val="20"/>
              </w:rPr>
            </w:pPr>
            <w:r>
              <w:rPr>
                <w:rFonts w:ascii="Arial" w:hAnsi="Arial" w:cs="Arial"/>
                <w:snapToGrid w:val="0"/>
                <w:sz w:val="20"/>
              </w:rPr>
              <w:t>Jednostki</w:t>
            </w:r>
          </w:p>
        </w:tc>
        <w:tc>
          <w:tcPr>
            <w:tcW w:w="6946" w:type="dxa"/>
            <w:gridSpan w:val="3"/>
            <w:vAlign w:val="center"/>
          </w:tcPr>
          <w:p w:rsidR="00780699" w:rsidRDefault="00780699">
            <w:pPr>
              <w:jc w:val="center"/>
              <w:rPr>
                <w:rFonts w:ascii="Arial" w:hAnsi="Arial" w:cs="Arial"/>
                <w:snapToGrid w:val="0"/>
                <w:sz w:val="20"/>
              </w:rPr>
            </w:pPr>
            <w:r>
              <w:rPr>
                <w:rFonts w:ascii="Arial" w:hAnsi="Arial" w:cs="Arial"/>
                <w:snapToGrid w:val="0"/>
                <w:sz w:val="20"/>
              </w:rPr>
              <w:t>Grupy gruntów</w:t>
            </w:r>
          </w:p>
        </w:tc>
      </w:tr>
      <w:tr w:rsidR="00780699">
        <w:trPr>
          <w:cantSplit/>
        </w:trPr>
        <w:tc>
          <w:tcPr>
            <w:tcW w:w="495" w:type="dxa"/>
            <w:vMerge/>
            <w:vAlign w:val="center"/>
          </w:tcPr>
          <w:p w:rsidR="00780699" w:rsidRDefault="00780699">
            <w:pPr>
              <w:rPr>
                <w:rFonts w:ascii="Arial" w:hAnsi="Arial" w:cs="Arial"/>
                <w:snapToGrid w:val="0"/>
                <w:sz w:val="20"/>
              </w:rPr>
            </w:pPr>
          </w:p>
        </w:tc>
        <w:tc>
          <w:tcPr>
            <w:tcW w:w="1410" w:type="dxa"/>
            <w:vMerge/>
            <w:vAlign w:val="center"/>
          </w:tcPr>
          <w:p w:rsidR="00780699" w:rsidRDefault="00780699">
            <w:pPr>
              <w:rPr>
                <w:rFonts w:ascii="Arial" w:hAnsi="Arial" w:cs="Arial"/>
                <w:snapToGrid w:val="0"/>
                <w:sz w:val="20"/>
              </w:rPr>
            </w:pPr>
          </w:p>
        </w:tc>
        <w:tc>
          <w:tcPr>
            <w:tcW w:w="1072" w:type="dxa"/>
            <w:vMerge/>
            <w:vAlign w:val="center"/>
          </w:tcPr>
          <w:p w:rsidR="00780699" w:rsidRDefault="00780699">
            <w:pPr>
              <w:rPr>
                <w:rFonts w:ascii="Arial" w:hAnsi="Arial" w:cs="Arial"/>
                <w:snapToGrid w:val="0"/>
                <w:sz w:val="20"/>
              </w:rPr>
            </w:pPr>
          </w:p>
        </w:tc>
        <w:tc>
          <w:tcPr>
            <w:tcW w:w="1985" w:type="dxa"/>
            <w:vAlign w:val="center"/>
          </w:tcPr>
          <w:p w:rsidR="00780699" w:rsidRDefault="00780699">
            <w:pPr>
              <w:jc w:val="center"/>
              <w:rPr>
                <w:rFonts w:ascii="Arial" w:hAnsi="Arial" w:cs="Arial"/>
                <w:snapToGrid w:val="0"/>
                <w:sz w:val="20"/>
              </w:rPr>
            </w:pPr>
            <w:proofErr w:type="spellStart"/>
            <w:r>
              <w:rPr>
                <w:rFonts w:ascii="Arial" w:hAnsi="Arial" w:cs="Arial"/>
                <w:snapToGrid w:val="0"/>
                <w:sz w:val="20"/>
              </w:rPr>
              <w:t>niewysadzinowe</w:t>
            </w:r>
            <w:proofErr w:type="spellEnd"/>
          </w:p>
        </w:tc>
        <w:tc>
          <w:tcPr>
            <w:tcW w:w="1984" w:type="dxa"/>
            <w:vAlign w:val="center"/>
          </w:tcPr>
          <w:p w:rsidR="00780699" w:rsidRDefault="00780699">
            <w:pPr>
              <w:jc w:val="center"/>
              <w:rPr>
                <w:rFonts w:ascii="Arial" w:hAnsi="Arial" w:cs="Arial"/>
                <w:snapToGrid w:val="0"/>
                <w:sz w:val="20"/>
              </w:rPr>
            </w:pPr>
            <w:r>
              <w:rPr>
                <w:rFonts w:ascii="Arial" w:hAnsi="Arial" w:cs="Arial"/>
                <w:snapToGrid w:val="0"/>
                <w:sz w:val="20"/>
              </w:rPr>
              <w:t>wątpliwe</w:t>
            </w:r>
          </w:p>
        </w:tc>
        <w:tc>
          <w:tcPr>
            <w:tcW w:w="2977" w:type="dxa"/>
            <w:vAlign w:val="center"/>
          </w:tcPr>
          <w:p w:rsidR="00780699" w:rsidRDefault="00780699">
            <w:pPr>
              <w:jc w:val="center"/>
              <w:rPr>
                <w:rFonts w:ascii="Arial" w:hAnsi="Arial" w:cs="Arial"/>
                <w:snapToGrid w:val="0"/>
                <w:sz w:val="20"/>
              </w:rPr>
            </w:pPr>
            <w:r>
              <w:rPr>
                <w:rFonts w:ascii="Arial" w:hAnsi="Arial" w:cs="Arial"/>
                <w:snapToGrid w:val="0"/>
                <w:sz w:val="20"/>
              </w:rPr>
              <w:t>wysadzinowe</w:t>
            </w:r>
          </w:p>
        </w:tc>
      </w:tr>
      <w:tr w:rsidR="00780699">
        <w:tc>
          <w:tcPr>
            <w:tcW w:w="495" w:type="dxa"/>
          </w:tcPr>
          <w:p w:rsidR="00780699" w:rsidRDefault="00780699">
            <w:pPr>
              <w:jc w:val="center"/>
              <w:rPr>
                <w:rFonts w:ascii="Arial" w:hAnsi="Arial" w:cs="Arial"/>
                <w:snapToGrid w:val="0"/>
                <w:sz w:val="20"/>
              </w:rPr>
            </w:pPr>
            <w:r>
              <w:rPr>
                <w:rFonts w:ascii="Arial" w:hAnsi="Arial" w:cs="Arial"/>
                <w:snapToGrid w:val="0"/>
                <w:sz w:val="20"/>
              </w:rPr>
              <w:t>1</w:t>
            </w:r>
          </w:p>
        </w:tc>
        <w:tc>
          <w:tcPr>
            <w:tcW w:w="1410" w:type="dxa"/>
          </w:tcPr>
          <w:p w:rsidR="00780699" w:rsidRDefault="00780699">
            <w:pPr>
              <w:rPr>
                <w:rFonts w:ascii="Arial" w:hAnsi="Arial" w:cs="Arial"/>
                <w:snapToGrid w:val="0"/>
                <w:sz w:val="20"/>
              </w:rPr>
            </w:pPr>
            <w:r>
              <w:rPr>
                <w:rFonts w:ascii="Arial" w:hAnsi="Arial" w:cs="Arial"/>
                <w:snapToGrid w:val="0"/>
                <w:sz w:val="20"/>
              </w:rPr>
              <w:t>Rodzaj gruntu</w:t>
            </w:r>
          </w:p>
        </w:tc>
        <w:tc>
          <w:tcPr>
            <w:tcW w:w="1072" w:type="dxa"/>
          </w:tcPr>
          <w:p w:rsidR="00780699" w:rsidRDefault="00780699">
            <w:pPr>
              <w:jc w:val="center"/>
              <w:rPr>
                <w:rFonts w:ascii="Arial" w:hAnsi="Arial" w:cs="Arial"/>
                <w:snapToGrid w:val="0"/>
                <w:sz w:val="20"/>
              </w:rPr>
            </w:pPr>
          </w:p>
        </w:tc>
        <w:tc>
          <w:tcPr>
            <w:tcW w:w="1985" w:type="dxa"/>
          </w:tcPr>
          <w:p w:rsidR="00780699" w:rsidRDefault="00780699">
            <w:pPr>
              <w:rPr>
                <w:rFonts w:ascii="Arial" w:hAnsi="Arial" w:cs="Arial"/>
                <w:snapToGrid w:val="0"/>
                <w:sz w:val="20"/>
              </w:rPr>
            </w:pPr>
            <w:r>
              <w:rPr>
                <w:rFonts w:ascii="Arial" w:hAnsi="Arial" w:cs="Arial"/>
                <w:snapToGrid w:val="0"/>
                <w:sz w:val="20"/>
              </w:rPr>
              <w:t xml:space="preserve">- rumosz </w:t>
            </w:r>
            <w:proofErr w:type="spellStart"/>
            <w:r>
              <w:rPr>
                <w:rFonts w:ascii="Arial" w:hAnsi="Arial" w:cs="Arial"/>
                <w:snapToGrid w:val="0"/>
                <w:sz w:val="20"/>
              </w:rPr>
              <w:t>niegliniasty</w:t>
            </w:r>
            <w:proofErr w:type="spellEnd"/>
          </w:p>
          <w:p w:rsidR="00780699" w:rsidRDefault="00780699">
            <w:pPr>
              <w:rPr>
                <w:rFonts w:ascii="Arial" w:hAnsi="Arial" w:cs="Arial"/>
                <w:snapToGrid w:val="0"/>
                <w:sz w:val="20"/>
              </w:rPr>
            </w:pPr>
            <w:r>
              <w:rPr>
                <w:rFonts w:ascii="Arial" w:hAnsi="Arial" w:cs="Arial"/>
                <w:snapToGrid w:val="0"/>
                <w:sz w:val="20"/>
              </w:rPr>
              <w:t>- żwir</w:t>
            </w:r>
          </w:p>
          <w:p w:rsidR="00780699" w:rsidRDefault="00780699">
            <w:pPr>
              <w:rPr>
                <w:rFonts w:ascii="Arial" w:hAnsi="Arial" w:cs="Arial"/>
                <w:snapToGrid w:val="0"/>
                <w:sz w:val="20"/>
              </w:rPr>
            </w:pPr>
            <w:r>
              <w:rPr>
                <w:rFonts w:ascii="Arial" w:hAnsi="Arial" w:cs="Arial"/>
                <w:snapToGrid w:val="0"/>
                <w:sz w:val="20"/>
              </w:rPr>
              <w:t>- pospółka</w:t>
            </w:r>
          </w:p>
          <w:p w:rsidR="00780699" w:rsidRDefault="00780699">
            <w:pPr>
              <w:rPr>
                <w:rFonts w:ascii="Arial" w:hAnsi="Arial" w:cs="Arial"/>
                <w:snapToGrid w:val="0"/>
                <w:sz w:val="20"/>
              </w:rPr>
            </w:pPr>
            <w:r>
              <w:rPr>
                <w:rFonts w:ascii="Arial" w:hAnsi="Arial" w:cs="Arial"/>
                <w:snapToGrid w:val="0"/>
                <w:sz w:val="20"/>
              </w:rPr>
              <w:t>- piasek gruby</w:t>
            </w:r>
          </w:p>
          <w:p w:rsidR="00780699" w:rsidRDefault="00780699">
            <w:pPr>
              <w:rPr>
                <w:rFonts w:ascii="Arial" w:hAnsi="Arial" w:cs="Arial"/>
                <w:snapToGrid w:val="0"/>
                <w:sz w:val="20"/>
              </w:rPr>
            </w:pPr>
            <w:r>
              <w:rPr>
                <w:rFonts w:ascii="Arial" w:hAnsi="Arial" w:cs="Arial"/>
                <w:snapToGrid w:val="0"/>
                <w:sz w:val="20"/>
              </w:rPr>
              <w:t>- piasek średni</w:t>
            </w:r>
          </w:p>
          <w:p w:rsidR="00780699" w:rsidRDefault="00780699">
            <w:pPr>
              <w:rPr>
                <w:rFonts w:ascii="Arial" w:hAnsi="Arial" w:cs="Arial"/>
                <w:snapToGrid w:val="0"/>
                <w:sz w:val="20"/>
              </w:rPr>
            </w:pPr>
            <w:r>
              <w:rPr>
                <w:rFonts w:ascii="Arial" w:hAnsi="Arial" w:cs="Arial"/>
                <w:snapToGrid w:val="0"/>
                <w:sz w:val="20"/>
              </w:rPr>
              <w:t>- piasek drobny</w:t>
            </w:r>
          </w:p>
          <w:p w:rsidR="00780699" w:rsidRDefault="00780699">
            <w:pPr>
              <w:rPr>
                <w:rFonts w:ascii="Arial" w:hAnsi="Arial" w:cs="Arial"/>
                <w:snapToGrid w:val="0"/>
                <w:sz w:val="20"/>
              </w:rPr>
            </w:pPr>
            <w:r>
              <w:rPr>
                <w:rFonts w:ascii="Arial" w:hAnsi="Arial" w:cs="Arial"/>
                <w:snapToGrid w:val="0"/>
                <w:sz w:val="20"/>
              </w:rPr>
              <w:t xml:space="preserve">- żużel </w:t>
            </w:r>
            <w:proofErr w:type="spellStart"/>
            <w:r>
              <w:rPr>
                <w:rFonts w:ascii="Arial" w:hAnsi="Arial" w:cs="Arial"/>
                <w:snapToGrid w:val="0"/>
                <w:sz w:val="20"/>
              </w:rPr>
              <w:t>nierozpadowy</w:t>
            </w:r>
            <w:proofErr w:type="spellEnd"/>
          </w:p>
        </w:tc>
        <w:tc>
          <w:tcPr>
            <w:tcW w:w="1984" w:type="dxa"/>
          </w:tcPr>
          <w:p w:rsidR="00780699" w:rsidRDefault="00780699">
            <w:pPr>
              <w:rPr>
                <w:rFonts w:ascii="Arial" w:hAnsi="Arial" w:cs="Arial"/>
                <w:snapToGrid w:val="0"/>
                <w:sz w:val="20"/>
              </w:rPr>
            </w:pPr>
            <w:r>
              <w:rPr>
                <w:rFonts w:ascii="Arial" w:hAnsi="Arial" w:cs="Arial"/>
                <w:snapToGrid w:val="0"/>
                <w:sz w:val="20"/>
              </w:rPr>
              <w:t>- piasek pylasty</w:t>
            </w:r>
          </w:p>
          <w:p w:rsidR="00780699" w:rsidRDefault="00780699">
            <w:pPr>
              <w:rPr>
                <w:rFonts w:ascii="Arial" w:hAnsi="Arial" w:cs="Arial"/>
                <w:snapToGrid w:val="0"/>
                <w:sz w:val="20"/>
              </w:rPr>
            </w:pPr>
            <w:r>
              <w:rPr>
                <w:rFonts w:ascii="Arial" w:hAnsi="Arial" w:cs="Arial"/>
                <w:snapToGrid w:val="0"/>
                <w:sz w:val="20"/>
              </w:rPr>
              <w:t>- zwietrzelina gliniasta</w:t>
            </w:r>
          </w:p>
          <w:p w:rsidR="00780699" w:rsidRDefault="00780699">
            <w:pPr>
              <w:rPr>
                <w:rFonts w:ascii="Arial" w:hAnsi="Arial" w:cs="Arial"/>
                <w:snapToGrid w:val="0"/>
                <w:sz w:val="20"/>
              </w:rPr>
            </w:pPr>
            <w:r>
              <w:rPr>
                <w:rFonts w:ascii="Arial" w:hAnsi="Arial" w:cs="Arial"/>
                <w:snapToGrid w:val="0"/>
                <w:sz w:val="20"/>
              </w:rPr>
              <w:t>- rumosz gliniasty</w:t>
            </w:r>
          </w:p>
          <w:p w:rsidR="00780699" w:rsidRDefault="00780699">
            <w:pPr>
              <w:rPr>
                <w:rFonts w:ascii="Arial" w:hAnsi="Arial" w:cs="Arial"/>
                <w:snapToGrid w:val="0"/>
                <w:sz w:val="20"/>
              </w:rPr>
            </w:pPr>
            <w:r>
              <w:rPr>
                <w:rFonts w:ascii="Arial" w:hAnsi="Arial" w:cs="Arial"/>
                <w:snapToGrid w:val="0"/>
                <w:sz w:val="20"/>
              </w:rPr>
              <w:t>- żwir gliniasty</w:t>
            </w:r>
          </w:p>
          <w:p w:rsidR="00780699" w:rsidRDefault="00780699">
            <w:pPr>
              <w:rPr>
                <w:rFonts w:ascii="Arial" w:hAnsi="Arial" w:cs="Arial"/>
                <w:snapToGrid w:val="0"/>
                <w:sz w:val="20"/>
              </w:rPr>
            </w:pPr>
            <w:r>
              <w:rPr>
                <w:rFonts w:ascii="Arial" w:hAnsi="Arial" w:cs="Arial"/>
                <w:snapToGrid w:val="0"/>
                <w:sz w:val="20"/>
              </w:rPr>
              <w:t>- pospółka gliniasta</w:t>
            </w:r>
          </w:p>
        </w:tc>
        <w:tc>
          <w:tcPr>
            <w:tcW w:w="2977" w:type="dxa"/>
          </w:tcPr>
          <w:p w:rsidR="00780699" w:rsidRDefault="00780699">
            <w:pPr>
              <w:rPr>
                <w:rFonts w:ascii="Arial" w:hAnsi="Arial" w:cs="Arial"/>
                <w:snapToGrid w:val="0"/>
                <w:sz w:val="20"/>
              </w:rPr>
            </w:pPr>
            <w:r>
              <w:rPr>
                <w:rFonts w:ascii="Arial" w:hAnsi="Arial" w:cs="Arial"/>
                <w:snapToGrid w:val="0"/>
                <w:sz w:val="20"/>
              </w:rPr>
              <w:t>mało wysadzinowe</w:t>
            </w:r>
          </w:p>
          <w:p w:rsidR="00780699" w:rsidRDefault="00780699">
            <w:pPr>
              <w:rPr>
                <w:rFonts w:ascii="Arial" w:hAnsi="Arial" w:cs="Arial"/>
                <w:snapToGrid w:val="0"/>
                <w:sz w:val="20"/>
              </w:rPr>
            </w:pPr>
            <w:r>
              <w:rPr>
                <w:rFonts w:ascii="Arial" w:hAnsi="Arial" w:cs="Arial"/>
                <w:snapToGrid w:val="0"/>
                <w:sz w:val="20"/>
              </w:rPr>
              <w:t>- glina piaszczysta zwięzła, glina zwięzła, glina pylasta zwięzła</w:t>
            </w:r>
          </w:p>
          <w:p w:rsidR="00780699" w:rsidRDefault="00780699">
            <w:pPr>
              <w:rPr>
                <w:rFonts w:ascii="Arial" w:hAnsi="Arial" w:cs="Arial"/>
                <w:snapToGrid w:val="0"/>
                <w:sz w:val="20"/>
              </w:rPr>
            </w:pPr>
            <w:r>
              <w:rPr>
                <w:rFonts w:ascii="Arial" w:hAnsi="Arial" w:cs="Arial"/>
                <w:snapToGrid w:val="0"/>
                <w:sz w:val="20"/>
              </w:rPr>
              <w:t>- ił, ił piaszczysty, ił pylasty</w:t>
            </w:r>
          </w:p>
          <w:p w:rsidR="00780699" w:rsidRDefault="00780699">
            <w:pPr>
              <w:rPr>
                <w:rFonts w:ascii="Arial" w:hAnsi="Arial" w:cs="Arial"/>
                <w:snapToGrid w:val="0"/>
                <w:sz w:val="20"/>
              </w:rPr>
            </w:pPr>
            <w:r>
              <w:rPr>
                <w:rFonts w:ascii="Arial" w:hAnsi="Arial" w:cs="Arial"/>
                <w:snapToGrid w:val="0"/>
                <w:sz w:val="20"/>
              </w:rPr>
              <w:t>bardzo wysadzinowe</w:t>
            </w:r>
          </w:p>
          <w:p w:rsidR="00780699" w:rsidRDefault="00780699">
            <w:pPr>
              <w:rPr>
                <w:rFonts w:ascii="Arial" w:hAnsi="Arial" w:cs="Arial"/>
                <w:snapToGrid w:val="0"/>
                <w:sz w:val="20"/>
              </w:rPr>
            </w:pPr>
            <w:r>
              <w:rPr>
                <w:rFonts w:ascii="Arial" w:hAnsi="Arial" w:cs="Arial"/>
                <w:snapToGrid w:val="0"/>
                <w:sz w:val="20"/>
              </w:rPr>
              <w:t>- piasek gliniasty</w:t>
            </w:r>
          </w:p>
          <w:p w:rsidR="00780699" w:rsidRDefault="00780699">
            <w:pPr>
              <w:rPr>
                <w:rFonts w:ascii="Arial" w:hAnsi="Arial" w:cs="Arial"/>
                <w:snapToGrid w:val="0"/>
                <w:sz w:val="20"/>
              </w:rPr>
            </w:pPr>
            <w:r>
              <w:rPr>
                <w:rFonts w:ascii="Arial" w:hAnsi="Arial" w:cs="Arial"/>
                <w:snapToGrid w:val="0"/>
                <w:sz w:val="20"/>
              </w:rPr>
              <w:t>- pył, pył piaszczysty</w:t>
            </w:r>
          </w:p>
          <w:p w:rsidR="00780699" w:rsidRDefault="00780699">
            <w:pPr>
              <w:rPr>
                <w:rFonts w:ascii="Arial" w:hAnsi="Arial" w:cs="Arial"/>
                <w:snapToGrid w:val="0"/>
                <w:sz w:val="20"/>
              </w:rPr>
            </w:pPr>
            <w:r>
              <w:rPr>
                <w:rFonts w:ascii="Arial" w:hAnsi="Arial" w:cs="Arial"/>
                <w:snapToGrid w:val="0"/>
                <w:sz w:val="20"/>
              </w:rPr>
              <w:t>- glina piaszczysta, glina, glina pylasta</w:t>
            </w:r>
          </w:p>
          <w:p w:rsidR="00780699" w:rsidRDefault="00780699">
            <w:pPr>
              <w:rPr>
                <w:rFonts w:ascii="Arial" w:hAnsi="Arial" w:cs="Arial"/>
                <w:snapToGrid w:val="0"/>
                <w:sz w:val="20"/>
              </w:rPr>
            </w:pPr>
            <w:r>
              <w:rPr>
                <w:rFonts w:ascii="Arial" w:hAnsi="Arial" w:cs="Arial"/>
                <w:snapToGrid w:val="0"/>
                <w:sz w:val="20"/>
              </w:rPr>
              <w:t>- ił warwowy</w:t>
            </w:r>
          </w:p>
        </w:tc>
      </w:tr>
      <w:tr w:rsidR="00780699">
        <w:tc>
          <w:tcPr>
            <w:tcW w:w="495" w:type="dxa"/>
          </w:tcPr>
          <w:p w:rsidR="00780699" w:rsidRDefault="00780699">
            <w:pPr>
              <w:jc w:val="center"/>
              <w:rPr>
                <w:rFonts w:ascii="Arial" w:hAnsi="Arial" w:cs="Arial"/>
                <w:snapToGrid w:val="0"/>
                <w:sz w:val="20"/>
              </w:rPr>
            </w:pPr>
            <w:r>
              <w:rPr>
                <w:rFonts w:ascii="Arial" w:hAnsi="Arial" w:cs="Arial"/>
                <w:snapToGrid w:val="0"/>
                <w:sz w:val="20"/>
              </w:rPr>
              <w:t>2</w:t>
            </w:r>
          </w:p>
        </w:tc>
        <w:tc>
          <w:tcPr>
            <w:tcW w:w="1410" w:type="dxa"/>
          </w:tcPr>
          <w:p w:rsidR="00780699" w:rsidRDefault="00780699">
            <w:pPr>
              <w:rPr>
                <w:rFonts w:ascii="Arial" w:hAnsi="Arial" w:cs="Arial"/>
                <w:snapToGrid w:val="0"/>
                <w:sz w:val="20"/>
              </w:rPr>
            </w:pPr>
            <w:r>
              <w:rPr>
                <w:rFonts w:ascii="Arial" w:hAnsi="Arial" w:cs="Arial"/>
                <w:snapToGrid w:val="0"/>
                <w:sz w:val="20"/>
              </w:rPr>
              <w:t>Zawartość cząstek</w:t>
            </w:r>
          </w:p>
          <w:p w:rsidR="00780699" w:rsidRDefault="00780699">
            <w:pPr>
              <w:rPr>
                <w:rFonts w:ascii="Arial" w:hAnsi="Arial" w:cs="Arial"/>
                <w:snapToGrid w:val="0"/>
                <w:sz w:val="20"/>
              </w:rPr>
            </w:pPr>
            <w:r>
              <w:rPr>
                <w:rFonts w:ascii="Arial" w:hAnsi="Arial" w:cs="Arial"/>
                <w:snapToGrid w:val="0"/>
                <w:sz w:val="20"/>
              </w:rPr>
              <w:t xml:space="preserve">£ </w:t>
            </w:r>
            <w:smartTag w:uri="urn:schemas-microsoft-com:office:smarttags" w:element="metricconverter">
              <w:smartTagPr>
                <w:attr w:name="ProductID" w:val="0,075 mm"/>
              </w:smartTagPr>
              <w:r>
                <w:rPr>
                  <w:rFonts w:ascii="Arial" w:hAnsi="Arial" w:cs="Arial"/>
                  <w:snapToGrid w:val="0"/>
                  <w:sz w:val="20"/>
                </w:rPr>
                <w:t>0,075 mm</w:t>
              </w:r>
            </w:smartTag>
          </w:p>
          <w:p w:rsidR="00780699" w:rsidRDefault="00780699">
            <w:pPr>
              <w:rPr>
                <w:rFonts w:ascii="Arial" w:hAnsi="Arial" w:cs="Arial"/>
                <w:snapToGrid w:val="0"/>
                <w:sz w:val="20"/>
              </w:rPr>
            </w:pPr>
            <w:r>
              <w:rPr>
                <w:rFonts w:ascii="Arial" w:hAnsi="Arial" w:cs="Arial"/>
                <w:snapToGrid w:val="0"/>
                <w:sz w:val="20"/>
              </w:rPr>
              <w:t xml:space="preserve">£ </w:t>
            </w:r>
            <w:smartTag w:uri="urn:schemas-microsoft-com:office:smarttags" w:element="metricconverter">
              <w:smartTagPr>
                <w:attr w:name="ProductID" w:val="0,02 mm"/>
              </w:smartTagPr>
              <w:r>
                <w:rPr>
                  <w:rFonts w:ascii="Arial" w:hAnsi="Arial" w:cs="Arial"/>
                  <w:snapToGrid w:val="0"/>
                  <w:sz w:val="20"/>
                </w:rPr>
                <w:t>0,02 mm</w:t>
              </w:r>
            </w:smartTag>
          </w:p>
        </w:tc>
        <w:tc>
          <w:tcPr>
            <w:tcW w:w="1072" w:type="dxa"/>
          </w:tcPr>
          <w:p w:rsidR="00780699" w:rsidRDefault="00780699">
            <w:pPr>
              <w:jc w:val="center"/>
              <w:rPr>
                <w:rFonts w:ascii="Arial" w:hAnsi="Arial" w:cs="Arial"/>
                <w:snapToGrid w:val="0"/>
                <w:sz w:val="20"/>
              </w:rPr>
            </w:pPr>
            <w:r>
              <w:rPr>
                <w:rFonts w:ascii="Arial" w:hAnsi="Arial" w:cs="Arial"/>
                <w:snapToGrid w:val="0"/>
                <w:sz w:val="20"/>
              </w:rPr>
              <w:t>%</w:t>
            </w:r>
          </w:p>
        </w:tc>
        <w:tc>
          <w:tcPr>
            <w:tcW w:w="1985" w:type="dxa"/>
          </w:tcPr>
          <w:p w:rsidR="00780699" w:rsidRDefault="00780699">
            <w:pPr>
              <w:jc w:val="center"/>
              <w:rPr>
                <w:rFonts w:ascii="Arial" w:hAnsi="Arial" w:cs="Arial"/>
                <w:snapToGrid w:val="0"/>
                <w:sz w:val="20"/>
              </w:rPr>
            </w:pPr>
            <w:r>
              <w:rPr>
                <w:rFonts w:ascii="Arial" w:hAnsi="Arial" w:cs="Arial"/>
                <w:snapToGrid w:val="0"/>
                <w:sz w:val="20"/>
              </w:rPr>
              <w:t>&lt; 15</w:t>
            </w:r>
          </w:p>
          <w:p w:rsidR="00780699" w:rsidRDefault="00780699">
            <w:pPr>
              <w:jc w:val="center"/>
              <w:rPr>
                <w:rFonts w:ascii="Arial" w:hAnsi="Arial" w:cs="Arial"/>
                <w:snapToGrid w:val="0"/>
                <w:sz w:val="20"/>
              </w:rPr>
            </w:pPr>
            <w:r>
              <w:rPr>
                <w:rFonts w:ascii="Arial" w:hAnsi="Arial" w:cs="Arial"/>
                <w:snapToGrid w:val="0"/>
                <w:sz w:val="20"/>
              </w:rPr>
              <w:t>&lt; 3</w:t>
            </w:r>
          </w:p>
        </w:tc>
        <w:tc>
          <w:tcPr>
            <w:tcW w:w="1984" w:type="dxa"/>
          </w:tcPr>
          <w:p w:rsidR="00780699" w:rsidRDefault="00780699">
            <w:pPr>
              <w:jc w:val="center"/>
              <w:rPr>
                <w:rFonts w:ascii="Arial" w:hAnsi="Arial" w:cs="Arial"/>
                <w:snapToGrid w:val="0"/>
                <w:sz w:val="20"/>
              </w:rPr>
            </w:pPr>
            <w:r>
              <w:rPr>
                <w:rFonts w:ascii="Arial" w:hAnsi="Arial" w:cs="Arial"/>
                <w:snapToGrid w:val="0"/>
                <w:sz w:val="20"/>
              </w:rPr>
              <w:t>od 15 do 30</w:t>
            </w:r>
          </w:p>
          <w:p w:rsidR="00780699" w:rsidRDefault="00780699">
            <w:pPr>
              <w:jc w:val="center"/>
              <w:rPr>
                <w:rFonts w:ascii="Arial" w:hAnsi="Arial" w:cs="Arial"/>
                <w:snapToGrid w:val="0"/>
                <w:sz w:val="20"/>
              </w:rPr>
            </w:pPr>
            <w:r>
              <w:rPr>
                <w:rFonts w:ascii="Arial" w:hAnsi="Arial" w:cs="Arial"/>
                <w:snapToGrid w:val="0"/>
                <w:sz w:val="20"/>
              </w:rPr>
              <w:t>od 3 do 10</w:t>
            </w:r>
          </w:p>
        </w:tc>
        <w:tc>
          <w:tcPr>
            <w:tcW w:w="2977" w:type="dxa"/>
          </w:tcPr>
          <w:p w:rsidR="00780699" w:rsidRDefault="00780699">
            <w:pPr>
              <w:jc w:val="center"/>
              <w:rPr>
                <w:rFonts w:ascii="Arial" w:hAnsi="Arial" w:cs="Arial"/>
                <w:snapToGrid w:val="0"/>
                <w:sz w:val="20"/>
              </w:rPr>
            </w:pPr>
            <w:r>
              <w:rPr>
                <w:rFonts w:ascii="Arial" w:hAnsi="Arial" w:cs="Arial"/>
                <w:snapToGrid w:val="0"/>
                <w:sz w:val="20"/>
              </w:rPr>
              <w:t>&gt; 30</w:t>
            </w:r>
          </w:p>
          <w:p w:rsidR="00780699" w:rsidRDefault="00780699">
            <w:pPr>
              <w:jc w:val="center"/>
              <w:rPr>
                <w:rFonts w:ascii="Arial" w:hAnsi="Arial" w:cs="Arial"/>
                <w:snapToGrid w:val="0"/>
                <w:sz w:val="20"/>
              </w:rPr>
            </w:pPr>
            <w:r>
              <w:rPr>
                <w:rFonts w:ascii="Arial" w:hAnsi="Arial" w:cs="Arial"/>
                <w:snapToGrid w:val="0"/>
                <w:sz w:val="20"/>
              </w:rPr>
              <w:t>&gt; 10</w:t>
            </w:r>
          </w:p>
        </w:tc>
      </w:tr>
      <w:tr w:rsidR="00780699">
        <w:tc>
          <w:tcPr>
            <w:tcW w:w="495" w:type="dxa"/>
          </w:tcPr>
          <w:p w:rsidR="00780699" w:rsidRDefault="00780699">
            <w:pPr>
              <w:jc w:val="center"/>
              <w:rPr>
                <w:rFonts w:ascii="Arial" w:hAnsi="Arial" w:cs="Arial"/>
                <w:snapToGrid w:val="0"/>
                <w:sz w:val="20"/>
              </w:rPr>
            </w:pPr>
            <w:r>
              <w:rPr>
                <w:rFonts w:ascii="Arial" w:hAnsi="Arial" w:cs="Arial"/>
                <w:snapToGrid w:val="0"/>
                <w:sz w:val="20"/>
              </w:rPr>
              <w:t>3</w:t>
            </w:r>
          </w:p>
        </w:tc>
        <w:tc>
          <w:tcPr>
            <w:tcW w:w="1410" w:type="dxa"/>
          </w:tcPr>
          <w:p w:rsidR="00780699" w:rsidRDefault="00780699">
            <w:pPr>
              <w:rPr>
                <w:rFonts w:ascii="Arial" w:hAnsi="Arial" w:cs="Arial"/>
                <w:snapToGrid w:val="0"/>
                <w:sz w:val="20"/>
              </w:rPr>
            </w:pPr>
            <w:r>
              <w:rPr>
                <w:rFonts w:ascii="Arial" w:hAnsi="Arial" w:cs="Arial"/>
                <w:snapToGrid w:val="0"/>
                <w:sz w:val="20"/>
              </w:rPr>
              <w:t xml:space="preserve">Kapilarność bierna </w:t>
            </w:r>
            <w:proofErr w:type="spellStart"/>
            <w:r>
              <w:rPr>
                <w:rFonts w:ascii="Arial" w:hAnsi="Arial" w:cs="Arial"/>
                <w:snapToGrid w:val="0"/>
                <w:sz w:val="20"/>
              </w:rPr>
              <w:t>H</w:t>
            </w:r>
            <w:r>
              <w:rPr>
                <w:rFonts w:ascii="Arial" w:hAnsi="Arial" w:cs="Arial"/>
                <w:snapToGrid w:val="0"/>
                <w:sz w:val="20"/>
                <w:vertAlign w:val="subscript"/>
              </w:rPr>
              <w:t>kb</w:t>
            </w:r>
            <w:proofErr w:type="spellEnd"/>
          </w:p>
        </w:tc>
        <w:tc>
          <w:tcPr>
            <w:tcW w:w="1072" w:type="dxa"/>
          </w:tcPr>
          <w:p w:rsidR="00780699" w:rsidRDefault="00780699">
            <w:pPr>
              <w:jc w:val="center"/>
              <w:rPr>
                <w:rFonts w:ascii="Arial" w:hAnsi="Arial" w:cs="Arial"/>
                <w:snapToGrid w:val="0"/>
                <w:sz w:val="20"/>
              </w:rPr>
            </w:pPr>
            <w:r>
              <w:rPr>
                <w:rFonts w:ascii="Arial" w:hAnsi="Arial" w:cs="Arial"/>
                <w:snapToGrid w:val="0"/>
                <w:sz w:val="20"/>
              </w:rPr>
              <w:t>m</w:t>
            </w:r>
          </w:p>
        </w:tc>
        <w:tc>
          <w:tcPr>
            <w:tcW w:w="1985" w:type="dxa"/>
          </w:tcPr>
          <w:p w:rsidR="00780699" w:rsidRDefault="00780699">
            <w:pPr>
              <w:jc w:val="center"/>
              <w:rPr>
                <w:rFonts w:ascii="Arial" w:hAnsi="Arial" w:cs="Arial"/>
                <w:snapToGrid w:val="0"/>
                <w:sz w:val="20"/>
              </w:rPr>
            </w:pPr>
            <w:r>
              <w:rPr>
                <w:rFonts w:ascii="Arial" w:hAnsi="Arial" w:cs="Arial"/>
                <w:snapToGrid w:val="0"/>
                <w:sz w:val="20"/>
              </w:rPr>
              <w:t>&lt; 1,0</w:t>
            </w:r>
          </w:p>
        </w:tc>
        <w:tc>
          <w:tcPr>
            <w:tcW w:w="1984" w:type="dxa"/>
          </w:tcPr>
          <w:p w:rsidR="00780699" w:rsidRDefault="00780699">
            <w:pPr>
              <w:jc w:val="center"/>
              <w:rPr>
                <w:rFonts w:ascii="Arial" w:hAnsi="Arial" w:cs="Arial"/>
                <w:snapToGrid w:val="0"/>
                <w:sz w:val="20"/>
              </w:rPr>
            </w:pPr>
            <w:r>
              <w:rPr>
                <w:rFonts w:ascii="Arial" w:hAnsi="Arial" w:cs="Arial"/>
                <w:snapToGrid w:val="0"/>
                <w:sz w:val="20"/>
              </w:rPr>
              <w:t>³ 1,0</w:t>
            </w:r>
          </w:p>
        </w:tc>
        <w:tc>
          <w:tcPr>
            <w:tcW w:w="2977" w:type="dxa"/>
          </w:tcPr>
          <w:p w:rsidR="00780699" w:rsidRDefault="00780699">
            <w:pPr>
              <w:jc w:val="center"/>
              <w:rPr>
                <w:rFonts w:ascii="Arial" w:hAnsi="Arial" w:cs="Arial"/>
                <w:snapToGrid w:val="0"/>
                <w:sz w:val="20"/>
              </w:rPr>
            </w:pPr>
            <w:r>
              <w:rPr>
                <w:rFonts w:ascii="Arial" w:hAnsi="Arial" w:cs="Arial"/>
                <w:snapToGrid w:val="0"/>
                <w:sz w:val="20"/>
              </w:rPr>
              <w:t>&gt; 1,0</w:t>
            </w:r>
          </w:p>
        </w:tc>
      </w:tr>
      <w:tr w:rsidR="00780699">
        <w:tc>
          <w:tcPr>
            <w:tcW w:w="495" w:type="dxa"/>
          </w:tcPr>
          <w:p w:rsidR="00780699" w:rsidRDefault="00780699">
            <w:pPr>
              <w:jc w:val="center"/>
              <w:rPr>
                <w:rFonts w:ascii="Arial" w:hAnsi="Arial" w:cs="Arial"/>
                <w:snapToGrid w:val="0"/>
                <w:sz w:val="20"/>
              </w:rPr>
            </w:pPr>
            <w:r>
              <w:rPr>
                <w:rFonts w:ascii="Arial" w:hAnsi="Arial" w:cs="Arial"/>
                <w:snapToGrid w:val="0"/>
                <w:sz w:val="20"/>
              </w:rPr>
              <w:t>4</w:t>
            </w:r>
          </w:p>
        </w:tc>
        <w:tc>
          <w:tcPr>
            <w:tcW w:w="1410" w:type="dxa"/>
          </w:tcPr>
          <w:p w:rsidR="00780699" w:rsidRDefault="00780699">
            <w:pPr>
              <w:rPr>
                <w:rFonts w:ascii="Arial" w:hAnsi="Arial" w:cs="Arial"/>
                <w:snapToGrid w:val="0"/>
                <w:sz w:val="20"/>
              </w:rPr>
            </w:pPr>
            <w:r>
              <w:rPr>
                <w:rFonts w:ascii="Arial" w:hAnsi="Arial" w:cs="Arial"/>
                <w:snapToGrid w:val="0"/>
                <w:sz w:val="20"/>
              </w:rPr>
              <w:t>Wskaźnik piaskowy WP</w:t>
            </w:r>
          </w:p>
        </w:tc>
        <w:tc>
          <w:tcPr>
            <w:tcW w:w="1072" w:type="dxa"/>
          </w:tcPr>
          <w:p w:rsidR="00780699" w:rsidRDefault="00780699">
            <w:pPr>
              <w:jc w:val="center"/>
              <w:rPr>
                <w:rFonts w:ascii="Arial" w:hAnsi="Arial" w:cs="Arial"/>
                <w:snapToGrid w:val="0"/>
                <w:sz w:val="20"/>
              </w:rPr>
            </w:pPr>
          </w:p>
        </w:tc>
        <w:tc>
          <w:tcPr>
            <w:tcW w:w="1985" w:type="dxa"/>
          </w:tcPr>
          <w:p w:rsidR="00780699" w:rsidRDefault="00780699">
            <w:pPr>
              <w:jc w:val="center"/>
              <w:rPr>
                <w:rFonts w:ascii="Arial" w:hAnsi="Arial" w:cs="Arial"/>
                <w:snapToGrid w:val="0"/>
                <w:sz w:val="20"/>
              </w:rPr>
            </w:pPr>
            <w:r>
              <w:rPr>
                <w:rFonts w:ascii="Arial" w:hAnsi="Arial" w:cs="Arial"/>
                <w:snapToGrid w:val="0"/>
                <w:sz w:val="20"/>
              </w:rPr>
              <w:t>&gt; 35</w:t>
            </w:r>
          </w:p>
        </w:tc>
        <w:tc>
          <w:tcPr>
            <w:tcW w:w="1984" w:type="dxa"/>
          </w:tcPr>
          <w:p w:rsidR="00780699" w:rsidRDefault="00780699">
            <w:pPr>
              <w:jc w:val="center"/>
              <w:rPr>
                <w:rFonts w:ascii="Arial" w:hAnsi="Arial" w:cs="Arial"/>
                <w:snapToGrid w:val="0"/>
                <w:sz w:val="20"/>
              </w:rPr>
            </w:pPr>
            <w:r>
              <w:rPr>
                <w:rFonts w:ascii="Arial" w:hAnsi="Arial" w:cs="Arial"/>
                <w:snapToGrid w:val="0"/>
                <w:sz w:val="20"/>
              </w:rPr>
              <w:t>od 25 do 35</w:t>
            </w:r>
          </w:p>
        </w:tc>
        <w:tc>
          <w:tcPr>
            <w:tcW w:w="2977" w:type="dxa"/>
          </w:tcPr>
          <w:p w:rsidR="00780699" w:rsidRDefault="00780699">
            <w:pPr>
              <w:jc w:val="center"/>
              <w:rPr>
                <w:rFonts w:ascii="Arial" w:hAnsi="Arial" w:cs="Arial"/>
                <w:snapToGrid w:val="0"/>
                <w:sz w:val="20"/>
              </w:rPr>
            </w:pPr>
            <w:r>
              <w:rPr>
                <w:rFonts w:ascii="Arial" w:hAnsi="Arial" w:cs="Arial"/>
                <w:snapToGrid w:val="0"/>
                <w:sz w:val="20"/>
              </w:rPr>
              <w:t>&lt; 25</w:t>
            </w:r>
          </w:p>
        </w:tc>
      </w:tr>
    </w:tbl>
    <w:p w:rsidR="00780699" w:rsidRDefault="00780699">
      <w:pPr>
        <w:pStyle w:val="H2"/>
        <w:rPr>
          <w:rFonts w:ascii="Arial" w:hAnsi="Arial" w:cs="Arial"/>
          <w:sz w:val="20"/>
        </w:rPr>
      </w:pPr>
      <w:r>
        <w:rPr>
          <w:rFonts w:ascii="Arial" w:hAnsi="Arial" w:cs="Arial"/>
          <w:sz w:val="20"/>
        </w:rPr>
        <w:t>2.3. Zasady wykorzystania gruntów</w:t>
      </w:r>
    </w:p>
    <w:p w:rsidR="00780699" w:rsidRDefault="00780699">
      <w:pPr>
        <w:pStyle w:val="Standardowytekst"/>
        <w:ind w:firstLine="709"/>
        <w:rPr>
          <w:rFonts w:ascii="Arial" w:hAnsi="Arial" w:cs="Arial"/>
          <w:snapToGrid w:val="0"/>
        </w:rPr>
      </w:pPr>
      <w:r>
        <w:rPr>
          <w:rFonts w:ascii="Arial" w:hAnsi="Arial" w:cs="Arial"/>
          <w:snapToGrid w:val="0"/>
        </w:rPr>
        <w:t>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Inżyniera</w:t>
      </w:r>
      <w:r w:rsidR="00451E81">
        <w:rPr>
          <w:rFonts w:ascii="Arial" w:hAnsi="Arial" w:cs="Arial"/>
          <w:snapToGrid w:val="0"/>
        </w:rPr>
        <w:t xml:space="preserve"> </w:t>
      </w:r>
      <w:r w:rsidR="00451E81" w:rsidRPr="00451E81">
        <w:rPr>
          <w:rFonts w:ascii="Arial" w:hAnsi="Arial" w:cs="Arial"/>
          <w:snapToGrid w:val="0"/>
        </w:rPr>
        <w:t xml:space="preserve"> </w:t>
      </w:r>
      <w:r w:rsidR="00451E81">
        <w:rPr>
          <w:rFonts w:ascii="Arial" w:hAnsi="Arial" w:cs="Arial"/>
          <w:snapToGrid w:val="0"/>
        </w:rPr>
        <w:t>/ Inspektora Nadzoru</w:t>
      </w:r>
    </w:p>
    <w:p w:rsidR="00780699" w:rsidRDefault="00780699">
      <w:pPr>
        <w:jc w:val="both"/>
        <w:rPr>
          <w:rFonts w:ascii="Arial" w:hAnsi="Arial" w:cs="Arial"/>
          <w:snapToGrid w:val="0"/>
          <w:sz w:val="20"/>
        </w:rPr>
      </w:pPr>
      <w:r>
        <w:rPr>
          <w:rFonts w:ascii="Arial" w:hAnsi="Arial" w:cs="Arial"/>
          <w:snapToGrid w:val="0"/>
          <w:sz w:val="20"/>
        </w:rPr>
        <w:t>Jeżeli grunty przydatne, uzyskane przy wykonaniu wykopów, nie będąc nadmiarem objętości robót ziemnych, zostały za zgodą Inżyniera wywiezione przez Wykonawcę poza teren budowy z przeznaczeniem innym niż budowa nasypów lub wykonanie prac objętych kontraktem, Wykonawca jest zobowiązany do dostarczenia równoważnej objętości gruntów przydatnych ze źródeł własnych, zaakceptowanych przez Inżyniera</w:t>
      </w:r>
      <w:r w:rsidR="00451E81">
        <w:rPr>
          <w:rFonts w:ascii="Arial" w:hAnsi="Arial" w:cs="Arial"/>
          <w:snapToGrid w:val="0"/>
          <w:sz w:val="20"/>
        </w:rPr>
        <w:t xml:space="preserve"> / Inspektora Nadzoru </w:t>
      </w:r>
      <w:r>
        <w:rPr>
          <w:rFonts w:ascii="Arial" w:hAnsi="Arial" w:cs="Arial"/>
          <w:snapToGrid w:val="0"/>
          <w:sz w:val="20"/>
        </w:rPr>
        <w:t>.</w:t>
      </w:r>
    </w:p>
    <w:p w:rsidR="00780699" w:rsidRDefault="00780699">
      <w:pPr>
        <w:jc w:val="both"/>
        <w:rPr>
          <w:rFonts w:ascii="Arial" w:hAnsi="Arial" w:cs="Arial"/>
          <w:snapToGrid w:val="0"/>
          <w:sz w:val="20"/>
        </w:rPr>
      </w:pPr>
      <w:r>
        <w:rPr>
          <w:rFonts w:ascii="Arial" w:hAnsi="Arial" w:cs="Arial"/>
          <w:snapToGrid w:val="0"/>
          <w:sz w:val="20"/>
        </w:rPr>
        <w:t xml:space="preserve">Grunty i materiały nieprzydatne do budowy nasypów, określone w SST D-02.03.01 </w:t>
      </w:r>
      <w:proofErr w:type="spellStart"/>
      <w:r>
        <w:rPr>
          <w:rFonts w:ascii="Arial" w:hAnsi="Arial" w:cs="Arial"/>
          <w:snapToGrid w:val="0"/>
          <w:sz w:val="20"/>
        </w:rPr>
        <w:t>pkt</w:t>
      </w:r>
      <w:proofErr w:type="spellEnd"/>
      <w:r>
        <w:rPr>
          <w:rFonts w:ascii="Arial" w:hAnsi="Arial" w:cs="Arial"/>
          <w:snapToGrid w:val="0"/>
          <w:sz w:val="20"/>
        </w:rPr>
        <w:t xml:space="preserve"> 2.4, powinny być wywiezione przez Wykonawcę na odkład. Inżynier może nakazać pozostawienie na terenie budowy gruntów, których czasowa nieprzydatność wynika jedynie z powodu zamarznięcia lub nadmiernej wilgotności.</w:t>
      </w:r>
    </w:p>
    <w:p w:rsidR="00780699" w:rsidRDefault="00780699">
      <w:pPr>
        <w:pStyle w:val="Standardowytekst"/>
        <w:keepNext/>
        <w:spacing w:before="120" w:after="120"/>
        <w:rPr>
          <w:rFonts w:ascii="Arial" w:hAnsi="Arial" w:cs="Arial"/>
          <w:b/>
        </w:rPr>
      </w:pPr>
      <w:r>
        <w:rPr>
          <w:rFonts w:ascii="Arial" w:hAnsi="Arial" w:cs="Arial"/>
          <w:b/>
        </w:rPr>
        <w:t xml:space="preserve">2.4. </w:t>
      </w:r>
      <w:proofErr w:type="spellStart"/>
      <w:r>
        <w:rPr>
          <w:rFonts w:ascii="Arial" w:hAnsi="Arial" w:cs="Arial"/>
          <w:b/>
        </w:rPr>
        <w:t>Geosyntetyk</w:t>
      </w:r>
      <w:proofErr w:type="spellEnd"/>
    </w:p>
    <w:p w:rsidR="00780699" w:rsidRDefault="00780699">
      <w:pPr>
        <w:pStyle w:val="H1"/>
        <w:jc w:val="both"/>
        <w:rPr>
          <w:rFonts w:ascii="Arial" w:hAnsi="Arial" w:cs="Arial"/>
          <w:b w:val="0"/>
          <w:bCs/>
          <w:sz w:val="20"/>
        </w:rPr>
      </w:pPr>
      <w:r>
        <w:rPr>
          <w:rFonts w:ascii="Arial" w:hAnsi="Arial" w:cs="Arial"/>
          <w:b w:val="0"/>
          <w:bCs/>
          <w:sz w:val="20"/>
        </w:rPr>
        <w:tab/>
      </w:r>
      <w:proofErr w:type="spellStart"/>
      <w:r>
        <w:rPr>
          <w:rFonts w:ascii="Arial" w:hAnsi="Arial" w:cs="Arial"/>
          <w:b w:val="0"/>
          <w:bCs/>
          <w:sz w:val="20"/>
        </w:rPr>
        <w:t>Geosyntetyk</w:t>
      </w:r>
      <w:proofErr w:type="spellEnd"/>
      <w:r>
        <w:rPr>
          <w:rFonts w:ascii="Arial" w:hAnsi="Arial" w:cs="Arial"/>
          <w:b w:val="0"/>
          <w:bCs/>
          <w:sz w:val="20"/>
        </w:rPr>
        <w:t xml:space="preserve"> powinien być materiałem odpornym na działanie wilgoci, środowiska agresywnego chemicznie i biologicznie oraz temperatury. Powinien być to materiał bez rozdarć, dziur i przerw ciągłości z dobrą przyczepnością do gruntu. Właściwości stosowanych </w:t>
      </w:r>
      <w:proofErr w:type="spellStart"/>
      <w:r>
        <w:rPr>
          <w:rFonts w:ascii="Arial" w:hAnsi="Arial" w:cs="Arial"/>
          <w:b w:val="0"/>
          <w:bCs/>
          <w:sz w:val="20"/>
        </w:rPr>
        <w:t>geosyntetyków</w:t>
      </w:r>
      <w:proofErr w:type="spellEnd"/>
      <w:r>
        <w:rPr>
          <w:rFonts w:ascii="Arial" w:hAnsi="Arial" w:cs="Arial"/>
          <w:b w:val="0"/>
          <w:bCs/>
          <w:sz w:val="20"/>
        </w:rPr>
        <w:t xml:space="preserve"> powinny być zgodne z PN-EN-963:1999 i dokumentacją projektową. </w:t>
      </w:r>
      <w:proofErr w:type="spellStart"/>
      <w:r>
        <w:rPr>
          <w:rFonts w:ascii="Arial" w:hAnsi="Arial" w:cs="Arial"/>
          <w:b w:val="0"/>
          <w:bCs/>
          <w:sz w:val="20"/>
        </w:rPr>
        <w:t>Geosyntetyk</w:t>
      </w:r>
      <w:proofErr w:type="spellEnd"/>
      <w:r>
        <w:rPr>
          <w:rFonts w:ascii="Arial" w:hAnsi="Arial" w:cs="Arial"/>
          <w:b w:val="0"/>
          <w:bCs/>
          <w:sz w:val="20"/>
        </w:rPr>
        <w:t xml:space="preserve"> powinien posiadać aprobatę techniczna wydaną przez uprawnioną jednostkę.</w:t>
      </w:r>
    </w:p>
    <w:p w:rsidR="00780699" w:rsidRDefault="00780699">
      <w:pPr>
        <w:pStyle w:val="H1"/>
        <w:jc w:val="both"/>
        <w:rPr>
          <w:rFonts w:ascii="Arial" w:hAnsi="Arial" w:cs="Arial"/>
          <w:sz w:val="20"/>
        </w:rPr>
      </w:pPr>
      <w:r>
        <w:rPr>
          <w:rFonts w:ascii="Arial" w:hAnsi="Arial" w:cs="Arial"/>
          <w:sz w:val="20"/>
        </w:rPr>
        <w:t>3. SPRZĘT</w:t>
      </w:r>
    </w:p>
    <w:p w:rsidR="00780699" w:rsidRDefault="00780699">
      <w:pPr>
        <w:pStyle w:val="H2"/>
        <w:rPr>
          <w:rFonts w:ascii="Arial" w:hAnsi="Arial" w:cs="Arial"/>
          <w:sz w:val="20"/>
        </w:rPr>
      </w:pPr>
      <w:r>
        <w:rPr>
          <w:rFonts w:ascii="Arial" w:hAnsi="Arial" w:cs="Arial"/>
          <w:sz w:val="20"/>
        </w:rPr>
        <w:t>3.1. Ogólne wymagania dotyczące sprzętu</w:t>
      </w:r>
    </w:p>
    <w:p w:rsidR="00780699" w:rsidRDefault="00780699">
      <w:pPr>
        <w:rPr>
          <w:rFonts w:ascii="Arial" w:hAnsi="Arial" w:cs="Arial"/>
          <w:snapToGrid w:val="0"/>
          <w:sz w:val="20"/>
        </w:rPr>
      </w:pPr>
      <w:r>
        <w:rPr>
          <w:rFonts w:ascii="Arial" w:hAnsi="Arial" w:cs="Arial"/>
          <w:snapToGrid w:val="0"/>
          <w:sz w:val="20"/>
        </w:rPr>
        <w:t xml:space="preserve">Ogólne wymagania dotyczące sprzętu podano w SST D-00.00.00 „Wymagania ogólne” </w:t>
      </w:r>
      <w:proofErr w:type="spellStart"/>
      <w:r>
        <w:rPr>
          <w:rFonts w:ascii="Arial" w:hAnsi="Arial" w:cs="Arial"/>
          <w:snapToGrid w:val="0"/>
          <w:sz w:val="20"/>
        </w:rPr>
        <w:t>pkt</w:t>
      </w:r>
      <w:proofErr w:type="spellEnd"/>
      <w:r>
        <w:rPr>
          <w:rFonts w:ascii="Arial" w:hAnsi="Arial" w:cs="Arial"/>
          <w:snapToGrid w:val="0"/>
          <w:sz w:val="20"/>
        </w:rPr>
        <w:t xml:space="preserve"> 3.</w:t>
      </w:r>
    </w:p>
    <w:p w:rsidR="00780699" w:rsidRDefault="00780699">
      <w:pPr>
        <w:pStyle w:val="H2"/>
        <w:rPr>
          <w:rFonts w:ascii="Arial" w:hAnsi="Arial" w:cs="Arial"/>
          <w:sz w:val="20"/>
        </w:rPr>
      </w:pPr>
      <w:r>
        <w:rPr>
          <w:rFonts w:ascii="Arial" w:hAnsi="Arial" w:cs="Arial"/>
          <w:sz w:val="20"/>
        </w:rPr>
        <w:t>3.2. Sprzęt do robót ziemnych</w:t>
      </w:r>
    </w:p>
    <w:p w:rsidR="00780699" w:rsidRDefault="00780699">
      <w:pPr>
        <w:ind w:firstLine="709"/>
        <w:jc w:val="both"/>
        <w:rPr>
          <w:rFonts w:ascii="Arial" w:hAnsi="Arial" w:cs="Arial"/>
          <w:snapToGrid w:val="0"/>
          <w:sz w:val="20"/>
        </w:rPr>
      </w:pPr>
      <w:r>
        <w:rPr>
          <w:rFonts w:ascii="Arial" w:hAnsi="Arial" w:cs="Arial"/>
          <w:snapToGrid w:val="0"/>
          <w:sz w:val="20"/>
        </w:rPr>
        <w:t xml:space="preserve">Wykonawca powinien wykonywać roboty ziemne przy użyciu potrzebnej liczby maszyn o odpowiedniej wydajności. Powinny one gwarantować przeprowadzenie robót zgodnie z zasadami określonymi w dokumentacji projektowej i wymaganiami ST. Sprzęt powinien być utrzymany przez cały </w:t>
      </w:r>
      <w:r>
        <w:rPr>
          <w:rFonts w:ascii="Arial" w:hAnsi="Arial" w:cs="Arial"/>
          <w:snapToGrid w:val="0"/>
          <w:sz w:val="20"/>
        </w:rPr>
        <w:lastRenderedPageBreak/>
        <w:t xml:space="preserve">czas robót w dobrym stanie technicznym. Wykonawca powinien dysponować sprawnym sprzętem rezerwowym, umożliwiającym prowadzenie robót w przypadku awarii sprzętu podstawowego. </w:t>
      </w:r>
    </w:p>
    <w:p w:rsidR="00780699" w:rsidRDefault="00780699">
      <w:pPr>
        <w:jc w:val="both"/>
        <w:rPr>
          <w:rFonts w:ascii="Arial" w:hAnsi="Arial" w:cs="Arial"/>
          <w:snapToGrid w:val="0"/>
          <w:sz w:val="20"/>
        </w:rPr>
      </w:pPr>
      <w:r>
        <w:rPr>
          <w:rFonts w:ascii="Arial" w:hAnsi="Arial" w:cs="Arial"/>
          <w:snapToGrid w:val="0"/>
          <w:sz w:val="20"/>
        </w:rPr>
        <w:t>Inżynier poleci usunąć z placu budowy sprzęt nieodpowiadający warunkom kontraktu i wymaganiom sformułowanym w dokumentacji projektowej oraz ST.</w:t>
      </w:r>
    </w:p>
    <w:p w:rsidR="00780699" w:rsidRDefault="00780699">
      <w:pPr>
        <w:jc w:val="both"/>
        <w:rPr>
          <w:rFonts w:ascii="Arial" w:hAnsi="Arial" w:cs="Arial"/>
          <w:snapToGrid w:val="0"/>
          <w:sz w:val="20"/>
        </w:rPr>
      </w:pPr>
      <w:r>
        <w:rPr>
          <w:rFonts w:ascii="Arial" w:hAnsi="Arial" w:cs="Arial"/>
          <w:snapToGrid w:val="0"/>
          <w:sz w:val="20"/>
        </w:rPr>
        <w:t>Przystępujący do wykonania robót ziemnych powinien wykazać się możliwością korzystania z następującego sprzętu do:</w:t>
      </w:r>
    </w:p>
    <w:p w:rsidR="00780699" w:rsidRDefault="00780699">
      <w:pPr>
        <w:jc w:val="both"/>
        <w:rPr>
          <w:rFonts w:ascii="Arial" w:hAnsi="Arial" w:cs="Arial"/>
          <w:snapToGrid w:val="0"/>
          <w:sz w:val="20"/>
        </w:rPr>
      </w:pPr>
      <w:r>
        <w:rPr>
          <w:rFonts w:ascii="Arial" w:hAnsi="Arial" w:cs="Arial"/>
          <w:snapToGrid w:val="0"/>
          <w:sz w:val="20"/>
        </w:rPr>
        <w:t>- odspajania i wydobywania gruntów,</w:t>
      </w:r>
    </w:p>
    <w:p w:rsidR="00780699" w:rsidRDefault="00780699">
      <w:pPr>
        <w:pStyle w:val="Standardowytekst"/>
        <w:rPr>
          <w:rFonts w:ascii="Arial" w:hAnsi="Arial" w:cs="Arial"/>
          <w:snapToGrid w:val="0"/>
        </w:rPr>
      </w:pPr>
      <w:r>
        <w:rPr>
          <w:rFonts w:ascii="Arial" w:hAnsi="Arial" w:cs="Arial"/>
          <w:snapToGrid w:val="0"/>
        </w:rPr>
        <w:t>- jednoczesnego wydobywania i przemieszczania gruntów,</w:t>
      </w:r>
    </w:p>
    <w:p w:rsidR="00780699" w:rsidRDefault="00780699">
      <w:pPr>
        <w:jc w:val="both"/>
        <w:rPr>
          <w:rFonts w:ascii="Arial" w:hAnsi="Arial" w:cs="Arial"/>
          <w:snapToGrid w:val="0"/>
          <w:sz w:val="20"/>
        </w:rPr>
      </w:pPr>
      <w:r>
        <w:rPr>
          <w:rFonts w:ascii="Arial" w:hAnsi="Arial" w:cs="Arial"/>
          <w:snapToGrid w:val="0"/>
          <w:sz w:val="20"/>
        </w:rPr>
        <w:t>- transportu mas ziemnych,</w:t>
      </w:r>
    </w:p>
    <w:p w:rsidR="00780699" w:rsidRDefault="00780699">
      <w:pPr>
        <w:jc w:val="both"/>
        <w:rPr>
          <w:rFonts w:ascii="Arial" w:hAnsi="Arial" w:cs="Arial"/>
          <w:snapToGrid w:val="0"/>
          <w:sz w:val="20"/>
        </w:rPr>
      </w:pPr>
      <w:r>
        <w:rPr>
          <w:rFonts w:ascii="Arial" w:hAnsi="Arial" w:cs="Arial"/>
          <w:snapToGrid w:val="0"/>
          <w:sz w:val="20"/>
        </w:rPr>
        <w:t>- sprzętu zagęszczającego.</w:t>
      </w:r>
    </w:p>
    <w:p w:rsidR="00780699" w:rsidRDefault="00780699">
      <w:pPr>
        <w:spacing w:before="120" w:after="120"/>
        <w:rPr>
          <w:rFonts w:ascii="Arial" w:hAnsi="Arial" w:cs="Arial"/>
          <w:b/>
          <w:sz w:val="20"/>
        </w:rPr>
      </w:pPr>
      <w:r>
        <w:rPr>
          <w:rFonts w:ascii="Arial" w:hAnsi="Arial" w:cs="Arial"/>
          <w:b/>
          <w:sz w:val="20"/>
        </w:rPr>
        <w:t xml:space="preserve">3.3. Sprzęt do przenoszenia i układania </w:t>
      </w:r>
      <w:proofErr w:type="spellStart"/>
      <w:r>
        <w:rPr>
          <w:rFonts w:ascii="Arial" w:hAnsi="Arial" w:cs="Arial"/>
          <w:b/>
          <w:sz w:val="20"/>
        </w:rPr>
        <w:t>geosyntetyków</w:t>
      </w:r>
      <w:proofErr w:type="spellEnd"/>
    </w:p>
    <w:p w:rsidR="00780699" w:rsidRDefault="00780699">
      <w:pPr>
        <w:ind w:firstLine="709"/>
        <w:rPr>
          <w:rFonts w:ascii="Arial" w:hAnsi="Arial" w:cs="Arial"/>
          <w:sz w:val="20"/>
        </w:rPr>
      </w:pPr>
      <w:r>
        <w:rPr>
          <w:rFonts w:ascii="Arial" w:hAnsi="Arial" w:cs="Arial"/>
          <w:sz w:val="20"/>
        </w:rPr>
        <w:t xml:space="preserve">Do przenoszenia i układania </w:t>
      </w:r>
      <w:proofErr w:type="spellStart"/>
      <w:r>
        <w:rPr>
          <w:rFonts w:ascii="Arial" w:hAnsi="Arial" w:cs="Arial"/>
          <w:sz w:val="20"/>
        </w:rPr>
        <w:t>geosyntetyków</w:t>
      </w:r>
      <w:proofErr w:type="spellEnd"/>
      <w:r>
        <w:rPr>
          <w:rFonts w:ascii="Arial" w:hAnsi="Arial" w:cs="Arial"/>
          <w:sz w:val="20"/>
        </w:rPr>
        <w:t xml:space="preserve"> Wykonawca powinien używać odpowiedniego sprzętu zalecanego przez producenta. Wykonawca nie powinien stosować sprzętu mogącego spowodować uszkodzenie układanego materiału.</w:t>
      </w:r>
    </w:p>
    <w:p w:rsidR="00780699" w:rsidRDefault="00780699">
      <w:pPr>
        <w:pStyle w:val="H1"/>
        <w:rPr>
          <w:rFonts w:ascii="Arial" w:hAnsi="Arial" w:cs="Arial"/>
          <w:sz w:val="20"/>
        </w:rPr>
      </w:pPr>
      <w:r>
        <w:rPr>
          <w:rFonts w:ascii="Arial" w:hAnsi="Arial" w:cs="Arial"/>
          <w:sz w:val="20"/>
        </w:rPr>
        <w:t>4. TRANSPORT</w:t>
      </w:r>
    </w:p>
    <w:p w:rsidR="00780699" w:rsidRDefault="00780699">
      <w:pPr>
        <w:pStyle w:val="H2"/>
        <w:rPr>
          <w:rFonts w:ascii="Arial" w:hAnsi="Arial" w:cs="Arial"/>
          <w:sz w:val="20"/>
        </w:rPr>
      </w:pPr>
      <w:r>
        <w:rPr>
          <w:rFonts w:ascii="Arial" w:hAnsi="Arial" w:cs="Arial"/>
          <w:sz w:val="20"/>
        </w:rPr>
        <w:t>4.1. Ogólne wymagania dotyczące transportu</w:t>
      </w:r>
    </w:p>
    <w:p w:rsidR="00780699" w:rsidRDefault="00780699">
      <w:pPr>
        <w:rPr>
          <w:rFonts w:ascii="Arial" w:hAnsi="Arial" w:cs="Arial"/>
          <w:snapToGrid w:val="0"/>
          <w:sz w:val="20"/>
        </w:rPr>
      </w:pPr>
      <w:r>
        <w:rPr>
          <w:rFonts w:ascii="Arial" w:hAnsi="Arial" w:cs="Arial"/>
          <w:snapToGrid w:val="0"/>
          <w:sz w:val="20"/>
        </w:rPr>
        <w:t xml:space="preserve">Ogólne wymagania dotyczące transportu podano w SST D-00.00.00 „Wymagania ogólne” </w:t>
      </w:r>
      <w:proofErr w:type="spellStart"/>
      <w:r>
        <w:rPr>
          <w:rFonts w:ascii="Arial" w:hAnsi="Arial" w:cs="Arial"/>
          <w:snapToGrid w:val="0"/>
          <w:sz w:val="20"/>
        </w:rPr>
        <w:t>pkt</w:t>
      </w:r>
      <w:proofErr w:type="spellEnd"/>
      <w:r>
        <w:rPr>
          <w:rFonts w:ascii="Arial" w:hAnsi="Arial" w:cs="Arial"/>
          <w:snapToGrid w:val="0"/>
          <w:sz w:val="20"/>
        </w:rPr>
        <w:t xml:space="preserve"> 4.</w:t>
      </w:r>
    </w:p>
    <w:p w:rsidR="00780699" w:rsidRDefault="00780699">
      <w:pPr>
        <w:pStyle w:val="H2"/>
        <w:rPr>
          <w:rFonts w:ascii="Arial" w:hAnsi="Arial" w:cs="Arial"/>
          <w:sz w:val="20"/>
        </w:rPr>
      </w:pPr>
      <w:r>
        <w:rPr>
          <w:rFonts w:ascii="Arial" w:hAnsi="Arial" w:cs="Arial"/>
          <w:sz w:val="20"/>
        </w:rPr>
        <w:t>4.2. Transport gruntów</w:t>
      </w:r>
    </w:p>
    <w:p w:rsidR="00780699" w:rsidRDefault="00780699">
      <w:pPr>
        <w:pStyle w:val="Standardowytekst"/>
        <w:rPr>
          <w:rFonts w:ascii="Arial" w:hAnsi="Arial" w:cs="Arial"/>
          <w:snapToGrid w:val="0"/>
        </w:rPr>
      </w:pPr>
      <w:r>
        <w:rPr>
          <w:rFonts w:ascii="Arial" w:hAnsi="Arial" w:cs="Arial"/>
          <w:snapToGrid w:val="0"/>
        </w:rPr>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 Zwiększenie odległości transportu ponad wartości zatwierdzone nie może być podstawą roszczeń Wykonawcy, dotyczących dodatkowej zapłaty za transport, o ile zwiększone odległości nie zostały wcześniej zaakceptowane na piśmie przez Inżyniera</w:t>
      </w:r>
      <w:r w:rsidR="00451E81">
        <w:rPr>
          <w:rFonts w:ascii="Arial" w:hAnsi="Arial" w:cs="Arial"/>
          <w:snapToGrid w:val="0"/>
        </w:rPr>
        <w:t xml:space="preserve">/ Inspektora Nadzoru </w:t>
      </w:r>
      <w:r>
        <w:rPr>
          <w:rFonts w:ascii="Arial" w:hAnsi="Arial" w:cs="Arial"/>
          <w:snapToGrid w:val="0"/>
        </w:rPr>
        <w:t>.</w:t>
      </w:r>
    </w:p>
    <w:p w:rsidR="00780699" w:rsidRDefault="00780699">
      <w:pPr>
        <w:spacing w:before="120"/>
        <w:rPr>
          <w:rFonts w:ascii="Arial" w:hAnsi="Arial" w:cs="Arial"/>
          <w:b/>
          <w:sz w:val="20"/>
        </w:rPr>
      </w:pPr>
      <w:r>
        <w:rPr>
          <w:rFonts w:ascii="Arial" w:hAnsi="Arial" w:cs="Arial"/>
          <w:b/>
          <w:sz w:val="20"/>
        </w:rPr>
        <w:t xml:space="preserve">4.3. Transport i składowanie </w:t>
      </w:r>
      <w:proofErr w:type="spellStart"/>
      <w:r>
        <w:rPr>
          <w:rFonts w:ascii="Arial" w:hAnsi="Arial" w:cs="Arial"/>
          <w:b/>
          <w:sz w:val="20"/>
        </w:rPr>
        <w:t>geosyntetyków</w:t>
      </w:r>
      <w:proofErr w:type="spellEnd"/>
    </w:p>
    <w:p w:rsidR="00780699" w:rsidRDefault="00780699">
      <w:pPr>
        <w:spacing w:before="120"/>
        <w:ind w:firstLine="709"/>
        <w:jc w:val="both"/>
        <w:rPr>
          <w:rFonts w:ascii="Arial" w:hAnsi="Arial" w:cs="Arial"/>
          <w:sz w:val="20"/>
        </w:rPr>
      </w:pPr>
      <w:r>
        <w:rPr>
          <w:rFonts w:ascii="Arial" w:hAnsi="Arial" w:cs="Arial"/>
          <w:sz w:val="20"/>
        </w:rPr>
        <w:t xml:space="preserve">Wykonawca powinien zadbać, aby transport, przenoszenie, przechowywanie i zabezpieczanie </w:t>
      </w:r>
      <w:proofErr w:type="spellStart"/>
      <w:r>
        <w:rPr>
          <w:rFonts w:ascii="Arial" w:hAnsi="Arial" w:cs="Arial"/>
          <w:sz w:val="20"/>
        </w:rPr>
        <w:t>geosyntetyków</w:t>
      </w:r>
      <w:proofErr w:type="spellEnd"/>
      <w:r>
        <w:rPr>
          <w:rFonts w:ascii="Arial" w:hAnsi="Arial" w:cs="Arial"/>
          <w:sz w:val="20"/>
        </w:rPr>
        <w:t xml:space="preserve"> były wykonywane w sposób nie powodujący mechanicznych lub chemicznych ich uszkodzeń. </w:t>
      </w:r>
      <w:proofErr w:type="spellStart"/>
      <w:r>
        <w:rPr>
          <w:rFonts w:ascii="Arial" w:hAnsi="Arial" w:cs="Arial"/>
          <w:sz w:val="20"/>
        </w:rPr>
        <w:t>Geosyntetyki</w:t>
      </w:r>
      <w:proofErr w:type="spellEnd"/>
      <w:r>
        <w:rPr>
          <w:rFonts w:ascii="Arial" w:hAnsi="Arial" w:cs="Arial"/>
          <w:sz w:val="20"/>
        </w:rPr>
        <w:t xml:space="preserve"> wrażliwe na światło słoneczne powinny pozostawać zakryte w czasie od ich wyprodukowania do wbudowania. </w:t>
      </w:r>
    </w:p>
    <w:p w:rsidR="00780699" w:rsidRDefault="00780699">
      <w:pPr>
        <w:pStyle w:val="H1"/>
        <w:rPr>
          <w:rFonts w:ascii="Arial" w:hAnsi="Arial" w:cs="Arial"/>
          <w:sz w:val="20"/>
        </w:rPr>
      </w:pPr>
      <w:r>
        <w:rPr>
          <w:rFonts w:ascii="Arial" w:hAnsi="Arial" w:cs="Arial"/>
          <w:sz w:val="20"/>
        </w:rPr>
        <w:t>5. WYKONANIE ROBÓT</w:t>
      </w:r>
    </w:p>
    <w:p w:rsidR="00780699" w:rsidRDefault="00780699">
      <w:pPr>
        <w:pStyle w:val="H2"/>
        <w:rPr>
          <w:rFonts w:ascii="Arial" w:hAnsi="Arial" w:cs="Arial"/>
          <w:sz w:val="20"/>
        </w:rPr>
      </w:pPr>
      <w:r>
        <w:rPr>
          <w:rFonts w:ascii="Arial" w:hAnsi="Arial" w:cs="Arial"/>
          <w:sz w:val="20"/>
        </w:rPr>
        <w:t>5.1. Ogólne zasady wykonania robót</w:t>
      </w:r>
    </w:p>
    <w:p w:rsidR="00780699" w:rsidRDefault="00780699">
      <w:pPr>
        <w:rPr>
          <w:rFonts w:ascii="Arial" w:hAnsi="Arial" w:cs="Arial"/>
          <w:snapToGrid w:val="0"/>
          <w:sz w:val="20"/>
        </w:rPr>
      </w:pPr>
      <w:r>
        <w:rPr>
          <w:rFonts w:ascii="Arial" w:hAnsi="Arial" w:cs="Arial"/>
          <w:snapToGrid w:val="0"/>
          <w:sz w:val="20"/>
        </w:rPr>
        <w:t xml:space="preserve">Ogólne zasady wykonania robót podano w SST D-00.00.00 „Wymagania ogólne” </w:t>
      </w:r>
      <w:proofErr w:type="spellStart"/>
      <w:r>
        <w:rPr>
          <w:rFonts w:ascii="Arial" w:hAnsi="Arial" w:cs="Arial"/>
          <w:snapToGrid w:val="0"/>
          <w:sz w:val="20"/>
        </w:rPr>
        <w:t>pkt</w:t>
      </w:r>
      <w:proofErr w:type="spellEnd"/>
      <w:r>
        <w:rPr>
          <w:rFonts w:ascii="Arial" w:hAnsi="Arial" w:cs="Arial"/>
          <w:snapToGrid w:val="0"/>
          <w:sz w:val="20"/>
        </w:rPr>
        <w:t xml:space="preserve"> 5.</w:t>
      </w:r>
    </w:p>
    <w:p w:rsidR="00780699" w:rsidRDefault="00780699">
      <w:pPr>
        <w:pStyle w:val="H2"/>
        <w:rPr>
          <w:rFonts w:ascii="Arial" w:hAnsi="Arial" w:cs="Arial"/>
          <w:sz w:val="20"/>
        </w:rPr>
      </w:pPr>
      <w:r>
        <w:rPr>
          <w:rFonts w:ascii="Arial" w:hAnsi="Arial" w:cs="Arial"/>
          <w:sz w:val="20"/>
        </w:rPr>
        <w:t>5.2. Dokładność wykonania wykopów i nasypów</w:t>
      </w:r>
    </w:p>
    <w:p w:rsidR="00780699" w:rsidRDefault="00780699">
      <w:pPr>
        <w:pStyle w:val="Standardowytekst"/>
        <w:ind w:firstLine="709"/>
        <w:rPr>
          <w:rFonts w:ascii="Arial" w:hAnsi="Arial" w:cs="Arial"/>
          <w:snapToGrid w:val="0"/>
        </w:rPr>
      </w:pPr>
      <w:r>
        <w:rPr>
          <w:rFonts w:ascii="Arial" w:hAnsi="Arial" w:cs="Arial"/>
          <w:snapToGrid w:val="0"/>
        </w:rPr>
        <w:t xml:space="preserve">Odchylenie osi korpusu ziemnego, w wykopie lub nasypie, od osi projektowanej nie powinny być większe niż ± </w:t>
      </w:r>
      <w:smartTag w:uri="urn:schemas-microsoft-com:office:smarttags" w:element="metricconverter">
        <w:smartTagPr>
          <w:attr w:name="ProductID" w:val="10 cm"/>
        </w:smartTagPr>
        <w:r>
          <w:rPr>
            <w:rFonts w:ascii="Arial" w:hAnsi="Arial" w:cs="Arial"/>
            <w:snapToGrid w:val="0"/>
          </w:rPr>
          <w:t xml:space="preserve">10 </w:t>
        </w:r>
        <w:proofErr w:type="spellStart"/>
        <w:r>
          <w:rPr>
            <w:rFonts w:ascii="Arial" w:hAnsi="Arial" w:cs="Arial"/>
            <w:snapToGrid w:val="0"/>
          </w:rPr>
          <w:t>cm</w:t>
        </w:r>
      </w:smartTag>
      <w:proofErr w:type="spellEnd"/>
      <w:r>
        <w:rPr>
          <w:rFonts w:ascii="Arial" w:hAnsi="Arial" w:cs="Arial"/>
          <w:snapToGrid w:val="0"/>
        </w:rPr>
        <w:t xml:space="preserve">. Różnica w stosunku do projektowanych rzędnych robót ziemnych nie może przekraczać + </w:t>
      </w:r>
      <w:smartTag w:uri="urn:schemas-microsoft-com:office:smarttags" w:element="metricconverter">
        <w:smartTagPr>
          <w:attr w:name="ProductID" w:val="1 cm"/>
        </w:smartTagPr>
        <w:r>
          <w:rPr>
            <w:rFonts w:ascii="Arial" w:hAnsi="Arial" w:cs="Arial"/>
            <w:snapToGrid w:val="0"/>
          </w:rPr>
          <w:t>1 cm</w:t>
        </w:r>
      </w:smartTag>
      <w:r>
        <w:rPr>
          <w:rFonts w:ascii="Arial" w:hAnsi="Arial" w:cs="Arial"/>
          <w:snapToGrid w:val="0"/>
        </w:rPr>
        <w:t xml:space="preserve"> i </w:t>
      </w:r>
      <w:smartTag w:uri="urn:schemas-microsoft-com:office:smarttags" w:element="metricconverter">
        <w:smartTagPr>
          <w:attr w:name="ProductID" w:val="-3 cm"/>
        </w:smartTagPr>
        <w:r>
          <w:rPr>
            <w:rFonts w:ascii="Arial" w:hAnsi="Arial" w:cs="Arial"/>
            <w:snapToGrid w:val="0"/>
          </w:rPr>
          <w:t xml:space="preserve">-3 </w:t>
        </w:r>
        <w:proofErr w:type="spellStart"/>
        <w:r>
          <w:rPr>
            <w:rFonts w:ascii="Arial" w:hAnsi="Arial" w:cs="Arial"/>
            <w:snapToGrid w:val="0"/>
          </w:rPr>
          <w:t>cm</w:t>
        </w:r>
      </w:smartTag>
      <w:proofErr w:type="spellEnd"/>
      <w:r>
        <w:rPr>
          <w:rFonts w:ascii="Arial" w:hAnsi="Arial" w:cs="Arial"/>
          <w:snapToGrid w:val="0"/>
        </w:rPr>
        <w:t>.</w:t>
      </w:r>
    </w:p>
    <w:p w:rsidR="00780699" w:rsidRDefault="00780699">
      <w:pPr>
        <w:pStyle w:val="Standardowytekst"/>
        <w:rPr>
          <w:rFonts w:ascii="Arial" w:hAnsi="Arial" w:cs="Arial"/>
          <w:snapToGrid w:val="0"/>
        </w:rPr>
      </w:pPr>
      <w:r>
        <w:rPr>
          <w:rFonts w:ascii="Arial" w:hAnsi="Arial" w:cs="Arial"/>
          <w:snapToGrid w:val="0"/>
        </w:rPr>
        <w:t xml:space="preserve">Szerokość górnej powierzchni korpusu nie może różnić się od szerokości projektowanej o więcej niż ± </w:t>
      </w:r>
      <w:smartTag w:uri="urn:schemas-microsoft-com:office:smarttags" w:element="metricconverter">
        <w:smartTagPr>
          <w:attr w:name="ProductID" w:val="10 cm"/>
        </w:smartTagPr>
        <w:r>
          <w:rPr>
            <w:rFonts w:ascii="Arial" w:hAnsi="Arial" w:cs="Arial"/>
            <w:snapToGrid w:val="0"/>
          </w:rPr>
          <w:t>10 cm</w:t>
        </w:r>
      </w:smartTag>
      <w:r>
        <w:rPr>
          <w:rFonts w:ascii="Arial" w:hAnsi="Arial" w:cs="Arial"/>
          <w:snapToGrid w:val="0"/>
        </w:rPr>
        <w:t>, a krawędzie korony drogi nie powinny mieć wyraźnych załamań w planie.</w:t>
      </w:r>
    </w:p>
    <w:p w:rsidR="00780699" w:rsidRDefault="00780699">
      <w:pPr>
        <w:pStyle w:val="H2"/>
        <w:rPr>
          <w:rFonts w:ascii="Arial" w:hAnsi="Arial" w:cs="Arial"/>
          <w:sz w:val="20"/>
        </w:rPr>
      </w:pPr>
      <w:r>
        <w:rPr>
          <w:rFonts w:ascii="Arial" w:hAnsi="Arial" w:cs="Arial"/>
          <w:sz w:val="20"/>
        </w:rPr>
        <w:t>5.3. Odwodnienia pasa robót ziemnych</w:t>
      </w:r>
    </w:p>
    <w:p w:rsidR="00780699" w:rsidRDefault="00780699">
      <w:pPr>
        <w:pStyle w:val="Standardowytekst"/>
        <w:ind w:firstLine="709"/>
        <w:rPr>
          <w:rFonts w:ascii="Arial" w:hAnsi="Arial" w:cs="Arial"/>
          <w:snapToGrid w:val="0"/>
        </w:rPr>
      </w:pPr>
      <w:r>
        <w:rPr>
          <w:rFonts w:ascii="Arial" w:hAnsi="Arial" w:cs="Arial"/>
          <w:snapToGrid w:val="0"/>
        </w:rPr>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w:t>
      </w:r>
      <w:proofErr w:type="spellStart"/>
      <w:r>
        <w:rPr>
          <w:rFonts w:ascii="Arial" w:hAnsi="Arial" w:cs="Arial"/>
          <w:snapToGrid w:val="0"/>
        </w:rPr>
        <w:t>przewilgoceniem</w:t>
      </w:r>
      <w:proofErr w:type="spellEnd"/>
      <w:r>
        <w:rPr>
          <w:rFonts w:ascii="Arial" w:hAnsi="Arial" w:cs="Arial"/>
          <w:snapToGrid w:val="0"/>
        </w:rPr>
        <w:t xml:space="preserve"> i nawodnieniem. Wykonawca ma obowiązek takiego wykonywania wykopów i nasypów, aby powierzchniom gruntu nadawać w całym okresie trwania robót spadki, zapewniające prawidłowe odwodnienie.</w:t>
      </w:r>
    </w:p>
    <w:p w:rsidR="00780699" w:rsidRDefault="00780699">
      <w:pPr>
        <w:jc w:val="both"/>
        <w:rPr>
          <w:rFonts w:ascii="Arial" w:hAnsi="Arial" w:cs="Arial"/>
          <w:snapToGrid w:val="0"/>
          <w:sz w:val="20"/>
        </w:rPr>
      </w:pPr>
      <w:r>
        <w:rPr>
          <w:rFonts w:ascii="Arial" w:hAnsi="Arial" w:cs="Arial"/>
          <w:snapToGrid w:val="0"/>
          <w:sz w:val="20"/>
        </w:rPr>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rsidR="00780699" w:rsidRDefault="00780699">
      <w:pPr>
        <w:jc w:val="both"/>
        <w:rPr>
          <w:rFonts w:ascii="Arial" w:hAnsi="Arial" w:cs="Arial"/>
          <w:snapToGrid w:val="0"/>
          <w:sz w:val="20"/>
        </w:rPr>
      </w:pPr>
      <w:r>
        <w:rPr>
          <w:rFonts w:ascii="Arial" w:hAnsi="Arial" w:cs="Arial"/>
          <w:snapToGrid w:val="0"/>
          <w:sz w:val="20"/>
        </w:rPr>
        <w:t>Odprowadzenie wód do istniejących zbiorników naturalnych i urządzeń odwadniających musi być poprzedzone uzgodnieniem z odpowiednimi instytucjami. Wykonawca ponosi koszty odprowadzenia wód gruntowych i opadowych do urządzeń obcych.</w:t>
      </w:r>
    </w:p>
    <w:p w:rsidR="00780699" w:rsidRDefault="00780699">
      <w:pPr>
        <w:pStyle w:val="H2"/>
        <w:rPr>
          <w:rFonts w:ascii="Arial" w:hAnsi="Arial" w:cs="Arial"/>
          <w:sz w:val="20"/>
        </w:rPr>
      </w:pPr>
      <w:r>
        <w:rPr>
          <w:rFonts w:ascii="Arial" w:hAnsi="Arial" w:cs="Arial"/>
          <w:sz w:val="20"/>
        </w:rPr>
        <w:lastRenderedPageBreak/>
        <w:t>5.4. Odwodnienie wykopów</w:t>
      </w:r>
    </w:p>
    <w:p w:rsidR="00780699" w:rsidRDefault="00780699">
      <w:pPr>
        <w:ind w:firstLine="709"/>
        <w:jc w:val="both"/>
        <w:rPr>
          <w:rFonts w:ascii="Arial" w:hAnsi="Arial" w:cs="Arial"/>
          <w:snapToGrid w:val="0"/>
          <w:sz w:val="20"/>
        </w:rPr>
      </w:pPr>
      <w:r>
        <w:rPr>
          <w:rFonts w:ascii="Arial" w:hAnsi="Arial" w:cs="Arial"/>
          <w:snapToGrid w:val="0"/>
          <w:sz w:val="20"/>
        </w:rPr>
        <w:t>Technologia wykonania wykopu musi umożliwiać jego prawidłowe odwodnienie w całym okresie trwania robót ziemnych. Wykonanie wykopów powinno postępować w kierunku podnoszenia się niwelety.</w:t>
      </w:r>
    </w:p>
    <w:p w:rsidR="00780699" w:rsidRDefault="00780699">
      <w:pPr>
        <w:pStyle w:val="Standardowytekst"/>
        <w:rPr>
          <w:rFonts w:ascii="Arial" w:hAnsi="Arial" w:cs="Arial"/>
          <w:snapToGrid w:val="0"/>
        </w:rPr>
      </w:pPr>
      <w:r>
        <w:rPr>
          <w:rFonts w:ascii="Arial" w:hAnsi="Arial" w:cs="Arial"/>
          <w:snapToGrid w:val="0"/>
        </w:rPr>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w:t>
      </w:r>
    </w:p>
    <w:p w:rsidR="00780699" w:rsidRPr="00451E81" w:rsidRDefault="00780699" w:rsidP="00451E81">
      <w:pPr>
        <w:jc w:val="both"/>
        <w:rPr>
          <w:rFonts w:ascii="Arial" w:hAnsi="Arial" w:cs="Arial"/>
          <w:snapToGrid w:val="0"/>
          <w:sz w:val="20"/>
        </w:rPr>
      </w:pPr>
      <w:r>
        <w:rPr>
          <w:rFonts w:ascii="Arial" w:hAnsi="Arial" w:cs="Arial"/>
          <w:snapToGrid w:val="0"/>
          <w:sz w:val="20"/>
        </w:rPr>
        <w:t>Źródła wody, odsłonięte przy wykonywaniu wykopów, należy ująć w rowy i /lub dreny. Wody opadowe i gruntowe należy odprowadzić poza teren pasa robót ziemnych.</w:t>
      </w:r>
    </w:p>
    <w:p w:rsidR="00780699" w:rsidRDefault="00780699">
      <w:pPr>
        <w:pStyle w:val="Standardowytekst"/>
        <w:spacing w:before="120" w:after="120"/>
        <w:rPr>
          <w:rFonts w:ascii="Arial" w:hAnsi="Arial" w:cs="Arial"/>
          <w:b/>
        </w:rPr>
      </w:pPr>
      <w:r>
        <w:rPr>
          <w:rFonts w:ascii="Arial" w:hAnsi="Arial" w:cs="Arial"/>
          <w:b/>
        </w:rPr>
        <w:t xml:space="preserve">5.6. Układanie </w:t>
      </w:r>
      <w:proofErr w:type="spellStart"/>
      <w:r>
        <w:rPr>
          <w:rFonts w:ascii="Arial" w:hAnsi="Arial" w:cs="Arial"/>
          <w:b/>
        </w:rPr>
        <w:t>geosyntetyków</w:t>
      </w:r>
      <w:proofErr w:type="spellEnd"/>
    </w:p>
    <w:p w:rsidR="00780699" w:rsidRDefault="00780699">
      <w:pPr>
        <w:pStyle w:val="Tekstpodstawowywcity2"/>
        <w:widowControl/>
        <w:suppressAutoHyphens w:val="0"/>
        <w:spacing w:line="240" w:lineRule="auto"/>
        <w:rPr>
          <w:rFonts w:cs="Arial"/>
          <w:szCs w:val="24"/>
        </w:rPr>
      </w:pPr>
      <w:proofErr w:type="spellStart"/>
      <w:r>
        <w:rPr>
          <w:rFonts w:cs="Arial"/>
          <w:szCs w:val="24"/>
        </w:rPr>
        <w:t>Geosyntetyki</w:t>
      </w:r>
      <w:proofErr w:type="spellEnd"/>
      <w:r>
        <w:rPr>
          <w:rFonts w:cs="Arial"/>
          <w:szCs w:val="24"/>
        </w:rPr>
        <w:t xml:space="preserve"> należy układać łącząc je na zakład zgodnie z dokumentacją projektową i SST. Jeżeli dokumentacja projektowa i SST nie podają inaczej, przylegające do siebie arkusze lub pasy </w:t>
      </w:r>
      <w:proofErr w:type="spellStart"/>
      <w:r>
        <w:rPr>
          <w:rFonts w:cs="Arial"/>
          <w:szCs w:val="24"/>
        </w:rPr>
        <w:t>geosyntetyków</w:t>
      </w:r>
      <w:proofErr w:type="spellEnd"/>
      <w:r>
        <w:rPr>
          <w:rFonts w:cs="Arial"/>
          <w:szCs w:val="24"/>
        </w:rPr>
        <w:t xml:space="preserve"> należy układać z zakładem (i kotwieniem) zgodnie z instrukcją producenta lub decyzją projektanta.</w:t>
      </w:r>
    </w:p>
    <w:p w:rsidR="00780699" w:rsidRDefault="00780699">
      <w:pPr>
        <w:ind w:firstLine="709"/>
        <w:jc w:val="both"/>
        <w:rPr>
          <w:rFonts w:ascii="Arial" w:hAnsi="Arial" w:cs="Arial"/>
          <w:sz w:val="20"/>
        </w:rPr>
      </w:pPr>
      <w:r>
        <w:rPr>
          <w:rFonts w:ascii="Arial" w:hAnsi="Arial" w:cs="Arial"/>
          <w:sz w:val="20"/>
        </w:rPr>
        <w:t xml:space="preserve">W przypadku uszkodzenia </w:t>
      </w:r>
      <w:proofErr w:type="spellStart"/>
      <w:r>
        <w:rPr>
          <w:rFonts w:ascii="Arial" w:hAnsi="Arial" w:cs="Arial"/>
          <w:sz w:val="20"/>
        </w:rPr>
        <w:t>geosyntetyku</w:t>
      </w:r>
      <w:proofErr w:type="spellEnd"/>
      <w:r>
        <w:rPr>
          <w:rFonts w:ascii="Arial" w:hAnsi="Arial" w:cs="Arial"/>
          <w:sz w:val="20"/>
        </w:rPr>
        <w:t>, należy w uzgodnieniu z Inżynierem,</w:t>
      </w:r>
      <w:r w:rsidR="00451E81" w:rsidRPr="00451E81">
        <w:rPr>
          <w:rFonts w:ascii="Arial" w:hAnsi="Arial" w:cs="Arial"/>
          <w:snapToGrid w:val="0"/>
          <w:sz w:val="20"/>
        </w:rPr>
        <w:t xml:space="preserve"> </w:t>
      </w:r>
      <w:r w:rsidR="00451E81">
        <w:rPr>
          <w:rFonts w:ascii="Arial" w:hAnsi="Arial" w:cs="Arial"/>
          <w:snapToGrid w:val="0"/>
          <w:sz w:val="20"/>
        </w:rPr>
        <w:t>/ Inspektorem Nadzoru</w:t>
      </w:r>
      <w:r>
        <w:rPr>
          <w:rFonts w:ascii="Arial" w:hAnsi="Arial" w:cs="Arial"/>
          <w:sz w:val="20"/>
        </w:rPr>
        <w:t xml:space="preserve"> przykryć to uszkodzenie pasami </w:t>
      </w:r>
      <w:proofErr w:type="spellStart"/>
      <w:r>
        <w:rPr>
          <w:rFonts w:ascii="Arial" w:hAnsi="Arial" w:cs="Arial"/>
          <w:sz w:val="20"/>
        </w:rPr>
        <w:t>geosyntetyku</w:t>
      </w:r>
      <w:proofErr w:type="spellEnd"/>
      <w:r>
        <w:rPr>
          <w:rFonts w:ascii="Arial" w:hAnsi="Arial" w:cs="Arial"/>
          <w:sz w:val="20"/>
        </w:rPr>
        <w:t xml:space="preserve"> na długości i szerokości większej o </w:t>
      </w:r>
      <w:smartTag w:uri="urn:schemas-microsoft-com:office:smarttags" w:element="metricconverter">
        <w:smartTagPr>
          <w:attr w:name="ProductID" w:val="90 cm"/>
        </w:smartTagPr>
        <w:r>
          <w:rPr>
            <w:rFonts w:ascii="Arial" w:hAnsi="Arial" w:cs="Arial"/>
            <w:sz w:val="20"/>
          </w:rPr>
          <w:t>90 cm</w:t>
        </w:r>
      </w:smartTag>
      <w:r>
        <w:rPr>
          <w:rFonts w:ascii="Arial" w:hAnsi="Arial" w:cs="Arial"/>
          <w:sz w:val="20"/>
        </w:rPr>
        <w:t xml:space="preserve"> od obszaru uszkodzonego.</w:t>
      </w:r>
    </w:p>
    <w:p w:rsidR="00780699" w:rsidRDefault="00780699">
      <w:pPr>
        <w:ind w:firstLine="709"/>
        <w:jc w:val="both"/>
        <w:rPr>
          <w:rFonts w:ascii="Arial" w:hAnsi="Arial" w:cs="Arial"/>
          <w:sz w:val="20"/>
        </w:rPr>
      </w:pPr>
      <w:r>
        <w:rPr>
          <w:rFonts w:ascii="Arial" w:hAnsi="Arial" w:cs="Arial"/>
          <w:sz w:val="20"/>
        </w:rPr>
        <w:t xml:space="preserve">Warstwa gruntu, na której przewiduje się ułożenie </w:t>
      </w:r>
      <w:proofErr w:type="spellStart"/>
      <w:r>
        <w:rPr>
          <w:rFonts w:ascii="Arial" w:hAnsi="Arial" w:cs="Arial"/>
          <w:sz w:val="20"/>
        </w:rPr>
        <w:t>geosyntetyku</w:t>
      </w:r>
      <w:proofErr w:type="spellEnd"/>
      <w:r>
        <w:rPr>
          <w:rFonts w:ascii="Arial" w:hAnsi="Arial" w:cs="Arial"/>
          <w:sz w:val="20"/>
        </w:rPr>
        <w:t xml:space="preserve"> powinna być równa i bez ostrych występów, mogących spowodować uszkodzenie </w:t>
      </w:r>
      <w:proofErr w:type="spellStart"/>
      <w:r>
        <w:rPr>
          <w:rFonts w:ascii="Arial" w:hAnsi="Arial" w:cs="Arial"/>
          <w:sz w:val="20"/>
        </w:rPr>
        <w:t>geosyntetyku</w:t>
      </w:r>
      <w:proofErr w:type="spellEnd"/>
      <w:r>
        <w:rPr>
          <w:rFonts w:ascii="Arial" w:hAnsi="Arial" w:cs="Arial"/>
          <w:sz w:val="20"/>
        </w:rPr>
        <w:t xml:space="preserve"> w czasie układania lub pracy. Metoda układania powinna zapewnić przyleganie </w:t>
      </w:r>
      <w:proofErr w:type="spellStart"/>
      <w:r>
        <w:rPr>
          <w:rFonts w:ascii="Arial" w:hAnsi="Arial" w:cs="Arial"/>
          <w:sz w:val="20"/>
        </w:rPr>
        <w:t>geosyntetyku</w:t>
      </w:r>
      <w:proofErr w:type="spellEnd"/>
      <w:r>
        <w:rPr>
          <w:rFonts w:ascii="Arial" w:hAnsi="Arial" w:cs="Arial"/>
          <w:sz w:val="20"/>
        </w:rPr>
        <w:t xml:space="preserve"> do warstwy, na której jest układana, na całej jej powierzchni. </w:t>
      </w:r>
      <w:proofErr w:type="spellStart"/>
      <w:r>
        <w:rPr>
          <w:rFonts w:ascii="Arial" w:hAnsi="Arial" w:cs="Arial"/>
          <w:sz w:val="20"/>
        </w:rPr>
        <w:t>Geosyntetyków</w:t>
      </w:r>
      <w:proofErr w:type="spellEnd"/>
      <w:r>
        <w:rPr>
          <w:rFonts w:ascii="Arial" w:hAnsi="Arial" w:cs="Arial"/>
          <w:sz w:val="20"/>
        </w:rPr>
        <w:t xml:space="preserve"> nie należy naciągać lub powodować ich zawieszenia na wzgórkach (garbach) lub nad dołami. Nie dopuszcza się ruchu maszyn budowlanych bezpośrednio na ułożonych </w:t>
      </w:r>
      <w:proofErr w:type="spellStart"/>
      <w:r>
        <w:rPr>
          <w:rFonts w:ascii="Arial" w:hAnsi="Arial" w:cs="Arial"/>
          <w:sz w:val="20"/>
        </w:rPr>
        <w:t>geosyntetykach</w:t>
      </w:r>
      <w:proofErr w:type="spellEnd"/>
      <w:r>
        <w:rPr>
          <w:rFonts w:ascii="Arial" w:hAnsi="Arial" w:cs="Arial"/>
          <w:sz w:val="20"/>
        </w:rPr>
        <w:t>. Należy je przykryć gruntem nasypowym niezwłocznie po ułożeniu.</w:t>
      </w:r>
    </w:p>
    <w:p w:rsidR="00780699" w:rsidRDefault="00780699">
      <w:pPr>
        <w:pStyle w:val="H1"/>
        <w:rPr>
          <w:rFonts w:ascii="Arial" w:hAnsi="Arial" w:cs="Arial"/>
          <w:sz w:val="20"/>
        </w:rPr>
      </w:pPr>
      <w:r>
        <w:rPr>
          <w:rFonts w:ascii="Arial" w:hAnsi="Arial" w:cs="Arial"/>
          <w:sz w:val="20"/>
        </w:rPr>
        <w:t>6. KONTROLA JAKOŚCI ROBÓT</w:t>
      </w:r>
    </w:p>
    <w:p w:rsidR="00780699" w:rsidRDefault="00780699">
      <w:pPr>
        <w:pStyle w:val="H2"/>
        <w:rPr>
          <w:rFonts w:ascii="Arial" w:hAnsi="Arial" w:cs="Arial"/>
          <w:sz w:val="20"/>
        </w:rPr>
      </w:pPr>
      <w:r>
        <w:rPr>
          <w:rFonts w:ascii="Arial" w:hAnsi="Arial" w:cs="Arial"/>
          <w:sz w:val="20"/>
        </w:rPr>
        <w:t>6.1. Ogólne zasady kontroli jakości robót</w:t>
      </w:r>
    </w:p>
    <w:p w:rsidR="00780699" w:rsidRDefault="00780699">
      <w:pPr>
        <w:rPr>
          <w:rFonts w:ascii="Arial" w:hAnsi="Arial" w:cs="Arial"/>
          <w:snapToGrid w:val="0"/>
          <w:sz w:val="20"/>
        </w:rPr>
      </w:pPr>
      <w:r>
        <w:rPr>
          <w:rFonts w:ascii="Arial" w:hAnsi="Arial" w:cs="Arial"/>
          <w:snapToGrid w:val="0"/>
          <w:sz w:val="20"/>
        </w:rPr>
        <w:t xml:space="preserve">Ogólne zasady kontroli jakości robót podano w SST D-00.00.00 „Wymagania ogólne” </w:t>
      </w:r>
      <w:proofErr w:type="spellStart"/>
      <w:r>
        <w:rPr>
          <w:rFonts w:ascii="Arial" w:hAnsi="Arial" w:cs="Arial"/>
          <w:snapToGrid w:val="0"/>
          <w:sz w:val="20"/>
        </w:rPr>
        <w:t>pkt</w:t>
      </w:r>
      <w:proofErr w:type="spellEnd"/>
      <w:r>
        <w:rPr>
          <w:rFonts w:ascii="Arial" w:hAnsi="Arial" w:cs="Arial"/>
          <w:snapToGrid w:val="0"/>
          <w:sz w:val="20"/>
        </w:rPr>
        <w:t xml:space="preserve"> 6.</w:t>
      </w:r>
    </w:p>
    <w:p w:rsidR="00780699" w:rsidRDefault="00780699">
      <w:pPr>
        <w:pStyle w:val="H2"/>
        <w:rPr>
          <w:rFonts w:ascii="Arial" w:hAnsi="Arial" w:cs="Arial"/>
          <w:sz w:val="20"/>
        </w:rPr>
      </w:pPr>
      <w:r>
        <w:rPr>
          <w:rFonts w:ascii="Arial" w:hAnsi="Arial" w:cs="Arial"/>
          <w:sz w:val="20"/>
        </w:rPr>
        <w:t>6.2. Badania i pomiary w czasie wykonywania robót ziemnych</w:t>
      </w:r>
    </w:p>
    <w:p w:rsidR="00780699" w:rsidRDefault="00780699">
      <w:pPr>
        <w:rPr>
          <w:rFonts w:ascii="Arial" w:hAnsi="Arial" w:cs="Arial"/>
          <w:snapToGrid w:val="0"/>
          <w:sz w:val="20"/>
        </w:rPr>
      </w:pPr>
      <w:r>
        <w:rPr>
          <w:rFonts w:ascii="Arial" w:hAnsi="Arial" w:cs="Arial"/>
          <w:snapToGrid w:val="0"/>
          <w:sz w:val="20"/>
        </w:rPr>
        <w:t>6.2.1. Sprawdzenie odwodnienia</w:t>
      </w:r>
    </w:p>
    <w:p w:rsidR="00780699" w:rsidRDefault="00780699">
      <w:pPr>
        <w:pStyle w:val="Standardowytekst"/>
        <w:ind w:firstLine="709"/>
        <w:rPr>
          <w:rFonts w:ascii="Arial" w:hAnsi="Arial" w:cs="Arial"/>
          <w:snapToGrid w:val="0"/>
        </w:rPr>
      </w:pPr>
      <w:r>
        <w:rPr>
          <w:rFonts w:ascii="Arial" w:hAnsi="Arial" w:cs="Arial"/>
          <w:snapToGrid w:val="0"/>
        </w:rPr>
        <w:t xml:space="preserve">Sprawdzenie odwodnienia korpusu ziemnego polega na kontroli zgodności z wymaganiami specyfikacji określonymi w </w:t>
      </w:r>
      <w:proofErr w:type="spellStart"/>
      <w:r>
        <w:rPr>
          <w:rFonts w:ascii="Arial" w:hAnsi="Arial" w:cs="Arial"/>
          <w:snapToGrid w:val="0"/>
        </w:rPr>
        <w:t>pkcie</w:t>
      </w:r>
      <w:proofErr w:type="spellEnd"/>
      <w:r>
        <w:rPr>
          <w:rFonts w:ascii="Arial" w:hAnsi="Arial" w:cs="Arial"/>
          <w:snapToGrid w:val="0"/>
        </w:rPr>
        <w:t xml:space="preserve"> 5 oraz z dokumentacją projektową.</w:t>
      </w:r>
    </w:p>
    <w:p w:rsidR="00780699" w:rsidRDefault="00780699">
      <w:pPr>
        <w:rPr>
          <w:rFonts w:ascii="Arial" w:hAnsi="Arial" w:cs="Arial"/>
          <w:snapToGrid w:val="0"/>
          <w:sz w:val="20"/>
        </w:rPr>
      </w:pPr>
      <w:r>
        <w:rPr>
          <w:rFonts w:ascii="Arial" w:hAnsi="Arial" w:cs="Arial"/>
          <w:snapToGrid w:val="0"/>
          <w:sz w:val="20"/>
        </w:rPr>
        <w:t>Szczególną uwagę należy zwrócić na:</w:t>
      </w:r>
    </w:p>
    <w:p w:rsidR="00780699" w:rsidRDefault="00780699">
      <w:pPr>
        <w:rPr>
          <w:rFonts w:ascii="Arial" w:hAnsi="Arial" w:cs="Arial"/>
          <w:snapToGrid w:val="0"/>
          <w:sz w:val="20"/>
        </w:rPr>
      </w:pPr>
      <w:r>
        <w:rPr>
          <w:rFonts w:ascii="Arial" w:hAnsi="Arial" w:cs="Arial"/>
          <w:snapToGrid w:val="0"/>
          <w:sz w:val="20"/>
        </w:rPr>
        <w:t>- właściwe ujęcie i odprowadzenie wód opadowych,</w:t>
      </w:r>
    </w:p>
    <w:p w:rsidR="00780699" w:rsidRDefault="00780699">
      <w:pPr>
        <w:rPr>
          <w:rFonts w:ascii="Arial" w:hAnsi="Arial" w:cs="Arial"/>
          <w:snapToGrid w:val="0"/>
          <w:sz w:val="20"/>
        </w:rPr>
      </w:pPr>
      <w:r>
        <w:rPr>
          <w:rFonts w:ascii="Arial" w:hAnsi="Arial" w:cs="Arial"/>
          <w:snapToGrid w:val="0"/>
          <w:sz w:val="20"/>
        </w:rPr>
        <w:t>- właściwe ujęcie i odprowadzenie wysięków wodnych.</w:t>
      </w:r>
    </w:p>
    <w:p w:rsidR="00780699" w:rsidRDefault="00780699">
      <w:pPr>
        <w:rPr>
          <w:rFonts w:ascii="Arial" w:hAnsi="Arial" w:cs="Arial"/>
          <w:snapToGrid w:val="0"/>
          <w:sz w:val="20"/>
        </w:rPr>
      </w:pPr>
      <w:r>
        <w:rPr>
          <w:rFonts w:ascii="Arial" w:hAnsi="Arial" w:cs="Arial"/>
          <w:snapToGrid w:val="0"/>
          <w:sz w:val="20"/>
        </w:rPr>
        <w:t>6.2.2. Sprawdzenie jakości wykonania robót</w:t>
      </w:r>
    </w:p>
    <w:p w:rsidR="00780699" w:rsidRDefault="00780699">
      <w:pPr>
        <w:rPr>
          <w:rFonts w:ascii="Arial" w:hAnsi="Arial" w:cs="Arial"/>
          <w:snapToGrid w:val="0"/>
          <w:sz w:val="20"/>
        </w:rPr>
      </w:pPr>
      <w:r>
        <w:rPr>
          <w:rFonts w:ascii="Arial" w:hAnsi="Arial" w:cs="Arial"/>
          <w:snapToGrid w:val="0"/>
          <w:sz w:val="20"/>
        </w:rPr>
        <w:t xml:space="preserve">Czynności wchodzące w zakres sprawdzenia jakości wykonania robót określono w </w:t>
      </w:r>
      <w:proofErr w:type="spellStart"/>
      <w:r>
        <w:rPr>
          <w:rFonts w:ascii="Arial" w:hAnsi="Arial" w:cs="Arial"/>
          <w:snapToGrid w:val="0"/>
          <w:sz w:val="20"/>
        </w:rPr>
        <w:t>pkcie</w:t>
      </w:r>
      <w:proofErr w:type="spellEnd"/>
      <w:r>
        <w:rPr>
          <w:rFonts w:ascii="Arial" w:hAnsi="Arial" w:cs="Arial"/>
          <w:snapToGrid w:val="0"/>
          <w:sz w:val="20"/>
        </w:rPr>
        <w:t xml:space="preserve"> 6 SST D-02.01.01, D-02.03.01. i D-04.01.01.</w:t>
      </w:r>
    </w:p>
    <w:p w:rsidR="00780699" w:rsidRDefault="00780699">
      <w:pPr>
        <w:pStyle w:val="H2"/>
        <w:rPr>
          <w:rFonts w:ascii="Arial" w:hAnsi="Arial" w:cs="Arial"/>
          <w:sz w:val="20"/>
        </w:rPr>
      </w:pPr>
      <w:r>
        <w:rPr>
          <w:rFonts w:ascii="Arial" w:hAnsi="Arial" w:cs="Arial"/>
          <w:sz w:val="20"/>
        </w:rPr>
        <w:t>6.3. Badania do odbioru korpusu ziemnego</w:t>
      </w:r>
    </w:p>
    <w:p w:rsidR="00780699" w:rsidRDefault="00780699">
      <w:pPr>
        <w:rPr>
          <w:rFonts w:ascii="Arial" w:hAnsi="Arial" w:cs="Arial"/>
          <w:snapToGrid w:val="0"/>
          <w:sz w:val="20"/>
        </w:rPr>
      </w:pPr>
      <w:r>
        <w:rPr>
          <w:rFonts w:ascii="Arial" w:hAnsi="Arial" w:cs="Arial"/>
          <w:snapToGrid w:val="0"/>
          <w:sz w:val="20"/>
        </w:rPr>
        <w:t>6.3.1. Częstotliwość oraz zakres badań i pomiarów</w:t>
      </w:r>
    </w:p>
    <w:p w:rsidR="00780699" w:rsidRDefault="00780699">
      <w:pPr>
        <w:pStyle w:val="Tekstpodstawowy2"/>
      </w:pPr>
      <w:r>
        <w:t>Częstotliwość oraz zakres badań i pomiarów do odbioru korpusu ziemnego podaje tablica 2.</w:t>
      </w:r>
    </w:p>
    <w:p w:rsidR="00780699" w:rsidRDefault="00780699">
      <w:pPr>
        <w:rPr>
          <w:rFonts w:ascii="Arial" w:hAnsi="Arial" w:cs="Arial"/>
          <w:snapToGrid w:val="0"/>
          <w:sz w:val="20"/>
        </w:rPr>
      </w:pPr>
      <w:r>
        <w:rPr>
          <w:rFonts w:ascii="Arial" w:hAnsi="Arial" w:cs="Arial"/>
          <w:b/>
          <w:bCs/>
          <w:snapToGrid w:val="0"/>
          <w:sz w:val="20"/>
        </w:rPr>
        <w:t>Tablica 2.</w:t>
      </w:r>
      <w:r>
        <w:rPr>
          <w:rFonts w:ascii="Arial" w:hAnsi="Arial" w:cs="Arial"/>
          <w:snapToGrid w:val="0"/>
          <w:sz w:val="20"/>
        </w:rPr>
        <w:t xml:space="preserve"> Częstotliwość oraz zakres badań i pomiarów wykonanych robót ziemnych</w:t>
      </w:r>
    </w:p>
    <w:tbl>
      <w:tblPr>
        <w:tblW w:w="0" w:type="auto"/>
        <w:tblInd w:w="8" w:type="dxa"/>
        <w:tblLayout w:type="fixed"/>
        <w:tblCellMar>
          <w:left w:w="0" w:type="dxa"/>
          <w:right w:w="0" w:type="dxa"/>
        </w:tblCellMar>
        <w:tblLook w:val="0000"/>
      </w:tblPr>
      <w:tblGrid>
        <w:gridCol w:w="495"/>
        <w:gridCol w:w="3474"/>
        <w:gridCol w:w="5954"/>
      </w:tblGrid>
      <w:tr w:rsidR="00780699">
        <w:tc>
          <w:tcPr>
            <w:tcW w:w="495" w:type="dxa"/>
            <w:tcBorders>
              <w:top w:val="single" w:sz="4" w:space="0" w:color="auto"/>
              <w:left w:val="single" w:sz="4" w:space="0" w:color="auto"/>
              <w:bottom w:val="single" w:sz="4" w:space="0" w:color="auto"/>
              <w:right w:val="single" w:sz="4" w:space="0" w:color="auto"/>
            </w:tcBorders>
          </w:tcPr>
          <w:p w:rsidR="00780699" w:rsidRDefault="00780699">
            <w:pPr>
              <w:jc w:val="center"/>
              <w:rPr>
                <w:rFonts w:ascii="Arial" w:hAnsi="Arial" w:cs="Arial"/>
                <w:snapToGrid w:val="0"/>
                <w:sz w:val="20"/>
              </w:rPr>
            </w:pPr>
            <w:r>
              <w:rPr>
                <w:rFonts w:ascii="Arial" w:hAnsi="Arial" w:cs="Arial"/>
                <w:snapToGrid w:val="0"/>
                <w:sz w:val="20"/>
              </w:rPr>
              <w:t>Lp.</w:t>
            </w:r>
          </w:p>
        </w:tc>
        <w:tc>
          <w:tcPr>
            <w:tcW w:w="3474" w:type="dxa"/>
            <w:tcBorders>
              <w:top w:val="single" w:sz="4" w:space="0" w:color="auto"/>
              <w:left w:val="single" w:sz="4" w:space="0" w:color="auto"/>
              <w:bottom w:val="single" w:sz="4" w:space="0" w:color="auto"/>
              <w:right w:val="single" w:sz="4" w:space="0" w:color="auto"/>
            </w:tcBorders>
          </w:tcPr>
          <w:p w:rsidR="00780699" w:rsidRDefault="00780699">
            <w:pPr>
              <w:jc w:val="center"/>
              <w:rPr>
                <w:rFonts w:ascii="Arial" w:hAnsi="Arial" w:cs="Arial"/>
                <w:snapToGrid w:val="0"/>
                <w:sz w:val="20"/>
              </w:rPr>
            </w:pPr>
            <w:r>
              <w:rPr>
                <w:rFonts w:ascii="Arial" w:hAnsi="Arial" w:cs="Arial"/>
                <w:snapToGrid w:val="0"/>
                <w:sz w:val="20"/>
              </w:rPr>
              <w:t>Badana cecha</w:t>
            </w:r>
          </w:p>
        </w:tc>
        <w:tc>
          <w:tcPr>
            <w:tcW w:w="5954" w:type="dxa"/>
            <w:tcBorders>
              <w:top w:val="single" w:sz="4" w:space="0" w:color="auto"/>
              <w:left w:val="single" w:sz="4" w:space="0" w:color="auto"/>
              <w:bottom w:val="single" w:sz="4" w:space="0" w:color="auto"/>
              <w:right w:val="single" w:sz="4" w:space="0" w:color="auto"/>
            </w:tcBorders>
          </w:tcPr>
          <w:p w:rsidR="00780699" w:rsidRDefault="00780699">
            <w:pPr>
              <w:jc w:val="center"/>
              <w:rPr>
                <w:rFonts w:ascii="Arial" w:hAnsi="Arial" w:cs="Arial"/>
                <w:snapToGrid w:val="0"/>
                <w:sz w:val="20"/>
              </w:rPr>
            </w:pPr>
            <w:r>
              <w:rPr>
                <w:rFonts w:ascii="Arial" w:hAnsi="Arial" w:cs="Arial"/>
                <w:snapToGrid w:val="0"/>
                <w:sz w:val="20"/>
              </w:rPr>
              <w:t>Minimalna częstotliwość badań i pomiarów</w:t>
            </w:r>
          </w:p>
        </w:tc>
      </w:tr>
      <w:tr w:rsidR="00780699">
        <w:trPr>
          <w:cantSplit/>
        </w:trPr>
        <w:tc>
          <w:tcPr>
            <w:tcW w:w="495" w:type="dxa"/>
            <w:tcBorders>
              <w:top w:val="single" w:sz="4" w:space="0" w:color="auto"/>
              <w:left w:val="single" w:sz="4" w:space="0" w:color="auto"/>
              <w:bottom w:val="single" w:sz="4" w:space="0" w:color="auto"/>
              <w:right w:val="single" w:sz="4" w:space="0" w:color="auto"/>
            </w:tcBorders>
          </w:tcPr>
          <w:p w:rsidR="00780699" w:rsidRDefault="00780699">
            <w:pPr>
              <w:jc w:val="center"/>
              <w:rPr>
                <w:rFonts w:ascii="Arial" w:hAnsi="Arial" w:cs="Arial"/>
                <w:snapToGrid w:val="0"/>
                <w:sz w:val="20"/>
              </w:rPr>
            </w:pPr>
            <w:r>
              <w:rPr>
                <w:rFonts w:ascii="Arial" w:hAnsi="Arial" w:cs="Arial"/>
                <w:snapToGrid w:val="0"/>
                <w:sz w:val="20"/>
              </w:rPr>
              <w:t>1</w:t>
            </w:r>
          </w:p>
        </w:tc>
        <w:tc>
          <w:tcPr>
            <w:tcW w:w="3474" w:type="dxa"/>
            <w:tcBorders>
              <w:top w:val="single" w:sz="4" w:space="0" w:color="auto"/>
              <w:left w:val="single" w:sz="4" w:space="0" w:color="auto"/>
              <w:bottom w:val="single" w:sz="4" w:space="0" w:color="auto"/>
              <w:right w:val="single" w:sz="4" w:space="0" w:color="auto"/>
            </w:tcBorders>
          </w:tcPr>
          <w:p w:rsidR="00780699" w:rsidRDefault="00780699">
            <w:pPr>
              <w:rPr>
                <w:rFonts w:ascii="Arial" w:hAnsi="Arial" w:cs="Arial"/>
                <w:snapToGrid w:val="0"/>
                <w:sz w:val="20"/>
              </w:rPr>
            </w:pPr>
            <w:r>
              <w:rPr>
                <w:rFonts w:ascii="Arial" w:hAnsi="Arial" w:cs="Arial"/>
                <w:snapToGrid w:val="0"/>
                <w:sz w:val="20"/>
              </w:rPr>
              <w:t>Pomiar szerokości korpusu ziemnego</w:t>
            </w:r>
          </w:p>
        </w:tc>
        <w:tc>
          <w:tcPr>
            <w:tcW w:w="5954" w:type="dxa"/>
            <w:vMerge w:val="restart"/>
            <w:tcBorders>
              <w:top w:val="single" w:sz="4" w:space="0" w:color="auto"/>
              <w:left w:val="single" w:sz="4" w:space="0" w:color="auto"/>
              <w:bottom w:val="single" w:sz="4" w:space="0" w:color="auto"/>
              <w:right w:val="single" w:sz="4" w:space="0" w:color="auto"/>
            </w:tcBorders>
          </w:tcPr>
          <w:p w:rsidR="00780699" w:rsidRDefault="00780699">
            <w:pPr>
              <w:rPr>
                <w:rFonts w:ascii="Arial" w:hAnsi="Arial" w:cs="Arial"/>
                <w:snapToGrid w:val="0"/>
                <w:sz w:val="20"/>
              </w:rPr>
            </w:pPr>
            <w:r>
              <w:rPr>
                <w:rFonts w:ascii="Arial" w:hAnsi="Arial" w:cs="Arial"/>
                <w:snapToGrid w:val="0"/>
                <w:sz w:val="20"/>
              </w:rPr>
              <w:t xml:space="preserve">Pomiar taśmą, szablonem, łatą o długości </w:t>
            </w:r>
            <w:smartTag w:uri="urn:schemas-microsoft-com:office:smarttags" w:element="metricconverter">
              <w:smartTagPr>
                <w:attr w:name="ProductID" w:val="3 m"/>
              </w:smartTagPr>
              <w:r>
                <w:rPr>
                  <w:rFonts w:ascii="Arial" w:hAnsi="Arial" w:cs="Arial"/>
                  <w:snapToGrid w:val="0"/>
                  <w:sz w:val="20"/>
                </w:rPr>
                <w:t>3 m</w:t>
              </w:r>
            </w:smartTag>
            <w:r>
              <w:rPr>
                <w:rFonts w:ascii="Arial" w:hAnsi="Arial" w:cs="Arial"/>
                <w:snapToGrid w:val="0"/>
                <w:sz w:val="20"/>
              </w:rPr>
              <w:t xml:space="preserve"> i poziomicą lub niwelatorem, w odstępach co </w:t>
            </w:r>
            <w:smartTag w:uri="urn:schemas-microsoft-com:office:smarttags" w:element="metricconverter">
              <w:smartTagPr>
                <w:attr w:name="ProductID" w:val="200 m"/>
              </w:smartTagPr>
              <w:r>
                <w:rPr>
                  <w:rFonts w:ascii="Arial" w:hAnsi="Arial" w:cs="Arial"/>
                  <w:snapToGrid w:val="0"/>
                  <w:sz w:val="20"/>
                </w:rPr>
                <w:t>200 m</w:t>
              </w:r>
            </w:smartTag>
            <w:r>
              <w:rPr>
                <w:rFonts w:ascii="Arial" w:hAnsi="Arial" w:cs="Arial"/>
                <w:snapToGrid w:val="0"/>
                <w:sz w:val="20"/>
              </w:rPr>
              <w:t xml:space="preserve"> na</w:t>
            </w:r>
          </w:p>
          <w:p w:rsidR="00780699" w:rsidRDefault="00780699">
            <w:pPr>
              <w:rPr>
                <w:rFonts w:ascii="Arial" w:hAnsi="Arial" w:cs="Arial"/>
                <w:snapToGrid w:val="0"/>
                <w:sz w:val="20"/>
              </w:rPr>
            </w:pPr>
            <w:r>
              <w:rPr>
                <w:rFonts w:ascii="Arial" w:hAnsi="Arial" w:cs="Arial"/>
                <w:snapToGrid w:val="0"/>
                <w:sz w:val="20"/>
              </w:rPr>
              <w:t xml:space="preserve">prostych, w punktach głównych łuku, co </w:t>
            </w:r>
            <w:smartTag w:uri="urn:schemas-microsoft-com:office:smarttags" w:element="metricconverter">
              <w:smartTagPr>
                <w:attr w:name="ProductID" w:val="100 m"/>
              </w:smartTagPr>
              <w:r>
                <w:rPr>
                  <w:rFonts w:ascii="Arial" w:hAnsi="Arial" w:cs="Arial"/>
                  <w:snapToGrid w:val="0"/>
                  <w:sz w:val="20"/>
                </w:rPr>
                <w:t>100 m</w:t>
              </w:r>
            </w:smartTag>
            <w:r>
              <w:rPr>
                <w:rFonts w:ascii="Arial" w:hAnsi="Arial" w:cs="Arial"/>
                <w:snapToGrid w:val="0"/>
                <w:sz w:val="20"/>
              </w:rPr>
              <w:t xml:space="preserve"> na łukach o R ³ </w:t>
            </w:r>
            <w:smartTag w:uri="urn:schemas-microsoft-com:office:smarttags" w:element="metricconverter">
              <w:smartTagPr>
                <w:attr w:name="ProductID" w:val="100 m"/>
              </w:smartTagPr>
              <w:r>
                <w:rPr>
                  <w:rFonts w:ascii="Arial" w:hAnsi="Arial" w:cs="Arial"/>
                  <w:snapToGrid w:val="0"/>
                  <w:sz w:val="20"/>
                </w:rPr>
                <w:t>100 m</w:t>
              </w:r>
            </w:smartTag>
            <w:r>
              <w:rPr>
                <w:rFonts w:ascii="Arial" w:hAnsi="Arial" w:cs="Arial"/>
                <w:snapToGrid w:val="0"/>
                <w:sz w:val="20"/>
              </w:rPr>
              <w:t xml:space="preserve"> co </w:t>
            </w:r>
            <w:smartTag w:uri="urn:schemas-microsoft-com:office:smarttags" w:element="metricconverter">
              <w:smartTagPr>
                <w:attr w:name="ProductID" w:val="50 m"/>
              </w:smartTagPr>
              <w:r>
                <w:rPr>
                  <w:rFonts w:ascii="Arial" w:hAnsi="Arial" w:cs="Arial"/>
                  <w:snapToGrid w:val="0"/>
                  <w:sz w:val="20"/>
                </w:rPr>
                <w:t>50 m</w:t>
              </w:r>
            </w:smartTag>
            <w:r>
              <w:rPr>
                <w:rFonts w:ascii="Arial" w:hAnsi="Arial" w:cs="Arial"/>
                <w:snapToGrid w:val="0"/>
                <w:sz w:val="20"/>
              </w:rPr>
              <w:t xml:space="preserve"> na łukach o R &lt; </w:t>
            </w:r>
            <w:smartTag w:uri="urn:schemas-microsoft-com:office:smarttags" w:element="metricconverter">
              <w:smartTagPr>
                <w:attr w:name="ProductID" w:val="100 m"/>
              </w:smartTagPr>
              <w:r>
                <w:rPr>
                  <w:rFonts w:ascii="Arial" w:hAnsi="Arial" w:cs="Arial"/>
                  <w:snapToGrid w:val="0"/>
                  <w:sz w:val="20"/>
                </w:rPr>
                <w:t>100 m</w:t>
              </w:r>
            </w:smartTag>
          </w:p>
          <w:p w:rsidR="00780699" w:rsidRDefault="00780699">
            <w:pPr>
              <w:rPr>
                <w:rFonts w:ascii="Arial" w:hAnsi="Arial" w:cs="Arial"/>
                <w:snapToGrid w:val="0"/>
                <w:sz w:val="20"/>
              </w:rPr>
            </w:pPr>
            <w:r>
              <w:rPr>
                <w:rFonts w:ascii="Arial" w:hAnsi="Arial" w:cs="Arial"/>
                <w:snapToGrid w:val="0"/>
                <w:sz w:val="20"/>
              </w:rPr>
              <w:t>oraz w miejscach, które budzą wątpliwości</w:t>
            </w:r>
          </w:p>
        </w:tc>
      </w:tr>
      <w:tr w:rsidR="00780699">
        <w:trPr>
          <w:cantSplit/>
        </w:trPr>
        <w:tc>
          <w:tcPr>
            <w:tcW w:w="495" w:type="dxa"/>
            <w:tcBorders>
              <w:top w:val="single" w:sz="4" w:space="0" w:color="auto"/>
              <w:left w:val="single" w:sz="4" w:space="0" w:color="auto"/>
              <w:bottom w:val="single" w:sz="4" w:space="0" w:color="auto"/>
              <w:right w:val="single" w:sz="4" w:space="0" w:color="auto"/>
            </w:tcBorders>
          </w:tcPr>
          <w:p w:rsidR="00780699" w:rsidRDefault="00780699">
            <w:pPr>
              <w:jc w:val="center"/>
              <w:rPr>
                <w:rFonts w:ascii="Arial" w:hAnsi="Arial" w:cs="Arial"/>
                <w:snapToGrid w:val="0"/>
                <w:sz w:val="20"/>
              </w:rPr>
            </w:pPr>
            <w:r>
              <w:rPr>
                <w:rFonts w:ascii="Arial" w:hAnsi="Arial" w:cs="Arial"/>
                <w:snapToGrid w:val="0"/>
                <w:sz w:val="20"/>
              </w:rPr>
              <w:t>2</w:t>
            </w:r>
          </w:p>
        </w:tc>
        <w:tc>
          <w:tcPr>
            <w:tcW w:w="3474" w:type="dxa"/>
            <w:tcBorders>
              <w:top w:val="single" w:sz="4" w:space="0" w:color="auto"/>
              <w:left w:val="single" w:sz="4" w:space="0" w:color="auto"/>
              <w:bottom w:val="single" w:sz="4" w:space="0" w:color="auto"/>
              <w:right w:val="single" w:sz="4" w:space="0" w:color="auto"/>
            </w:tcBorders>
          </w:tcPr>
          <w:p w:rsidR="00780699" w:rsidRDefault="00780699">
            <w:pPr>
              <w:rPr>
                <w:rFonts w:ascii="Arial" w:hAnsi="Arial" w:cs="Arial"/>
                <w:snapToGrid w:val="0"/>
                <w:sz w:val="20"/>
              </w:rPr>
            </w:pPr>
            <w:r>
              <w:rPr>
                <w:rFonts w:ascii="Arial" w:hAnsi="Arial" w:cs="Arial"/>
                <w:snapToGrid w:val="0"/>
                <w:sz w:val="20"/>
              </w:rPr>
              <w:t>Pomiar szerokości dna rowów</w:t>
            </w:r>
          </w:p>
        </w:tc>
        <w:tc>
          <w:tcPr>
            <w:tcW w:w="5954" w:type="dxa"/>
            <w:vMerge/>
            <w:tcBorders>
              <w:top w:val="single" w:sz="4" w:space="0" w:color="auto"/>
              <w:left w:val="single" w:sz="4" w:space="0" w:color="auto"/>
              <w:bottom w:val="single" w:sz="4" w:space="0" w:color="auto"/>
              <w:right w:val="single" w:sz="4" w:space="0" w:color="auto"/>
            </w:tcBorders>
            <w:vAlign w:val="center"/>
          </w:tcPr>
          <w:p w:rsidR="00780699" w:rsidRDefault="00780699">
            <w:pPr>
              <w:rPr>
                <w:rFonts w:ascii="Arial" w:hAnsi="Arial" w:cs="Arial"/>
                <w:snapToGrid w:val="0"/>
                <w:sz w:val="20"/>
              </w:rPr>
            </w:pPr>
          </w:p>
        </w:tc>
      </w:tr>
      <w:tr w:rsidR="00780699">
        <w:trPr>
          <w:cantSplit/>
        </w:trPr>
        <w:tc>
          <w:tcPr>
            <w:tcW w:w="495" w:type="dxa"/>
            <w:tcBorders>
              <w:top w:val="single" w:sz="4" w:space="0" w:color="auto"/>
              <w:left w:val="single" w:sz="4" w:space="0" w:color="auto"/>
              <w:bottom w:val="single" w:sz="4" w:space="0" w:color="auto"/>
              <w:right w:val="single" w:sz="4" w:space="0" w:color="auto"/>
            </w:tcBorders>
          </w:tcPr>
          <w:p w:rsidR="00780699" w:rsidRDefault="00780699">
            <w:pPr>
              <w:jc w:val="center"/>
              <w:rPr>
                <w:rFonts w:ascii="Arial" w:hAnsi="Arial" w:cs="Arial"/>
                <w:snapToGrid w:val="0"/>
                <w:sz w:val="20"/>
              </w:rPr>
            </w:pPr>
            <w:r>
              <w:rPr>
                <w:rFonts w:ascii="Arial" w:hAnsi="Arial" w:cs="Arial"/>
                <w:snapToGrid w:val="0"/>
                <w:sz w:val="20"/>
              </w:rPr>
              <w:t>3</w:t>
            </w:r>
          </w:p>
        </w:tc>
        <w:tc>
          <w:tcPr>
            <w:tcW w:w="3474" w:type="dxa"/>
            <w:tcBorders>
              <w:top w:val="single" w:sz="4" w:space="0" w:color="auto"/>
              <w:left w:val="single" w:sz="4" w:space="0" w:color="auto"/>
              <w:bottom w:val="single" w:sz="4" w:space="0" w:color="auto"/>
              <w:right w:val="single" w:sz="4" w:space="0" w:color="auto"/>
            </w:tcBorders>
          </w:tcPr>
          <w:p w:rsidR="00780699" w:rsidRDefault="00780699">
            <w:pPr>
              <w:rPr>
                <w:rFonts w:ascii="Arial" w:hAnsi="Arial" w:cs="Arial"/>
                <w:snapToGrid w:val="0"/>
                <w:sz w:val="20"/>
              </w:rPr>
            </w:pPr>
            <w:r>
              <w:rPr>
                <w:rFonts w:ascii="Arial" w:hAnsi="Arial" w:cs="Arial"/>
                <w:snapToGrid w:val="0"/>
                <w:sz w:val="20"/>
              </w:rPr>
              <w:t>Pomiar rzędnych powierzchni korpusu ziemnego</w:t>
            </w:r>
          </w:p>
        </w:tc>
        <w:tc>
          <w:tcPr>
            <w:tcW w:w="5954" w:type="dxa"/>
            <w:vMerge/>
            <w:tcBorders>
              <w:top w:val="single" w:sz="4" w:space="0" w:color="auto"/>
              <w:left w:val="single" w:sz="4" w:space="0" w:color="auto"/>
              <w:bottom w:val="single" w:sz="4" w:space="0" w:color="auto"/>
              <w:right w:val="single" w:sz="4" w:space="0" w:color="auto"/>
            </w:tcBorders>
            <w:vAlign w:val="center"/>
          </w:tcPr>
          <w:p w:rsidR="00780699" w:rsidRDefault="00780699">
            <w:pPr>
              <w:rPr>
                <w:rFonts w:ascii="Arial" w:hAnsi="Arial" w:cs="Arial"/>
                <w:snapToGrid w:val="0"/>
                <w:sz w:val="20"/>
              </w:rPr>
            </w:pPr>
          </w:p>
        </w:tc>
      </w:tr>
      <w:tr w:rsidR="00780699">
        <w:trPr>
          <w:cantSplit/>
        </w:trPr>
        <w:tc>
          <w:tcPr>
            <w:tcW w:w="495" w:type="dxa"/>
            <w:tcBorders>
              <w:top w:val="single" w:sz="4" w:space="0" w:color="auto"/>
              <w:left w:val="single" w:sz="4" w:space="0" w:color="auto"/>
              <w:bottom w:val="single" w:sz="4" w:space="0" w:color="auto"/>
              <w:right w:val="single" w:sz="4" w:space="0" w:color="auto"/>
            </w:tcBorders>
          </w:tcPr>
          <w:p w:rsidR="00780699" w:rsidRDefault="00780699">
            <w:pPr>
              <w:jc w:val="center"/>
              <w:rPr>
                <w:rFonts w:ascii="Arial" w:hAnsi="Arial" w:cs="Arial"/>
                <w:snapToGrid w:val="0"/>
                <w:sz w:val="20"/>
              </w:rPr>
            </w:pPr>
            <w:r>
              <w:rPr>
                <w:rFonts w:ascii="Arial" w:hAnsi="Arial" w:cs="Arial"/>
                <w:snapToGrid w:val="0"/>
                <w:sz w:val="20"/>
              </w:rPr>
              <w:t>4</w:t>
            </w:r>
          </w:p>
        </w:tc>
        <w:tc>
          <w:tcPr>
            <w:tcW w:w="3474" w:type="dxa"/>
            <w:tcBorders>
              <w:top w:val="single" w:sz="4" w:space="0" w:color="auto"/>
              <w:left w:val="single" w:sz="4" w:space="0" w:color="auto"/>
              <w:bottom w:val="single" w:sz="4" w:space="0" w:color="auto"/>
              <w:right w:val="single" w:sz="4" w:space="0" w:color="auto"/>
            </w:tcBorders>
          </w:tcPr>
          <w:p w:rsidR="00780699" w:rsidRDefault="00780699">
            <w:pPr>
              <w:rPr>
                <w:rFonts w:ascii="Arial" w:hAnsi="Arial" w:cs="Arial"/>
                <w:snapToGrid w:val="0"/>
                <w:sz w:val="20"/>
              </w:rPr>
            </w:pPr>
            <w:r>
              <w:rPr>
                <w:rFonts w:ascii="Arial" w:hAnsi="Arial" w:cs="Arial"/>
                <w:snapToGrid w:val="0"/>
                <w:sz w:val="20"/>
              </w:rPr>
              <w:t>Pomiar pochylenia skarp</w:t>
            </w:r>
          </w:p>
        </w:tc>
        <w:tc>
          <w:tcPr>
            <w:tcW w:w="5954" w:type="dxa"/>
            <w:vMerge/>
            <w:tcBorders>
              <w:top w:val="single" w:sz="4" w:space="0" w:color="auto"/>
              <w:left w:val="single" w:sz="4" w:space="0" w:color="auto"/>
              <w:bottom w:val="single" w:sz="4" w:space="0" w:color="auto"/>
              <w:right w:val="single" w:sz="4" w:space="0" w:color="auto"/>
            </w:tcBorders>
            <w:vAlign w:val="center"/>
          </w:tcPr>
          <w:p w:rsidR="00780699" w:rsidRDefault="00780699">
            <w:pPr>
              <w:rPr>
                <w:rFonts w:ascii="Arial" w:hAnsi="Arial" w:cs="Arial"/>
                <w:snapToGrid w:val="0"/>
                <w:sz w:val="20"/>
              </w:rPr>
            </w:pPr>
          </w:p>
        </w:tc>
      </w:tr>
      <w:tr w:rsidR="00780699">
        <w:trPr>
          <w:cantSplit/>
        </w:trPr>
        <w:tc>
          <w:tcPr>
            <w:tcW w:w="495" w:type="dxa"/>
            <w:tcBorders>
              <w:top w:val="single" w:sz="4" w:space="0" w:color="auto"/>
              <w:left w:val="single" w:sz="4" w:space="0" w:color="auto"/>
              <w:bottom w:val="single" w:sz="4" w:space="0" w:color="auto"/>
              <w:right w:val="single" w:sz="4" w:space="0" w:color="auto"/>
            </w:tcBorders>
          </w:tcPr>
          <w:p w:rsidR="00780699" w:rsidRDefault="00780699">
            <w:pPr>
              <w:jc w:val="center"/>
              <w:rPr>
                <w:rFonts w:ascii="Arial" w:hAnsi="Arial" w:cs="Arial"/>
                <w:snapToGrid w:val="0"/>
                <w:sz w:val="20"/>
              </w:rPr>
            </w:pPr>
            <w:r>
              <w:rPr>
                <w:rFonts w:ascii="Arial" w:hAnsi="Arial" w:cs="Arial"/>
                <w:snapToGrid w:val="0"/>
                <w:sz w:val="20"/>
              </w:rPr>
              <w:t>5</w:t>
            </w:r>
          </w:p>
        </w:tc>
        <w:tc>
          <w:tcPr>
            <w:tcW w:w="3474" w:type="dxa"/>
            <w:tcBorders>
              <w:top w:val="single" w:sz="4" w:space="0" w:color="auto"/>
              <w:left w:val="single" w:sz="4" w:space="0" w:color="auto"/>
              <w:bottom w:val="single" w:sz="4" w:space="0" w:color="auto"/>
              <w:right w:val="single" w:sz="4" w:space="0" w:color="auto"/>
            </w:tcBorders>
          </w:tcPr>
          <w:p w:rsidR="00780699" w:rsidRDefault="00780699">
            <w:pPr>
              <w:rPr>
                <w:rFonts w:ascii="Arial" w:hAnsi="Arial" w:cs="Arial"/>
                <w:snapToGrid w:val="0"/>
                <w:sz w:val="20"/>
              </w:rPr>
            </w:pPr>
            <w:r>
              <w:rPr>
                <w:rFonts w:ascii="Arial" w:hAnsi="Arial" w:cs="Arial"/>
                <w:snapToGrid w:val="0"/>
                <w:sz w:val="20"/>
              </w:rPr>
              <w:t>Pomiar równości powierzchni korpusu</w:t>
            </w:r>
          </w:p>
        </w:tc>
        <w:tc>
          <w:tcPr>
            <w:tcW w:w="5954" w:type="dxa"/>
            <w:vMerge/>
            <w:tcBorders>
              <w:top w:val="single" w:sz="4" w:space="0" w:color="auto"/>
              <w:left w:val="single" w:sz="4" w:space="0" w:color="auto"/>
              <w:bottom w:val="single" w:sz="4" w:space="0" w:color="auto"/>
              <w:right w:val="single" w:sz="4" w:space="0" w:color="auto"/>
            </w:tcBorders>
            <w:vAlign w:val="center"/>
          </w:tcPr>
          <w:p w:rsidR="00780699" w:rsidRDefault="00780699">
            <w:pPr>
              <w:rPr>
                <w:rFonts w:ascii="Arial" w:hAnsi="Arial" w:cs="Arial"/>
                <w:snapToGrid w:val="0"/>
                <w:sz w:val="20"/>
              </w:rPr>
            </w:pPr>
          </w:p>
        </w:tc>
      </w:tr>
      <w:tr w:rsidR="00780699">
        <w:trPr>
          <w:cantSplit/>
        </w:trPr>
        <w:tc>
          <w:tcPr>
            <w:tcW w:w="495" w:type="dxa"/>
            <w:tcBorders>
              <w:top w:val="single" w:sz="4" w:space="0" w:color="auto"/>
              <w:left w:val="single" w:sz="4" w:space="0" w:color="auto"/>
              <w:bottom w:val="single" w:sz="4" w:space="0" w:color="auto"/>
              <w:right w:val="single" w:sz="4" w:space="0" w:color="auto"/>
            </w:tcBorders>
          </w:tcPr>
          <w:p w:rsidR="00780699" w:rsidRDefault="00780699">
            <w:pPr>
              <w:jc w:val="center"/>
              <w:rPr>
                <w:rFonts w:ascii="Arial" w:hAnsi="Arial" w:cs="Arial"/>
                <w:snapToGrid w:val="0"/>
                <w:sz w:val="20"/>
              </w:rPr>
            </w:pPr>
            <w:r>
              <w:rPr>
                <w:rFonts w:ascii="Arial" w:hAnsi="Arial" w:cs="Arial"/>
                <w:snapToGrid w:val="0"/>
                <w:sz w:val="20"/>
              </w:rPr>
              <w:t>6</w:t>
            </w:r>
          </w:p>
        </w:tc>
        <w:tc>
          <w:tcPr>
            <w:tcW w:w="3474" w:type="dxa"/>
            <w:tcBorders>
              <w:top w:val="single" w:sz="4" w:space="0" w:color="auto"/>
              <w:left w:val="single" w:sz="4" w:space="0" w:color="auto"/>
              <w:bottom w:val="single" w:sz="4" w:space="0" w:color="auto"/>
              <w:right w:val="single" w:sz="4" w:space="0" w:color="auto"/>
            </w:tcBorders>
          </w:tcPr>
          <w:p w:rsidR="00780699" w:rsidRDefault="00780699">
            <w:pPr>
              <w:rPr>
                <w:rFonts w:ascii="Arial" w:hAnsi="Arial" w:cs="Arial"/>
                <w:snapToGrid w:val="0"/>
                <w:sz w:val="20"/>
              </w:rPr>
            </w:pPr>
            <w:r>
              <w:rPr>
                <w:rFonts w:ascii="Arial" w:hAnsi="Arial" w:cs="Arial"/>
                <w:snapToGrid w:val="0"/>
                <w:sz w:val="20"/>
              </w:rPr>
              <w:t>Pomiar równości skarp</w:t>
            </w:r>
          </w:p>
        </w:tc>
        <w:tc>
          <w:tcPr>
            <w:tcW w:w="5954" w:type="dxa"/>
            <w:vMerge/>
            <w:tcBorders>
              <w:top w:val="single" w:sz="4" w:space="0" w:color="auto"/>
              <w:left w:val="single" w:sz="4" w:space="0" w:color="auto"/>
              <w:bottom w:val="single" w:sz="4" w:space="0" w:color="auto"/>
              <w:right w:val="single" w:sz="4" w:space="0" w:color="auto"/>
            </w:tcBorders>
            <w:vAlign w:val="center"/>
          </w:tcPr>
          <w:p w:rsidR="00780699" w:rsidRDefault="00780699">
            <w:pPr>
              <w:rPr>
                <w:rFonts w:ascii="Arial" w:hAnsi="Arial" w:cs="Arial"/>
                <w:snapToGrid w:val="0"/>
                <w:sz w:val="20"/>
              </w:rPr>
            </w:pPr>
          </w:p>
        </w:tc>
      </w:tr>
      <w:tr w:rsidR="00780699">
        <w:tc>
          <w:tcPr>
            <w:tcW w:w="495" w:type="dxa"/>
            <w:tcBorders>
              <w:top w:val="single" w:sz="4" w:space="0" w:color="auto"/>
              <w:left w:val="single" w:sz="4" w:space="0" w:color="auto"/>
              <w:bottom w:val="single" w:sz="4" w:space="0" w:color="auto"/>
              <w:right w:val="single" w:sz="4" w:space="0" w:color="auto"/>
            </w:tcBorders>
          </w:tcPr>
          <w:p w:rsidR="00780699" w:rsidRDefault="00780699">
            <w:pPr>
              <w:jc w:val="center"/>
              <w:rPr>
                <w:rFonts w:ascii="Arial" w:hAnsi="Arial" w:cs="Arial"/>
                <w:snapToGrid w:val="0"/>
                <w:sz w:val="20"/>
              </w:rPr>
            </w:pPr>
            <w:r>
              <w:rPr>
                <w:rFonts w:ascii="Arial" w:hAnsi="Arial" w:cs="Arial"/>
                <w:snapToGrid w:val="0"/>
                <w:sz w:val="20"/>
              </w:rPr>
              <w:t>7</w:t>
            </w:r>
          </w:p>
        </w:tc>
        <w:tc>
          <w:tcPr>
            <w:tcW w:w="3474" w:type="dxa"/>
            <w:tcBorders>
              <w:top w:val="single" w:sz="4" w:space="0" w:color="auto"/>
              <w:left w:val="single" w:sz="4" w:space="0" w:color="auto"/>
              <w:bottom w:val="single" w:sz="4" w:space="0" w:color="auto"/>
              <w:right w:val="single" w:sz="4" w:space="0" w:color="auto"/>
            </w:tcBorders>
          </w:tcPr>
          <w:p w:rsidR="00780699" w:rsidRDefault="00780699">
            <w:pPr>
              <w:rPr>
                <w:rFonts w:ascii="Arial" w:hAnsi="Arial" w:cs="Arial"/>
                <w:snapToGrid w:val="0"/>
                <w:sz w:val="20"/>
              </w:rPr>
            </w:pPr>
            <w:r>
              <w:rPr>
                <w:rFonts w:ascii="Arial" w:hAnsi="Arial" w:cs="Arial"/>
                <w:snapToGrid w:val="0"/>
                <w:sz w:val="20"/>
              </w:rPr>
              <w:t>Pomiar spadku podłużnego powierzchni korpusu lub dna rowu</w:t>
            </w:r>
          </w:p>
        </w:tc>
        <w:tc>
          <w:tcPr>
            <w:tcW w:w="5954" w:type="dxa"/>
            <w:tcBorders>
              <w:top w:val="single" w:sz="4" w:space="0" w:color="auto"/>
              <w:left w:val="single" w:sz="4" w:space="0" w:color="auto"/>
              <w:bottom w:val="single" w:sz="4" w:space="0" w:color="auto"/>
              <w:right w:val="single" w:sz="4" w:space="0" w:color="auto"/>
            </w:tcBorders>
          </w:tcPr>
          <w:p w:rsidR="00780699" w:rsidRDefault="00780699">
            <w:pPr>
              <w:rPr>
                <w:rFonts w:ascii="Arial" w:hAnsi="Arial" w:cs="Arial"/>
                <w:snapToGrid w:val="0"/>
                <w:sz w:val="20"/>
              </w:rPr>
            </w:pPr>
            <w:r>
              <w:rPr>
                <w:rFonts w:ascii="Arial" w:hAnsi="Arial" w:cs="Arial"/>
                <w:snapToGrid w:val="0"/>
                <w:sz w:val="20"/>
              </w:rPr>
              <w:t xml:space="preserve">Pomiar niwelatorem rzędnych w odstępach co </w:t>
            </w:r>
            <w:smartTag w:uri="urn:schemas-microsoft-com:office:smarttags" w:element="metricconverter">
              <w:smartTagPr>
                <w:attr w:name="ProductID" w:val="200 m"/>
              </w:smartTagPr>
              <w:r>
                <w:rPr>
                  <w:rFonts w:ascii="Arial" w:hAnsi="Arial" w:cs="Arial"/>
                  <w:snapToGrid w:val="0"/>
                  <w:sz w:val="20"/>
                </w:rPr>
                <w:t>200 m</w:t>
              </w:r>
            </w:smartTag>
            <w:r>
              <w:rPr>
                <w:rFonts w:ascii="Arial" w:hAnsi="Arial" w:cs="Arial"/>
                <w:snapToGrid w:val="0"/>
                <w:sz w:val="20"/>
              </w:rPr>
              <w:t xml:space="preserve"> oraz w punktach wątpliwych</w:t>
            </w:r>
          </w:p>
        </w:tc>
      </w:tr>
      <w:tr w:rsidR="00780699">
        <w:tc>
          <w:tcPr>
            <w:tcW w:w="495" w:type="dxa"/>
            <w:tcBorders>
              <w:top w:val="single" w:sz="4" w:space="0" w:color="auto"/>
              <w:left w:val="single" w:sz="4" w:space="0" w:color="auto"/>
              <w:bottom w:val="single" w:sz="4" w:space="0" w:color="auto"/>
              <w:right w:val="single" w:sz="4" w:space="0" w:color="auto"/>
            </w:tcBorders>
          </w:tcPr>
          <w:p w:rsidR="00780699" w:rsidRDefault="00780699">
            <w:pPr>
              <w:jc w:val="center"/>
              <w:rPr>
                <w:rFonts w:ascii="Arial" w:hAnsi="Arial" w:cs="Arial"/>
                <w:snapToGrid w:val="0"/>
                <w:sz w:val="20"/>
              </w:rPr>
            </w:pPr>
            <w:r>
              <w:rPr>
                <w:rFonts w:ascii="Arial" w:hAnsi="Arial" w:cs="Arial"/>
                <w:snapToGrid w:val="0"/>
                <w:sz w:val="20"/>
              </w:rPr>
              <w:t>8</w:t>
            </w:r>
          </w:p>
        </w:tc>
        <w:tc>
          <w:tcPr>
            <w:tcW w:w="3474" w:type="dxa"/>
            <w:tcBorders>
              <w:top w:val="single" w:sz="4" w:space="0" w:color="auto"/>
              <w:left w:val="single" w:sz="4" w:space="0" w:color="auto"/>
              <w:bottom w:val="single" w:sz="4" w:space="0" w:color="auto"/>
              <w:right w:val="single" w:sz="4" w:space="0" w:color="auto"/>
            </w:tcBorders>
          </w:tcPr>
          <w:p w:rsidR="00780699" w:rsidRDefault="00780699">
            <w:pPr>
              <w:rPr>
                <w:rFonts w:ascii="Arial" w:hAnsi="Arial" w:cs="Arial"/>
                <w:snapToGrid w:val="0"/>
                <w:sz w:val="20"/>
              </w:rPr>
            </w:pPr>
            <w:r>
              <w:rPr>
                <w:rFonts w:ascii="Arial" w:hAnsi="Arial" w:cs="Arial"/>
                <w:snapToGrid w:val="0"/>
                <w:sz w:val="20"/>
              </w:rPr>
              <w:t>Badanie zagęszczenia gruntu</w:t>
            </w:r>
          </w:p>
        </w:tc>
        <w:tc>
          <w:tcPr>
            <w:tcW w:w="5954" w:type="dxa"/>
            <w:tcBorders>
              <w:top w:val="single" w:sz="4" w:space="0" w:color="auto"/>
              <w:left w:val="single" w:sz="4" w:space="0" w:color="auto"/>
              <w:bottom w:val="single" w:sz="4" w:space="0" w:color="auto"/>
              <w:right w:val="single" w:sz="4" w:space="0" w:color="auto"/>
            </w:tcBorders>
          </w:tcPr>
          <w:p w:rsidR="00780699" w:rsidRDefault="00780699">
            <w:pPr>
              <w:rPr>
                <w:rFonts w:ascii="Arial" w:hAnsi="Arial" w:cs="Arial"/>
                <w:snapToGrid w:val="0"/>
                <w:sz w:val="20"/>
              </w:rPr>
            </w:pPr>
            <w:r>
              <w:rPr>
                <w:rFonts w:ascii="Arial" w:hAnsi="Arial" w:cs="Arial"/>
                <w:snapToGrid w:val="0"/>
                <w:sz w:val="20"/>
              </w:rPr>
              <w:t xml:space="preserve">Wskaźnik zagęszczenia określać dla każdej ułożonej warstwy lecz nie rzadziej niż w trzech punktach na </w:t>
            </w:r>
            <w:smartTag w:uri="urn:schemas-microsoft-com:office:smarttags" w:element="metricconverter">
              <w:smartTagPr>
                <w:attr w:name="ProductID" w:val="1000 m2"/>
              </w:smartTagPr>
              <w:r>
                <w:rPr>
                  <w:rFonts w:ascii="Arial" w:hAnsi="Arial" w:cs="Arial"/>
                  <w:snapToGrid w:val="0"/>
                  <w:sz w:val="20"/>
                </w:rPr>
                <w:t>1000 m</w:t>
              </w:r>
              <w:r>
                <w:rPr>
                  <w:rFonts w:ascii="Arial" w:hAnsi="Arial" w:cs="Arial"/>
                  <w:snapToGrid w:val="0"/>
                  <w:sz w:val="20"/>
                  <w:vertAlign w:val="superscript"/>
                </w:rPr>
                <w:t>2</w:t>
              </w:r>
            </w:smartTag>
            <w:r>
              <w:rPr>
                <w:rFonts w:ascii="Arial" w:hAnsi="Arial" w:cs="Arial"/>
                <w:snapToGrid w:val="0"/>
                <w:sz w:val="20"/>
              </w:rPr>
              <w:t xml:space="preserve"> warstwy</w:t>
            </w:r>
          </w:p>
        </w:tc>
      </w:tr>
    </w:tbl>
    <w:p w:rsidR="00780699" w:rsidRDefault="00780699">
      <w:pPr>
        <w:rPr>
          <w:rFonts w:ascii="Arial" w:hAnsi="Arial" w:cs="Arial"/>
          <w:snapToGrid w:val="0"/>
          <w:sz w:val="20"/>
        </w:rPr>
      </w:pPr>
      <w:r>
        <w:rPr>
          <w:rFonts w:ascii="Arial" w:hAnsi="Arial" w:cs="Arial"/>
          <w:snapToGrid w:val="0"/>
          <w:sz w:val="20"/>
        </w:rPr>
        <w:lastRenderedPageBreak/>
        <w:t>6.3.2. Szerokość korpusu ziemnego</w:t>
      </w:r>
    </w:p>
    <w:p w:rsidR="00780699" w:rsidRDefault="00780699">
      <w:pPr>
        <w:rPr>
          <w:rFonts w:ascii="Arial" w:hAnsi="Arial" w:cs="Arial"/>
          <w:snapToGrid w:val="0"/>
          <w:sz w:val="20"/>
        </w:rPr>
      </w:pPr>
      <w:r>
        <w:rPr>
          <w:rFonts w:ascii="Arial" w:hAnsi="Arial" w:cs="Arial"/>
          <w:snapToGrid w:val="0"/>
          <w:sz w:val="20"/>
        </w:rPr>
        <w:t xml:space="preserve">Szerokość korpusu ziemnego nie może różnić się od szerokości projektowanej o więcej niż ± </w:t>
      </w:r>
      <w:smartTag w:uri="urn:schemas-microsoft-com:office:smarttags" w:element="metricconverter">
        <w:smartTagPr>
          <w:attr w:name="ProductID" w:val="10 cm"/>
        </w:smartTagPr>
        <w:r>
          <w:rPr>
            <w:rFonts w:ascii="Arial" w:hAnsi="Arial" w:cs="Arial"/>
            <w:snapToGrid w:val="0"/>
            <w:sz w:val="20"/>
          </w:rPr>
          <w:t xml:space="preserve">10 </w:t>
        </w:r>
        <w:proofErr w:type="spellStart"/>
        <w:r>
          <w:rPr>
            <w:rFonts w:ascii="Arial" w:hAnsi="Arial" w:cs="Arial"/>
            <w:snapToGrid w:val="0"/>
            <w:sz w:val="20"/>
          </w:rPr>
          <w:t>cm</w:t>
        </w:r>
      </w:smartTag>
      <w:proofErr w:type="spellEnd"/>
      <w:r>
        <w:rPr>
          <w:rFonts w:ascii="Arial" w:hAnsi="Arial" w:cs="Arial"/>
          <w:snapToGrid w:val="0"/>
          <w:sz w:val="20"/>
        </w:rPr>
        <w:t>.</w:t>
      </w:r>
    </w:p>
    <w:p w:rsidR="00780699" w:rsidRDefault="00780699">
      <w:pPr>
        <w:rPr>
          <w:rFonts w:ascii="Arial" w:hAnsi="Arial" w:cs="Arial"/>
          <w:snapToGrid w:val="0"/>
          <w:sz w:val="20"/>
        </w:rPr>
      </w:pPr>
      <w:r>
        <w:rPr>
          <w:rFonts w:ascii="Arial" w:hAnsi="Arial" w:cs="Arial"/>
          <w:snapToGrid w:val="0"/>
          <w:sz w:val="20"/>
        </w:rPr>
        <w:t>6.3.3. Rzędne korony korpusu ziemnego</w:t>
      </w:r>
    </w:p>
    <w:p w:rsidR="00780699" w:rsidRDefault="00780699">
      <w:pPr>
        <w:rPr>
          <w:rFonts w:ascii="Arial" w:hAnsi="Arial" w:cs="Arial"/>
          <w:snapToGrid w:val="0"/>
          <w:sz w:val="20"/>
        </w:rPr>
      </w:pPr>
      <w:r>
        <w:rPr>
          <w:rFonts w:ascii="Arial" w:hAnsi="Arial" w:cs="Arial"/>
          <w:snapToGrid w:val="0"/>
          <w:sz w:val="20"/>
        </w:rPr>
        <w:t xml:space="preserve">Rzędne korony korpusu ziemnego nie mogą różnić się od rzędnych projektowanych o więcej niż </w:t>
      </w:r>
      <w:smartTag w:uri="urn:schemas-microsoft-com:office:smarttags" w:element="metricconverter">
        <w:smartTagPr>
          <w:attr w:name="ProductID" w:val="-3 cm"/>
        </w:smartTagPr>
        <w:r>
          <w:rPr>
            <w:rFonts w:ascii="Arial" w:hAnsi="Arial" w:cs="Arial"/>
            <w:snapToGrid w:val="0"/>
            <w:sz w:val="20"/>
          </w:rPr>
          <w:t>-3 cm</w:t>
        </w:r>
      </w:smartTag>
      <w:r>
        <w:rPr>
          <w:rFonts w:ascii="Arial" w:hAnsi="Arial" w:cs="Arial"/>
          <w:snapToGrid w:val="0"/>
          <w:sz w:val="20"/>
        </w:rPr>
        <w:t xml:space="preserve"> lub +</w:t>
      </w:r>
      <w:smartTag w:uri="urn:schemas-microsoft-com:office:smarttags" w:element="metricconverter">
        <w:smartTagPr>
          <w:attr w:name="ProductID" w:val="1 cm"/>
        </w:smartTagPr>
        <w:r>
          <w:rPr>
            <w:rFonts w:ascii="Arial" w:hAnsi="Arial" w:cs="Arial"/>
            <w:snapToGrid w:val="0"/>
            <w:sz w:val="20"/>
          </w:rPr>
          <w:t xml:space="preserve">1 </w:t>
        </w:r>
        <w:proofErr w:type="spellStart"/>
        <w:r>
          <w:rPr>
            <w:rFonts w:ascii="Arial" w:hAnsi="Arial" w:cs="Arial"/>
            <w:snapToGrid w:val="0"/>
            <w:sz w:val="20"/>
          </w:rPr>
          <w:t>cm</w:t>
        </w:r>
      </w:smartTag>
      <w:proofErr w:type="spellEnd"/>
      <w:r>
        <w:rPr>
          <w:rFonts w:ascii="Arial" w:hAnsi="Arial" w:cs="Arial"/>
          <w:snapToGrid w:val="0"/>
          <w:sz w:val="20"/>
        </w:rPr>
        <w:t>.</w:t>
      </w:r>
    </w:p>
    <w:p w:rsidR="00780699" w:rsidRDefault="00780699">
      <w:pPr>
        <w:rPr>
          <w:rFonts w:ascii="Arial" w:hAnsi="Arial" w:cs="Arial"/>
          <w:snapToGrid w:val="0"/>
          <w:sz w:val="20"/>
        </w:rPr>
      </w:pPr>
      <w:r>
        <w:rPr>
          <w:rFonts w:ascii="Arial" w:hAnsi="Arial" w:cs="Arial"/>
          <w:snapToGrid w:val="0"/>
          <w:sz w:val="20"/>
        </w:rPr>
        <w:t>6.3.4. Równość korony korpusu</w:t>
      </w:r>
    </w:p>
    <w:p w:rsidR="00780699" w:rsidRDefault="00780699">
      <w:pPr>
        <w:rPr>
          <w:rFonts w:ascii="Arial" w:hAnsi="Arial" w:cs="Arial"/>
          <w:snapToGrid w:val="0"/>
          <w:sz w:val="20"/>
        </w:rPr>
      </w:pPr>
      <w:r>
        <w:rPr>
          <w:rFonts w:ascii="Arial" w:hAnsi="Arial" w:cs="Arial"/>
          <w:snapToGrid w:val="0"/>
          <w:sz w:val="20"/>
        </w:rPr>
        <w:t xml:space="preserve">Nierówności powierzchni korpusu ziemnego mierzone łatą 3-metrową, nie mogą przekraczać </w:t>
      </w:r>
      <w:smartTag w:uri="urn:schemas-microsoft-com:office:smarttags" w:element="metricconverter">
        <w:smartTagPr>
          <w:attr w:name="ProductID" w:val="3 cm"/>
        </w:smartTagPr>
        <w:r>
          <w:rPr>
            <w:rFonts w:ascii="Arial" w:hAnsi="Arial" w:cs="Arial"/>
            <w:snapToGrid w:val="0"/>
            <w:sz w:val="20"/>
          </w:rPr>
          <w:t xml:space="preserve">3 </w:t>
        </w:r>
        <w:proofErr w:type="spellStart"/>
        <w:r>
          <w:rPr>
            <w:rFonts w:ascii="Arial" w:hAnsi="Arial" w:cs="Arial"/>
            <w:snapToGrid w:val="0"/>
            <w:sz w:val="20"/>
          </w:rPr>
          <w:t>cm</w:t>
        </w:r>
      </w:smartTag>
      <w:proofErr w:type="spellEnd"/>
      <w:r>
        <w:rPr>
          <w:rFonts w:ascii="Arial" w:hAnsi="Arial" w:cs="Arial"/>
          <w:snapToGrid w:val="0"/>
          <w:sz w:val="20"/>
        </w:rPr>
        <w:t>.</w:t>
      </w:r>
    </w:p>
    <w:p w:rsidR="00780699" w:rsidRDefault="00780699">
      <w:pPr>
        <w:rPr>
          <w:rFonts w:ascii="Arial" w:hAnsi="Arial" w:cs="Arial"/>
          <w:snapToGrid w:val="0"/>
          <w:sz w:val="20"/>
        </w:rPr>
      </w:pPr>
      <w:r>
        <w:rPr>
          <w:rFonts w:ascii="Arial" w:hAnsi="Arial" w:cs="Arial"/>
          <w:snapToGrid w:val="0"/>
          <w:sz w:val="20"/>
        </w:rPr>
        <w:t>6.3.5. Spadek podłużny korony korpusu</w:t>
      </w:r>
    </w:p>
    <w:p w:rsidR="00780699" w:rsidRDefault="00780699">
      <w:pPr>
        <w:pStyle w:val="Standardowytekst"/>
        <w:rPr>
          <w:rFonts w:ascii="Arial" w:hAnsi="Arial" w:cs="Arial"/>
          <w:snapToGrid w:val="0"/>
        </w:rPr>
      </w:pPr>
      <w:r>
        <w:rPr>
          <w:rFonts w:ascii="Arial" w:hAnsi="Arial" w:cs="Arial"/>
          <w:snapToGrid w:val="0"/>
        </w:rPr>
        <w:t xml:space="preserve">Spadek podłużny powierzchni korpusu ziemnego, sprawdzony przez pomiar niwelatorem rzędnych wysokościowych, nie może dawać różnic, w stosunku do rzędnych projektowanych, większych niż </w:t>
      </w:r>
      <w:smartTag w:uri="urn:schemas-microsoft-com:office:smarttags" w:element="metricconverter">
        <w:smartTagPr>
          <w:attr w:name="ProductID" w:val="-3 cm"/>
        </w:smartTagPr>
        <w:r>
          <w:rPr>
            <w:rFonts w:ascii="Arial" w:hAnsi="Arial" w:cs="Arial"/>
            <w:snapToGrid w:val="0"/>
          </w:rPr>
          <w:t>-3 cm</w:t>
        </w:r>
      </w:smartTag>
      <w:r>
        <w:rPr>
          <w:rFonts w:ascii="Arial" w:hAnsi="Arial" w:cs="Arial"/>
          <w:snapToGrid w:val="0"/>
        </w:rPr>
        <w:t xml:space="preserve"> lub +</w:t>
      </w:r>
      <w:smartTag w:uri="urn:schemas-microsoft-com:office:smarttags" w:element="metricconverter">
        <w:smartTagPr>
          <w:attr w:name="ProductID" w:val="1 cm"/>
        </w:smartTagPr>
        <w:r>
          <w:rPr>
            <w:rFonts w:ascii="Arial" w:hAnsi="Arial" w:cs="Arial"/>
            <w:snapToGrid w:val="0"/>
          </w:rPr>
          <w:t xml:space="preserve">1 </w:t>
        </w:r>
        <w:proofErr w:type="spellStart"/>
        <w:r>
          <w:rPr>
            <w:rFonts w:ascii="Arial" w:hAnsi="Arial" w:cs="Arial"/>
            <w:snapToGrid w:val="0"/>
          </w:rPr>
          <w:t>cm</w:t>
        </w:r>
      </w:smartTag>
      <w:proofErr w:type="spellEnd"/>
      <w:r>
        <w:rPr>
          <w:rFonts w:ascii="Arial" w:hAnsi="Arial" w:cs="Arial"/>
          <w:snapToGrid w:val="0"/>
        </w:rPr>
        <w:t>.</w:t>
      </w:r>
    </w:p>
    <w:p w:rsidR="00780699" w:rsidRDefault="00780699">
      <w:pPr>
        <w:rPr>
          <w:rFonts w:ascii="Arial" w:hAnsi="Arial" w:cs="Arial"/>
          <w:snapToGrid w:val="0"/>
          <w:sz w:val="20"/>
        </w:rPr>
      </w:pPr>
      <w:r>
        <w:rPr>
          <w:rFonts w:ascii="Arial" w:hAnsi="Arial" w:cs="Arial"/>
          <w:snapToGrid w:val="0"/>
          <w:sz w:val="20"/>
        </w:rPr>
        <w:t>6.3.6. Zagęszczenie gruntu</w:t>
      </w:r>
    </w:p>
    <w:p w:rsidR="00780699" w:rsidRDefault="00780699">
      <w:pPr>
        <w:jc w:val="both"/>
        <w:rPr>
          <w:rFonts w:ascii="Arial" w:hAnsi="Arial" w:cs="Arial"/>
          <w:snapToGrid w:val="0"/>
          <w:sz w:val="20"/>
        </w:rPr>
      </w:pPr>
      <w:r>
        <w:rPr>
          <w:rFonts w:ascii="Arial" w:hAnsi="Arial" w:cs="Arial"/>
          <w:snapToGrid w:val="0"/>
          <w:sz w:val="20"/>
        </w:rPr>
        <w:t>Wskaźnik zagęszczenia gruntu określony zgodnie z PN-S-02205 powinien wynosić I</w:t>
      </w:r>
      <w:r>
        <w:rPr>
          <w:rFonts w:ascii="Arial" w:hAnsi="Arial" w:cs="Arial"/>
          <w:snapToGrid w:val="0"/>
          <w:sz w:val="20"/>
          <w:vertAlign w:val="subscript"/>
        </w:rPr>
        <w:t>s</w:t>
      </w:r>
      <w:r>
        <w:rPr>
          <w:rFonts w:ascii="Arial" w:hAnsi="Arial" w:cs="Arial"/>
          <w:snapToGrid w:val="0"/>
          <w:sz w:val="20"/>
        </w:rPr>
        <w:t>=1,0.</w:t>
      </w:r>
    </w:p>
    <w:p w:rsidR="00780699" w:rsidRDefault="00780699">
      <w:pPr>
        <w:spacing w:before="120" w:after="120"/>
        <w:rPr>
          <w:rFonts w:ascii="Arial" w:hAnsi="Arial" w:cs="Arial"/>
          <w:b/>
          <w:bCs/>
          <w:snapToGrid w:val="0"/>
          <w:sz w:val="20"/>
        </w:rPr>
      </w:pPr>
      <w:r>
        <w:rPr>
          <w:rFonts w:ascii="Arial" w:hAnsi="Arial" w:cs="Arial"/>
          <w:b/>
          <w:bCs/>
          <w:snapToGrid w:val="0"/>
          <w:sz w:val="20"/>
        </w:rPr>
        <w:t xml:space="preserve">6.4.Badania </w:t>
      </w:r>
      <w:proofErr w:type="spellStart"/>
      <w:r>
        <w:rPr>
          <w:rFonts w:ascii="Arial" w:hAnsi="Arial" w:cs="Arial"/>
          <w:b/>
          <w:bCs/>
          <w:snapToGrid w:val="0"/>
          <w:sz w:val="20"/>
        </w:rPr>
        <w:t>geosyntetyków</w:t>
      </w:r>
      <w:proofErr w:type="spellEnd"/>
    </w:p>
    <w:p w:rsidR="00780699" w:rsidRDefault="00780699">
      <w:pPr>
        <w:pStyle w:val="Standardowytekst"/>
        <w:ind w:firstLine="709"/>
        <w:rPr>
          <w:rFonts w:ascii="Arial" w:hAnsi="Arial" w:cs="Arial"/>
          <w:snapToGrid w:val="0"/>
        </w:rPr>
      </w:pPr>
      <w:r>
        <w:rPr>
          <w:rFonts w:ascii="Arial" w:hAnsi="Arial" w:cs="Arial"/>
          <w:snapToGrid w:val="0"/>
        </w:rPr>
        <w:t xml:space="preserve">Przed zastosowaniem </w:t>
      </w:r>
      <w:proofErr w:type="spellStart"/>
      <w:r>
        <w:rPr>
          <w:rFonts w:ascii="Arial" w:hAnsi="Arial" w:cs="Arial"/>
          <w:snapToGrid w:val="0"/>
        </w:rPr>
        <w:t>geosyntetyków</w:t>
      </w:r>
      <w:proofErr w:type="spellEnd"/>
      <w:r>
        <w:rPr>
          <w:rFonts w:ascii="Arial" w:hAnsi="Arial" w:cs="Arial"/>
          <w:snapToGrid w:val="0"/>
        </w:rPr>
        <w:t xml:space="preserve"> w robotach ziemnych, Wykonawca powinien przedstawić Inżynierowi świadectwa stwierdzające, iż zastosowany </w:t>
      </w:r>
      <w:proofErr w:type="spellStart"/>
      <w:r>
        <w:rPr>
          <w:rFonts w:ascii="Arial" w:hAnsi="Arial" w:cs="Arial"/>
          <w:snapToGrid w:val="0"/>
        </w:rPr>
        <w:t>geosyntetyk</w:t>
      </w:r>
      <w:proofErr w:type="spellEnd"/>
      <w:r>
        <w:rPr>
          <w:rFonts w:ascii="Arial" w:hAnsi="Arial" w:cs="Arial"/>
          <w:snapToGrid w:val="0"/>
        </w:rPr>
        <w:t xml:space="preserve"> odpowiada wymaganiom norm, aprobaty technicznej i zachowa swoje właściwości w kontakcie z materiałami, które będzie oddzielać lub wzmacniać przez okres czasu nie krótszy od podanego w dokumentacji projektowej i SST.</w:t>
      </w:r>
    </w:p>
    <w:p w:rsidR="00780699" w:rsidRDefault="00780699">
      <w:pPr>
        <w:pStyle w:val="H2"/>
        <w:rPr>
          <w:rFonts w:ascii="Arial" w:hAnsi="Arial" w:cs="Arial"/>
          <w:sz w:val="20"/>
        </w:rPr>
      </w:pPr>
      <w:r>
        <w:rPr>
          <w:rFonts w:ascii="Arial" w:hAnsi="Arial" w:cs="Arial"/>
          <w:sz w:val="20"/>
        </w:rPr>
        <w:t>6.5. Zasady postępowania z wadliwie wykonanymi robotami</w:t>
      </w:r>
    </w:p>
    <w:p w:rsidR="00780699" w:rsidRDefault="00780699">
      <w:pPr>
        <w:pStyle w:val="Standardowytekst"/>
        <w:ind w:firstLine="709"/>
        <w:rPr>
          <w:rFonts w:ascii="Arial" w:hAnsi="Arial" w:cs="Arial"/>
          <w:snapToGrid w:val="0"/>
        </w:rPr>
      </w:pPr>
      <w:r>
        <w:rPr>
          <w:rFonts w:ascii="Arial" w:hAnsi="Arial" w:cs="Arial"/>
          <w:snapToGrid w:val="0"/>
        </w:rPr>
        <w:t xml:space="preserve">Wszystkie materiały nie spełniające wymagań podanych w odpowiednich punktach specyfikacji, zostaną odrzucone. Jeśli materiały nie spełniające wymagań zostaną wbudowane lub zastosowane, to na polecenie Inżyniera </w:t>
      </w:r>
      <w:r w:rsidR="00451E81">
        <w:rPr>
          <w:rFonts w:ascii="Arial" w:hAnsi="Arial" w:cs="Arial"/>
          <w:snapToGrid w:val="0"/>
        </w:rPr>
        <w:t xml:space="preserve">/ Inspektora Nadzoru.  </w:t>
      </w:r>
      <w:r>
        <w:rPr>
          <w:rFonts w:ascii="Arial" w:hAnsi="Arial" w:cs="Arial"/>
          <w:snapToGrid w:val="0"/>
        </w:rPr>
        <w:t>Wykonawca wymieni je na właściwe, na własny koszt.</w:t>
      </w:r>
    </w:p>
    <w:p w:rsidR="00780699" w:rsidRDefault="00780699">
      <w:pPr>
        <w:jc w:val="both"/>
        <w:rPr>
          <w:rFonts w:ascii="Arial" w:hAnsi="Arial" w:cs="Arial"/>
          <w:snapToGrid w:val="0"/>
          <w:sz w:val="20"/>
        </w:rPr>
      </w:pPr>
      <w:r>
        <w:rPr>
          <w:rFonts w:ascii="Arial" w:hAnsi="Arial" w:cs="Arial"/>
          <w:snapToGrid w:val="0"/>
          <w:sz w:val="20"/>
        </w:rPr>
        <w:t>Wszystkie roboty, które wykazują większe odchylenia cech od określonych w punktach 5 i 6 specyfikacji powinny być ponownie wykonane przez Wykonawcę na jego koszt.</w:t>
      </w:r>
    </w:p>
    <w:p w:rsidR="00780699" w:rsidRDefault="00780699">
      <w:pPr>
        <w:pStyle w:val="H1"/>
        <w:rPr>
          <w:rFonts w:ascii="Arial" w:hAnsi="Arial" w:cs="Arial"/>
          <w:sz w:val="20"/>
        </w:rPr>
      </w:pPr>
      <w:r>
        <w:rPr>
          <w:rFonts w:ascii="Arial" w:hAnsi="Arial" w:cs="Arial"/>
          <w:sz w:val="20"/>
        </w:rPr>
        <w:t>7. OBMIAR ROBÓT</w:t>
      </w:r>
    </w:p>
    <w:p w:rsidR="00780699" w:rsidRDefault="00780699">
      <w:pPr>
        <w:pStyle w:val="H2"/>
        <w:rPr>
          <w:rFonts w:ascii="Arial" w:hAnsi="Arial" w:cs="Arial"/>
          <w:sz w:val="20"/>
        </w:rPr>
      </w:pPr>
      <w:r>
        <w:rPr>
          <w:rFonts w:ascii="Arial" w:hAnsi="Arial" w:cs="Arial"/>
          <w:sz w:val="20"/>
        </w:rPr>
        <w:t>7.1. Ogólne zasady obmiaru robót</w:t>
      </w:r>
    </w:p>
    <w:p w:rsidR="00780699" w:rsidRDefault="00780699">
      <w:pPr>
        <w:rPr>
          <w:rFonts w:ascii="Arial" w:hAnsi="Arial" w:cs="Arial"/>
          <w:snapToGrid w:val="0"/>
          <w:sz w:val="20"/>
        </w:rPr>
      </w:pPr>
      <w:r>
        <w:rPr>
          <w:rFonts w:ascii="Arial" w:hAnsi="Arial" w:cs="Arial"/>
          <w:snapToGrid w:val="0"/>
          <w:sz w:val="20"/>
        </w:rPr>
        <w:t xml:space="preserve">Ogólne zasady obmiaru robót podano w SST D-00.00.00 „Wymagania ogólne” </w:t>
      </w:r>
      <w:proofErr w:type="spellStart"/>
      <w:r>
        <w:rPr>
          <w:rFonts w:ascii="Arial" w:hAnsi="Arial" w:cs="Arial"/>
          <w:snapToGrid w:val="0"/>
          <w:sz w:val="20"/>
        </w:rPr>
        <w:t>pkt</w:t>
      </w:r>
      <w:proofErr w:type="spellEnd"/>
      <w:r>
        <w:rPr>
          <w:rFonts w:ascii="Arial" w:hAnsi="Arial" w:cs="Arial"/>
          <w:snapToGrid w:val="0"/>
          <w:sz w:val="20"/>
        </w:rPr>
        <w:t xml:space="preserve"> 7.</w:t>
      </w:r>
    </w:p>
    <w:p w:rsidR="00780699" w:rsidRDefault="00780699">
      <w:pPr>
        <w:pStyle w:val="H2"/>
        <w:rPr>
          <w:rFonts w:ascii="Arial" w:hAnsi="Arial" w:cs="Arial"/>
          <w:sz w:val="20"/>
        </w:rPr>
      </w:pPr>
      <w:r>
        <w:rPr>
          <w:rFonts w:ascii="Arial" w:hAnsi="Arial" w:cs="Arial"/>
          <w:sz w:val="20"/>
        </w:rPr>
        <w:t>7.2. Obmiar robót ziemnych</w:t>
      </w:r>
    </w:p>
    <w:p w:rsidR="00780699" w:rsidRDefault="00780699">
      <w:pPr>
        <w:rPr>
          <w:rFonts w:ascii="Arial" w:hAnsi="Arial" w:cs="Arial"/>
          <w:snapToGrid w:val="0"/>
          <w:sz w:val="20"/>
        </w:rPr>
      </w:pPr>
      <w:r>
        <w:rPr>
          <w:rFonts w:ascii="Arial" w:hAnsi="Arial" w:cs="Arial"/>
          <w:snapToGrid w:val="0"/>
          <w:sz w:val="20"/>
        </w:rPr>
        <w:t>Jednostka obmiarową jest m</w:t>
      </w:r>
      <w:r>
        <w:rPr>
          <w:rFonts w:ascii="Arial" w:hAnsi="Arial" w:cs="Arial"/>
          <w:snapToGrid w:val="0"/>
          <w:sz w:val="20"/>
          <w:vertAlign w:val="superscript"/>
        </w:rPr>
        <w:t>3</w:t>
      </w:r>
      <w:r>
        <w:rPr>
          <w:rFonts w:ascii="Arial" w:hAnsi="Arial" w:cs="Arial"/>
          <w:snapToGrid w:val="0"/>
          <w:sz w:val="20"/>
        </w:rPr>
        <w:t xml:space="preserve"> (metr sześcienny) wykonanych robót ziemnych.</w:t>
      </w:r>
    </w:p>
    <w:p w:rsidR="00780699" w:rsidRDefault="00780699">
      <w:pPr>
        <w:pStyle w:val="H1"/>
        <w:spacing w:before="120" w:after="120"/>
        <w:rPr>
          <w:rFonts w:ascii="Arial" w:hAnsi="Arial" w:cs="Arial"/>
          <w:sz w:val="20"/>
        </w:rPr>
      </w:pPr>
      <w:r>
        <w:rPr>
          <w:rFonts w:ascii="Arial" w:hAnsi="Arial" w:cs="Arial"/>
          <w:sz w:val="20"/>
        </w:rPr>
        <w:t>8. ODBIÓR ROBÓT</w:t>
      </w:r>
    </w:p>
    <w:p w:rsidR="00780699" w:rsidRDefault="00780699">
      <w:pPr>
        <w:ind w:firstLine="709"/>
        <w:rPr>
          <w:rFonts w:ascii="Arial" w:hAnsi="Arial" w:cs="Arial"/>
          <w:snapToGrid w:val="0"/>
          <w:sz w:val="20"/>
        </w:rPr>
      </w:pPr>
      <w:r>
        <w:rPr>
          <w:rFonts w:ascii="Arial" w:hAnsi="Arial" w:cs="Arial"/>
          <w:snapToGrid w:val="0"/>
          <w:sz w:val="20"/>
        </w:rPr>
        <w:t xml:space="preserve">Ogólne zasady odbioru robót podano w SST D-00.00.00 „Wymagania ogólne” </w:t>
      </w:r>
      <w:proofErr w:type="spellStart"/>
      <w:r>
        <w:rPr>
          <w:rFonts w:ascii="Arial" w:hAnsi="Arial" w:cs="Arial"/>
          <w:snapToGrid w:val="0"/>
          <w:sz w:val="20"/>
        </w:rPr>
        <w:t>pkt</w:t>
      </w:r>
      <w:proofErr w:type="spellEnd"/>
      <w:r>
        <w:rPr>
          <w:rFonts w:ascii="Arial" w:hAnsi="Arial" w:cs="Arial"/>
          <w:snapToGrid w:val="0"/>
          <w:sz w:val="20"/>
        </w:rPr>
        <w:t xml:space="preserve"> 8.</w:t>
      </w:r>
    </w:p>
    <w:p w:rsidR="00780699" w:rsidRDefault="00780699">
      <w:pPr>
        <w:rPr>
          <w:rFonts w:ascii="Arial" w:hAnsi="Arial" w:cs="Arial"/>
          <w:snapToGrid w:val="0"/>
          <w:sz w:val="20"/>
        </w:rPr>
      </w:pPr>
      <w:r>
        <w:rPr>
          <w:rFonts w:ascii="Arial" w:hAnsi="Arial" w:cs="Arial"/>
          <w:snapToGrid w:val="0"/>
          <w:sz w:val="20"/>
        </w:rPr>
        <w:t xml:space="preserve">Roboty ziemne uznaje się za wykonane zgodnie z dokumentacją projektową, SST i wymaganiami Inżyniera, jeżeli wszystkie pomiary i badania z zachowaniem tolerancji wg </w:t>
      </w:r>
      <w:proofErr w:type="spellStart"/>
      <w:r>
        <w:rPr>
          <w:rFonts w:ascii="Arial" w:hAnsi="Arial" w:cs="Arial"/>
          <w:snapToGrid w:val="0"/>
          <w:sz w:val="20"/>
        </w:rPr>
        <w:t>pkt</w:t>
      </w:r>
      <w:proofErr w:type="spellEnd"/>
      <w:r>
        <w:rPr>
          <w:rFonts w:ascii="Arial" w:hAnsi="Arial" w:cs="Arial"/>
          <w:snapToGrid w:val="0"/>
          <w:sz w:val="20"/>
        </w:rPr>
        <w:t xml:space="preserve"> 6 dały wyniki pozytywne.</w:t>
      </w:r>
    </w:p>
    <w:p w:rsidR="00780699" w:rsidRDefault="00780699">
      <w:pPr>
        <w:pStyle w:val="H1"/>
        <w:rPr>
          <w:rFonts w:ascii="Arial" w:hAnsi="Arial" w:cs="Arial"/>
          <w:sz w:val="20"/>
        </w:rPr>
      </w:pPr>
      <w:r>
        <w:rPr>
          <w:rFonts w:ascii="Arial" w:hAnsi="Arial" w:cs="Arial"/>
          <w:sz w:val="20"/>
        </w:rPr>
        <w:t>9. PODSTAWA PŁATNOŚCI</w:t>
      </w:r>
    </w:p>
    <w:p w:rsidR="00780699" w:rsidRDefault="00780699">
      <w:pPr>
        <w:ind w:firstLine="567"/>
        <w:rPr>
          <w:rFonts w:ascii="Arial" w:hAnsi="Arial" w:cs="Arial"/>
          <w:snapToGrid w:val="0"/>
          <w:sz w:val="20"/>
        </w:rPr>
      </w:pPr>
      <w:r>
        <w:rPr>
          <w:rFonts w:ascii="Arial" w:hAnsi="Arial" w:cs="Arial"/>
          <w:snapToGrid w:val="0"/>
          <w:sz w:val="20"/>
        </w:rPr>
        <w:t xml:space="preserve">Ogólne ustalenia dotyczące podstawy płatności podano w SST D-00.00.00 „Wymagania ogólne” </w:t>
      </w:r>
      <w:proofErr w:type="spellStart"/>
      <w:r>
        <w:rPr>
          <w:rFonts w:ascii="Arial" w:hAnsi="Arial" w:cs="Arial"/>
          <w:snapToGrid w:val="0"/>
          <w:sz w:val="20"/>
        </w:rPr>
        <w:t>pkt</w:t>
      </w:r>
      <w:proofErr w:type="spellEnd"/>
      <w:r>
        <w:rPr>
          <w:rFonts w:ascii="Arial" w:hAnsi="Arial" w:cs="Arial"/>
          <w:snapToGrid w:val="0"/>
          <w:sz w:val="20"/>
        </w:rPr>
        <w:t xml:space="preserve"> 9.</w:t>
      </w:r>
    </w:p>
    <w:p w:rsidR="00780699" w:rsidRDefault="00780699">
      <w:pPr>
        <w:rPr>
          <w:rFonts w:ascii="Arial" w:hAnsi="Arial" w:cs="Arial"/>
          <w:snapToGrid w:val="0"/>
          <w:sz w:val="20"/>
        </w:rPr>
      </w:pPr>
      <w:r>
        <w:rPr>
          <w:rFonts w:ascii="Arial" w:hAnsi="Arial" w:cs="Arial"/>
          <w:snapToGrid w:val="0"/>
          <w:sz w:val="20"/>
        </w:rPr>
        <w:t xml:space="preserve">Zakres czynności objętych ceną jednostkową podano w SST D-02.01.01., D-02.03.01 i D-04.01.01 </w:t>
      </w:r>
      <w:proofErr w:type="spellStart"/>
      <w:r>
        <w:rPr>
          <w:rFonts w:ascii="Arial" w:hAnsi="Arial" w:cs="Arial"/>
          <w:snapToGrid w:val="0"/>
          <w:sz w:val="20"/>
        </w:rPr>
        <w:t>pkt</w:t>
      </w:r>
      <w:proofErr w:type="spellEnd"/>
      <w:r>
        <w:rPr>
          <w:rFonts w:ascii="Arial" w:hAnsi="Arial" w:cs="Arial"/>
          <w:snapToGrid w:val="0"/>
          <w:sz w:val="20"/>
        </w:rPr>
        <w:t xml:space="preserve"> 9.</w:t>
      </w:r>
    </w:p>
    <w:p w:rsidR="00780699" w:rsidRDefault="00780699">
      <w:pPr>
        <w:pStyle w:val="H1"/>
        <w:rPr>
          <w:rFonts w:ascii="Arial" w:hAnsi="Arial" w:cs="Arial"/>
          <w:sz w:val="20"/>
        </w:rPr>
      </w:pPr>
      <w:r>
        <w:rPr>
          <w:rFonts w:ascii="Arial" w:hAnsi="Arial" w:cs="Arial"/>
          <w:sz w:val="20"/>
        </w:rPr>
        <w:t>10. PRZEPISY ZWIĄZANE</w:t>
      </w:r>
    </w:p>
    <w:p w:rsidR="00780699" w:rsidRDefault="00780699">
      <w:pPr>
        <w:pStyle w:val="H2"/>
        <w:rPr>
          <w:rFonts w:ascii="Arial" w:hAnsi="Arial" w:cs="Arial"/>
          <w:sz w:val="20"/>
        </w:rPr>
      </w:pPr>
      <w:r>
        <w:rPr>
          <w:rFonts w:ascii="Arial" w:hAnsi="Arial" w:cs="Arial"/>
          <w:sz w:val="20"/>
        </w:rPr>
        <w:t>10.1. Normy</w:t>
      </w:r>
    </w:p>
    <w:p w:rsidR="00780699" w:rsidRDefault="00780699">
      <w:pPr>
        <w:tabs>
          <w:tab w:val="left" w:pos="360"/>
          <w:tab w:val="left" w:pos="2235"/>
          <w:tab w:val="left" w:pos="8640"/>
        </w:tabs>
        <w:rPr>
          <w:rFonts w:ascii="Arial" w:hAnsi="Arial" w:cs="Arial"/>
          <w:snapToGrid w:val="0"/>
          <w:sz w:val="20"/>
        </w:rPr>
      </w:pPr>
      <w:r>
        <w:rPr>
          <w:rFonts w:ascii="Arial" w:hAnsi="Arial" w:cs="Arial"/>
          <w:snapToGrid w:val="0"/>
          <w:sz w:val="20"/>
        </w:rPr>
        <w:t>1.</w:t>
      </w:r>
      <w:r>
        <w:rPr>
          <w:rFonts w:ascii="Arial" w:hAnsi="Arial" w:cs="Arial"/>
          <w:snapToGrid w:val="0"/>
          <w:sz w:val="20"/>
        </w:rPr>
        <w:tab/>
        <w:t>PN-S-02205:1998</w:t>
      </w:r>
      <w:r>
        <w:rPr>
          <w:rFonts w:ascii="Arial" w:hAnsi="Arial" w:cs="Arial"/>
          <w:snapToGrid w:val="0"/>
          <w:sz w:val="20"/>
        </w:rPr>
        <w:tab/>
        <w:t>Drogi samochodowe. Roboty ziemne. Wymagania i badania.</w:t>
      </w:r>
    </w:p>
    <w:p w:rsidR="00780699" w:rsidRDefault="00780699">
      <w:pPr>
        <w:tabs>
          <w:tab w:val="left" w:pos="360"/>
          <w:tab w:val="left" w:pos="2235"/>
          <w:tab w:val="left" w:pos="8640"/>
        </w:tabs>
        <w:rPr>
          <w:rFonts w:ascii="Arial" w:hAnsi="Arial" w:cs="Arial"/>
          <w:snapToGrid w:val="0"/>
          <w:sz w:val="20"/>
        </w:rPr>
      </w:pPr>
      <w:r>
        <w:rPr>
          <w:rFonts w:ascii="Arial" w:hAnsi="Arial" w:cs="Arial"/>
          <w:snapToGrid w:val="0"/>
          <w:sz w:val="20"/>
        </w:rPr>
        <w:t>2.</w:t>
      </w:r>
      <w:r>
        <w:rPr>
          <w:rFonts w:ascii="Arial" w:hAnsi="Arial" w:cs="Arial"/>
          <w:snapToGrid w:val="0"/>
          <w:sz w:val="20"/>
        </w:rPr>
        <w:tab/>
        <w:t>PN-B-02481:1988</w:t>
      </w:r>
      <w:r>
        <w:rPr>
          <w:rFonts w:ascii="Arial" w:hAnsi="Arial" w:cs="Arial"/>
          <w:snapToGrid w:val="0"/>
          <w:sz w:val="20"/>
        </w:rPr>
        <w:tab/>
        <w:t>Geotechnika. Terminologia podstawowa, symbole literowe i jednostki miar.</w:t>
      </w:r>
    </w:p>
    <w:p w:rsidR="00780699" w:rsidRDefault="00780699">
      <w:pPr>
        <w:tabs>
          <w:tab w:val="left" w:pos="360"/>
          <w:tab w:val="left" w:pos="2235"/>
          <w:tab w:val="left" w:pos="8640"/>
        </w:tabs>
        <w:rPr>
          <w:rFonts w:ascii="Arial" w:hAnsi="Arial" w:cs="Arial"/>
          <w:snapToGrid w:val="0"/>
          <w:sz w:val="20"/>
        </w:rPr>
      </w:pPr>
      <w:r>
        <w:rPr>
          <w:rFonts w:ascii="Arial" w:hAnsi="Arial" w:cs="Arial"/>
          <w:snapToGrid w:val="0"/>
          <w:sz w:val="20"/>
        </w:rPr>
        <w:t>3.</w:t>
      </w:r>
      <w:r>
        <w:rPr>
          <w:rFonts w:ascii="Arial" w:hAnsi="Arial" w:cs="Arial"/>
          <w:snapToGrid w:val="0"/>
          <w:sz w:val="20"/>
        </w:rPr>
        <w:tab/>
        <w:t>PN-B-04452:2002</w:t>
      </w:r>
      <w:r>
        <w:rPr>
          <w:rFonts w:ascii="Arial" w:hAnsi="Arial" w:cs="Arial"/>
          <w:snapToGrid w:val="0"/>
          <w:sz w:val="20"/>
        </w:rPr>
        <w:tab/>
        <w:t>Geotechnika. Badania polowe.</w:t>
      </w:r>
    </w:p>
    <w:p w:rsidR="00780699" w:rsidRDefault="00780699">
      <w:pPr>
        <w:tabs>
          <w:tab w:val="left" w:pos="360"/>
          <w:tab w:val="left" w:pos="2235"/>
          <w:tab w:val="left" w:pos="8640"/>
        </w:tabs>
        <w:rPr>
          <w:rFonts w:ascii="Arial" w:hAnsi="Arial" w:cs="Arial"/>
          <w:snapToGrid w:val="0"/>
          <w:sz w:val="20"/>
        </w:rPr>
      </w:pPr>
      <w:r>
        <w:rPr>
          <w:rFonts w:ascii="Arial" w:hAnsi="Arial" w:cs="Arial"/>
          <w:snapToGrid w:val="0"/>
          <w:sz w:val="20"/>
        </w:rPr>
        <w:t>4.</w:t>
      </w:r>
      <w:r>
        <w:rPr>
          <w:rFonts w:ascii="Arial" w:hAnsi="Arial" w:cs="Arial"/>
          <w:snapToGrid w:val="0"/>
          <w:sz w:val="20"/>
        </w:rPr>
        <w:tab/>
        <w:t>PN-88/B-04481</w:t>
      </w:r>
      <w:r>
        <w:rPr>
          <w:rFonts w:ascii="Arial" w:hAnsi="Arial" w:cs="Arial"/>
          <w:snapToGrid w:val="0"/>
          <w:sz w:val="20"/>
        </w:rPr>
        <w:tab/>
        <w:t>Grunty budowlane. Badania próbek gruntów.</w:t>
      </w:r>
    </w:p>
    <w:p w:rsidR="00780699" w:rsidRDefault="00780699">
      <w:pPr>
        <w:tabs>
          <w:tab w:val="left" w:pos="360"/>
          <w:tab w:val="left" w:pos="2235"/>
          <w:tab w:val="left" w:pos="8640"/>
        </w:tabs>
        <w:rPr>
          <w:rFonts w:ascii="Arial" w:hAnsi="Arial" w:cs="Arial"/>
          <w:snapToGrid w:val="0"/>
          <w:sz w:val="20"/>
        </w:rPr>
      </w:pPr>
      <w:r>
        <w:rPr>
          <w:rFonts w:ascii="Arial" w:hAnsi="Arial" w:cs="Arial"/>
          <w:snapToGrid w:val="0"/>
          <w:sz w:val="20"/>
        </w:rPr>
        <w:t>5.</w:t>
      </w:r>
      <w:r>
        <w:rPr>
          <w:rFonts w:ascii="Arial" w:hAnsi="Arial" w:cs="Arial"/>
          <w:snapToGrid w:val="0"/>
          <w:sz w:val="20"/>
        </w:rPr>
        <w:tab/>
        <w:t>PN-60/B/04493</w:t>
      </w:r>
      <w:r>
        <w:rPr>
          <w:rFonts w:ascii="Arial" w:hAnsi="Arial" w:cs="Arial"/>
          <w:snapToGrid w:val="0"/>
          <w:sz w:val="20"/>
        </w:rPr>
        <w:tab/>
        <w:t>Grunty budowlane. Oznaczenie kapilarności biernej.</w:t>
      </w:r>
    </w:p>
    <w:p w:rsidR="00780699" w:rsidRDefault="00780699">
      <w:pPr>
        <w:tabs>
          <w:tab w:val="left" w:pos="360"/>
          <w:tab w:val="left" w:pos="2235"/>
          <w:tab w:val="left" w:pos="8640"/>
        </w:tabs>
        <w:rPr>
          <w:rFonts w:ascii="Arial" w:hAnsi="Arial" w:cs="Arial"/>
          <w:snapToGrid w:val="0"/>
          <w:sz w:val="20"/>
        </w:rPr>
      </w:pPr>
      <w:r>
        <w:rPr>
          <w:rFonts w:ascii="Arial" w:hAnsi="Arial" w:cs="Arial"/>
          <w:snapToGrid w:val="0"/>
          <w:sz w:val="20"/>
        </w:rPr>
        <w:t>6.</w:t>
      </w:r>
      <w:r>
        <w:rPr>
          <w:rFonts w:ascii="Arial" w:hAnsi="Arial" w:cs="Arial"/>
          <w:snapToGrid w:val="0"/>
          <w:sz w:val="20"/>
        </w:rPr>
        <w:tab/>
        <w:t>PN-B-06050:1999</w:t>
      </w:r>
      <w:r>
        <w:rPr>
          <w:rFonts w:ascii="Arial" w:hAnsi="Arial" w:cs="Arial"/>
          <w:snapToGrid w:val="0"/>
          <w:sz w:val="20"/>
        </w:rPr>
        <w:tab/>
        <w:t>Geotechnika. Roboty ziemne. Wymagania ogólne.</w:t>
      </w:r>
    </w:p>
    <w:p w:rsidR="00780699" w:rsidRDefault="00780699">
      <w:pPr>
        <w:tabs>
          <w:tab w:val="left" w:pos="360"/>
          <w:tab w:val="left" w:pos="2235"/>
          <w:tab w:val="left" w:pos="8640"/>
        </w:tabs>
        <w:rPr>
          <w:rFonts w:ascii="Arial" w:hAnsi="Arial" w:cs="Arial"/>
          <w:snapToGrid w:val="0"/>
          <w:sz w:val="20"/>
        </w:rPr>
      </w:pPr>
      <w:r>
        <w:rPr>
          <w:rFonts w:ascii="Arial" w:hAnsi="Arial" w:cs="Arial"/>
          <w:snapToGrid w:val="0"/>
          <w:sz w:val="20"/>
        </w:rPr>
        <w:t>7.</w:t>
      </w:r>
      <w:r>
        <w:rPr>
          <w:rFonts w:ascii="Arial" w:hAnsi="Arial" w:cs="Arial"/>
          <w:snapToGrid w:val="0"/>
          <w:sz w:val="20"/>
        </w:rPr>
        <w:tab/>
        <w:t>PN-EN 1744-1:2000</w:t>
      </w:r>
      <w:r>
        <w:rPr>
          <w:rFonts w:ascii="Arial" w:hAnsi="Arial" w:cs="Arial"/>
          <w:snapToGrid w:val="0"/>
          <w:sz w:val="20"/>
        </w:rPr>
        <w:tab/>
        <w:t>Badania chemicznych właściwości kruszyw. Analiza chemiczna.</w:t>
      </w:r>
    </w:p>
    <w:p w:rsidR="00780699" w:rsidRDefault="00780699">
      <w:pPr>
        <w:pStyle w:val="Tekstpodstawowy2"/>
        <w:widowControl/>
        <w:tabs>
          <w:tab w:val="left" w:pos="360"/>
          <w:tab w:val="left" w:pos="2235"/>
          <w:tab w:val="left" w:pos="8640"/>
        </w:tabs>
        <w:suppressAutoHyphens w:val="0"/>
        <w:rPr>
          <w:rFonts w:eastAsia="Times New Roman"/>
          <w:szCs w:val="24"/>
        </w:rPr>
      </w:pPr>
      <w:r>
        <w:rPr>
          <w:rFonts w:eastAsia="Times New Roman"/>
          <w:szCs w:val="24"/>
        </w:rPr>
        <w:t>8.</w:t>
      </w:r>
      <w:r>
        <w:rPr>
          <w:rFonts w:eastAsia="Times New Roman"/>
          <w:szCs w:val="24"/>
        </w:rPr>
        <w:tab/>
        <w:t>PN-80/B-6714/37</w:t>
      </w:r>
      <w:r>
        <w:rPr>
          <w:rFonts w:eastAsia="Times New Roman"/>
          <w:szCs w:val="24"/>
        </w:rPr>
        <w:tab/>
        <w:t>Kruszywa mineralne. Badania. Oznaczenie rozpadu krzemianowego.</w:t>
      </w:r>
    </w:p>
    <w:p w:rsidR="00780699" w:rsidRDefault="00780699">
      <w:pPr>
        <w:tabs>
          <w:tab w:val="left" w:pos="360"/>
          <w:tab w:val="left" w:pos="2234"/>
          <w:tab w:val="left" w:pos="8640"/>
        </w:tabs>
        <w:ind w:left="2340" w:hanging="2340"/>
        <w:jc w:val="both"/>
        <w:rPr>
          <w:rFonts w:ascii="Arial" w:hAnsi="Arial" w:cs="Arial"/>
          <w:snapToGrid w:val="0"/>
          <w:sz w:val="20"/>
        </w:rPr>
      </w:pPr>
      <w:r>
        <w:rPr>
          <w:rFonts w:ascii="Arial" w:hAnsi="Arial" w:cs="Arial"/>
          <w:snapToGrid w:val="0"/>
          <w:sz w:val="20"/>
        </w:rPr>
        <w:t>9.</w:t>
      </w:r>
      <w:r>
        <w:rPr>
          <w:rFonts w:ascii="Arial" w:hAnsi="Arial" w:cs="Arial"/>
          <w:snapToGrid w:val="0"/>
          <w:sz w:val="20"/>
        </w:rPr>
        <w:tab/>
      </w:r>
      <w:r>
        <w:rPr>
          <w:rFonts w:ascii="Arial" w:hAnsi="Arial" w:cs="Arial"/>
          <w:color w:val="000000"/>
          <w:sz w:val="20"/>
          <w:szCs w:val="20"/>
        </w:rPr>
        <w:t>PN-B-04492</w:t>
      </w:r>
      <w:r>
        <w:rPr>
          <w:rFonts w:ascii="Arial" w:hAnsi="Arial" w:cs="Arial"/>
          <w:color w:val="000000"/>
          <w:sz w:val="20"/>
          <w:szCs w:val="20"/>
        </w:rPr>
        <w:tab/>
      </w:r>
      <w:r>
        <w:rPr>
          <w:rFonts w:ascii="Arial" w:hAnsi="Arial" w:cs="Arial"/>
          <w:snapToGrid w:val="0"/>
          <w:sz w:val="20"/>
        </w:rPr>
        <w:t>Grunty budowlane. Badania własności fizycznych. Oznaczenie wskaźnika wodoprzepuszczalności.</w:t>
      </w:r>
    </w:p>
    <w:p w:rsidR="00780699" w:rsidRDefault="00780699">
      <w:pPr>
        <w:tabs>
          <w:tab w:val="left" w:pos="-3240"/>
        </w:tabs>
        <w:ind w:left="360" w:hanging="360"/>
        <w:rPr>
          <w:rFonts w:ascii="Arial" w:hAnsi="Arial" w:cs="Arial"/>
          <w:snapToGrid w:val="0"/>
          <w:sz w:val="20"/>
        </w:rPr>
      </w:pPr>
      <w:r>
        <w:rPr>
          <w:rFonts w:ascii="Arial" w:hAnsi="Arial" w:cs="Arial"/>
          <w:snapToGrid w:val="0"/>
          <w:sz w:val="20"/>
        </w:rPr>
        <w:t>10.</w:t>
      </w:r>
      <w:r>
        <w:rPr>
          <w:rFonts w:ascii="Arial" w:hAnsi="Arial" w:cs="Arial"/>
          <w:snapToGrid w:val="0"/>
          <w:sz w:val="20"/>
        </w:rPr>
        <w:tab/>
        <w:t>PN-ISO10318:1993</w:t>
      </w:r>
      <w:r>
        <w:rPr>
          <w:rFonts w:ascii="Arial" w:hAnsi="Arial" w:cs="Arial"/>
          <w:snapToGrid w:val="0"/>
          <w:sz w:val="20"/>
        </w:rPr>
        <w:tab/>
      </w:r>
      <w:proofErr w:type="spellStart"/>
      <w:r>
        <w:rPr>
          <w:rFonts w:ascii="Arial" w:hAnsi="Arial" w:cs="Arial"/>
          <w:snapToGrid w:val="0"/>
          <w:sz w:val="20"/>
        </w:rPr>
        <w:t>Geotekstylia</w:t>
      </w:r>
      <w:proofErr w:type="spellEnd"/>
      <w:r>
        <w:rPr>
          <w:rFonts w:ascii="Arial" w:hAnsi="Arial" w:cs="Arial"/>
          <w:snapToGrid w:val="0"/>
          <w:sz w:val="20"/>
        </w:rPr>
        <w:t xml:space="preserve"> – Terminologia</w:t>
      </w:r>
    </w:p>
    <w:p w:rsidR="00780699" w:rsidRDefault="00780699">
      <w:pPr>
        <w:tabs>
          <w:tab w:val="left" w:pos="-3240"/>
          <w:tab w:val="left" w:pos="-3119"/>
        </w:tabs>
        <w:ind w:left="360" w:hanging="360"/>
        <w:rPr>
          <w:rFonts w:ascii="Arial" w:hAnsi="Arial" w:cs="Arial"/>
          <w:snapToGrid w:val="0"/>
          <w:sz w:val="20"/>
        </w:rPr>
      </w:pPr>
      <w:r>
        <w:rPr>
          <w:rFonts w:ascii="Arial" w:hAnsi="Arial" w:cs="Arial"/>
          <w:snapToGrid w:val="0"/>
          <w:sz w:val="20"/>
        </w:rPr>
        <w:t>11.</w:t>
      </w:r>
      <w:r>
        <w:rPr>
          <w:rFonts w:ascii="Arial" w:hAnsi="Arial" w:cs="Arial"/>
          <w:snapToGrid w:val="0"/>
          <w:sz w:val="20"/>
        </w:rPr>
        <w:tab/>
        <w:t>PN-EN-963:1999</w:t>
      </w:r>
      <w:r>
        <w:rPr>
          <w:rFonts w:ascii="Arial" w:hAnsi="Arial" w:cs="Arial"/>
          <w:snapToGrid w:val="0"/>
          <w:sz w:val="20"/>
        </w:rPr>
        <w:tab/>
      </w:r>
      <w:proofErr w:type="spellStart"/>
      <w:r>
        <w:rPr>
          <w:rFonts w:ascii="Arial" w:hAnsi="Arial" w:cs="Arial"/>
          <w:snapToGrid w:val="0"/>
          <w:sz w:val="20"/>
        </w:rPr>
        <w:t>Geotekstylia</w:t>
      </w:r>
      <w:proofErr w:type="spellEnd"/>
      <w:r>
        <w:rPr>
          <w:rFonts w:ascii="Arial" w:hAnsi="Arial" w:cs="Arial"/>
          <w:snapToGrid w:val="0"/>
          <w:sz w:val="20"/>
        </w:rPr>
        <w:t xml:space="preserve"> i wyroby pokrewne</w:t>
      </w:r>
    </w:p>
    <w:p w:rsidR="00780699" w:rsidRDefault="00780699">
      <w:pPr>
        <w:tabs>
          <w:tab w:val="left" w:pos="360"/>
          <w:tab w:val="left" w:pos="2235"/>
          <w:tab w:val="left" w:pos="8640"/>
        </w:tabs>
        <w:rPr>
          <w:rFonts w:ascii="Arial" w:hAnsi="Arial" w:cs="Arial"/>
          <w:snapToGrid w:val="0"/>
          <w:sz w:val="20"/>
        </w:rPr>
      </w:pPr>
    </w:p>
    <w:p w:rsidR="00DB48B6" w:rsidRDefault="00780699" w:rsidP="00DB48B6">
      <w:pPr>
        <w:pStyle w:val="Tytu"/>
        <w:jc w:val="left"/>
        <w:rPr>
          <w:b w:val="0"/>
          <w:sz w:val="24"/>
        </w:rPr>
      </w:pPr>
      <w:r>
        <w:rPr>
          <w:b w:val="0"/>
          <w:sz w:val="28"/>
        </w:rPr>
        <w:br w:type="page"/>
      </w:r>
      <w:r w:rsidRPr="00DB48B6">
        <w:rPr>
          <w:b w:val="0"/>
          <w:sz w:val="24"/>
        </w:rPr>
        <w:lastRenderedPageBreak/>
        <w:t>D-02.01.01</w:t>
      </w:r>
      <w:r w:rsidR="00B42BD2" w:rsidRPr="00DB48B6">
        <w:rPr>
          <w:b w:val="0"/>
          <w:bCs w:val="0"/>
          <w:sz w:val="24"/>
        </w:rPr>
        <w:t xml:space="preserve">  </w:t>
      </w:r>
      <w:r w:rsidR="00B42BD2" w:rsidRPr="00DB48B6">
        <w:rPr>
          <w:b w:val="0"/>
          <w:sz w:val="24"/>
        </w:rPr>
        <w:t>Kod CPV-45100000-8</w:t>
      </w:r>
    </w:p>
    <w:p w:rsidR="00780699" w:rsidRPr="00DB48B6" w:rsidRDefault="00780699" w:rsidP="00DB48B6">
      <w:pPr>
        <w:pStyle w:val="Tytu"/>
        <w:jc w:val="left"/>
        <w:rPr>
          <w:b w:val="0"/>
          <w:sz w:val="24"/>
        </w:rPr>
      </w:pPr>
      <w:r w:rsidRPr="00DB48B6">
        <w:rPr>
          <w:b w:val="0"/>
          <w:bCs w:val="0"/>
          <w:sz w:val="24"/>
        </w:rPr>
        <w:t>WYKONANIE WYKOPÓW W GRUNTACH I-IV KAT</w:t>
      </w:r>
    </w:p>
    <w:p w:rsidR="00780699" w:rsidRDefault="00780699">
      <w:pPr>
        <w:pStyle w:val="Nagwek21"/>
        <w:keepNext w:val="0"/>
        <w:autoSpaceDE/>
        <w:rPr>
          <w:rFonts w:ascii="Arial" w:hAnsi="Arial" w:cs="Arial"/>
        </w:rPr>
      </w:pPr>
      <w:r>
        <w:rPr>
          <w:rFonts w:ascii="Arial" w:hAnsi="Arial" w:cs="Arial"/>
        </w:rPr>
        <w:t>1.WSTĘP</w:t>
      </w:r>
    </w:p>
    <w:p w:rsidR="00780699" w:rsidRDefault="00780699">
      <w:pPr>
        <w:pStyle w:val="Nagwek21"/>
        <w:keepNext w:val="0"/>
        <w:autoSpaceDE/>
        <w:spacing w:before="0"/>
        <w:rPr>
          <w:rFonts w:ascii="Arial" w:hAnsi="Arial" w:cs="Arial"/>
        </w:rPr>
      </w:pPr>
      <w:r>
        <w:rPr>
          <w:rFonts w:ascii="Arial" w:hAnsi="Arial" w:cs="Arial"/>
        </w:rPr>
        <w:t>1.1.Przedmiot SST</w:t>
      </w:r>
    </w:p>
    <w:p w:rsidR="00780699" w:rsidRDefault="00780699" w:rsidP="00B42BD2">
      <w:pPr>
        <w:jc w:val="both"/>
        <w:rPr>
          <w:rFonts w:ascii="Arial" w:hAnsi="Arial" w:cs="Arial"/>
          <w:sz w:val="20"/>
        </w:rPr>
      </w:pPr>
      <w:r>
        <w:rPr>
          <w:rFonts w:ascii="Arial" w:hAnsi="Arial" w:cs="Arial"/>
          <w:sz w:val="20"/>
        </w:rPr>
        <w:t xml:space="preserve">Przedmiotem niniejszej specyfikacji technicznej są wymagania dotyczące wykonania i odbioru robót </w:t>
      </w:r>
      <w:r w:rsidR="00DB48B6">
        <w:rPr>
          <w:rFonts w:ascii="Arial" w:hAnsi="Arial" w:cs="Arial"/>
          <w:bCs/>
          <w:sz w:val="20"/>
        </w:rPr>
        <w:t xml:space="preserve">ziemnych w gruncie kat. I  do IV  przy </w:t>
      </w:r>
      <w:r w:rsidR="00DB48B6" w:rsidRPr="00DB48B6">
        <w:rPr>
          <w:rFonts w:ascii="Arial" w:hAnsi="Arial" w:cs="Arial"/>
          <w:color w:val="31849B" w:themeColor="accent5" w:themeShade="BF"/>
          <w:sz w:val="20"/>
        </w:rPr>
        <w:t>:</w:t>
      </w:r>
      <w:r w:rsidR="00DB48B6">
        <w:rPr>
          <w:rFonts w:ascii="Arial" w:hAnsi="Arial" w:cs="Arial"/>
          <w:color w:val="31849B" w:themeColor="accent5" w:themeShade="BF"/>
          <w:sz w:val="20"/>
        </w:rPr>
        <w:t xml:space="preserve"> </w:t>
      </w:r>
      <w:r w:rsidR="00B42BD2" w:rsidRPr="00B42BD2">
        <w:rPr>
          <w:rFonts w:ascii="Arial" w:hAnsi="Arial" w:cs="Arial"/>
          <w:color w:val="31849B" w:themeColor="accent5" w:themeShade="BF"/>
          <w:sz w:val="20"/>
        </w:rPr>
        <w:t>Rozbudow</w:t>
      </w:r>
      <w:r w:rsidR="00DB48B6">
        <w:rPr>
          <w:rFonts w:ascii="Arial" w:hAnsi="Arial" w:cs="Arial"/>
          <w:color w:val="31849B" w:themeColor="accent5" w:themeShade="BF"/>
          <w:sz w:val="20"/>
        </w:rPr>
        <w:t xml:space="preserve">ie </w:t>
      </w:r>
      <w:r w:rsidR="00B42BD2" w:rsidRPr="00B42BD2">
        <w:rPr>
          <w:rFonts w:ascii="Arial" w:hAnsi="Arial" w:cs="Arial"/>
          <w:color w:val="31849B" w:themeColor="accent5" w:themeShade="BF"/>
          <w:sz w:val="20"/>
        </w:rPr>
        <w:t xml:space="preserve"> cmentarza komunalnego przy ul. Sudeckiej  68 w Jeleniej Górze</w:t>
      </w:r>
      <w:r w:rsidR="00B42BD2" w:rsidRPr="00B42BD2">
        <w:rPr>
          <w:rFonts w:ascii="Arial" w:hAnsi="Arial" w:cs="Arial"/>
          <w:sz w:val="20"/>
        </w:rPr>
        <w:t xml:space="preserve">   </w:t>
      </w:r>
    </w:p>
    <w:p w:rsidR="00780699" w:rsidRDefault="00780699">
      <w:pPr>
        <w:pStyle w:val="Nagwek21"/>
        <w:keepNext w:val="0"/>
        <w:autoSpaceDE/>
        <w:rPr>
          <w:rFonts w:ascii="Arial" w:hAnsi="Arial" w:cs="Arial"/>
          <w:color w:val="000000"/>
        </w:rPr>
      </w:pPr>
      <w:r>
        <w:rPr>
          <w:rFonts w:ascii="Arial" w:hAnsi="Arial" w:cs="Arial"/>
          <w:color w:val="000000"/>
        </w:rPr>
        <w:t>1.2.</w:t>
      </w:r>
      <w:r>
        <w:rPr>
          <w:rFonts w:ascii="Arial" w:hAnsi="Arial" w:cs="Arial"/>
        </w:rPr>
        <w:t>Zakres</w:t>
      </w:r>
      <w:r>
        <w:rPr>
          <w:rFonts w:ascii="Arial" w:hAnsi="Arial" w:cs="Arial"/>
          <w:color w:val="000000"/>
        </w:rPr>
        <w:t xml:space="preserve"> stosowania SST</w:t>
      </w:r>
    </w:p>
    <w:p w:rsidR="00780699" w:rsidRDefault="00780699">
      <w:pPr>
        <w:ind w:firstLine="709"/>
        <w:jc w:val="both"/>
        <w:rPr>
          <w:rFonts w:ascii="Arial" w:hAnsi="Arial" w:cs="Arial"/>
          <w:sz w:val="20"/>
        </w:rPr>
      </w:pPr>
      <w:r>
        <w:rPr>
          <w:rFonts w:ascii="Arial" w:hAnsi="Arial" w:cs="Arial"/>
          <w:sz w:val="20"/>
        </w:rPr>
        <w:t>Szczegółowa Specyfikacja Techniczna jest stosowana jako dokument przetargowy i kontraktowy przy zlecaniu i realizacji robót wymienionych w punkcie 1.1.</w:t>
      </w:r>
    </w:p>
    <w:p w:rsidR="00780699" w:rsidRDefault="00780699">
      <w:pPr>
        <w:pStyle w:val="Nagwek21"/>
        <w:keepNext w:val="0"/>
        <w:autoSpaceDE/>
        <w:rPr>
          <w:rFonts w:ascii="Arial" w:hAnsi="Arial" w:cs="Arial"/>
          <w:color w:val="000000"/>
        </w:rPr>
      </w:pPr>
      <w:r>
        <w:rPr>
          <w:rFonts w:ascii="Arial" w:hAnsi="Arial" w:cs="Arial"/>
          <w:color w:val="000000"/>
        </w:rPr>
        <w:t>1.3.Zakres robót objętych SST</w:t>
      </w:r>
    </w:p>
    <w:p w:rsidR="00780699" w:rsidRDefault="00780699">
      <w:pPr>
        <w:widowControl w:val="0"/>
        <w:autoSpaceDE w:val="0"/>
        <w:ind w:firstLine="708"/>
        <w:jc w:val="both"/>
        <w:rPr>
          <w:rFonts w:ascii="Arial" w:hAnsi="Arial" w:cs="Arial"/>
          <w:bCs/>
          <w:sz w:val="20"/>
        </w:rPr>
      </w:pPr>
      <w:r>
        <w:rPr>
          <w:rFonts w:ascii="Arial" w:hAnsi="Arial" w:cs="Arial"/>
          <w:bCs/>
          <w:sz w:val="20"/>
        </w:rPr>
        <w:t>Ustalenia zawarte w niniejszej specyfikacji obejmują wszystkie czynności umożliwiające i mające na celu wykonanie wykopów. Sprawdzenie rzędnych terenu i warunków gruntowych. oraz wykonanie i zabezpieczenie wykopów.</w:t>
      </w:r>
    </w:p>
    <w:p w:rsidR="00780699" w:rsidRDefault="00780699">
      <w:pPr>
        <w:pStyle w:val="Nagwek21"/>
        <w:keepNext w:val="0"/>
        <w:autoSpaceDE/>
        <w:rPr>
          <w:rFonts w:ascii="Arial" w:hAnsi="Arial" w:cs="Arial"/>
          <w:color w:val="000000"/>
        </w:rPr>
      </w:pPr>
      <w:r>
        <w:rPr>
          <w:rFonts w:ascii="Arial" w:hAnsi="Arial" w:cs="Arial"/>
          <w:color w:val="000000"/>
        </w:rPr>
        <w:t>1.4.Określenia podstawowe</w:t>
      </w:r>
    </w:p>
    <w:p w:rsidR="00780699" w:rsidRDefault="00780699">
      <w:pPr>
        <w:ind w:firstLine="709"/>
        <w:jc w:val="both"/>
        <w:rPr>
          <w:rFonts w:ascii="Arial" w:hAnsi="Arial" w:cs="Arial"/>
          <w:sz w:val="20"/>
        </w:rPr>
      </w:pPr>
      <w:r>
        <w:rPr>
          <w:rFonts w:ascii="Arial" w:hAnsi="Arial" w:cs="Arial"/>
          <w:sz w:val="20"/>
        </w:rPr>
        <w:t>Stosowane określenia są zgodne z obowiązującymi, odpowiednimi polskimi normami i z definicjami podanymi w SST D-00.00.00 “Wymagania ogólne”.</w:t>
      </w:r>
    </w:p>
    <w:p w:rsidR="00780699" w:rsidRDefault="00780699">
      <w:pPr>
        <w:spacing w:before="120" w:after="120"/>
        <w:jc w:val="both"/>
        <w:rPr>
          <w:rFonts w:ascii="Arial" w:hAnsi="Arial" w:cs="Arial"/>
          <w:b/>
          <w:bCs/>
          <w:color w:val="000000"/>
          <w:sz w:val="20"/>
        </w:rPr>
      </w:pPr>
      <w:r>
        <w:rPr>
          <w:rFonts w:ascii="Arial" w:hAnsi="Arial" w:cs="Arial"/>
          <w:b/>
          <w:bCs/>
          <w:color w:val="000000"/>
          <w:sz w:val="20"/>
        </w:rPr>
        <w:t>1.5.Ogólne wymagania dotyczące Robót</w:t>
      </w:r>
    </w:p>
    <w:p w:rsidR="00780699" w:rsidRDefault="00780699">
      <w:pPr>
        <w:pStyle w:val="Nagwek2"/>
        <w:numPr>
          <w:ilvl w:val="5"/>
          <w:numId w:val="1"/>
        </w:numPr>
        <w:spacing w:before="0" w:after="0"/>
        <w:ind w:firstLine="426"/>
        <w:jc w:val="both"/>
        <w:rPr>
          <w:rFonts w:ascii="Arial" w:hAnsi="Arial" w:cs="Arial"/>
          <w:b w:val="0"/>
          <w:bCs/>
          <w:sz w:val="20"/>
        </w:rPr>
      </w:pPr>
      <w:r>
        <w:rPr>
          <w:rFonts w:ascii="Arial" w:hAnsi="Arial" w:cs="Arial"/>
          <w:b w:val="0"/>
          <w:bCs/>
          <w:sz w:val="20"/>
        </w:rPr>
        <w:t>Wykonawca robót jest odpowiedzialny za jakość ich wykonania oraz za zgodność z dokumentacją projektową, SST i poleceniami Inżyniera.</w:t>
      </w:r>
    </w:p>
    <w:p w:rsidR="00780699" w:rsidRDefault="00780699">
      <w:pPr>
        <w:pStyle w:val="Nagwek2"/>
        <w:spacing w:before="0" w:after="0"/>
        <w:rPr>
          <w:rFonts w:ascii="Arial" w:hAnsi="Arial" w:cs="Arial"/>
          <w:b w:val="0"/>
          <w:bCs/>
          <w:sz w:val="20"/>
        </w:rPr>
      </w:pPr>
      <w:r>
        <w:rPr>
          <w:rFonts w:ascii="Arial" w:hAnsi="Arial" w:cs="Arial"/>
          <w:b w:val="0"/>
          <w:bCs/>
          <w:sz w:val="20"/>
        </w:rPr>
        <w:t>Ogólne wymagania dotyczące Robót podano w SST D-00.00.00 “Wymagania ogólne”.</w:t>
      </w:r>
    </w:p>
    <w:p w:rsidR="00780699" w:rsidRDefault="00780699">
      <w:pPr>
        <w:pStyle w:val="Nagwek21"/>
        <w:keepNext w:val="0"/>
        <w:autoSpaceDE/>
        <w:rPr>
          <w:rFonts w:ascii="Arial" w:hAnsi="Arial" w:cs="Arial"/>
        </w:rPr>
      </w:pPr>
      <w:r>
        <w:rPr>
          <w:rFonts w:ascii="Arial" w:hAnsi="Arial" w:cs="Arial"/>
        </w:rPr>
        <w:t>2.MATERIAŁY (GRUNTY)</w:t>
      </w:r>
    </w:p>
    <w:p w:rsidR="00780699" w:rsidRDefault="00780699">
      <w:pPr>
        <w:widowControl w:val="0"/>
        <w:autoSpaceDE w:val="0"/>
        <w:ind w:firstLine="708"/>
        <w:jc w:val="both"/>
        <w:rPr>
          <w:rFonts w:ascii="Arial" w:hAnsi="Arial" w:cs="Arial"/>
          <w:bCs/>
          <w:sz w:val="20"/>
        </w:rPr>
      </w:pPr>
      <w:r>
        <w:rPr>
          <w:rFonts w:ascii="Arial" w:hAnsi="Arial" w:cs="Arial"/>
          <w:bCs/>
          <w:sz w:val="20"/>
        </w:rPr>
        <w:t>Ogólne wymagania dotyczące wykonania robót podano w SST D-00.00.00. „Wymagania ogólne”.</w:t>
      </w:r>
    </w:p>
    <w:p w:rsidR="00780699" w:rsidRDefault="00780699">
      <w:pPr>
        <w:pStyle w:val="Nagwek21"/>
        <w:keepNext w:val="0"/>
        <w:suppressAutoHyphens w:val="0"/>
        <w:rPr>
          <w:rFonts w:ascii="Arial" w:eastAsia="Times New Roman" w:hAnsi="Arial" w:cs="Arial"/>
          <w:bCs w:val="0"/>
          <w:szCs w:val="24"/>
        </w:rPr>
      </w:pPr>
      <w:r>
        <w:rPr>
          <w:rFonts w:ascii="Arial" w:eastAsia="Times New Roman" w:hAnsi="Arial" w:cs="Arial"/>
          <w:bCs w:val="0"/>
          <w:szCs w:val="24"/>
        </w:rPr>
        <w:t>3.SPRZĘT</w:t>
      </w:r>
    </w:p>
    <w:p w:rsidR="00780699" w:rsidRDefault="00780699">
      <w:pPr>
        <w:widowControl w:val="0"/>
        <w:autoSpaceDE w:val="0"/>
        <w:ind w:firstLine="708"/>
        <w:jc w:val="both"/>
        <w:rPr>
          <w:rFonts w:ascii="Arial" w:hAnsi="Arial" w:cs="Arial"/>
          <w:bCs/>
          <w:sz w:val="20"/>
        </w:rPr>
      </w:pPr>
      <w:r>
        <w:rPr>
          <w:rFonts w:ascii="Arial" w:hAnsi="Arial" w:cs="Arial"/>
          <w:bCs/>
          <w:sz w:val="20"/>
        </w:rPr>
        <w:t>Dowolny, do ładowania i transportu, akceptowany przez Inżyniera</w:t>
      </w:r>
      <w:r w:rsidR="00B42BD2">
        <w:rPr>
          <w:rFonts w:ascii="Arial" w:hAnsi="Arial" w:cs="Arial"/>
          <w:bCs/>
          <w:sz w:val="20"/>
        </w:rPr>
        <w:t xml:space="preserve"> / Inspektora nadzoru</w:t>
      </w:r>
      <w:r>
        <w:rPr>
          <w:rFonts w:ascii="Arial" w:hAnsi="Arial" w:cs="Arial"/>
          <w:bCs/>
          <w:sz w:val="20"/>
        </w:rPr>
        <w:t>. Należy stosować sprzęt posiadający atesty i instrukcje użytkownika.</w:t>
      </w:r>
    </w:p>
    <w:p w:rsidR="00780699" w:rsidRDefault="00780699">
      <w:pPr>
        <w:pStyle w:val="Nagwek21"/>
        <w:keepNext w:val="0"/>
        <w:suppressAutoHyphens w:val="0"/>
        <w:rPr>
          <w:rFonts w:ascii="Arial" w:eastAsia="Times New Roman" w:hAnsi="Arial" w:cs="Arial"/>
          <w:bCs w:val="0"/>
          <w:szCs w:val="24"/>
        </w:rPr>
      </w:pPr>
      <w:r>
        <w:rPr>
          <w:rFonts w:ascii="Arial" w:eastAsia="Times New Roman" w:hAnsi="Arial" w:cs="Arial"/>
          <w:bCs w:val="0"/>
          <w:szCs w:val="24"/>
        </w:rPr>
        <w:t>4.TRANSPORT</w:t>
      </w:r>
    </w:p>
    <w:p w:rsidR="00780699" w:rsidRDefault="00780699">
      <w:pPr>
        <w:widowControl w:val="0"/>
        <w:autoSpaceDE w:val="0"/>
        <w:ind w:firstLine="708"/>
        <w:jc w:val="both"/>
        <w:rPr>
          <w:rFonts w:ascii="Arial" w:hAnsi="Arial" w:cs="Arial"/>
          <w:bCs/>
          <w:sz w:val="20"/>
        </w:rPr>
      </w:pPr>
      <w:r>
        <w:rPr>
          <w:rFonts w:ascii="Arial" w:hAnsi="Arial" w:cs="Arial"/>
          <w:bCs/>
          <w:sz w:val="20"/>
        </w:rPr>
        <w:t>Transport urządzeń pomocniczych dowolnymi środkami transportowymi, w sposób zabezpieczający przed uszkodzeniami. Transport mas ziemnych pojazdami samochodowymi samowyładowczymi. Transport powinien odbywać się zgodnie z zasadami obowiązującymi w resorcie transportu.</w:t>
      </w:r>
    </w:p>
    <w:p w:rsidR="00780699" w:rsidRDefault="00780699">
      <w:pPr>
        <w:pStyle w:val="Nagwek21"/>
        <w:keepNext w:val="0"/>
        <w:suppressAutoHyphens w:val="0"/>
        <w:rPr>
          <w:rFonts w:ascii="Arial" w:eastAsia="Times New Roman" w:hAnsi="Arial" w:cs="Arial"/>
          <w:bCs w:val="0"/>
          <w:szCs w:val="24"/>
        </w:rPr>
      </w:pPr>
      <w:r>
        <w:rPr>
          <w:rFonts w:ascii="Arial" w:eastAsia="Times New Roman" w:hAnsi="Arial" w:cs="Arial"/>
          <w:bCs w:val="0"/>
          <w:szCs w:val="24"/>
        </w:rPr>
        <w:t>5.WYKONANIE ROBÓT</w:t>
      </w:r>
    </w:p>
    <w:p w:rsidR="00780699" w:rsidRDefault="00780699">
      <w:pPr>
        <w:widowControl w:val="0"/>
        <w:autoSpaceDE w:val="0"/>
        <w:ind w:firstLine="708"/>
        <w:jc w:val="both"/>
        <w:rPr>
          <w:rFonts w:ascii="Arial" w:hAnsi="Arial" w:cs="Arial"/>
          <w:bCs/>
          <w:sz w:val="20"/>
        </w:rPr>
      </w:pPr>
      <w:r>
        <w:rPr>
          <w:rFonts w:ascii="Arial" w:hAnsi="Arial" w:cs="Arial"/>
          <w:bCs/>
          <w:sz w:val="20"/>
        </w:rPr>
        <w:t>Ogólne zasady wykonania robót podano w SST D 00.00.00. „Wymagania ogólne”.</w:t>
      </w:r>
    </w:p>
    <w:p w:rsidR="00780699" w:rsidRDefault="00780699">
      <w:pPr>
        <w:widowControl w:val="0"/>
        <w:autoSpaceDE w:val="0"/>
        <w:jc w:val="both"/>
        <w:rPr>
          <w:rFonts w:ascii="Arial" w:hAnsi="Arial" w:cs="Arial"/>
          <w:bCs/>
          <w:sz w:val="20"/>
        </w:rPr>
      </w:pPr>
      <w:r>
        <w:rPr>
          <w:rFonts w:ascii="Arial" w:hAnsi="Arial" w:cs="Arial"/>
          <w:bCs/>
          <w:sz w:val="20"/>
        </w:rPr>
        <w:t>Wykonawca przedstawi Inżynierowi do akceptacji projekt organizacji i harmonogram robót uwzględniający wszystkie warunki, w jakich będą wykonywane roboty.</w:t>
      </w:r>
    </w:p>
    <w:p w:rsidR="00780699" w:rsidRDefault="00780699">
      <w:pPr>
        <w:pStyle w:val="Nagwek21"/>
        <w:keepNext w:val="0"/>
        <w:suppressAutoHyphens w:val="0"/>
        <w:rPr>
          <w:rFonts w:ascii="Arial" w:eastAsia="Times New Roman" w:hAnsi="Arial" w:cs="Arial"/>
          <w:bCs w:val="0"/>
          <w:szCs w:val="24"/>
        </w:rPr>
      </w:pPr>
      <w:r>
        <w:rPr>
          <w:rFonts w:ascii="Arial" w:eastAsia="Times New Roman" w:hAnsi="Arial" w:cs="Arial"/>
          <w:bCs w:val="0"/>
          <w:szCs w:val="24"/>
        </w:rPr>
        <w:t>5.1.Zasady prowadzenia robót</w:t>
      </w:r>
    </w:p>
    <w:p w:rsidR="00780699" w:rsidRDefault="00780699">
      <w:pPr>
        <w:widowControl w:val="0"/>
        <w:autoSpaceDE w:val="0"/>
        <w:ind w:firstLine="708"/>
        <w:jc w:val="both"/>
        <w:rPr>
          <w:rFonts w:ascii="Arial" w:hAnsi="Arial" w:cs="Arial"/>
          <w:bCs/>
          <w:sz w:val="20"/>
        </w:rPr>
      </w:pPr>
      <w:r>
        <w:rPr>
          <w:rFonts w:ascii="Arial" w:hAnsi="Arial" w:cs="Arial"/>
          <w:bCs/>
          <w:sz w:val="20"/>
        </w:rPr>
        <w:t>Przed przystąpieniem do robót wykonawca ma obowiązek sprawdzić zgodność rzędnych terenu z danymi zawartymi w dokumentacji projektowej. Wszelkie odstępstwa winny być zarejestrowane w dzienniku budowy i potwierdzone przez Inżyniera</w:t>
      </w:r>
      <w:r w:rsidR="00B42BD2">
        <w:rPr>
          <w:rFonts w:ascii="Arial" w:hAnsi="Arial" w:cs="Arial"/>
          <w:bCs/>
          <w:sz w:val="20"/>
        </w:rPr>
        <w:t>/ Inspektora nadzoru.</w:t>
      </w:r>
    </w:p>
    <w:p w:rsidR="00780699" w:rsidRDefault="00780699">
      <w:pPr>
        <w:widowControl w:val="0"/>
        <w:autoSpaceDE w:val="0"/>
        <w:jc w:val="both"/>
        <w:rPr>
          <w:rFonts w:ascii="Arial" w:hAnsi="Arial" w:cs="Arial"/>
          <w:bCs/>
          <w:sz w:val="20"/>
        </w:rPr>
      </w:pPr>
      <w:r>
        <w:rPr>
          <w:rFonts w:ascii="Arial" w:hAnsi="Arial" w:cs="Arial"/>
          <w:bCs/>
          <w:sz w:val="20"/>
        </w:rPr>
        <w:t>Wykonawca ma obowiązek dokonywać bieżącej kontroli warunków gruntowych w trakcie wykonywania wykopów i ich porównywania z danymi zawartymi  w dokumentacji projektowej. Niezgodność  winna być odnotowana w dzienniku budowy.</w:t>
      </w:r>
    </w:p>
    <w:p w:rsidR="00780699" w:rsidRDefault="00780699">
      <w:pPr>
        <w:widowControl w:val="0"/>
        <w:autoSpaceDE w:val="0"/>
        <w:jc w:val="both"/>
        <w:rPr>
          <w:rFonts w:ascii="Arial" w:hAnsi="Arial" w:cs="Arial"/>
          <w:bCs/>
          <w:sz w:val="20"/>
        </w:rPr>
      </w:pPr>
      <w:r>
        <w:rPr>
          <w:rFonts w:ascii="Arial" w:hAnsi="Arial" w:cs="Arial"/>
          <w:bCs/>
          <w:sz w:val="20"/>
        </w:rPr>
        <w:t>Sposób wykonania skarp wykopu powinien gwarantować ich stateczność w całym okresie prowadzenia robót, a naprawa uszkodzeń wynikających z nieprawidłowego ukształtowania skarp wykopu, ich podcięcia lub innych odstępstw od dokumentacji projektowej obciąża Wykonawcę robót ziemnych.</w:t>
      </w:r>
    </w:p>
    <w:p w:rsidR="00780699" w:rsidRDefault="00780699">
      <w:pPr>
        <w:widowControl w:val="0"/>
        <w:autoSpaceDE w:val="0"/>
        <w:jc w:val="both"/>
        <w:rPr>
          <w:rFonts w:ascii="Arial" w:hAnsi="Arial" w:cs="Arial"/>
          <w:sz w:val="20"/>
        </w:rPr>
      </w:pPr>
      <w:r>
        <w:rPr>
          <w:rFonts w:ascii="Arial" w:hAnsi="Arial" w:cs="Arial"/>
          <w:bCs/>
          <w:sz w:val="20"/>
        </w:rPr>
        <w:t xml:space="preserve">Wykonawca powinien wykonywać wykopy w taki sposób, aby grunty o różnym stopniu przydatności do budowy nasypów były odspajane oddzielnie, w sposób uniemożliwiający ich wymieszanie. Odspojone grunty przydatne do wykonania nasypów powinny być bezpośrednio wbudowane w nasyp lub przewiezione na odkład. </w:t>
      </w:r>
      <w:r>
        <w:rPr>
          <w:rFonts w:ascii="Arial" w:hAnsi="Arial" w:cs="Arial"/>
          <w:sz w:val="20"/>
        </w:rPr>
        <w:t xml:space="preserve">O ile Inżynier dopuści czasowe składowanie odspojonych  gruntów, należy je </w:t>
      </w:r>
      <w:r>
        <w:rPr>
          <w:rFonts w:ascii="Arial" w:hAnsi="Arial" w:cs="Arial"/>
          <w:sz w:val="20"/>
        </w:rPr>
        <w:lastRenderedPageBreak/>
        <w:t>odpowiednio zabezpieczyć przed nadmiernym zawilgoceniem.</w:t>
      </w:r>
    </w:p>
    <w:p w:rsidR="00780699" w:rsidRDefault="00780699">
      <w:pPr>
        <w:pStyle w:val="Nagwek2"/>
        <w:rPr>
          <w:rFonts w:ascii="Arial" w:hAnsi="Arial" w:cs="Arial"/>
          <w:sz w:val="20"/>
        </w:rPr>
      </w:pPr>
      <w:bookmarkStart w:id="0" w:name="_Toc407161224"/>
      <w:r>
        <w:rPr>
          <w:rFonts w:ascii="Arial" w:hAnsi="Arial" w:cs="Arial"/>
          <w:sz w:val="20"/>
        </w:rPr>
        <w:t>5.2. Wymagania dotyczące zagęszczenia</w:t>
      </w:r>
      <w:bookmarkEnd w:id="0"/>
      <w:r>
        <w:rPr>
          <w:rFonts w:ascii="Arial" w:hAnsi="Arial" w:cs="Arial"/>
          <w:sz w:val="20"/>
        </w:rPr>
        <w:t xml:space="preserve"> i nośności gruntu</w:t>
      </w:r>
    </w:p>
    <w:p w:rsidR="00780699" w:rsidRDefault="00780699">
      <w:pPr>
        <w:widowControl w:val="0"/>
        <w:autoSpaceDE w:val="0"/>
        <w:jc w:val="both"/>
        <w:rPr>
          <w:rFonts w:ascii="Arial" w:hAnsi="Arial" w:cs="Arial"/>
          <w:bCs/>
          <w:sz w:val="20"/>
        </w:rPr>
      </w:pPr>
      <w:r>
        <w:rPr>
          <w:rFonts w:ascii="Arial" w:hAnsi="Arial" w:cs="Arial"/>
          <w:sz w:val="20"/>
        </w:rPr>
        <w:tab/>
      </w:r>
      <w:r>
        <w:rPr>
          <w:rFonts w:ascii="Arial" w:hAnsi="Arial" w:cs="Arial"/>
          <w:bCs/>
          <w:sz w:val="20"/>
        </w:rPr>
        <w:t xml:space="preserve">Zagęszczenie gruntu w wykopach i miejscach zerowych robót ziemnych powinno spełniać wymagania dotyczące minimalnej wartości wskaźnika zagęszczenia </w:t>
      </w:r>
      <w:proofErr w:type="spellStart"/>
      <w:r>
        <w:rPr>
          <w:rFonts w:ascii="Arial" w:hAnsi="Arial" w:cs="Arial"/>
          <w:bCs/>
          <w:sz w:val="20"/>
        </w:rPr>
        <w:t>I</w:t>
      </w:r>
      <w:r>
        <w:rPr>
          <w:rFonts w:ascii="Arial" w:hAnsi="Arial" w:cs="Arial"/>
          <w:bCs/>
          <w:sz w:val="20"/>
          <w:vertAlign w:val="subscript"/>
        </w:rPr>
        <w:t>s</w:t>
      </w:r>
      <w:proofErr w:type="spellEnd"/>
      <w:r>
        <w:rPr>
          <w:rFonts w:ascii="Arial" w:hAnsi="Arial" w:cs="Arial"/>
          <w:bCs/>
          <w:sz w:val="20"/>
        </w:rPr>
        <w:t xml:space="preserve"> = 1,0. Jeżeli grunty rodzime w wykopach i miejscach zerowych nie spełnią wymaganego wskaźnika zagęszczenia, to przed ułożeniem konstrukcji nawierzchni należy je dogęścić do wartości I</w:t>
      </w:r>
      <w:r>
        <w:rPr>
          <w:rFonts w:ascii="Arial" w:hAnsi="Arial" w:cs="Arial"/>
          <w:bCs/>
          <w:sz w:val="20"/>
          <w:vertAlign w:val="subscript"/>
        </w:rPr>
        <w:t>s</w:t>
      </w:r>
      <w:r>
        <w:rPr>
          <w:rFonts w:ascii="Arial" w:hAnsi="Arial" w:cs="Arial"/>
          <w:bCs/>
          <w:sz w:val="20"/>
        </w:rPr>
        <w:t xml:space="preserve">=1,0.Jako zastępcze sprawdzenie można stosować pomiar wskaźnika odkształcenia </w:t>
      </w:r>
      <w:proofErr w:type="spellStart"/>
      <w:r>
        <w:rPr>
          <w:rFonts w:ascii="Arial" w:hAnsi="Arial" w:cs="Arial"/>
          <w:bCs/>
          <w:sz w:val="20"/>
        </w:rPr>
        <w:t>Io</w:t>
      </w:r>
      <w:proofErr w:type="spellEnd"/>
      <w:r>
        <w:rPr>
          <w:rFonts w:ascii="Arial" w:hAnsi="Arial" w:cs="Arial"/>
          <w:bCs/>
          <w:sz w:val="20"/>
        </w:rPr>
        <w:t>( płytą VSS), którego wartość pomierzona bezpośrednio po zagęszczeniu nie powinna być większa od 2,2.</w:t>
      </w:r>
    </w:p>
    <w:p w:rsidR="00780699" w:rsidRDefault="00780699">
      <w:pPr>
        <w:pStyle w:val="Nagwek2"/>
        <w:rPr>
          <w:rFonts w:ascii="Arial" w:hAnsi="Arial" w:cs="Arial"/>
          <w:sz w:val="20"/>
        </w:rPr>
      </w:pPr>
      <w:bookmarkStart w:id="1" w:name="_Toc407161225"/>
      <w:r>
        <w:rPr>
          <w:rFonts w:ascii="Arial" w:hAnsi="Arial" w:cs="Arial"/>
          <w:sz w:val="20"/>
        </w:rPr>
        <w:t>5.3. Ruch budowlany</w:t>
      </w:r>
      <w:bookmarkEnd w:id="1"/>
    </w:p>
    <w:p w:rsidR="00780699" w:rsidRDefault="00780699">
      <w:pPr>
        <w:pStyle w:val="Tekstpodstawowy2"/>
        <w:widowControl/>
        <w:suppressAutoHyphens w:val="0"/>
        <w:rPr>
          <w:rFonts w:eastAsia="Times New Roman"/>
          <w:snapToGrid/>
          <w:szCs w:val="24"/>
        </w:rPr>
      </w:pPr>
      <w:r>
        <w:rPr>
          <w:rFonts w:eastAsia="Times New Roman"/>
          <w:snapToGrid/>
          <w:szCs w:val="24"/>
        </w:rPr>
        <w:tab/>
        <w:t xml:space="preserve">Nie należy dopuszczać ruchu budowlanego po dnie wykopu o ile grubość warstwy gruntu (nadkładu) powyżej rzędnych robót ziemnych jest mniejsza niż </w:t>
      </w:r>
      <w:smartTag w:uri="urn:schemas-microsoft-com:office:smarttags" w:element="metricconverter">
        <w:smartTagPr>
          <w:attr w:name="ProductID" w:val="0,3 m"/>
        </w:smartTagPr>
        <w:r>
          <w:rPr>
            <w:rFonts w:eastAsia="Times New Roman"/>
            <w:snapToGrid/>
            <w:szCs w:val="24"/>
          </w:rPr>
          <w:t>0,3 m</w:t>
        </w:r>
      </w:smartTag>
      <w:r>
        <w:rPr>
          <w:rFonts w:eastAsia="Times New Roman"/>
          <w:snapToGrid/>
          <w:szCs w:val="24"/>
        </w:rPr>
        <w:t>.</w:t>
      </w:r>
    </w:p>
    <w:p w:rsidR="00780699" w:rsidRDefault="00780699">
      <w:pPr>
        <w:rPr>
          <w:rFonts w:ascii="Arial" w:hAnsi="Arial" w:cs="Arial"/>
          <w:sz w:val="20"/>
        </w:rPr>
      </w:pPr>
      <w:r>
        <w:rPr>
          <w:rFonts w:ascii="Arial" w:hAnsi="Arial" w:cs="Arial"/>
          <w:sz w:val="20"/>
        </w:rPr>
        <w:tab/>
        <w:t>Z chwilą przystąpienia do ostatecznego profilowania dna wykopu dopuszcza się po nim jedynie ruch maszyn wykonujących tę czynność budowlaną. Może odbywać się jedynie sporadyczny ruch pojazdów, które nie spowodują uszkodzeń powierzchni korpusu.</w:t>
      </w:r>
    </w:p>
    <w:p w:rsidR="00780699" w:rsidRDefault="00780699">
      <w:pPr>
        <w:spacing w:after="120"/>
        <w:rPr>
          <w:rFonts w:ascii="Arial" w:hAnsi="Arial" w:cs="Arial"/>
          <w:sz w:val="20"/>
        </w:rPr>
      </w:pPr>
      <w:r>
        <w:rPr>
          <w:rFonts w:ascii="Arial" w:hAnsi="Arial" w:cs="Arial"/>
          <w:sz w:val="20"/>
        </w:rPr>
        <w:tab/>
        <w:t>Naprawa uszkodzeń powierzchni robót ziemnych, wynikających z niedotrzymania podanych powyżej warunków obciąża Wykonawcę robót ziemnych.</w:t>
      </w:r>
    </w:p>
    <w:p w:rsidR="00780699" w:rsidRDefault="00780699">
      <w:pPr>
        <w:pStyle w:val="Nagwek21"/>
        <w:keepNext w:val="0"/>
        <w:suppressAutoHyphens w:val="0"/>
        <w:spacing w:before="0"/>
        <w:rPr>
          <w:rFonts w:ascii="Arial" w:eastAsia="Times New Roman" w:hAnsi="Arial" w:cs="Arial"/>
          <w:bCs w:val="0"/>
          <w:szCs w:val="24"/>
        </w:rPr>
      </w:pPr>
      <w:r>
        <w:rPr>
          <w:rFonts w:ascii="Arial" w:eastAsia="Times New Roman" w:hAnsi="Arial" w:cs="Arial"/>
          <w:bCs w:val="0"/>
          <w:szCs w:val="24"/>
        </w:rPr>
        <w:t>6.KONTROLA JAKOŚCI ROBÓT.</w:t>
      </w:r>
    </w:p>
    <w:p w:rsidR="00780699" w:rsidRDefault="00780699">
      <w:pPr>
        <w:widowControl w:val="0"/>
        <w:autoSpaceDE w:val="0"/>
        <w:ind w:firstLine="708"/>
        <w:jc w:val="both"/>
        <w:rPr>
          <w:rFonts w:ascii="Arial" w:hAnsi="Arial" w:cs="Arial"/>
          <w:bCs/>
          <w:sz w:val="20"/>
        </w:rPr>
      </w:pPr>
      <w:r>
        <w:rPr>
          <w:rFonts w:ascii="Arial" w:hAnsi="Arial" w:cs="Arial"/>
          <w:bCs/>
          <w:sz w:val="20"/>
        </w:rPr>
        <w:t>Ogólne zasady kontroli i jakości robót podano w SST DM.00.00.00.</w:t>
      </w:r>
    </w:p>
    <w:p w:rsidR="00780699" w:rsidRDefault="00780699">
      <w:pPr>
        <w:widowControl w:val="0"/>
        <w:autoSpaceDE w:val="0"/>
        <w:jc w:val="both"/>
        <w:rPr>
          <w:rFonts w:ascii="Arial" w:hAnsi="Arial" w:cs="Arial"/>
          <w:bCs/>
          <w:sz w:val="20"/>
        </w:rPr>
      </w:pPr>
      <w:r>
        <w:rPr>
          <w:rFonts w:ascii="Arial" w:hAnsi="Arial" w:cs="Arial"/>
          <w:bCs/>
          <w:sz w:val="20"/>
        </w:rPr>
        <w:t>Przy każdym odbiorze robót zanikających należy stwierdzić ich jakość w formie protokołów lub wpisów do dziennika budowy.</w:t>
      </w:r>
    </w:p>
    <w:p w:rsidR="00780699" w:rsidRDefault="00780699">
      <w:pPr>
        <w:pStyle w:val="Nagwek21"/>
        <w:keepNext w:val="0"/>
        <w:suppressAutoHyphens w:val="0"/>
        <w:rPr>
          <w:rFonts w:ascii="Arial" w:eastAsia="Times New Roman" w:hAnsi="Arial" w:cs="Arial"/>
          <w:bCs w:val="0"/>
          <w:szCs w:val="24"/>
        </w:rPr>
      </w:pPr>
      <w:r>
        <w:rPr>
          <w:rFonts w:ascii="Arial" w:eastAsia="Times New Roman" w:hAnsi="Arial" w:cs="Arial"/>
          <w:bCs w:val="0"/>
          <w:szCs w:val="24"/>
        </w:rPr>
        <w:t>6.1.Kontrola jakości robót</w:t>
      </w:r>
    </w:p>
    <w:p w:rsidR="00780699" w:rsidRDefault="00780699">
      <w:pPr>
        <w:widowControl w:val="0"/>
        <w:autoSpaceDE w:val="0"/>
        <w:ind w:firstLine="708"/>
        <w:jc w:val="both"/>
        <w:rPr>
          <w:rFonts w:ascii="Arial" w:hAnsi="Arial" w:cs="Arial"/>
          <w:bCs/>
          <w:sz w:val="20"/>
        </w:rPr>
      </w:pPr>
      <w:r>
        <w:rPr>
          <w:rFonts w:ascii="Arial" w:hAnsi="Arial" w:cs="Arial"/>
          <w:bCs/>
          <w:sz w:val="20"/>
        </w:rPr>
        <w:t>Sprawdzenie wykonania wykopów polega na kontrolowaniu zgodności z wymaganiami określonymi w niniejszej specyfikacji oraz w dokumentacji projektowej.</w:t>
      </w:r>
    </w:p>
    <w:p w:rsidR="00780699" w:rsidRDefault="00780699">
      <w:pPr>
        <w:pStyle w:val="Nagwek21"/>
        <w:keepNext w:val="0"/>
        <w:suppressAutoHyphens w:val="0"/>
        <w:rPr>
          <w:rFonts w:ascii="Arial" w:eastAsia="Times New Roman" w:hAnsi="Arial" w:cs="Arial"/>
          <w:bCs w:val="0"/>
          <w:szCs w:val="24"/>
        </w:rPr>
      </w:pPr>
      <w:r>
        <w:rPr>
          <w:rFonts w:ascii="Arial" w:eastAsia="Times New Roman" w:hAnsi="Arial" w:cs="Arial"/>
          <w:bCs w:val="0"/>
          <w:szCs w:val="24"/>
        </w:rPr>
        <w:t>7.OBMIAR ROBÓT.</w:t>
      </w:r>
    </w:p>
    <w:p w:rsidR="00780699" w:rsidRDefault="00780699">
      <w:pPr>
        <w:widowControl w:val="0"/>
        <w:autoSpaceDE w:val="0"/>
        <w:ind w:firstLine="708"/>
        <w:jc w:val="both"/>
        <w:rPr>
          <w:rFonts w:ascii="Arial" w:hAnsi="Arial" w:cs="Arial"/>
          <w:bCs/>
          <w:sz w:val="20"/>
        </w:rPr>
      </w:pPr>
      <w:r>
        <w:rPr>
          <w:rFonts w:ascii="Arial" w:hAnsi="Arial" w:cs="Arial"/>
          <w:bCs/>
          <w:sz w:val="20"/>
        </w:rPr>
        <w:t>Obmiaru ilościowego dokonuje się w m</w:t>
      </w:r>
      <w:r>
        <w:rPr>
          <w:rFonts w:ascii="Arial" w:hAnsi="Arial" w:cs="Arial"/>
          <w:bCs/>
          <w:sz w:val="20"/>
          <w:vertAlign w:val="superscript"/>
        </w:rPr>
        <w:t>3</w:t>
      </w:r>
      <w:r>
        <w:rPr>
          <w:rFonts w:ascii="Arial" w:hAnsi="Arial" w:cs="Arial"/>
          <w:bCs/>
          <w:sz w:val="20"/>
        </w:rPr>
        <w:t xml:space="preserve"> gruntu w stanie rodzimym. Ilość wykonanych robót ziemnych, która stanowi podstawę płatności, określa się jako iloczyn powierzchni podstawy wykopu i średniej głębokości wykopu do powierzchni terenu.</w:t>
      </w:r>
    </w:p>
    <w:p w:rsidR="00780699" w:rsidRDefault="00780699">
      <w:pPr>
        <w:pStyle w:val="Nagwek21"/>
        <w:keepNext w:val="0"/>
        <w:suppressAutoHyphens w:val="0"/>
        <w:rPr>
          <w:rFonts w:ascii="Arial" w:eastAsia="Times New Roman" w:hAnsi="Arial" w:cs="Arial"/>
          <w:bCs w:val="0"/>
          <w:szCs w:val="24"/>
        </w:rPr>
      </w:pPr>
      <w:r>
        <w:rPr>
          <w:rFonts w:ascii="Arial" w:eastAsia="Times New Roman" w:hAnsi="Arial" w:cs="Arial"/>
          <w:bCs w:val="0"/>
          <w:szCs w:val="24"/>
        </w:rPr>
        <w:t>8.ODBIÓR ROBÓT.</w:t>
      </w:r>
    </w:p>
    <w:p w:rsidR="00780699" w:rsidRDefault="00780699">
      <w:pPr>
        <w:widowControl w:val="0"/>
        <w:tabs>
          <w:tab w:val="left" w:pos="142"/>
        </w:tabs>
        <w:autoSpaceDE w:val="0"/>
        <w:jc w:val="both"/>
        <w:rPr>
          <w:rFonts w:ascii="Arial" w:hAnsi="Arial" w:cs="Arial"/>
          <w:bCs/>
          <w:sz w:val="20"/>
        </w:rPr>
      </w:pPr>
      <w:r>
        <w:rPr>
          <w:rFonts w:ascii="Arial" w:hAnsi="Arial" w:cs="Arial"/>
          <w:bCs/>
          <w:sz w:val="20"/>
        </w:rPr>
        <w:tab/>
        <w:t>Zgodność robót z projektem, Specyfikacją i pisemnymi decyzjami Inżyniera</w:t>
      </w:r>
      <w:r w:rsidR="00B42BD2">
        <w:rPr>
          <w:rFonts w:ascii="Arial" w:hAnsi="Arial" w:cs="Arial"/>
          <w:bCs/>
          <w:sz w:val="20"/>
        </w:rPr>
        <w:t xml:space="preserve"> / Inspektora nadzoru</w:t>
      </w:r>
      <w:r>
        <w:rPr>
          <w:rFonts w:ascii="Arial" w:hAnsi="Arial" w:cs="Arial"/>
          <w:bCs/>
          <w:sz w:val="20"/>
        </w:rPr>
        <w:t>.</w:t>
      </w:r>
    </w:p>
    <w:p w:rsidR="00780699" w:rsidRDefault="00780699">
      <w:pPr>
        <w:widowControl w:val="0"/>
        <w:autoSpaceDE w:val="0"/>
        <w:jc w:val="both"/>
        <w:rPr>
          <w:rFonts w:ascii="Arial" w:hAnsi="Arial" w:cs="Arial"/>
          <w:bCs/>
          <w:sz w:val="20"/>
        </w:rPr>
      </w:pPr>
      <w:r>
        <w:rPr>
          <w:rFonts w:ascii="Arial" w:hAnsi="Arial" w:cs="Arial"/>
          <w:bCs/>
          <w:sz w:val="20"/>
        </w:rPr>
        <w:t>Odbiorom podlegają wszystkie roboty wymienione w niniejszej Specyfikacji Technicznej wg zasad podanych w normach i SST D 00.00.00.</w:t>
      </w:r>
    </w:p>
    <w:p w:rsidR="00780699" w:rsidRDefault="00780699">
      <w:pPr>
        <w:spacing w:before="120" w:after="120"/>
        <w:jc w:val="both"/>
        <w:rPr>
          <w:rFonts w:ascii="Arial" w:hAnsi="Arial" w:cs="Arial"/>
          <w:b/>
          <w:bCs/>
          <w:color w:val="000000"/>
          <w:sz w:val="20"/>
        </w:rPr>
      </w:pPr>
      <w:r>
        <w:rPr>
          <w:rFonts w:ascii="Arial" w:hAnsi="Arial" w:cs="Arial"/>
          <w:b/>
          <w:bCs/>
          <w:color w:val="000000"/>
          <w:sz w:val="20"/>
        </w:rPr>
        <w:t>9.PODSTAWA PŁATNOŚCI</w:t>
      </w:r>
    </w:p>
    <w:p w:rsidR="00780699" w:rsidRDefault="00780699">
      <w:pPr>
        <w:spacing w:after="120"/>
        <w:jc w:val="both"/>
        <w:rPr>
          <w:rFonts w:ascii="Arial" w:hAnsi="Arial" w:cs="Arial"/>
          <w:b/>
          <w:bCs/>
          <w:color w:val="000000"/>
          <w:sz w:val="20"/>
        </w:rPr>
      </w:pPr>
      <w:r>
        <w:rPr>
          <w:rFonts w:ascii="Arial" w:hAnsi="Arial" w:cs="Arial"/>
          <w:b/>
          <w:bCs/>
          <w:color w:val="000000"/>
          <w:sz w:val="20"/>
        </w:rPr>
        <w:t>9.1.Ogólne warunki płatności</w:t>
      </w:r>
    </w:p>
    <w:p w:rsidR="00780699" w:rsidRDefault="00780699">
      <w:pPr>
        <w:pStyle w:val="Tekstpodstawowywcity2"/>
        <w:rPr>
          <w:rFonts w:cs="Arial"/>
        </w:rPr>
      </w:pPr>
      <w:r>
        <w:rPr>
          <w:rFonts w:cs="Arial"/>
        </w:rPr>
        <w:t>Ogólne ustalenia dotyczące podstawy płatności podano w SST D-00.00.00 “Wymagania ogólne”.</w:t>
      </w:r>
    </w:p>
    <w:p w:rsidR="00780699" w:rsidRDefault="00780699">
      <w:pPr>
        <w:jc w:val="both"/>
        <w:rPr>
          <w:rFonts w:ascii="Arial" w:hAnsi="Arial" w:cs="Arial"/>
          <w:color w:val="000000"/>
          <w:sz w:val="20"/>
        </w:rPr>
      </w:pPr>
      <w:r>
        <w:rPr>
          <w:rFonts w:ascii="Arial" w:hAnsi="Arial" w:cs="Arial"/>
          <w:color w:val="000000"/>
          <w:sz w:val="20"/>
        </w:rPr>
        <w:t>Przedmiar stanowi główną podstawę płatności.</w:t>
      </w:r>
    </w:p>
    <w:p w:rsidR="00780699" w:rsidRDefault="00780699">
      <w:pPr>
        <w:spacing w:before="120" w:after="120"/>
        <w:jc w:val="both"/>
        <w:rPr>
          <w:rFonts w:ascii="Arial" w:hAnsi="Arial" w:cs="Arial"/>
          <w:b/>
          <w:bCs/>
          <w:color w:val="000000"/>
          <w:sz w:val="20"/>
        </w:rPr>
      </w:pPr>
      <w:r>
        <w:rPr>
          <w:rFonts w:ascii="Arial" w:hAnsi="Arial" w:cs="Arial"/>
          <w:b/>
          <w:bCs/>
          <w:color w:val="000000"/>
          <w:sz w:val="20"/>
        </w:rPr>
        <w:t>9.2.Szczegółowe warunki płatności</w:t>
      </w:r>
    </w:p>
    <w:p w:rsidR="00780699" w:rsidRDefault="00780699">
      <w:pPr>
        <w:widowControl w:val="0"/>
        <w:autoSpaceDE w:val="0"/>
        <w:jc w:val="both"/>
        <w:rPr>
          <w:rFonts w:ascii="Arial" w:hAnsi="Arial" w:cs="Arial"/>
          <w:bCs/>
          <w:sz w:val="20"/>
        </w:rPr>
      </w:pPr>
      <w:r>
        <w:rPr>
          <w:rFonts w:ascii="Arial" w:hAnsi="Arial" w:cs="Arial"/>
          <w:bCs/>
          <w:sz w:val="20"/>
        </w:rPr>
        <w:t xml:space="preserve">Cena wykonania </w:t>
      </w:r>
      <w:smartTag w:uri="urn:schemas-microsoft-com:office:smarttags" w:element="metricconverter">
        <w:smartTagPr>
          <w:attr w:name="ProductID" w:val="1 m3"/>
        </w:smartTagPr>
        <w:r>
          <w:rPr>
            <w:rFonts w:ascii="Arial" w:hAnsi="Arial" w:cs="Arial"/>
            <w:bCs/>
            <w:sz w:val="20"/>
          </w:rPr>
          <w:t>1 m</w:t>
        </w:r>
        <w:r>
          <w:rPr>
            <w:rFonts w:ascii="Arial" w:hAnsi="Arial" w:cs="Arial"/>
            <w:bCs/>
            <w:sz w:val="20"/>
            <w:vertAlign w:val="superscript"/>
          </w:rPr>
          <w:t>3</w:t>
        </w:r>
      </w:smartTag>
      <w:r>
        <w:rPr>
          <w:rFonts w:ascii="Arial" w:hAnsi="Arial" w:cs="Arial"/>
          <w:bCs/>
          <w:sz w:val="20"/>
        </w:rPr>
        <w:t xml:space="preserve"> wykopu obejmuje:</w:t>
      </w:r>
    </w:p>
    <w:p w:rsidR="00780699" w:rsidRDefault="00780699">
      <w:pPr>
        <w:widowControl w:val="0"/>
        <w:tabs>
          <w:tab w:val="left" w:pos="360"/>
          <w:tab w:val="left" w:pos="1134"/>
        </w:tabs>
        <w:autoSpaceDE w:val="0"/>
        <w:ind w:left="1134" w:hanging="567"/>
        <w:jc w:val="both"/>
        <w:rPr>
          <w:rFonts w:ascii="Arial" w:hAnsi="Arial" w:cs="Arial"/>
          <w:bCs/>
          <w:sz w:val="20"/>
        </w:rPr>
      </w:pPr>
      <w:r>
        <w:rPr>
          <w:rFonts w:ascii="Arial" w:hAnsi="Arial" w:cs="Arial"/>
          <w:bCs/>
          <w:sz w:val="20"/>
        </w:rPr>
        <w:t>-</w:t>
      </w:r>
      <w:r>
        <w:rPr>
          <w:rFonts w:ascii="Arial" w:hAnsi="Arial" w:cs="Arial"/>
          <w:bCs/>
          <w:sz w:val="20"/>
        </w:rPr>
        <w:tab/>
        <w:t>prace pomiarowe i roboty przygotowawcze,</w:t>
      </w:r>
    </w:p>
    <w:p w:rsidR="00780699" w:rsidRDefault="00780699">
      <w:pPr>
        <w:widowControl w:val="0"/>
        <w:tabs>
          <w:tab w:val="left" w:pos="360"/>
          <w:tab w:val="left" w:pos="1134"/>
        </w:tabs>
        <w:autoSpaceDE w:val="0"/>
        <w:ind w:left="1134" w:hanging="567"/>
        <w:jc w:val="both"/>
        <w:rPr>
          <w:rFonts w:ascii="Arial" w:hAnsi="Arial" w:cs="Arial"/>
          <w:bCs/>
          <w:sz w:val="20"/>
        </w:rPr>
      </w:pPr>
      <w:r>
        <w:rPr>
          <w:rFonts w:ascii="Arial" w:hAnsi="Arial" w:cs="Arial"/>
          <w:bCs/>
          <w:sz w:val="20"/>
        </w:rPr>
        <w:t>-</w:t>
      </w:r>
      <w:r>
        <w:rPr>
          <w:rFonts w:ascii="Arial" w:hAnsi="Arial" w:cs="Arial"/>
          <w:bCs/>
          <w:sz w:val="20"/>
        </w:rPr>
        <w:tab/>
        <w:t>oznakowanie robót,</w:t>
      </w:r>
    </w:p>
    <w:p w:rsidR="00780699" w:rsidRDefault="00780699">
      <w:pPr>
        <w:widowControl w:val="0"/>
        <w:tabs>
          <w:tab w:val="left" w:pos="360"/>
          <w:tab w:val="left" w:pos="1134"/>
        </w:tabs>
        <w:autoSpaceDE w:val="0"/>
        <w:ind w:left="1134" w:hanging="567"/>
        <w:jc w:val="both"/>
        <w:rPr>
          <w:rFonts w:ascii="Arial" w:hAnsi="Arial" w:cs="Arial"/>
          <w:bCs/>
          <w:sz w:val="20"/>
        </w:rPr>
      </w:pPr>
      <w:r>
        <w:rPr>
          <w:rFonts w:ascii="Arial" w:hAnsi="Arial" w:cs="Arial"/>
          <w:bCs/>
          <w:sz w:val="20"/>
        </w:rPr>
        <w:t>-</w:t>
      </w:r>
      <w:r>
        <w:rPr>
          <w:rFonts w:ascii="Arial" w:hAnsi="Arial" w:cs="Arial"/>
          <w:bCs/>
          <w:sz w:val="20"/>
        </w:rPr>
        <w:tab/>
        <w:t>wykonanie wykopu z transportem urobku na nasyp lub odkład, obejmujące: odspojenie, przemieszczenie, załadunek, przewiezienie i wyładunek,</w:t>
      </w:r>
    </w:p>
    <w:p w:rsidR="00780699" w:rsidRDefault="00780699">
      <w:pPr>
        <w:widowControl w:val="0"/>
        <w:tabs>
          <w:tab w:val="left" w:pos="1134"/>
        </w:tabs>
        <w:autoSpaceDE w:val="0"/>
        <w:ind w:left="1134" w:hanging="567"/>
        <w:jc w:val="both"/>
        <w:rPr>
          <w:rFonts w:ascii="Arial" w:hAnsi="Arial" w:cs="Arial"/>
          <w:bCs/>
          <w:sz w:val="20"/>
        </w:rPr>
      </w:pPr>
      <w:r>
        <w:rPr>
          <w:rFonts w:ascii="Arial" w:hAnsi="Arial" w:cs="Arial"/>
          <w:bCs/>
          <w:sz w:val="20"/>
        </w:rPr>
        <w:t>-</w:t>
      </w:r>
      <w:r>
        <w:rPr>
          <w:rFonts w:ascii="Arial" w:hAnsi="Arial" w:cs="Arial"/>
          <w:bCs/>
          <w:sz w:val="20"/>
        </w:rPr>
        <w:tab/>
        <w:t>odwodnienie wykopu na czas jego wykonywania,</w:t>
      </w:r>
    </w:p>
    <w:p w:rsidR="00780699" w:rsidRDefault="00780699">
      <w:pPr>
        <w:widowControl w:val="0"/>
        <w:autoSpaceDE w:val="0"/>
        <w:ind w:left="1134" w:hanging="567"/>
        <w:jc w:val="both"/>
        <w:rPr>
          <w:rFonts w:ascii="Arial" w:hAnsi="Arial" w:cs="Arial"/>
          <w:bCs/>
          <w:sz w:val="20"/>
        </w:rPr>
      </w:pPr>
      <w:r>
        <w:rPr>
          <w:rFonts w:ascii="Arial" w:hAnsi="Arial" w:cs="Arial"/>
          <w:sz w:val="20"/>
        </w:rPr>
        <w:t>-</w:t>
      </w:r>
      <w:r>
        <w:rPr>
          <w:rFonts w:ascii="Arial" w:hAnsi="Arial" w:cs="Arial"/>
          <w:sz w:val="20"/>
        </w:rPr>
        <w:tab/>
        <w:t>profilowanie dna wykopu</w:t>
      </w:r>
      <w:r>
        <w:rPr>
          <w:rFonts w:ascii="Arial" w:hAnsi="Arial" w:cs="Arial"/>
          <w:bCs/>
          <w:sz w:val="20"/>
        </w:rPr>
        <w:t xml:space="preserve"> </w:t>
      </w:r>
    </w:p>
    <w:p w:rsidR="00780699" w:rsidRDefault="00780699">
      <w:pPr>
        <w:widowControl w:val="0"/>
        <w:autoSpaceDE w:val="0"/>
        <w:ind w:left="1106" w:hanging="567"/>
        <w:jc w:val="both"/>
        <w:rPr>
          <w:rFonts w:ascii="Arial" w:hAnsi="Arial" w:cs="Arial"/>
          <w:bCs/>
          <w:sz w:val="20"/>
        </w:rPr>
      </w:pPr>
      <w:r>
        <w:rPr>
          <w:rFonts w:ascii="Arial" w:hAnsi="Arial" w:cs="Arial"/>
          <w:sz w:val="20"/>
        </w:rPr>
        <w:t>-</w:t>
      </w:r>
      <w:r>
        <w:rPr>
          <w:rFonts w:ascii="Arial" w:hAnsi="Arial" w:cs="Arial"/>
          <w:sz w:val="20"/>
        </w:rPr>
        <w:tab/>
        <w:t>zagęszczenie powierzchni wykopu</w:t>
      </w:r>
      <w:r>
        <w:rPr>
          <w:rFonts w:ascii="Arial" w:hAnsi="Arial" w:cs="Arial"/>
          <w:bCs/>
          <w:sz w:val="20"/>
        </w:rPr>
        <w:t xml:space="preserve"> przeprowadzenie pomiarów i badań laboratoryjnych, wymaganych w specyfikacji technicznej,</w:t>
      </w:r>
    </w:p>
    <w:p w:rsidR="00780699" w:rsidRDefault="00780699">
      <w:pPr>
        <w:pStyle w:val="Nagwek21"/>
        <w:keepNext w:val="0"/>
        <w:suppressAutoHyphens w:val="0"/>
        <w:autoSpaceDE/>
        <w:rPr>
          <w:rFonts w:ascii="Arial" w:eastAsia="Times New Roman" w:hAnsi="Arial" w:cs="Arial"/>
          <w:bCs w:val="0"/>
          <w:szCs w:val="24"/>
        </w:rPr>
      </w:pPr>
      <w:r>
        <w:rPr>
          <w:rFonts w:ascii="Arial" w:eastAsia="Times New Roman" w:hAnsi="Arial" w:cs="Arial"/>
          <w:bCs w:val="0"/>
          <w:szCs w:val="24"/>
        </w:rPr>
        <w:t>9.3.Szczegółowy zakres robót</w:t>
      </w:r>
    </w:p>
    <w:p w:rsidR="00780699" w:rsidRDefault="00780699">
      <w:pPr>
        <w:widowControl w:val="0"/>
        <w:autoSpaceDE w:val="0"/>
        <w:jc w:val="both"/>
        <w:rPr>
          <w:rFonts w:ascii="Arial" w:hAnsi="Arial" w:cs="Arial"/>
          <w:bCs/>
          <w:sz w:val="20"/>
        </w:rPr>
      </w:pPr>
      <w:r>
        <w:rPr>
          <w:rFonts w:ascii="Arial" w:hAnsi="Arial" w:cs="Arial"/>
          <w:bCs/>
          <w:sz w:val="20"/>
        </w:rPr>
        <w:t>Wg przedmiaru robót.</w:t>
      </w:r>
    </w:p>
    <w:p w:rsidR="00780699" w:rsidRDefault="00780699">
      <w:pPr>
        <w:pStyle w:val="Nagwek21"/>
        <w:keepNext w:val="0"/>
        <w:suppressAutoHyphens w:val="0"/>
        <w:rPr>
          <w:rFonts w:ascii="Arial" w:eastAsia="Times New Roman" w:hAnsi="Arial" w:cs="Arial"/>
          <w:bCs w:val="0"/>
          <w:szCs w:val="24"/>
        </w:rPr>
      </w:pPr>
      <w:r>
        <w:rPr>
          <w:rFonts w:ascii="Arial" w:eastAsia="Times New Roman" w:hAnsi="Arial" w:cs="Arial"/>
          <w:bCs w:val="0"/>
          <w:szCs w:val="24"/>
        </w:rPr>
        <w:t>10.PRZEPISY ZWIĄZANE</w:t>
      </w:r>
    </w:p>
    <w:p w:rsidR="00780699" w:rsidRDefault="00780699">
      <w:pPr>
        <w:pStyle w:val="Tekstpodstawowy2"/>
        <w:widowControl/>
        <w:tabs>
          <w:tab w:val="left" w:pos="-3060"/>
          <w:tab w:val="left" w:pos="360"/>
        </w:tabs>
        <w:suppressAutoHyphens w:val="0"/>
        <w:rPr>
          <w:rFonts w:eastAsia="Times New Roman"/>
          <w:szCs w:val="24"/>
        </w:rPr>
      </w:pPr>
      <w:r>
        <w:rPr>
          <w:rFonts w:eastAsia="Times New Roman"/>
          <w:szCs w:val="24"/>
        </w:rPr>
        <w:t>PN-S-02205:1998</w:t>
      </w:r>
      <w:r>
        <w:rPr>
          <w:rFonts w:eastAsia="Times New Roman"/>
          <w:szCs w:val="24"/>
        </w:rPr>
        <w:tab/>
        <w:t>Drogi samochodowe. Roboty ziemne. Wymagania i badania.</w:t>
      </w:r>
    </w:p>
    <w:p w:rsidR="00780699" w:rsidRDefault="00780699">
      <w:pPr>
        <w:pStyle w:val="Standardowytekst"/>
        <w:suppressAutoHyphens w:val="0"/>
        <w:autoSpaceDE w:val="0"/>
        <w:rPr>
          <w:rFonts w:ascii="Arial" w:eastAsia="Times New Roman" w:hAnsi="Arial" w:cs="Arial"/>
          <w:bCs/>
          <w:szCs w:val="24"/>
        </w:rPr>
      </w:pPr>
      <w:r>
        <w:rPr>
          <w:rFonts w:ascii="Arial" w:eastAsia="Times New Roman" w:hAnsi="Arial" w:cs="Arial"/>
          <w:bCs/>
          <w:szCs w:val="24"/>
        </w:rPr>
        <w:lastRenderedPageBreak/>
        <w:t>PN-B-02481:1998</w:t>
      </w:r>
      <w:r>
        <w:rPr>
          <w:rFonts w:ascii="Arial" w:eastAsia="Times New Roman" w:hAnsi="Arial" w:cs="Arial"/>
          <w:bCs/>
          <w:szCs w:val="24"/>
        </w:rPr>
        <w:tab/>
        <w:t>Geotechnika. Terminologia podstawowa, symbole literowe i jednostki miar.</w:t>
      </w:r>
    </w:p>
    <w:p w:rsidR="00780699" w:rsidRDefault="00780699">
      <w:pPr>
        <w:ind w:right="-284"/>
        <w:rPr>
          <w:rFonts w:ascii="Arial" w:hAnsi="Arial" w:cs="Arial"/>
          <w:bCs/>
          <w:sz w:val="20"/>
        </w:rPr>
      </w:pPr>
      <w:r>
        <w:rPr>
          <w:rFonts w:ascii="Arial" w:hAnsi="Arial" w:cs="Arial"/>
          <w:bCs/>
          <w:sz w:val="20"/>
        </w:rPr>
        <w:t>PN-B-04452:2002</w:t>
      </w:r>
      <w:r>
        <w:rPr>
          <w:rFonts w:ascii="Arial" w:hAnsi="Arial" w:cs="Arial"/>
          <w:bCs/>
          <w:sz w:val="20"/>
        </w:rPr>
        <w:tab/>
        <w:t>Geotechnika. Badania polowe.</w:t>
      </w:r>
    </w:p>
    <w:p w:rsidR="00780699" w:rsidRDefault="00780699">
      <w:pPr>
        <w:ind w:right="-284"/>
        <w:rPr>
          <w:rFonts w:ascii="Arial" w:hAnsi="Arial" w:cs="Arial"/>
          <w:bCs/>
          <w:sz w:val="20"/>
        </w:rPr>
      </w:pPr>
      <w:r>
        <w:rPr>
          <w:rFonts w:ascii="Arial" w:hAnsi="Arial" w:cs="Arial"/>
          <w:bCs/>
          <w:sz w:val="20"/>
        </w:rPr>
        <w:t>PN-88/B-04481</w:t>
      </w:r>
      <w:r>
        <w:rPr>
          <w:rFonts w:ascii="Arial" w:hAnsi="Arial" w:cs="Arial"/>
          <w:bCs/>
          <w:sz w:val="20"/>
        </w:rPr>
        <w:tab/>
      </w:r>
      <w:r>
        <w:rPr>
          <w:rFonts w:ascii="Arial" w:hAnsi="Arial" w:cs="Arial"/>
          <w:bCs/>
          <w:sz w:val="20"/>
        </w:rPr>
        <w:tab/>
        <w:t>Grunty budowlane. Badania próbek gruntów.</w:t>
      </w:r>
    </w:p>
    <w:p w:rsidR="00780699" w:rsidRDefault="00780699">
      <w:pPr>
        <w:pStyle w:val="Nagwek1"/>
        <w:tabs>
          <w:tab w:val="clear" w:pos="0"/>
        </w:tabs>
        <w:spacing w:before="0" w:after="0"/>
        <w:rPr>
          <w:rFonts w:ascii="Arial" w:hAnsi="Arial" w:cs="Arial"/>
          <w:b w:val="0"/>
          <w:bCs/>
          <w:sz w:val="20"/>
          <w:szCs w:val="24"/>
        </w:rPr>
      </w:pPr>
      <w:r>
        <w:rPr>
          <w:rFonts w:ascii="Arial" w:hAnsi="Arial" w:cs="Arial"/>
          <w:b w:val="0"/>
          <w:bCs/>
          <w:sz w:val="20"/>
        </w:rPr>
        <w:t>PN-B-06050:1999</w:t>
      </w:r>
      <w:r>
        <w:rPr>
          <w:rFonts w:ascii="Arial" w:hAnsi="Arial" w:cs="Arial"/>
          <w:b w:val="0"/>
          <w:bCs/>
          <w:sz w:val="20"/>
        </w:rPr>
        <w:tab/>
      </w:r>
      <w:r>
        <w:rPr>
          <w:rFonts w:ascii="Arial" w:hAnsi="Arial" w:cs="Arial"/>
          <w:b w:val="0"/>
          <w:bCs/>
          <w:caps w:val="0"/>
          <w:kern w:val="20"/>
          <w:sz w:val="20"/>
        </w:rPr>
        <w:t>Geotechnika. Roboty ziemne. Wymagania ogólne.</w:t>
      </w:r>
    </w:p>
    <w:p w:rsidR="00B42BD2" w:rsidRPr="00DB48B6" w:rsidRDefault="00780699" w:rsidP="00B42BD2">
      <w:pPr>
        <w:pStyle w:val="Tytu"/>
        <w:jc w:val="left"/>
        <w:rPr>
          <w:b w:val="0"/>
          <w:sz w:val="24"/>
        </w:rPr>
      </w:pPr>
      <w:r>
        <w:br w:type="page"/>
      </w:r>
      <w:r w:rsidRPr="00DB48B6">
        <w:rPr>
          <w:b w:val="0"/>
          <w:sz w:val="24"/>
        </w:rPr>
        <w:lastRenderedPageBreak/>
        <w:t>D-02.03.01</w:t>
      </w:r>
      <w:r w:rsidR="00B42BD2" w:rsidRPr="00DB48B6">
        <w:rPr>
          <w:b w:val="0"/>
          <w:sz w:val="24"/>
        </w:rPr>
        <w:t xml:space="preserve">  Kod CPV-45100000-8</w:t>
      </w:r>
    </w:p>
    <w:p w:rsidR="00780699" w:rsidRPr="00DB48B6" w:rsidRDefault="00780699" w:rsidP="00B42BD2">
      <w:pPr>
        <w:pStyle w:val="Nagwek1"/>
        <w:spacing w:before="0" w:after="0"/>
        <w:ind w:left="2268" w:hanging="2268"/>
        <w:rPr>
          <w:rFonts w:ascii="Arial" w:hAnsi="Arial" w:cs="Arial"/>
          <w:b w:val="0"/>
          <w:szCs w:val="24"/>
        </w:rPr>
      </w:pPr>
      <w:r w:rsidRPr="00DB48B6">
        <w:rPr>
          <w:rFonts w:ascii="Arial" w:hAnsi="Arial" w:cs="Arial"/>
          <w:b w:val="0"/>
          <w:szCs w:val="24"/>
        </w:rPr>
        <w:t xml:space="preserve">WYKONANIE </w:t>
      </w:r>
      <w:r w:rsidR="00B42BD2" w:rsidRPr="00DB48B6">
        <w:rPr>
          <w:rFonts w:ascii="Arial" w:hAnsi="Arial" w:cs="Arial"/>
          <w:b w:val="0"/>
          <w:szCs w:val="24"/>
        </w:rPr>
        <w:t xml:space="preserve"> </w:t>
      </w:r>
      <w:r w:rsidRPr="00DB48B6">
        <w:rPr>
          <w:rFonts w:ascii="Arial" w:hAnsi="Arial" w:cs="Arial"/>
          <w:b w:val="0"/>
          <w:szCs w:val="24"/>
        </w:rPr>
        <w:t>NASYPÓW</w:t>
      </w:r>
    </w:p>
    <w:p w:rsidR="00780699" w:rsidRDefault="00780699">
      <w:pPr>
        <w:pStyle w:val="Nagwek21"/>
        <w:keepNext w:val="0"/>
        <w:autoSpaceDE/>
        <w:rPr>
          <w:rFonts w:ascii="Arial" w:hAnsi="Arial" w:cs="Arial"/>
        </w:rPr>
      </w:pPr>
      <w:r>
        <w:rPr>
          <w:rFonts w:ascii="Arial" w:hAnsi="Arial" w:cs="Arial"/>
        </w:rPr>
        <w:t>1.WSTĘP</w:t>
      </w:r>
    </w:p>
    <w:p w:rsidR="00780699" w:rsidRDefault="00780699">
      <w:pPr>
        <w:pStyle w:val="Nagwek21"/>
        <w:keepNext w:val="0"/>
        <w:autoSpaceDE/>
        <w:spacing w:before="0"/>
        <w:rPr>
          <w:rFonts w:ascii="Arial" w:hAnsi="Arial" w:cs="Arial"/>
        </w:rPr>
      </w:pPr>
      <w:r>
        <w:rPr>
          <w:rFonts w:ascii="Arial" w:hAnsi="Arial" w:cs="Arial"/>
        </w:rPr>
        <w:t>1.1.Przedmiot SST</w:t>
      </w:r>
    </w:p>
    <w:p w:rsidR="00F035C7" w:rsidRPr="00F035C7" w:rsidRDefault="00780699" w:rsidP="00F035C7">
      <w:pPr>
        <w:ind w:firstLine="709"/>
        <w:rPr>
          <w:rFonts w:ascii="Arial" w:hAnsi="Arial" w:cs="Arial"/>
          <w:sz w:val="20"/>
        </w:rPr>
      </w:pPr>
      <w:r>
        <w:rPr>
          <w:rFonts w:ascii="Arial" w:hAnsi="Arial" w:cs="Arial"/>
          <w:sz w:val="20"/>
        </w:rPr>
        <w:t>Przedmiotem niniejszej specyfikacji technicznej są wymagania dotyczące wykonania i odbioru robót związanych z wykonaniem nasypów</w:t>
      </w:r>
      <w:r w:rsidR="00B42BD2">
        <w:rPr>
          <w:rFonts w:ascii="Arial" w:hAnsi="Arial" w:cs="Arial"/>
          <w:sz w:val="20"/>
        </w:rPr>
        <w:t xml:space="preserve"> przy  </w:t>
      </w:r>
      <w:r w:rsidR="00B42BD2" w:rsidRPr="00B42BD2">
        <w:rPr>
          <w:rFonts w:ascii="Arial" w:hAnsi="Arial" w:cs="Arial"/>
          <w:color w:val="31849B"/>
          <w:sz w:val="20"/>
          <w:szCs w:val="20"/>
        </w:rPr>
        <w:t xml:space="preserve">Rozbudowie cmentarza komunalnego przy </w:t>
      </w:r>
    </w:p>
    <w:p w:rsidR="00780699" w:rsidRPr="00B42BD2" w:rsidRDefault="00B42BD2" w:rsidP="00F035C7">
      <w:pPr>
        <w:rPr>
          <w:rFonts w:ascii="Arial" w:hAnsi="Arial" w:cs="Arial"/>
          <w:sz w:val="20"/>
          <w:szCs w:val="20"/>
        </w:rPr>
      </w:pPr>
      <w:r w:rsidRPr="00B42BD2">
        <w:rPr>
          <w:rFonts w:ascii="Arial" w:hAnsi="Arial" w:cs="Arial"/>
          <w:color w:val="31849B"/>
          <w:sz w:val="20"/>
          <w:szCs w:val="20"/>
        </w:rPr>
        <w:t xml:space="preserve">ul. Sudeckiej  68 </w:t>
      </w:r>
      <w:r w:rsidR="00F035C7" w:rsidRPr="00B42BD2">
        <w:rPr>
          <w:rFonts w:ascii="Arial" w:hAnsi="Arial" w:cs="Arial"/>
          <w:color w:val="31849B"/>
          <w:sz w:val="20"/>
          <w:szCs w:val="20"/>
        </w:rPr>
        <w:t xml:space="preserve">w Jeleniej Górze   </w:t>
      </w:r>
      <w:r w:rsidR="00F035C7" w:rsidRPr="00B42BD2">
        <w:rPr>
          <w:rFonts w:ascii="Arial" w:hAnsi="Arial" w:cs="Arial"/>
          <w:sz w:val="20"/>
          <w:szCs w:val="20"/>
        </w:rPr>
        <w:t>.</w:t>
      </w:r>
      <w:r w:rsidRPr="00B42BD2">
        <w:rPr>
          <w:rFonts w:ascii="Arial" w:hAnsi="Arial" w:cs="Arial"/>
          <w:color w:val="31849B"/>
          <w:sz w:val="20"/>
          <w:szCs w:val="20"/>
        </w:rPr>
        <w:br/>
      </w:r>
    </w:p>
    <w:p w:rsidR="00780699" w:rsidRDefault="00780699">
      <w:pPr>
        <w:pStyle w:val="Nagwek21"/>
        <w:keepNext w:val="0"/>
        <w:autoSpaceDE/>
        <w:rPr>
          <w:rFonts w:ascii="Arial" w:hAnsi="Arial" w:cs="Arial"/>
          <w:color w:val="000000"/>
        </w:rPr>
      </w:pPr>
      <w:r>
        <w:rPr>
          <w:rFonts w:ascii="Arial" w:hAnsi="Arial" w:cs="Arial"/>
          <w:color w:val="000000"/>
        </w:rPr>
        <w:t>1.2.</w:t>
      </w:r>
      <w:r>
        <w:rPr>
          <w:rFonts w:ascii="Arial" w:hAnsi="Arial" w:cs="Arial"/>
        </w:rPr>
        <w:t>Zakres</w:t>
      </w:r>
      <w:r>
        <w:rPr>
          <w:rFonts w:ascii="Arial" w:hAnsi="Arial" w:cs="Arial"/>
          <w:color w:val="000000"/>
        </w:rPr>
        <w:t xml:space="preserve"> stosowania SST</w:t>
      </w:r>
    </w:p>
    <w:p w:rsidR="00780699" w:rsidRDefault="00780699">
      <w:pPr>
        <w:ind w:firstLine="709"/>
        <w:jc w:val="both"/>
        <w:rPr>
          <w:rFonts w:ascii="Arial" w:hAnsi="Arial" w:cs="Arial"/>
          <w:sz w:val="20"/>
        </w:rPr>
      </w:pPr>
      <w:r>
        <w:rPr>
          <w:rFonts w:ascii="Arial" w:hAnsi="Arial" w:cs="Arial"/>
          <w:sz w:val="20"/>
        </w:rPr>
        <w:t>Szczegółowa Specyfikacja Techniczna jest stosowana jako dokument przetargowy i kontraktowy przy zlecaniu i realizacji robót wymienionych w punkcie 1.1.</w:t>
      </w:r>
    </w:p>
    <w:p w:rsidR="00780699" w:rsidRDefault="00780699">
      <w:pPr>
        <w:pStyle w:val="Nagwek21"/>
        <w:keepNext w:val="0"/>
        <w:autoSpaceDE/>
        <w:rPr>
          <w:rFonts w:ascii="Arial" w:hAnsi="Arial" w:cs="Arial"/>
          <w:color w:val="000000"/>
        </w:rPr>
      </w:pPr>
      <w:r>
        <w:rPr>
          <w:rFonts w:ascii="Arial" w:hAnsi="Arial" w:cs="Arial"/>
          <w:color w:val="000000"/>
        </w:rPr>
        <w:t>1.3.Zakres robót objętych SST</w:t>
      </w:r>
    </w:p>
    <w:p w:rsidR="00780699" w:rsidRDefault="00780699">
      <w:pPr>
        <w:ind w:firstLine="709"/>
        <w:jc w:val="both"/>
        <w:rPr>
          <w:rFonts w:ascii="Arial" w:hAnsi="Arial" w:cs="Arial"/>
          <w:sz w:val="20"/>
        </w:rPr>
      </w:pPr>
      <w:r>
        <w:rPr>
          <w:rFonts w:ascii="Arial" w:hAnsi="Arial" w:cs="Arial"/>
          <w:color w:val="000000"/>
          <w:sz w:val="20"/>
        </w:rPr>
        <w:t xml:space="preserve">Ustalenia zawarte w niniejszej specyfikacji technicznej dotyczą zasad przy formowaniu i zagęszczaniu </w:t>
      </w:r>
      <w:r>
        <w:rPr>
          <w:rFonts w:ascii="Arial" w:hAnsi="Arial" w:cs="Arial"/>
          <w:sz w:val="20"/>
        </w:rPr>
        <w:t>nasypów z gruntu kat. I-III</w:t>
      </w:r>
    </w:p>
    <w:p w:rsidR="00780699" w:rsidRDefault="00780699">
      <w:pPr>
        <w:pStyle w:val="Nagwek21"/>
        <w:keepNext w:val="0"/>
        <w:autoSpaceDE/>
        <w:rPr>
          <w:rFonts w:ascii="Arial" w:hAnsi="Arial" w:cs="Arial"/>
          <w:color w:val="000000"/>
        </w:rPr>
      </w:pPr>
      <w:r>
        <w:rPr>
          <w:rFonts w:ascii="Arial" w:hAnsi="Arial" w:cs="Arial"/>
          <w:color w:val="000000"/>
        </w:rPr>
        <w:t>1.4.Określenia podstawowe</w:t>
      </w:r>
    </w:p>
    <w:p w:rsidR="00780699" w:rsidRDefault="00780699">
      <w:pPr>
        <w:ind w:firstLine="709"/>
        <w:jc w:val="both"/>
        <w:rPr>
          <w:rFonts w:ascii="Arial" w:hAnsi="Arial" w:cs="Arial"/>
          <w:sz w:val="20"/>
        </w:rPr>
      </w:pPr>
      <w:r>
        <w:rPr>
          <w:rFonts w:ascii="Arial" w:hAnsi="Arial" w:cs="Arial"/>
          <w:sz w:val="20"/>
        </w:rPr>
        <w:t>Stosowane określenia są zgodne z obowiązującymi, odpowiednimi polskimi normami i z definicjami podanymi w SST D-00.00.00 “Wymagania ogólne”.</w:t>
      </w:r>
    </w:p>
    <w:p w:rsidR="00780699" w:rsidRDefault="00780699">
      <w:pPr>
        <w:jc w:val="both"/>
        <w:rPr>
          <w:rFonts w:ascii="Arial" w:hAnsi="Arial" w:cs="Arial"/>
          <w:color w:val="000000"/>
          <w:sz w:val="20"/>
        </w:rPr>
      </w:pPr>
      <w:r>
        <w:rPr>
          <w:rFonts w:ascii="Arial" w:hAnsi="Arial" w:cs="Arial"/>
          <w:color w:val="000000"/>
          <w:sz w:val="20"/>
          <w:u w:val="single"/>
        </w:rPr>
        <w:t>1.4.1.Wysokość nasypu</w:t>
      </w:r>
      <w:r>
        <w:rPr>
          <w:rFonts w:ascii="Arial" w:hAnsi="Arial" w:cs="Arial"/>
          <w:color w:val="000000"/>
          <w:sz w:val="20"/>
        </w:rPr>
        <w:t xml:space="preserve"> – różnica rzędnej terenu i rzędnej robót ziemnych wyznaczonych z osi nasypu.</w:t>
      </w:r>
    </w:p>
    <w:p w:rsidR="00780699" w:rsidRDefault="00780699">
      <w:pPr>
        <w:jc w:val="both"/>
        <w:rPr>
          <w:rFonts w:ascii="Arial" w:hAnsi="Arial" w:cs="Arial"/>
          <w:color w:val="000000"/>
          <w:sz w:val="20"/>
        </w:rPr>
      </w:pPr>
      <w:r>
        <w:rPr>
          <w:rFonts w:ascii="Arial" w:hAnsi="Arial" w:cs="Arial"/>
          <w:color w:val="000000"/>
          <w:sz w:val="20"/>
          <w:u w:val="single"/>
        </w:rPr>
        <w:t>1.4.2.Wskaźnik zagęszczenia gruntu</w:t>
      </w:r>
      <w:r>
        <w:rPr>
          <w:rFonts w:ascii="Arial" w:hAnsi="Arial" w:cs="Arial"/>
          <w:color w:val="000000"/>
          <w:sz w:val="20"/>
        </w:rPr>
        <w:t xml:space="preserve"> – wielkość charakteryzująca stan zagęszczenia gruntu wg wzoru:</w:t>
      </w:r>
    </w:p>
    <w:p w:rsidR="00780699" w:rsidRDefault="00780699">
      <w:pPr>
        <w:jc w:val="both"/>
        <w:rPr>
          <w:rFonts w:ascii="Arial" w:hAnsi="Arial" w:cs="Arial"/>
          <w:sz w:val="20"/>
          <w:vertAlign w:val="subscript"/>
        </w:rPr>
      </w:pPr>
      <w:r>
        <w:rPr>
          <w:rFonts w:ascii="Arial" w:hAnsi="Arial" w:cs="Arial"/>
          <w:sz w:val="20"/>
        </w:rPr>
        <w:tab/>
      </w:r>
      <w:r>
        <w:rPr>
          <w:rFonts w:ascii="Arial" w:hAnsi="Arial" w:cs="Arial"/>
          <w:sz w:val="20"/>
        </w:rPr>
        <w:tab/>
      </w:r>
      <w:r>
        <w:rPr>
          <w:rFonts w:ascii="Arial" w:hAnsi="Arial" w:cs="Arial"/>
          <w:sz w:val="20"/>
        </w:rPr>
        <w:tab/>
      </w:r>
      <w:proofErr w:type="spellStart"/>
      <w:r>
        <w:rPr>
          <w:rFonts w:ascii="Arial" w:hAnsi="Arial" w:cs="Arial"/>
          <w:sz w:val="20"/>
        </w:rPr>
        <w:t>P</w:t>
      </w:r>
      <w:r>
        <w:rPr>
          <w:rFonts w:ascii="Arial" w:hAnsi="Arial" w:cs="Arial"/>
          <w:sz w:val="20"/>
          <w:vertAlign w:val="subscript"/>
        </w:rPr>
        <w:t>d</w:t>
      </w:r>
      <w:proofErr w:type="spellEnd"/>
    </w:p>
    <w:p w:rsidR="00780699" w:rsidRDefault="00780699">
      <w:pPr>
        <w:jc w:val="both"/>
        <w:rPr>
          <w:rFonts w:ascii="Arial" w:hAnsi="Arial" w:cs="Arial"/>
          <w:sz w:val="20"/>
        </w:rPr>
      </w:pPr>
      <w:r>
        <w:rPr>
          <w:rFonts w:ascii="Arial" w:hAnsi="Arial" w:cs="Arial"/>
          <w:sz w:val="20"/>
        </w:rPr>
        <w:tab/>
      </w:r>
      <w:r>
        <w:rPr>
          <w:rFonts w:ascii="Arial" w:hAnsi="Arial" w:cs="Arial"/>
          <w:sz w:val="20"/>
        </w:rPr>
        <w:tab/>
      </w:r>
      <w:proofErr w:type="spellStart"/>
      <w:r>
        <w:rPr>
          <w:rFonts w:ascii="Arial" w:hAnsi="Arial" w:cs="Arial"/>
          <w:sz w:val="20"/>
        </w:rPr>
        <w:t>I</w:t>
      </w:r>
      <w:r>
        <w:rPr>
          <w:rFonts w:ascii="Arial" w:hAnsi="Arial" w:cs="Arial"/>
          <w:sz w:val="20"/>
          <w:vertAlign w:val="subscript"/>
        </w:rPr>
        <w:t>s</w:t>
      </w:r>
      <w:proofErr w:type="spellEnd"/>
      <w:r>
        <w:rPr>
          <w:rFonts w:ascii="Arial" w:hAnsi="Arial" w:cs="Arial"/>
          <w:sz w:val="20"/>
        </w:rPr>
        <w:t xml:space="preserve"> = --------------</w:t>
      </w:r>
    </w:p>
    <w:p w:rsidR="00780699" w:rsidRDefault="00780699">
      <w:pPr>
        <w:jc w:val="both"/>
        <w:rPr>
          <w:rFonts w:ascii="Arial" w:hAnsi="Arial" w:cs="Arial"/>
          <w:sz w:val="20"/>
          <w:vertAlign w:val="subscript"/>
        </w:rPr>
      </w:pPr>
      <w:r>
        <w:rPr>
          <w:rFonts w:ascii="Arial" w:hAnsi="Arial" w:cs="Arial"/>
          <w:sz w:val="20"/>
        </w:rPr>
        <w:tab/>
      </w:r>
      <w:r>
        <w:rPr>
          <w:rFonts w:ascii="Arial" w:hAnsi="Arial" w:cs="Arial"/>
          <w:sz w:val="20"/>
        </w:rPr>
        <w:tab/>
      </w:r>
      <w:r>
        <w:rPr>
          <w:rFonts w:ascii="Arial" w:hAnsi="Arial" w:cs="Arial"/>
          <w:sz w:val="20"/>
        </w:rPr>
        <w:tab/>
      </w:r>
      <w:proofErr w:type="spellStart"/>
      <w:r>
        <w:rPr>
          <w:rFonts w:ascii="Arial" w:hAnsi="Arial" w:cs="Arial"/>
          <w:sz w:val="20"/>
        </w:rPr>
        <w:t>P</w:t>
      </w:r>
      <w:r>
        <w:rPr>
          <w:rFonts w:ascii="Arial" w:hAnsi="Arial" w:cs="Arial"/>
          <w:sz w:val="20"/>
          <w:vertAlign w:val="subscript"/>
        </w:rPr>
        <w:t>ds</w:t>
      </w:r>
      <w:proofErr w:type="spellEnd"/>
    </w:p>
    <w:p w:rsidR="00780699" w:rsidRDefault="00780699">
      <w:pPr>
        <w:jc w:val="both"/>
        <w:rPr>
          <w:rFonts w:ascii="Arial" w:hAnsi="Arial" w:cs="Arial"/>
          <w:color w:val="000000"/>
          <w:sz w:val="20"/>
        </w:rPr>
      </w:pPr>
      <w:r>
        <w:rPr>
          <w:rFonts w:ascii="Arial" w:hAnsi="Arial" w:cs="Arial"/>
          <w:color w:val="000000"/>
          <w:sz w:val="20"/>
        </w:rPr>
        <w:t>gdzie:</w:t>
      </w:r>
    </w:p>
    <w:p w:rsidR="00780699" w:rsidRDefault="00780699">
      <w:pPr>
        <w:jc w:val="both"/>
        <w:rPr>
          <w:rFonts w:ascii="Arial" w:hAnsi="Arial" w:cs="Arial"/>
          <w:sz w:val="20"/>
        </w:rPr>
      </w:pPr>
      <w:proofErr w:type="spellStart"/>
      <w:r>
        <w:rPr>
          <w:rFonts w:ascii="Arial" w:hAnsi="Arial" w:cs="Arial"/>
          <w:sz w:val="20"/>
        </w:rPr>
        <w:t>P</w:t>
      </w:r>
      <w:r>
        <w:rPr>
          <w:rFonts w:ascii="Arial" w:hAnsi="Arial" w:cs="Arial"/>
          <w:sz w:val="20"/>
          <w:vertAlign w:val="subscript"/>
        </w:rPr>
        <w:t>d</w:t>
      </w:r>
      <w:proofErr w:type="spellEnd"/>
      <w:r>
        <w:rPr>
          <w:rFonts w:ascii="Arial" w:hAnsi="Arial" w:cs="Arial"/>
          <w:sz w:val="20"/>
          <w:vertAlign w:val="subscript"/>
        </w:rPr>
        <w:t xml:space="preserve"> </w:t>
      </w:r>
      <w:r>
        <w:rPr>
          <w:rFonts w:ascii="Arial" w:hAnsi="Arial" w:cs="Arial"/>
          <w:sz w:val="20"/>
        </w:rPr>
        <w:t>-</w:t>
      </w:r>
      <w:r>
        <w:rPr>
          <w:rFonts w:ascii="Arial" w:hAnsi="Arial" w:cs="Arial"/>
          <w:sz w:val="20"/>
          <w:vertAlign w:val="subscript"/>
        </w:rPr>
        <w:t xml:space="preserve"> </w:t>
      </w:r>
      <w:r>
        <w:rPr>
          <w:rFonts w:ascii="Arial" w:hAnsi="Arial" w:cs="Arial"/>
          <w:sz w:val="20"/>
        </w:rPr>
        <w:t>gęstość objętościowa szkieletu gruntowego [Mg/m</w:t>
      </w:r>
      <w:r>
        <w:rPr>
          <w:rFonts w:ascii="Arial" w:hAnsi="Arial" w:cs="Arial"/>
          <w:sz w:val="20"/>
          <w:vertAlign w:val="superscript"/>
        </w:rPr>
        <w:t>3</w:t>
      </w:r>
      <w:r>
        <w:rPr>
          <w:rFonts w:ascii="Arial" w:hAnsi="Arial" w:cs="Arial"/>
          <w:sz w:val="20"/>
        </w:rPr>
        <w:t>];</w:t>
      </w:r>
    </w:p>
    <w:p w:rsidR="00780699" w:rsidRDefault="00780699">
      <w:pPr>
        <w:jc w:val="both"/>
        <w:rPr>
          <w:rFonts w:ascii="Arial" w:hAnsi="Arial" w:cs="Arial"/>
          <w:sz w:val="20"/>
        </w:rPr>
      </w:pPr>
      <w:proofErr w:type="spellStart"/>
      <w:r>
        <w:rPr>
          <w:rFonts w:ascii="Arial" w:hAnsi="Arial" w:cs="Arial"/>
          <w:sz w:val="20"/>
        </w:rPr>
        <w:t>P</w:t>
      </w:r>
      <w:r>
        <w:rPr>
          <w:rFonts w:ascii="Arial" w:hAnsi="Arial" w:cs="Arial"/>
          <w:sz w:val="20"/>
          <w:vertAlign w:val="subscript"/>
        </w:rPr>
        <w:t>ds</w:t>
      </w:r>
      <w:proofErr w:type="spellEnd"/>
      <w:r>
        <w:rPr>
          <w:rFonts w:ascii="Arial" w:hAnsi="Arial" w:cs="Arial"/>
          <w:sz w:val="20"/>
        </w:rPr>
        <w:t xml:space="preserve"> - maksymalna gęstość objętościowa szkieletu gruntowego przy wilgotności optymalnej, określona w normalnej próbie </w:t>
      </w:r>
      <w:proofErr w:type="spellStart"/>
      <w:r>
        <w:rPr>
          <w:rFonts w:ascii="Arial" w:hAnsi="Arial" w:cs="Arial"/>
          <w:sz w:val="20"/>
        </w:rPr>
        <w:t>Proctora</w:t>
      </w:r>
      <w:proofErr w:type="spellEnd"/>
      <w:r>
        <w:rPr>
          <w:rFonts w:ascii="Arial" w:hAnsi="Arial" w:cs="Arial"/>
          <w:sz w:val="20"/>
        </w:rPr>
        <w:t>, zgodnie z PN-88.B-04481, służąca do oceny zagęszczenia gruntu w robotach ziemnych, badania zgodnie z normą BN-77/8931-12 [Mg/m</w:t>
      </w:r>
      <w:r>
        <w:rPr>
          <w:rFonts w:ascii="Arial" w:hAnsi="Arial" w:cs="Arial"/>
          <w:sz w:val="20"/>
          <w:vertAlign w:val="superscript"/>
        </w:rPr>
        <w:t>3</w:t>
      </w:r>
      <w:r>
        <w:rPr>
          <w:rFonts w:ascii="Arial" w:hAnsi="Arial" w:cs="Arial"/>
          <w:sz w:val="20"/>
        </w:rPr>
        <w:t>];</w:t>
      </w:r>
    </w:p>
    <w:p w:rsidR="00780699" w:rsidRDefault="00780699">
      <w:pPr>
        <w:jc w:val="both"/>
        <w:rPr>
          <w:rFonts w:ascii="Arial" w:hAnsi="Arial" w:cs="Arial"/>
          <w:color w:val="000000"/>
          <w:sz w:val="20"/>
        </w:rPr>
      </w:pPr>
      <w:r>
        <w:rPr>
          <w:rFonts w:ascii="Arial" w:hAnsi="Arial" w:cs="Arial"/>
          <w:color w:val="000000"/>
          <w:sz w:val="20"/>
          <w:u w:val="single"/>
        </w:rPr>
        <w:t>1.4.3.Wskaźnik różnorodności</w:t>
      </w:r>
      <w:r>
        <w:rPr>
          <w:rFonts w:ascii="Arial" w:hAnsi="Arial" w:cs="Arial"/>
          <w:color w:val="000000"/>
          <w:sz w:val="20"/>
        </w:rPr>
        <w:t xml:space="preserve"> – wielkość charakterystyczna zagęszczenia gruntów spoistych, określona wg wzoru:</w:t>
      </w:r>
    </w:p>
    <w:p w:rsidR="00780699" w:rsidRDefault="00780699">
      <w:pPr>
        <w:jc w:val="both"/>
        <w:rPr>
          <w:rFonts w:ascii="Arial" w:hAnsi="Arial" w:cs="Arial"/>
          <w:sz w:val="20"/>
          <w:vertAlign w:val="subscript"/>
        </w:rPr>
      </w:pPr>
      <w:r>
        <w:rPr>
          <w:rFonts w:ascii="Arial" w:hAnsi="Arial" w:cs="Arial"/>
          <w:sz w:val="20"/>
        </w:rPr>
        <w:tab/>
      </w:r>
      <w:r>
        <w:rPr>
          <w:rFonts w:ascii="Arial" w:hAnsi="Arial" w:cs="Arial"/>
          <w:sz w:val="20"/>
        </w:rPr>
        <w:tab/>
      </w:r>
      <w:r>
        <w:rPr>
          <w:rFonts w:ascii="Arial" w:hAnsi="Arial" w:cs="Arial"/>
          <w:sz w:val="20"/>
        </w:rPr>
        <w:tab/>
        <w:t>d</w:t>
      </w:r>
      <w:r>
        <w:rPr>
          <w:rFonts w:ascii="Arial" w:hAnsi="Arial" w:cs="Arial"/>
          <w:sz w:val="20"/>
          <w:vertAlign w:val="subscript"/>
        </w:rPr>
        <w:t>60</w:t>
      </w:r>
    </w:p>
    <w:p w:rsidR="00780699" w:rsidRDefault="00780699">
      <w:pPr>
        <w:jc w:val="both"/>
        <w:rPr>
          <w:rFonts w:ascii="Arial" w:hAnsi="Arial" w:cs="Arial"/>
          <w:sz w:val="20"/>
        </w:rPr>
      </w:pPr>
      <w:r>
        <w:rPr>
          <w:rFonts w:ascii="Arial" w:hAnsi="Arial" w:cs="Arial"/>
          <w:sz w:val="20"/>
        </w:rPr>
        <w:tab/>
      </w:r>
      <w:r>
        <w:rPr>
          <w:rFonts w:ascii="Arial" w:hAnsi="Arial" w:cs="Arial"/>
          <w:sz w:val="20"/>
        </w:rPr>
        <w:tab/>
        <w:t>U = --------------</w:t>
      </w:r>
    </w:p>
    <w:p w:rsidR="00780699" w:rsidRDefault="00780699">
      <w:pPr>
        <w:jc w:val="both"/>
        <w:rPr>
          <w:rFonts w:ascii="Arial" w:hAnsi="Arial" w:cs="Arial"/>
          <w:sz w:val="20"/>
          <w:vertAlign w:val="subscript"/>
        </w:rPr>
      </w:pPr>
      <w:r>
        <w:rPr>
          <w:rFonts w:ascii="Arial" w:hAnsi="Arial" w:cs="Arial"/>
          <w:sz w:val="20"/>
        </w:rPr>
        <w:tab/>
      </w:r>
      <w:r>
        <w:rPr>
          <w:rFonts w:ascii="Arial" w:hAnsi="Arial" w:cs="Arial"/>
          <w:sz w:val="20"/>
        </w:rPr>
        <w:tab/>
      </w:r>
      <w:r>
        <w:rPr>
          <w:rFonts w:ascii="Arial" w:hAnsi="Arial" w:cs="Arial"/>
          <w:sz w:val="20"/>
        </w:rPr>
        <w:tab/>
        <w:t>d</w:t>
      </w:r>
      <w:r>
        <w:rPr>
          <w:rFonts w:ascii="Arial" w:hAnsi="Arial" w:cs="Arial"/>
          <w:sz w:val="20"/>
          <w:vertAlign w:val="subscript"/>
        </w:rPr>
        <w:t>10</w:t>
      </w:r>
    </w:p>
    <w:p w:rsidR="00780699" w:rsidRDefault="00780699">
      <w:pPr>
        <w:jc w:val="both"/>
        <w:rPr>
          <w:rFonts w:ascii="Arial" w:hAnsi="Arial" w:cs="Arial"/>
          <w:color w:val="000000"/>
          <w:sz w:val="20"/>
        </w:rPr>
      </w:pPr>
      <w:r>
        <w:rPr>
          <w:rFonts w:ascii="Arial" w:hAnsi="Arial" w:cs="Arial"/>
          <w:color w:val="000000"/>
          <w:sz w:val="20"/>
        </w:rPr>
        <w:t>gdzie:</w:t>
      </w:r>
    </w:p>
    <w:p w:rsidR="00780699" w:rsidRDefault="00780699">
      <w:pPr>
        <w:rPr>
          <w:rFonts w:ascii="Arial" w:hAnsi="Arial" w:cs="Arial"/>
          <w:sz w:val="20"/>
        </w:rPr>
      </w:pPr>
      <w:r>
        <w:rPr>
          <w:rFonts w:ascii="Arial" w:hAnsi="Arial" w:cs="Arial"/>
          <w:sz w:val="20"/>
        </w:rPr>
        <w:t>U - wskaźnik różnorodności;</w:t>
      </w:r>
    </w:p>
    <w:p w:rsidR="00780699" w:rsidRDefault="00780699">
      <w:pPr>
        <w:rPr>
          <w:rFonts w:ascii="Arial" w:hAnsi="Arial" w:cs="Arial"/>
          <w:sz w:val="20"/>
        </w:rPr>
      </w:pPr>
      <w:r>
        <w:rPr>
          <w:rFonts w:ascii="Arial" w:hAnsi="Arial" w:cs="Arial"/>
          <w:sz w:val="20"/>
        </w:rPr>
        <w:t>d</w:t>
      </w:r>
      <w:r>
        <w:rPr>
          <w:rFonts w:ascii="Arial" w:hAnsi="Arial" w:cs="Arial"/>
          <w:sz w:val="20"/>
          <w:vertAlign w:val="subscript"/>
        </w:rPr>
        <w:t xml:space="preserve">60 - </w:t>
      </w:r>
      <w:r>
        <w:rPr>
          <w:rFonts w:ascii="Arial" w:hAnsi="Arial" w:cs="Arial"/>
          <w:sz w:val="20"/>
        </w:rPr>
        <w:t>wymiar sita przez które przechodzi 60 % gruntu;</w:t>
      </w:r>
    </w:p>
    <w:p w:rsidR="00780699" w:rsidRDefault="00780699">
      <w:pPr>
        <w:rPr>
          <w:rFonts w:ascii="Arial" w:hAnsi="Arial" w:cs="Arial"/>
          <w:sz w:val="20"/>
        </w:rPr>
      </w:pPr>
      <w:r>
        <w:rPr>
          <w:rFonts w:ascii="Arial" w:hAnsi="Arial" w:cs="Arial"/>
          <w:sz w:val="20"/>
        </w:rPr>
        <w:t>d</w:t>
      </w:r>
      <w:r>
        <w:rPr>
          <w:rFonts w:ascii="Arial" w:hAnsi="Arial" w:cs="Arial"/>
          <w:sz w:val="20"/>
          <w:vertAlign w:val="subscript"/>
        </w:rPr>
        <w:t xml:space="preserve">10 </w:t>
      </w:r>
      <w:r>
        <w:rPr>
          <w:rFonts w:ascii="Arial" w:hAnsi="Arial" w:cs="Arial"/>
          <w:sz w:val="20"/>
        </w:rPr>
        <w:t>- wymiar sita, przez które przechodzi 10 % gruntu;</w:t>
      </w:r>
    </w:p>
    <w:p w:rsidR="00780699" w:rsidRDefault="00780699">
      <w:pPr>
        <w:spacing w:before="120" w:after="120"/>
        <w:jc w:val="both"/>
        <w:rPr>
          <w:rFonts w:ascii="Arial" w:hAnsi="Arial" w:cs="Arial"/>
          <w:b/>
          <w:bCs/>
          <w:color w:val="000000"/>
          <w:sz w:val="20"/>
        </w:rPr>
      </w:pPr>
      <w:r>
        <w:rPr>
          <w:rFonts w:ascii="Arial" w:hAnsi="Arial" w:cs="Arial"/>
          <w:b/>
          <w:bCs/>
          <w:color w:val="000000"/>
          <w:sz w:val="20"/>
        </w:rPr>
        <w:t>1.5.Ogólne wymagania dotyczące Robót</w:t>
      </w:r>
    </w:p>
    <w:p w:rsidR="00780699" w:rsidRDefault="00780699">
      <w:pPr>
        <w:pStyle w:val="Nagwek2"/>
        <w:numPr>
          <w:ilvl w:val="5"/>
          <w:numId w:val="1"/>
        </w:numPr>
        <w:spacing w:before="0" w:after="0"/>
        <w:ind w:firstLine="426"/>
        <w:jc w:val="both"/>
        <w:rPr>
          <w:rFonts w:ascii="Arial" w:hAnsi="Arial" w:cs="Arial"/>
          <w:b w:val="0"/>
          <w:bCs/>
          <w:sz w:val="20"/>
        </w:rPr>
      </w:pPr>
      <w:r>
        <w:rPr>
          <w:rFonts w:ascii="Arial" w:hAnsi="Arial" w:cs="Arial"/>
          <w:b w:val="0"/>
          <w:bCs/>
          <w:sz w:val="20"/>
        </w:rPr>
        <w:t>Wykonawca robót jest odpowiedzialny za jakość ich wykonania oraz za zgodność z dokumentacją projektową, SST i poleceniami Inżyniera</w:t>
      </w:r>
      <w:r w:rsidR="00B42BD2">
        <w:rPr>
          <w:rFonts w:ascii="Arial" w:hAnsi="Arial" w:cs="Arial"/>
          <w:b w:val="0"/>
          <w:bCs/>
          <w:sz w:val="20"/>
        </w:rPr>
        <w:t xml:space="preserve"> / Inspektora nadzoru</w:t>
      </w:r>
      <w:r>
        <w:rPr>
          <w:rFonts w:ascii="Arial" w:hAnsi="Arial" w:cs="Arial"/>
          <w:b w:val="0"/>
          <w:bCs/>
          <w:sz w:val="20"/>
        </w:rPr>
        <w:t>.</w:t>
      </w:r>
    </w:p>
    <w:p w:rsidR="00780699" w:rsidRDefault="00780699">
      <w:pPr>
        <w:pStyle w:val="Nagwek2"/>
        <w:spacing w:before="0" w:after="0"/>
        <w:rPr>
          <w:rFonts w:ascii="Arial" w:hAnsi="Arial" w:cs="Arial"/>
          <w:b w:val="0"/>
          <w:bCs/>
          <w:sz w:val="20"/>
        </w:rPr>
      </w:pPr>
      <w:r>
        <w:rPr>
          <w:rFonts w:ascii="Arial" w:hAnsi="Arial" w:cs="Arial"/>
          <w:b w:val="0"/>
          <w:bCs/>
          <w:sz w:val="20"/>
        </w:rPr>
        <w:t>Ogólne wymagania dotyczące Robót podano w SST D-00.00.00 “Wymagania ogólne”.</w:t>
      </w:r>
    </w:p>
    <w:p w:rsidR="00780699" w:rsidRDefault="00780699">
      <w:pPr>
        <w:pStyle w:val="Nagwek21"/>
        <w:keepNext w:val="0"/>
        <w:autoSpaceDE/>
        <w:rPr>
          <w:rFonts w:ascii="Arial" w:hAnsi="Arial" w:cs="Arial"/>
        </w:rPr>
      </w:pPr>
      <w:r>
        <w:rPr>
          <w:rFonts w:ascii="Arial" w:hAnsi="Arial" w:cs="Arial"/>
        </w:rPr>
        <w:t>2.MATERIAŁY (GRUNTY)</w:t>
      </w:r>
    </w:p>
    <w:p w:rsidR="00780699" w:rsidRDefault="00780699">
      <w:pPr>
        <w:pStyle w:val="Nagwek21"/>
        <w:keepNext w:val="0"/>
        <w:autoSpaceDE/>
        <w:spacing w:before="0"/>
        <w:rPr>
          <w:rFonts w:ascii="Arial" w:hAnsi="Arial" w:cs="Arial"/>
        </w:rPr>
      </w:pPr>
      <w:r>
        <w:rPr>
          <w:rFonts w:ascii="Arial" w:hAnsi="Arial" w:cs="Arial"/>
        </w:rPr>
        <w:t>2.1.Warunki ogólne stosowania materiałów</w:t>
      </w:r>
    </w:p>
    <w:p w:rsidR="00780699" w:rsidRDefault="00780699">
      <w:pPr>
        <w:ind w:firstLine="709"/>
        <w:jc w:val="both"/>
        <w:rPr>
          <w:rFonts w:ascii="Arial" w:hAnsi="Arial" w:cs="Arial"/>
          <w:sz w:val="20"/>
        </w:rPr>
      </w:pPr>
      <w:r>
        <w:rPr>
          <w:rFonts w:ascii="Arial" w:hAnsi="Arial" w:cs="Arial"/>
          <w:sz w:val="20"/>
        </w:rPr>
        <w:t>Ogólne wymagania dotyczące materiałów, ich pozyskiwania i składowania podano w SST D-00.00.00 “Wymagania ogólne”.</w:t>
      </w:r>
    </w:p>
    <w:p w:rsidR="00780699" w:rsidRDefault="00780699">
      <w:pPr>
        <w:pStyle w:val="Nagwek21"/>
        <w:keepNext w:val="0"/>
        <w:autoSpaceDE/>
        <w:rPr>
          <w:rFonts w:ascii="Arial" w:hAnsi="Arial" w:cs="Arial"/>
        </w:rPr>
      </w:pPr>
      <w:r>
        <w:rPr>
          <w:rFonts w:ascii="Arial" w:hAnsi="Arial" w:cs="Arial"/>
        </w:rPr>
        <w:t>2.2.Przydatność gruntów do budowy nasypów</w:t>
      </w:r>
    </w:p>
    <w:p w:rsidR="00780699" w:rsidRDefault="00780699">
      <w:pPr>
        <w:pStyle w:val="Tekstpodstawowy"/>
        <w:spacing w:after="0"/>
        <w:ind w:firstLine="709"/>
        <w:jc w:val="both"/>
        <w:rPr>
          <w:rFonts w:ascii="Arial" w:hAnsi="Arial" w:cs="Arial"/>
          <w:sz w:val="20"/>
        </w:rPr>
      </w:pPr>
      <w:r>
        <w:rPr>
          <w:rFonts w:ascii="Arial" w:hAnsi="Arial" w:cs="Arial"/>
          <w:sz w:val="20"/>
        </w:rPr>
        <w:t xml:space="preserve">Założono, że grunty uzyskane z korytowania nie będą ponownie wbudowane na budowie. Jeżeli jednak parametry tych gruntów będą zadawalające i będą przydatne (np. </w:t>
      </w:r>
      <w:proofErr w:type="spellStart"/>
      <w:r>
        <w:rPr>
          <w:rFonts w:ascii="Arial" w:hAnsi="Arial" w:cs="Arial"/>
          <w:sz w:val="20"/>
        </w:rPr>
        <w:t>niewysadzinowe</w:t>
      </w:r>
      <w:proofErr w:type="spellEnd"/>
      <w:r>
        <w:rPr>
          <w:rFonts w:ascii="Arial" w:hAnsi="Arial" w:cs="Arial"/>
          <w:sz w:val="20"/>
        </w:rPr>
        <w:t xml:space="preserve"> piaski lub pospółka) do wykorzystania przy innych robotach objętych kontraktem (np. profilowania podłoża ciągów rowerowych, ścieżek rowerowych ) Inżynier może zdecydować przewóz materiałów na odkład na miejscu budowy lub poza nim. O przydatności gruntu do ponownego wbudowania decyduje Inżynier. </w:t>
      </w:r>
    </w:p>
    <w:p w:rsidR="00780699" w:rsidRDefault="00780699">
      <w:pPr>
        <w:pStyle w:val="Tekstpodstawowy"/>
        <w:spacing w:after="0"/>
        <w:ind w:firstLine="709"/>
        <w:jc w:val="both"/>
        <w:rPr>
          <w:rFonts w:ascii="Arial" w:hAnsi="Arial" w:cs="Arial"/>
          <w:sz w:val="20"/>
        </w:rPr>
      </w:pPr>
      <w:r>
        <w:rPr>
          <w:rFonts w:ascii="Arial" w:hAnsi="Arial" w:cs="Arial"/>
          <w:sz w:val="20"/>
        </w:rPr>
        <w:t xml:space="preserve">Nasypy mają być wykonane z piasku. Wybór gruntu do wykonania nasypów drogowych powinien być dokonany po przeprowadzeniu badań laboratoryjnych i zakwalifikowaniu go jako przydatnego, to jest spełniającego wymagania określone w BN-72/8932-01 oraz dodatkowe wymagania </w:t>
      </w:r>
      <w:r>
        <w:rPr>
          <w:rFonts w:ascii="Arial" w:hAnsi="Arial" w:cs="Arial"/>
          <w:sz w:val="20"/>
        </w:rPr>
        <w:lastRenderedPageBreak/>
        <w:t>określone w ST i zaakceptowane przez Inżyniera. Akceptacja następuje na bieżąco, w czasie trwania robót ziemnych, na podstawie przedkładanych przez Wykonawcę wyników badań laboratoryjnych. W przypadku stosowania materiałów o ograniczonej przydatności Wykonawca ma obowiązek uwzględnienia wszystkich zastrzeżeń dotyczących technologii i dopuszczonych miejsc wbudowania tych materiałów.</w:t>
      </w:r>
    </w:p>
    <w:p w:rsidR="00780699" w:rsidRDefault="00780699">
      <w:pPr>
        <w:pStyle w:val="Tekstpodstawowy"/>
        <w:spacing w:after="0"/>
        <w:rPr>
          <w:rFonts w:ascii="Arial" w:hAnsi="Arial" w:cs="Arial"/>
          <w:sz w:val="20"/>
        </w:rPr>
      </w:pPr>
      <w:r>
        <w:rPr>
          <w:rFonts w:ascii="Arial" w:hAnsi="Arial" w:cs="Arial"/>
          <w:sz w:val="20"/>
        </w:rPr>
        <w:t>Wartość wskaźnika różnorodności “U” gruntów użytych do budowy nie powinna być mniejsza od 5.</w:t>
      </w:r>
    </w:p>
    <w:p w:rsidR="00780699" w:rsidRDefault="00780699">
      <w:pPr>
        <w:pStyle w:val="Nagwek21"/>
        <w:keepNext w:val="0"/>
        <w:autoSpaceDE/>
        <w:rPr>
          <w:rFonts w:ascii="Arial" w:hAnsi="Arial" w:cs="Arial"/>
        </w:rPr>
      </w:pPr>
      <w:r>
        <w:rPr>
          <w:rFonts w:ascii="Arial" w:hAnsi="Arial" w:cs="Arial"/>
        </w:rPr>
        <w:t>3.SPRZĘT</w:t>
      </w:r>
    </w:p>
    <w:p w:rsidR="00780699" w:rsidRDefault="00780699">
      <w:pPr>
        <w:pStyle w:val="Tekstpodstawowywcity3"/>
        <w:spacing w:after="120"/>
        <w:ind w:left="0"/>
        <w:jc w:val="both"/>
        <w:rPr>
          <w:rFonts w:ascii="Arial" w:hAnsi="Arial" w:cs="Arial"/>
          <w:b/>
          <w:bCs/>
          <w:sz w:val="20"/>
          <w:szCs w:val="20"/>
        </w:rPr>
      </w:pPr>
      <w:r>
        <w:rPr>
          <w:rFonts w:ascii="Arial" w:hAnsi="Arial" w:cs="Arial"/>
          <w:b/>
          <w:bCs/>
          <w:sz w:val="20"/>
          <w:szCs w:val="20"/>
        </w:rPr>
        <w:t>3.1.Ogólne warunki stosowania sprzętu</w:t>
      </w:r>
    </w:p>
    <w:p w:rsidR="00780699" w:rsidRDefault="00780699">
      <w:pPr>
        <w:pStyle w:val="Tekstpodstawowywcity3"/>
        <w:ind w:left="0" w:firstLine="709"/>
        <w:jc w:val="both"/>
        <w:rPr>
          <w:rFonts w:ascii="Arial" w:hAnsi="Arial" w:cs="Arial"/>
          <w:sz w:val="20"/>
          <w:szCs w:val="20"/>
        </w:rPr>
      </w:pPr>
      <w:r>
        <w:rPr>
          <w:rFonts w:ascii="Arial" w:hAnsi="Arial" w:cs="Arial"/>
          <w:sz w:val="20"/>
          <w:szCs w:val="20"/>
        </w:rPr>
        <w:t>Ogólne wymagania dotyczące sprzętu podano w SST D-00.00.00 “Wymagania ogólne”.</w:t>
      </w:r>
    </w:p>
    <w:p w:rsidR="00780699" w:rsidRDefault="00780699">
      <w:pPr>
        <w:jc w:val="both"/>
        <w:rPr>
          <w:rFonts w:ascii="Arial" w:hAnsi="Arial" w:cs="Arial"/>
          <w:sz w:val="20"/>
        </w:rPr>
      </w:pPr>
      <w:r>
        <w:rPr>
          <w:rFonts w:ascii="Arial" w:hAnsi="Arial" w:cs="Arial"/>
          <w:sz w:val="20"/>
        </w:rPr>
        <w:t>Wykonawca jest zobowiązany do używania jedynie takiego sprzętu, który nie spowoduje niekorzystnego wpływu na właściwości gruntu, zarówno w miejscu jego naturalnego zalegania, jak też w czasie odspajania, transportu, wbudowania i zagęszczenia.</w:t>
      </w:r>
    </w:p>
    <w:p w:rsidR="00780699" w:rsidRDefault="00780699">
      <w:pPr>
        <w:pStyle w:val="Nagwek21"/>
        <w:keepNext w:val="0"/>
        <w:autoSpaceDE/>
        <w:rPr>
          <w:rFonts w:ascii="Arial" w:hAnsi="Arial" w:cs="Arial"/>
        </w:rPr>
      </w:pPr>
      <w:r>
        <w:rPr>
          <w:rFonts w:ascii="Arial" w:hAnsi="Arial" w:cs="Arial"/>
        </w:rPr>
        <w:t>3.2.Sprzęt do zagęszczania</w:t>
      </w:r>
    </w:p>
    <w:p w:rsidR="00780699" w:rsidRDefault="00780699">
      <w:pPr>
        <w:ind w:firstLine="709"/>
        <w:jc w:val="both"/>
        <w:rPr>
          <w:rFonts w:ascii="Arial" w:hAnsi="Arial" w:cs="Arial"/>
          <w:sz w:val="20"/>
        </w:rPr>
      </w:pPr>
      <w:r>
        <w:rPr>
          <w:rFonts w:ascii="Arial" w:hAnsi="Arial" w:cs="Arial"/>
          <w:sz w:val="20"/>
        </w:rPr>
        <w:t>W tablicy 1 podano dla różnych rodzajów gruntów dane przy doborze sprzętu zagęszczającego. Sprzęt do zagęszczania powinien być zatwierdzony przez Inżyniera.</w:t>
      </w:r>
    </w:p>
    <w:p w:rsidR="00780699" w:rsidRDefault="00780699">
      <w:pPr>
        <w:jc w:val="both"/>
        <w:rPr>
          <w:rFonts w:ascii="Arial" w:hAnsi="Arial" w:cs="Arial"/>
          <w:sz w:val="20"/>
        </w:rPr>
      </w:pPr>
    </w:p>
    <w:p w:rsidR="00780699" w:rsidRDefault="00780699">
      <w:pPr>
        <w:ind w:left="2127" w:hanging="1418"/>
        <w:jc w:val="both"/>
        <w:rPr>
          <w:rFonts w:ascii="Arial" w:hAnsi="Arial" w:cs="Arial"/>
          <w:sz w:val="20"/>
        </w:rPr>
      </w:pPr>
      <w:r>
        <w:rPr>
          <w:rFonts w:ascii="Arial" w:hAnsi="Arial" w:cs="Arial"/>
          <w:b/>
          <w:bCs/>
          <w:sz w:val="20"/>
        </w:rPr>
        <w:t xml:space="preserve">Tablica 1 </w:t>
      </w:r>
      <w:r>
        <w:rPr>
          <w:rFonts w:ascii="Arial" w:hAnsi="Arial" w:cs="Arial"/>
          <w:sz w:val="20"/>
        </w:rPr>
        <w:t>Dane dla doboru sprzętu zagęszczającego dla gruntu niespoistego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04"/>
        <w:gridCol w:w="2835"/>
        <w:gridCol w:w="1560"/>
        <w:gridCol w:w="1275"/>
        <w:gridCol w:w="2552"/>
      </w:tblGrid>
      <w:tr w:rsidR="00780699">
        <w:trPr>
          <w:cantSplit/>
        </w:trPr>
        <w:tc>
          <w:tcPr>
            <w:tcW w:w="1204" w:type="dxa"/>
            <w:vMerge w:val="restart"/>
            <w:tcBorders>
              <w:top w:val="single" w:sz="4" w:space="0" w:color="auto"/>
              <w:left w:val="single" w:sz="4" w:space="0" w:color="auto"/>
              <w:right w:val="single" w:sz="4" w:space="0" w:color="auto"/>
            </w:tcBorders>
            <w:vAlign w:val="center"/>
          </w:tcPr>
          <w:p w:rsidR="00780699" w:rsidRDefault="00780699">
            <w:pPr>
              <w:pStyle w:val="Nagwek7"/>
              <w:rPr>
                <w:rFonts w:ascii="Arial" w:hAnsi="Arial" w:cs="Arial"/>
                <w:sz w:val="18"/>
                <w:szCs w:val="20"/>
              </w:rPr>
            </w:pPr>
            <w:r>
              <w:rPr>
                <w:rFonts w:ascii="Arial" w:hAnsi="Arial" w:cs="Arial"/>
                <w:sz w:val="18"/>
                <w:szCs w:val="20"/>
              </w:rPr>
              <w:t>Działanie sprzętu</w:t>
            </w:r>
          </w:p>
        </w:tc>
        <w:tc>
          <w:tcPr>
            <w:tcW w:w="2835" w:type="dxa"/>
            <w:vMerge w:val="restart"/>
            <w:tcBorders>
              <w:top w:val="single" w:sz="4" w:space="0" w:color="auto"/>
              <w:left w:val="single" w:sz="4" w:space="0" w:color="auto"/>
              <w:right w:val="single" w:sz="4" w:space="0" w:color="auto"/>
            </w:tcBorders>
            <w:vAlign w:val="center"/>
          </w:tcPr>
          <w:p w:rsidR="00780699" w:rsidRDefault="00780699">
            <w:pPr>
              <w:jc w:val="both"/>
              <w:rPr>
                <w:rFonts w:ascii="Arial" w:hAnsi="Arial" w:cs="Arial"/>
                <w:sz w:val="18"/>
              </w:rPr>
            </w:pPr>
            <w:r>
              <w:rPr>
                <w:rFonts w:ascii="Arial" w:hAnsi="Arial" w:cs="Arial"/>
                <w:sz w:val="18"/>
              </w:rPr>
              <w:t>Rodzaj sprzętu</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780699" w:rsidRDefault="00780699">
            <w:pPr>
              <w:pStyle w:val="Nagwek6"/>
              <w:rPr>
                <w:rFonts w:cs="Arial"/>
                <w:sz w:val="18"/>
              </w:rPr>
            </w:pPr>
            <w:r>
              <w:rPr>
                <w:rFonts w:cs="Arial"/>
                <w:sz w:val="18"/>
              </w:rPr>
              <w:t>Grunt niespoisty</w:t>
            </w:r>
          </w:p>
          <w:p w:rsidR="00780699" w:rsidRDefault="00780699">
            <w:pPr>
              <w:jc w:val="center"/>
              <w:rPr>
                <w:rFonts w:ascii="Arial" w:hAnsi="Arial" w:cs="Arial"/>
                <w:sz w:val="18"/>
              </w:rPr>
            </w:pPr>
            <w:r>
              <w:rPr>
                <w:rFonts w:ascii="Arial" w:hAnsi="Arial" w:cs="Arial"/>
                <w:sz w:val="18"/>
              </w:rPr>
              <w:t>Piasek, żwir, pospółka</w:t>
            </w:r>
          </w:p>
        </w:tc>
        <w:tc>
          <w:tcPr>
            <w:tcW w:w="2552" w:type="dxa"/>
            <w:vMerge w:val="restart"/>
            <w:tcBorders>
              <w:top w:val="single" w:sz="4" w:space="0" w:color="auto"/>
              <w:left w:val="single" w:sz="4" w:space="0" w:color="auto"/>
              <w:right w:val="single" w:sz="4" w:space="0" w:color="auto"/>
            </w:tcBorders>
            <w:vAlign w:val="center"/>
          </w:tcPr>
          <w:p w:rsidR="00780699" w:rsidRDefault="00780699">
            <w:pPr>
              <w:pStyle w:val="Nagwek5"/>
              <w:rPr>
                <w:rFonts w:ascii="Arial" w:hAnsi="Arial" w:cs="Arial"/>
                <w:sz w:val="18"/>
                <w:szCs w:val="20"/>
              </w:rPr>
            </w:pPr>
            <w:r>
              <w:rPr>
                <w:rFonts w:ascii="Arial" w:hAnsi="Arial" w:cs="Arial"/>
                <w:sz w:val="18"/>
                <w:szCs w:val="20"/>
              </w:rPr>
              <w:t>Uwagi</w:t>
            </w:r>
          </w:p>
        </w:tc>
      </w:tr>
      <w:tr w:rsidR="00780699">
        <w:trPr>
          <w:cantSplit/>
        </w:trPr>
        <w:tc>
          <w:tcPr>
            <w:tcW w:w="1204" w:type="dxa"/>
            <w:vMerge/>
            <w:tcBorders>
              <w:left w:val="single" w:sz="4" w:space="0" w:color="auto"/>
              <w:bottom w:val="single" w:sz="4" w:space="0" w:color="auto"/>
              <w:right w:val="single" w:sz="4" w:space="0" w:color="auto"/>
            </w:tcBorders>
          </w:tcPr>
          <w:p w:rsidR="00780699" w:rsidRDefault="00780699">
            <w:pPr>
              <w:jc w:val="both"/>
              <w:rPr>
                <w:rFonts w:ascii="Arial" w:hAnsi="Arial" w:cs="Arial"/>
                <w:sz w:val="18"/>
              </w:rPr>
            </w:pPr>
          </w:p>
        </w:tc>
        <w:tc>
          <w:tcPr>
            <w:tcW w:w="2835" w:type="dxa"/>
            <w:vMerge/>
            <w:tcBorders>
              <w:left w:val="single" w:sz="4" w:space="0" w:color="auto"/>
              <w:bottom w:val="single" w:sz="4" w:space="0" w:color="auto"/>
              <w:right w:val="single" w:sz="4" w:space="0" w:color="auto"/>
            </w:tcBorders>
          </w:tcPr>
          <w:p w:rsidR="00780699" w:rsidRDefault="00780699">
            <w:pPr>
              <w:jc w:val="both"/>
              <w:rPr>
                <w:rFonts w:ascii="Arial" w:hAnsi="Arial" w:cs="Arial"/>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780699" w:rsidRDefault="00780699">
            <w:pPr>
              <w:jc w:val="center"/>
              <w:rPr>
                <w:rFonts w:ascii="Arial" w:hAnsi="Arial" w:cs="Arial"/>
                <w:sz w:val="18"/>
              </w:rPr>
            </w:pPr>
            <w:r>
              <w:rPr>
                <w:rFonts w:ascii="Arial" w:hAnsi="Arial" w:cs="Arial"/>
                <w:sz w:val="18"/>
              </w:rPr>
              <w:t>Grubość warstwy</w:t>
            </w:r>
          </w:p>
          <w:p w:rsidR="00780699" w:rsidRDefault="00780699">
            <w:pPr>
              <w:jc w:val="center"/>
              <w:rPr>
                <w:rFonts w:ascii="Arial" w:hAnsi="Arial" w:cs="Arial"/>
                <w:sz w:val="18"/>
              </w:rPr>
            </w:pPr>
            <w:r>
              <w:rPr>
                <w:rFonts w:ascii="Arial" w:hAnsi="Arial" w:cs="Arial"/>
                <w:sz w:val="18"/>
              </w:rPr>
              <w:t>w cm</w:t>
            </w:r>
          </w:p>
        </w:tc>
        <w:tc>
          <w:tcPr>
            <w:tcW w:w="1275" w:type="dxa"/>
            <w:tcBorders>
              <w:top w:val="single" w:sz="4" w:space="0" w:color="auto"/>
              <w:left w:val="single" w:sz="4" w:space="0" w:color="auto"/>
              <w:bottom w:val="single" w:sz="4" w:space="0" w:color="auto"/>
              <w:right w:val="single" w:sz="4" w:space="0" w:color="auto"/>
            </w:tcBorders>
            <w:vAlign w:val="center"/>
          </w:tcPr>
          <w:p w:rsidR="00780699" w:rsidRDefault="00780699">
            <w:pPr>
              <w:jc w:val="center"/>
              <w:rPr>
                <w:rFonts w:ascii="Arial" w:hAnsi="Arial" w:cs="Arial"/>
                <w:sz w:val="18"/>
              </w:rPr>
            </w:pPr>
            <w:r>
              <w:rPr>
                <w:rFonts w:ascii="Arial" w:hAnsi="Arial" w:cs="Arial"/>
                <w:sz w:val="18"/>
              </w:rPr>
              <w:t>Liczba przejazdów</w:t>
            </w:r>
          </w:p>
        </w:tc>
        <w:tc>
          <w:tcPr>
            <w:tcW w:w="2552" w:type="dxa"/>
            <w:vMerge/>
            <w:tcBorders>
              <w:left w:val="single" w:sz="4" w:space="0" w:color="auto"/>
              <w:bottom w:val="single" w:sz="4" w:space="0" w:color="auto"/>
              <w:right w:val="single" w:sz="4" w:space="0" w:color="auto"/>
            </w:tcBorders>
          </w:tcPr>
          <w:p w:rsidR="00780699" w:rsidRDefault="00780699">
            <w:pPr>
              <w:jc w:val="both"/>
              <w:rPr>
                <w:rFonts w:ascii="Arial" w:hAnsi="Arial" w:cs="Arial"/>
                <w:sz w:val="18"/>
              </w:rPr>
            </w:pPr>
          </w:p>
        </w:tc>
      </w:tr>
      <w:tr w:rsidR="00780699">
        <w:tc>
          <w:tcPr>
            <w:tcW w:w="1204" w:type="dxa"/>
            <w:tcBorders>
              <w:top w:val="single" w:sz="4" w:space="0" w:color="auto"/>
              <w:left w:val="single" w:sz="4" w:space="0" w:color="auto"/>
              <w:bottom w:val="single" w:sz="4" w:space="0" w:color="auto"/>
              <w:right w:val="single" w:sz="4" w:space="0" w:color="auto"/>
            </w:tcBorders>
            <w:vAlign w:val="center"/>
          </w:tcPr>
          <w:p w:rsidR="00780699" w:rsidRDefault="00780699">
            <w:pPr>
              <w:jc w:val="both"/>
              <w:rPr>
                <w:rFonts w:ascii="Arial" w:hAnsi="Arial" w:cs="Arial"/>
                <w:sz w:val="18"/>
              </w:rPr>
            </w:pPr>
            <w:r>
              <w:rPr>
                <w:rFonts w:ascii="Arial" w:hAnsi="Arial" w:cs="Arial"/>
                <w:sz w:val="18"/>
              </w:rPr>
              <w:t>Statyczne</w:t>
            </w:r>
          </w:p>
        </w:tc>
        <w:tc>
          <w:tcPr>
            <w:tcW w:w="2835" w:type="dxa"/>
            <w:tcBorders>
              <w:top w:val="single" w:sz="4" w:space="0" w:color="auto"/>
              <w:left w:val="single" w:sz="4" w:space="0" w:color="auto"/>
              <w:bottom w:val="single" w:sz="4" w:space="0" w:color="auto"/>
              <w:right w:val="single" w:sz="4" w:space="0" w:color="auto"/>
            </w:tcBorders>
          </w:tcPr>
          <w:p w:rsidR="00780699" w:rsidRDefault="00780699">
            <w:pPr>
              <w:jc w:val="both"/>
              <w:rPr>
                <w:rFonts w:ascii="Arial" w:hAnsi="Arial" w:cs="Arial"/>
                <w:sz w:val="18"/>
              </w:rPr>
            </w:pPr>
            <w:r>
              <w:rPr>
                <w:rFonts w:ascii="Arial" w:hAnsi="Arial" w:cs="Arial"/>
                <w:sz w:val="18"/>
              </w:rPr>
              <w:t>1.Walce gładkie</w:t>
            </w:r>
          </w:p>
          <w:p w:rsidR="00780699" w:rsidRDefault="00780699">
            <w:pPr>
              <w:jc w:val="both"/>
              <w:rPr>
                <w:rFonts w:ascii="Arial" w:hAnsi="Arial" w:cs="Arial"/>
                <w:sz w:val="18"/>
              </w:rPr>
            </w:pPr>
          </w:p>
          <w:p w:rsidR="00780699" w:rsidRDefault="00780699">
            <w:pPr>
              <w:jc w:val="both"/>
              <w:rPr>
                <w:rFonts w:ascii="Arial" w:hAnsi="Arial" w:cs="Arial"/>
                <w:sz w:val="18"/>
              </w:rPr>
            </w:pPr>
          </w:p>
          <w:p w:rsidR="00780699" w:rsidRDefault="00780699">
            <w:pPr>
              <w:jc w:val="both"/>
              <w:rPr>
                <w:rFonts w:ascii="Arial" w:hAnsi="Arial" w:cs="Arial"/>
                <w:sz w:val="18"/>
              </w:rPr>
            </w:pPr>
          </w:p>
          <w:p w:rsidR="00780699" w:rsidRDefault="00780699">
            <w:pPr>
              <w:jc w:val="both"/>
              <w:rPr>
                <w:rFonts w:ascii="Arial" w:hAnsi="Arial" w:cs="Arial"/>
                <w:sz w:val="18"/>
              </w:rPr>
            </w:pPr>
            <w:r>
              <w:rPr>
                <w:rFonts w:ascii="Arial" w:hAnsi="Arial" w:cs="Arial"/>
                <w:sz w:val="18"/>
              </w:rPr>
              <w:t>2.Walce okołkowane</w:t>
            </w:r>
          </w:p>
          <w:p w:rsidR="00780699" w:rsidRDefault="00780699">
            <w:pPr>
              <w:jc w:val="both"/>
              <w:rPr>
                <w:rFonts w:ascii="Arial" w:hAnsi="Arial" w:cs="Arial"/>
                <w:sz w:val="18"/>
              </w:rPr>
            </w:pPr>
            <w:r>
              <w:rPr>
                <w:rFonts w:ascii="Arial" w:hAnsi="Arial" w:cs="Arial"/>
                <w:sz w:val="18"/>
              </w:rPr>
              <w:t>3.Walce ogumione  (samojezdne i przyczepne)</w:t>
            </w:r>
          </w:p>
        </w:tc>
        <w:tc>
          <w:tcPr>
            <w:tcW w:w="1560" w:type="dxa"/>
            <w:tcBorders>
              <w:top w:val="single" w:sz="4" w:space="0" w:color="auto"/>
              <w:left w:val="single" w:sz="4" w:space="0" w:color="auto"/>
              <w:bottom w:val="single" w:sz="4" w:space="0" w:color="auto"/>
              <w:right w:val="single" w:sz="4" w:space="0" w:color="auto"/>
            </w:tcBorders>
          </w:tcPr>
          <w:p w:rsidR="00780699" w:rsidRDefault="00780699">
            <w:pPr>
              <w:jc w:val="center"/>
              <w:rPr>
                <w:rFonts w:ascii="Arial" w:hAnsi="Arial" w:cs="Arial"/>
                <w:sz w:val="18"/>
              </w:rPr>
            </w:pPr>
            <w:r>
              <w:rPr>
                <w:rFonts w:ascii="Arial" w:hAnsi="Arial" w:cs="Arial"/>
                <w:sz w:val="18"/>
              </w:rPr>
              <w:t>10-20</w:t>
            </w:r>
          </w:p>
          <w:p w:rsidR="00780699" w:rsidRDefault="00780699">
            <w:pPr>
              <w:jc w:val="center"/>
              <w:rPr>
                <w:rFonts w:ascii="Arial" w:hAnsi="Arial" w:cs="Arial"/>
                <w:sz w:val="18"/>
              </w:rPr>
            </w:pPr>
          </w:p>
          <w:p w:rsidR="00780699" w:rsidRDefault="00780699">
            <w:pPr>
              <w:jc w:val="center"/>
              <w:rPr>
                <w:rFonts w:ascii="Arial" w:hAnsi="Arial" w:cs="Arial"/>
                <w:sz w:val="18"/>
              </w:rPr>
            </w:pPr>
          </w:p>
          <w:p w:rsidR="00780699" w:rsidRDefault="00780699">
            <w:pPr>
              <w:jc w:val="center"/>
              <w:rPr>
                <w:rFonts w:ascii="Arial" w:hAnsi="Arial" w:cs="Arial"/>
                <w:sz w:val="18"/>
              </w:rPr>
            </w:pPr>
          </w:p>
          <w:p w:rsidR="00780699" w:rsidRDefault="00780699">
            <w:pPr>
              <w:jc w:val="center"/>
              <w:rPr>
                <w:rFonts w:ascii="Arial" w:hAnsi="Arial" w:cs="Arial"/>
                <w:sz w:val="18"/>
              </w:rPr>
            </w:pPr>
            <w:r>
              <w:rPr>
                <w:rFonts w:ascii="Arial" w:hAnsi="Arial" w:cs="Arial"/>
                <w:sz w:val="18"/>
              </w:rPr>
              <w:t>-</w:t>
            </w:r>
          </w:p>
          <w:p w:rsidR="00780699" w:rsidRDefault="00780699">
            <w:pPr>
              <w:jc w:val="center"/>
              <w:rPr>
                <w:rFonts w:ascii="Arial" w:hAnsi="Arial" w:cs="Arial"/>
                <w:sz w:val="18"/>
              </w:rPr>
            </w:pPr>
            <w:r>
              <w:rPr>
                <w:rFonts w:ascii="Arial" w:hAnsi="Arial" w:cs="Arial"/>
                <w:sz w:val="18"/>
              </w:rPr>
              <w:t>20-40</w:t>
            </w:r>
          </w:p>
        </w:tc>
        <w:tc>
          <w:tcPr>
            <w:tcW w:w="1275" w:type="dxa"/>
            <w:tcBorders>
              <w:top w:val="single" w:sz="4" w:space="0" w:color="auto"/>
              <w:left w:val="single" w:sz="4" w:space="0" w:color="auto"/>
              <w:bottom w:val="single" w:sz="4" w:space="0" w:color="auto"/>
              <w:right w:val="single" w:sz="4" w:space="0" w:color="auto"/>
            </w:tcBorders>
          </w:tcPr>
          <w:p w:rsidR="00780699" w:rsidRDefault="00780699">
            <w:pPr>
              <w:jc w:val="center"/>
              <w:rPr>
                <w:rFonts w:ascii="Arial" w:hAnsi="Arial" w:cs="Arial"/>
                <w:sz w:val="18"/>
              </w:rPr>
            </w:pPr>
            <w:r>
              <w:rPr>
                <w:rFonts w:ascii="Arial" w:hAnsi="Arial" w:cs="Arial"/>
                <w:sz w:val="18"/>
              </w:rPr>
              <w:t>4-8</w:t>
            </w:r>
          </w:p>
          <w:p w:rsidR="00780699" w:rsidRDefault="00780699">
            <w:pPr>
              <w:jc w:val="center"/>
              <w:rPr>
                <w:rFonts w:ascii="Arial" w:hAnsi="Arial" w:cs="Arial"/>
                <w:sz w:val="18"/>
              </w:rPr>
            </w:pPr>
          </w:p>
          <w:p w:rsidR="00780699" w:rsidRDefault="00780699">
            <w:pPr>
              <w:jc w:val="center"/>
              <w:rPr>
                <w:rFonts w:ascii="Arial" w:hAnsi="Arial" w:cs="Arial"/>
                <w:sz w:val="18"/>
              </w:rPr>
            </w:pPr>
          </w:p>
          <w:p w:rsidR="00780699" w:rsidRDefault="00780699">
            <w:pPr>
              <w:jc w:val="center"/>
              <w:rPr>
                <w:rFonts w:ascii="Arial" w:hAnsi="Arial" w:cs="Arial"/>
                <w:sz w:val="18"/>
              </w:rPr>
            </w:pPr>
          </w:p>
          <w:p w:rsidR="00780699" w:rsidRDefault="00780699">
            <w:pPr>
              <w:jc w:val="center"/>
              <w:rPr>
                <w:rFonts w:ascii="Arial" w:hAnsi="Arial" w:cs="Arial"/>
                <w:sz w:val="18"/>
              </w:rPr>
            </w:pPr>
            <w:r>
              <w:rPr>
                <w:rFonts w:ascii="Arial" w:hAnsi="Arial" w:cs="Arial"/>
                <w:sz w:val="18"/>
              </w:rPr>
              <w:t>-</w:t>
            </w:r>
          </w:p>
          <w:p w:rsidR="00780699" w:rsidRDefault="00780699">
            <w:pPr>
              <w:jc w:val="center"/>
              <w:rPr>
                <w:rFonts w:ascii="Arial" w:hAnsi="Arial" w:cs="Arial"/>
                <w:sz w:val="18"/>
              </w:rPr>
            </w:pPr>
            <w:r>
              <w:rPr>
                <w:rFonts w:ascii="Arial" w:hAnsi="Arial" w:cs="Arial"/>
                <w:sz w:val="18"/>
              </w:rPr>
              <w:t>6-8</w:t>
            </w:r>
          </w:p>
        </w:tc>
        <w:tc>
          <w:tcPr>
            <w:tcW w:w="2552" w:type="dxa"/>
            <w:tcBorders>
              <w:top w:val="single" w:sz="4" w:space="0" w:color="auto"/>
              <w:left w:val="single" w:sz="4" w:space="0" w:color="auto"/>
              <w:bottom w:val="single" w:sz="4" w:space="0" w:color="auto"/>
              <w:right w:val="single" w:sz="4" w:space="0" w:color="auto"/>
            </w:tcBorders>
          </w:tcPr>
          <w:p w:rsidR="00780699" w:rsidRDefault="00780699">
            <w:pPr>
              <w:jc w:val="both"/>
              <w:rPr>
                <w:rFonts w:ascii="Arial" w:hAnsi="Arial" w:cs="Arial"/>
                <w:sz w:val="18"/>
              </w:rPr>
            </w:pPr>
            <w:r>
              <w:rPr>
                <w:rFonts w:ascii="Arial" w:hAnsi="Arial" w:cs="Arial"/>
                <w:sz w:val="18"/>
              </w:rPr>
              <w:t>Do zagęszczania górnych warstw</w:t>
            </w:r>
          </w:p>
          <w:p w:rsidR="00780699" w:rsidRDefault="00780699">
            <w:pPr>
              <w:jc w:val="both"/>
              <w:rPr>
                <w:rFonts w:ascii="Arial" w:hAnsi="Arial" w:cs="Arial"/>
                <w:sz w:val="18"/>
              </w:rPr>
            </w:pPr>
            <w:r>
              <w:rPr>
                <w:rFonts w:ascii="Arial" w:hAnsi="Arial" w:cs="Arial"/>
                <w:sz w:val="18"/>
              </w:rPr>
              <w:t>Do mokrych gruntów nie nadaje się</w:t>
            </w:r>
          </w:p>
          <w:p w:rsidR="00780699" w:rsidRDefault="00780699">
            <w:pPr>
              <w:jc w:val="both"/>
              <w:rPr>
                <w:rFonts w:ascii="Arial" w:hAnsi="Arial" w:cs="Arial"/>
                <w:sz w:val="18"/>
              </w:rPr>
            </w:pPr>
          </w:p>
          <w:p w:rsidR="00780699" w:rsidRDefault="00780699">
            <w:pPr>
              <w:jc w:val="both"/>
              <w:rPr>
                <w:rFonts w:ascii="Arial" w:hAnsi="Arial" w:cs="Arial"/>
                <w:sz w:val="18"/>
              </w:rPr>
            </w:pPr>
            <w:r>
              <w:rPr>
                <w:rFonts w:ascii="Arial" w:hAnsi="Arial" w:cs="Arial"/>
                <w:sz w:val="18"/>
              </w:rPr>
              <w:t>Dobre do mokrych gruntów</w:t>
            </w:r>
          </w:p>
        </w:tc>
      </w:tr>
      <w:tr w:rsidR="00780699">
        <w:tc>
          <w:tcPr>
            <w:tcW w:w="1204" w:type="dxa"/>
            <w:tcBorders>
              <w:top w:val="single" w:sz="4" w:space="0" w:color="auto"/>
              <w:left w:val="single" w:sz="4" w:space="0" w:color="auto"/>
              <w:bottom w:val="single" w:sz="4" w:space="0" w:color="auto"/>
              <w:right w:val="single" w:sz="4" w:space="0" w:color="auto"/>
            </w:tcBorders>
            <w:vAlign w:val="center"/>
          </w:tcPr>
          <w:p w:rsidR="00780699" w:rsidRDefault="00780699">
            <w:pPr>
              <w:jc w:val="both"/>
              <w:rPr>
                <w:rFonts w:ascii="Arial" w:hAnsi="Arial" w:cs="Arial"/>
                <w:sz w:val="18"/>
              </w:rPr>
            </w:pPr>
            <w:r>
              <w:rPr>
                <w:rFonts w:ascii="Arial" w:hAnsi="Arial" w:cs="Arial"/>
                <w:sz w:val="18"/>
              </w:rPr>
              <w:t>Dynamiczne</w:t>
            </w:r>
          </w:p>
        </w:tc>
        <w:tc>
          <w:tcPr>
            <w:tcW w:w="2835" w:type="dxa"/>
            <w:tcBorders>
              <w:top w:val="single" w:sz="4" w:space="0" w:color="auto"/>
              <w:left w:val="single" w:sz="4" w:space="0" w:color="auto"/>
              <w:bottom w:val="single" w:sz="4" w:space="0" w:color="auto"/>
              <w:right w:val="single" w:sz="4" w:space="0" w:color="auto"/>
            </w:tcBorders>
          </w:tcPr>
          <w:p w:rsidR="00780699" w:rsidRDefault="00780699">
            <w:pPr>
              <w:jc w:val="both"/>
              <w:rPr>
                <w:rFonts w:ascii="Arial" w:hAnsi="Arial" w:cs="Arial"/>
                <w:sz w:val="18"/>
              </w:rPr>
            </w:pPr>
            <w:r>
              <w:rPr>
                <w:rFonts w:ascii="Arial" w:hAnsi="Arial" w:cs="Arial"/>
                <w:sz w:val="18"/>
              </w:rPr>
              <w:t>4.Płyty spadające (ubijaki)</w:t>
            </w:r>
          </w:p>
          <w:p w:rsidR="00780699" w:rsidRDefault="00780699">
            <w:pPr>
              <w:jc w:val="both"/>
              <w:rPr>
                <w:rFonts w:ascii="Arial" w:hAnsi="Arial" w:cs="Arial"/>
                <w:sz w:val="18"/>
              </w:rPr>
            </w:pPr>
          </w:p>
          <w:p w:rsidR="00780699" w:rsidRDefault="00780699">
            <w:pPr>
              <w:jc w:val="both"/>
              <w:rPr>
                <w:rFonts w:ascii="Arial" w:hAnsi="Arial" w:cs="Arial"/>
                <w:sz w:val="18"/>
              </w:rPr>
            </w:pPr>
            <w:r>
              <w:rPr>
                <w:rFonts w:ascii="Arial" w:hAnsi="Arial" w:cs="Arial"/>
                <w:sz w:val="18"/>
              </w:rPr>
              <w:t>5.Szybko uderzające ubijaki</w:t>
            </w:r>
          </w:p>
          <w:p w:rsidR="00780699" w:rsidRDefault="00780699">
            <w:pPr>
              <w:jc w:val="both"/>
              <w:rPr>
                <w:rFonts w:ascii="Arial" w:hAnsi="Arial" w:cs="Arial"/>
                <w:sz w:val="18"/>
              </w:rPr>
            </w:pPr>
            <w:r>
              <w:rPr>
                <w:rFonts w:ascii="Arial" w:hAnsi="Arial" w:cs="Arial"/>
                <w:sz w:val="18"/>
              </w:rPr>
              <w:t>6.Walce wibracyjne do 5 ton</w:t>
            </w:r>
          </w:p>
          <w:p w:rsidR="00780699" w:rsidRDefault="00780699">
            <w:pPr>
              <w:jc w:val="both"/>
              <w:rPr>
                <w:rFonts w:ascii="Arial" w:hAnsi="Arial" w:cs="Arial"/>
                <w:sz w:val="18"/>
              </w:rPr>
            </w:pPr>
            <w:r>
              <w:rPr>
                <w:rFonts w:ascii="Arial" w:hAnsi="Arial" w:cs="Arial"/>
                <w:sz w:val="18"/>
              </w:rPr>
              <w:t>od 5 – 8 ton</w:t>
            </w:r>
          </w:p>
          <w:p w:rsidR="00780699" w:rsidRDefault="00780699">
            <w:pPr>
              <w:jc w:val="both"/>
              <w:rPr>
                <w:rFonts w:ascii="Arial" w:hAnsi="Arial" w:cs="Arial"/>
                <w:sz w:val="18"/>
              </w:rPr>
            </w:pPr>
            <w:r>
              <w:rPr>
                <w:rFonts w:ascii="Arial" w:hAnsi="Arial" w:cs="Arial"/>
                <w:sz w:val="18"/>
              </w:rPr>
              <w:t>ponad 8 ton</w:t>
            </w:r>
          </w:p>
          <w:p w:rsidR="00780699" w:rsidRDefault="00780699">
            <w:pPr>
              <w:jc w:val="both"/>
              <w:rPr>
                <w:rFonts w:ascii="Arial" w:hAnsi="Arial" w:cs="Arial"/>
                <w:sz w:val="18"/>
              </w:rPr>
            </w:pPr>
            <w:r>
              <w:rPr>
                <w:rFonts w:ascii="Arial" w:hAnsi="Arial" w:cs="Arial"/>
                <w:sz w:val="18"/>
              </w:rPr>
              <w:t>7.Płyty wibracyjne</w:t>
            </w:r>
          </w:p>
          <w:p w:rsidR="00780699" w:rsidRDefault="00780699">
            <w:pPr>
              <w:jc w:val="both"/>
              <w:rPr>
                <w:rFonts w:ascii="Arial" w:hAnsi="Arial" w:cs="Arial"/>
                <w:sz w:val="18"/>
              </w:rPr>
            </w:pPr>
            <w:r>
              <w:rPr>
                <w:rFonts w:ascii="Arial" w:hAnsi="Arial" w:cs="Arial"/>
                <w:sz w:val="18"/>
              </w:rPr>
              <w:t>lekkie</w:t>
            </w:r>
          </w:p>
          <w:p w:rsidR="00780699" w:rsidRDefault="00780699">
            <w:pPr>
              <w:jc w:val="both"/>
              <w:rPr>
                <w:rFonts w:ascii="Arial" w:hAnsi="Arial" w:cs="Arial"/>
                <w:sz w:val="18"/>
              </w:rPr>
            </w:pPr>
            <w:r>
              <w:rPr>
                <w:rFonts w:ascii="Arial" w:hAnsi="Arial" w:cs="Arial"/>
                <w:sz w:val="18"/>
              </w:rPr>
              <w:t>ciężkie</w:t>
            </w:r>
          </w:p>
        </w:tc>
        <w:tc>
          <w:tcPr>
            <w:tcW w:w="1560" w:type="dxa"/>
            <w:tcBorders>
              <w:top w:val="single" w:sz="4" w:space="0" w:color="auto"/>
              <w:left w:val="single" w:sz="4" w:space="0" w:color="auto"/>
              <w:bottom w:val="single" w:sz="4" w:space="0" w:color="auto"/>
              <w:right w:val="single" w:sz="4" w:space="0" w:color="auto"/>
            </w:tcBorders>
          </w:tcPr>
          <w:p w:rsidR="00780699" w:rsidRDefault="00780699">
            <w:pPr>
              <w:jc w:val="center"/>
              <w:rPr>
                <w:rFonts w:ascii="Arial" w:hAnsi="Arial" w:cs="Arial"/>
                <w:sz w:val="18"/>
              </w:rPr>
            </w:pPr>
            <w:r>
              <w:rPr>
                <w:rFonts w:ascii="Arial" w:hAnsi="Arial" w:cs="Arial"/>
                <w:sz w:val="18"/>
              </w:rPr>
              <w:t>-</w:t>
            </w:r>
          </w:p>
          <w:p w:rsidR="00780699" w:rsidRDefault="00780699">
            <w:pPr>
              <w:jc w:val="center"/>
              <w:rPr>
                <w:rFonts w:ascii="Arial" w:hAnsi="Arial" w:cs="Arial"/>
                <w:sz w:val="18"/>
              </w:rPr>
            </w:pPr>
          </w:p>
          <w:p w:rsidR="00780699" w:rsidRDefault="00780699">
            <w:pPr>
              <w:jc w:val="center"/>
              <w:rPr>
                <w:rFonts w:ascii="Arial" w:hAnsi="Arial" w:cs="Arial"/>
                <w:sz w:val="18"/>
              </w:rPr>
            </w:pPr>
            <w:r>
              <w:rPr>
                <w:rFonts w:ascii="Arial" w:hAnsi="Arial" w:cs="Arial"/>
                <w:sz w:val="18"/>
              </w:rPr>
              <w:t>20-40</w:t>
            </w:r>
          </w:p>
          <w:p w:rsidR="00780699" w:rsidRDefault="00780699">
            <w:pPr>
              <w:jc w:val="center"/>
              <w:rPr>
                <w:rFonts w:ascii="Arial" w:hAnsi="Arial" w:cs="Arial"/>
                <w:sz w:val="18"/>
              </w:rPr>
            </w:pPr>
            <w:r>
              <w:rPr>
                <w:rFonts w:ascii="Arial" w:hAnsi="Arial" w:cs="Arial"/>
                <w:sz w:val="18"/>
              </w:rPr>
              <w:t>30-50</w:t>
            </w:r>
          </w:p>
          <w:p w:rsidR="00780699" w:rsidRDefault="00780699">
            <w:pPr>
              <w:jc w:val="center"/>
              <w:rPr>
                <w:rFonts w:ascii="Arial" w:hAnsi="Arial" w:cs="Arial"/>
                <w:sz w:val="18"/>
              </w:rPr>
            </w:pPr>
            <w:r>
              <w:rPr>
                <w:rFonts w:ascii="Arial" w:hAnsi="Arial" w:cs="Arial"/>
                <w:sz w:val="18"/>
              </w:rPr>
              <w:t>40-60</w:t>
            </w:r>
          </w:p>
          <w:p w:rsidR="00780699" w:rsidRDefault="00780699">
            <w:pPr>
              <w:jc w:val="center"/>
              <w:rPr>
                <w:rFonts w:ascii="Arial" w:hAnsi="Arial" w:cs="Arial"/>
                <w:sz w:val="18"/>
              </w:rPr>
            </w:pPr>
            <w:r>
              <w:rPr>
                <w:rFonts w:ascii="Arial" w:hAnsi="Arial" w:cs="Arial"/>
                <w:sz w:val="18"/>
              </w:rPr>
              <w:t>50-80</w:t>
            </w:r>
          </w:p>
          <w:p w:rsidR="00780699" w:rsidRDefault="00780699">
            <w:pPr>
              <w:jc w:val="center"/>
              <w:rPr>
                <w:rFonts w:ascii="Arial" w:hAnsi="Arial" w:cs="Arial"/>
                <w:sz w:val="18"/>
              </w:rPr>
            </w:pPr>
          </w:p>
          <w:p w:rsidR="00780699" w:rsidRDefault="00780699">
            <w:pPr>
              <w:jc w:val="center"/>
              <w:rPr>
                <w:rFonts w:ascii="Arial" w:hAnsi="Arial" w:cs="Arial"/>
                <w:sz w:val="18"/>
              </w:rPr>
            </w:pPr>
            <w:r>
              <w:rPr>
                <w:rFonts w:ascii="Arial" w:hAnsi="Arial" w:cs="Arial"/>
                <w:sz w:val="18"/>
              </w:rPr>
              <w:t>20-40</w:t>
            </w:r>
          </w:p>
          <w:p w:rsidR="00780699" w:rsidRDefault="00780699">
            <w:pPr>
              <w:jc w:val="center"/>
              <w:rPr>
                <w:rFonts w:ascii="Arial" w:hAnsi="Arial" w:cs="Arial"/>
                <w:sz w:val="18"/>
              </w:rPr>
            </w:pPr>
            <w:r>
              <w:rPr>
                <w:rFonts w:ascii="Arial" w:hAnsi="Arial" w:cs="Arial"/>
                <w:sz w:val="18"/>
              </w:rPr>
              <w:t>30-60</w:t>
            </w:r>
          </w:p>
        </w:tc>
        <w:tc>
          <w:tcPr>
            <w:tcW w:w="1275" w:type="dxa"/>
            <w:tcBorders>
              <w:top w:val="single" w:sz="4" w:space="0" w:color="auto"/>
              <w:left w:val="single" w:sz="4" w:space="0" w:color="auto"/>
              <w:bottom w:val="single" w:sz="4" w:space="0" w:color="auto"/>
              <w:right w:val="single" w:sz="4" w:space="0" w:color="auto"/>
            </w:tcBorders>
          </w:tcPr>
          <w:p w:rsidR="00780699" w:rsidRDefault="00780699">
            <w:pPr>
              <w:jc w:val="center"/>
              <w:rPr>
                <w:rFonts w:ascii="Arial" w:hAnsi="Arial" w:cs="Arial"/>
                <w:sz w:val="18"/>
              </w:rPr>
            </w:pPr>
            <w:r>
              <w:rPr>
                <w:rFonts w:ascii="Arial" w:hAnsi="Arial" w:cs="Arial"/>
                <w:sz w:val="18"/>
              </w:rPr>
              <w:t>-</w:t>
            </w:r>
          </w:p>
          <w:p w:rsidR="00780699" w:rsidRDefault="00780699">
            <w:pPr>
              <w:jc w:val="center"/>
              <w:rPr>
                <w:rFonts w:ascii="Arial" w:hAnsi="Arial" w:cs="Arial"/>
                <w:sz w:val="18"/>
              </w:rPr>
            </w:pPr>
          </w:p>
          <w:p w:rsidR="00780699" w:rsidRDefault="00780699">
            <w:pPr>
              <w:jc w:val="center"/>
              <w:rPr>
                <w:rFonts w:ascii="Arial" w:hAnsi="Arial" w:cs="Arial"/>
                <w:sz w:val="18"/>
              </w:rPr>
            </w:pPr>
            <w:r>
              <w:rPr>
                <w:rFonts w:ascii="Arial" w:hAnsi="Arial" w:cs="Arial"/>
                <w:sz w:val="18"/>
              </w:rPr>
              <w:t>2-4</w:t>
            </w:r>
          </w:p>
          <w:p w:rsidR="00780699" w:rsidRDefault="00780699">
            <w:pPr>
              <w:jc w:val="center"/>
              <w:rPr>
                <w:rFonts w:ascii="Arial" w:hAnsi="Arial" w:cs="Arial"/>
                <w:sz w:val="18"/>
              </w:rPr>
            </w:pPr>
            <w:r>
              <w:rPr>
                <w:rFonts w:ascii="Arial" w:hAnsi="Arial" w:cs="Arial"/>
                <w:sz w:val="18"/>
              </w:rPr>
              <w:t>3-5</w:t>
            </w:r>
          </w:p>
          <w:p w:rsidR="00780699" w:rsidRDefault="00780699">
            <w:pPr>
              <w:jc w:val="center"/>
              <w:rPr>
                <w:rFonts w:ascii="Arial" w:hAnsi="Arial" w:cs="Arial"/>
                <w:sz w:val="18"/>
              </w:rPr>
            </w:pPr>
            <w:r>
              <w:rPr>
                <w:rFonts w:ascii="Arial" w:hAnsi="Arial" w:cs="Arial"/>
                <w:sz w:val="18"/>
              </w:rPr>
              <w:t>3-5</w:t>
            </w:r>
          </w:p>
          <w:p w:rsidR="00780699" w:rsidRDefault="00780699">
            <w:pPr>
              <w:jc w:val="center"/>
              <w:rPr>
                <w:rFonts w:ascii="Arial" w:hAnsi="Arial" w:cs="Arial"/>
                <w:sz w:val="18"/>
              </w:rPr>
            </w:pPr>
            <w:r>
              <w:rPr>
                <w:rFonts w:ascii="Arial" w:hAnsi="Arial" w:cs="Arial"/>
                <w:sz w:val="18"/>
              </w:rPr>
              <w:t>3-5</w:t>
            </w:r>
          </w:p>
          <w:p w:rsidR="00780699" w:rsidRDefault="00780699">
            <w:pPr>
              <w:jc w:val="center"/>
              <w:rPr>
                <w:rFonts w:ascii="Arial" w:hAnsi="Arial" w:cs="Arial"/>
                <w:sz w:val="18"/>
              </w:rPr>
            </w:pPr>
          </w:p>
          <w:p w:rsidR="00780699" w:rsidRDefault="00780699">
            <w:pPr>
              <w:jc w:val="center"/>
              <w:rPr>
                <w:rFonts w:ascii="Arial" w:hAnsi="Arial" w:cs="Arial"/>
                <w:sz w:val="18"/>
              </w:rPr>
            </w:pPr>
            <w:r>
              <w:rPr>
                <w:rFonts w:ascii="Arial" w:hAnsi="Arial" w:cs="Arial"/>
                <w:sz w:val="18"/>
              </w:rPr>
              <w:t>5-8</w:t>
            </w:r>
          </w:p>
          <w:p w:rsidR="00780699" w:rsidRDefault="00780699">
            <w:pPr>
              <w:jc w:val="center"/>
              <w:rPr>
                <w:rFonts w:ascii="Arial" w:hAnsi="Arial" w:cs="Arial"/>
                <w:sz w:val="18"/>
              </w:rPr>
            </w:pPr>
            <w:r>
              <w:rPr>
                <w:rFonts w:ascii="Arial" w:hAnsi="Arial" w:cs="Arial"/>
                <w:sz w:val="18"/>
              </w:rPr>
              <w:t>4-6</w:t>
            </w:r>
          </w:p>
        </w:tc>
        <w:tc>
          <w:tcPr>
            <w:tcW w:w="2552" w:type="dxa"/>
            <w:tcBorders>
              <w:top w:val="single" w:sz="4" w:space="0" w:color="auto"/>
              <w:left w:val="single" w:sz="4" w:space="0" w:color="auto"/>
              <w:bottom w:val="single" w:sz="4" w:space="0" w:color="auto"/>
              <w:right w:val="single" w:sz="4" w:space="0" w:color="auto"/>
            </w:tcBorders>
          </w:tcPr>
          <w:p w:rsidR="00780699" w:rsidRDefault="00780699">
            <w:pPr>
              <w:jc w:val="both"/>
              <w:rPr>
                <w:rFonts w:ascii="Arial" w:hAnsi="Arial" w:cs="Arial"/>
                <w:sz w:val="18"/>
              </w:rPr>
            </w:pPr>
            <w:r>
              <w:rPr>
                <w:rFonts w:ascii="Arial" w:hAnsi="Arial" w:cs="Arial"/>
                <w:sz w:val="18"/>
              </w:rPr>
              <w:t>Do mokrych gruntów nie nadaje się</w:t>
            </w:r>
          </w:p>
          <w:p w:rsidR="00780699" w:rsidRDefault="00780699">
            <w:pPr>
              <w:jc w:val="both"/>
              <w:rPr>
                <w:rFonts w:ascii="Arial" w:hAnsi="Arial" w:cs="Arial"/>
                <w:sz w:val="18"/>
              </w:rPr>
            </w:pPr>
          </w:p>
          <w:p w:rsidR="00780699" w:rsidRDefault="00780699">
            <w:pPr>
              <w:jc w:val="both"/>
              <w:rPr>
                <w:rFonts w:ascii="Arial" w:hAnsi="Arial" w:cs="Arial"/>
                <w:sz w:val="18"/>
              </w:rPr>
            </w:pPr>
          </w:p>
          <w:p w:rsidR="00780699" w:rsidRDefault="00780699">
            <w:pPr>
              <w:jc w:val="both"/>
              <w:rPr>
                <w:rFonts w:ascii="Arial" w:hAnsi="Arial" w:cs="Arial"/>
                <w:sz w:val="18"/>
              </w:rPr>
            </w:pPr>
          </w:p>
          <w:p w:rsidR="00780699" w:rsidRDefault="00780699">
            <w:pPr>
              <w:jc w:val="both"/>
              <w:rPr>
                <w:rFonts w:ascii="Arial" w:hAnsi="Arial" w:cs="Arial"/>
                <w:sz w:val="18"/>
              </w:rPr>
            </w:pPr>
          </w:p>
          <w:p w:rsidR="00780699" w:rsidRDefault="00780699">
            <w:pPr>
              <w:jc w:val="both"/>
              <w:rPr>
                <w:rFonts w:ascii="Arial" w:hAnsi="Arial" w:cs="Arial"/>
                <w:sz w:val="18"/>
              </w:rPr>
            </w:pPr>
          </w:p>
          <w:p w:rsidR="00780699" w:rsidRDefault="00780699">
            <w:pPr>
              <w:jc w:val="both"/>
              <w:rPr>
                <w:rFonts w:ascii="Arial" w:hAnsi="Arial" w:cs="Arial"/>
                <w:sz w:val="18"/>
              </w:rPr>
            </w:pPr>
            <w:r>
              <w:rPr>
                <w:rFonts w:ascii="Arial" w:hAnsi="Arial" w:cs="Arial"/>
                <w:sz w:val="18"/>
              </w:rPr>
              <w:t>Zaleca się przy wąskich przekopach</w:t>
            </w:r>
          </w:p>
        </w:tc>
      </w:tr>
    </w:tbl>
    <w:p w:rsidR="00780699" w:rsidRDefault="00780699">
      <w:pPr>
        <w:pStyle w:val="Nagwek21"/>
        <w:keepNext w:val="0"/>
        <w:autoSpaceDE/>
        <w:rPr>
          <w:rFonts w:ascii="Arial" w:hAnsi="Arial" w:cs="Arial"/>
        </w:rPr>
      </w:pPr>
      <w:r>
        <w:rPr>
          <w:rFonts w:ascii="Arial" w:hAnsi="Arial" w:cs="Arial"/>
        </w:rPr>
        <w:t>4.TRANSPORT</w:t>
      </w:r>
    </w:p>
    <w:p w:rsidR="00780699" w:rsidRDefault="00780699">
      <w:pPr>
        <w:pStyle w:val="Tekstpodstawowywcity3"/>
        <w:spacing w:after="120"/>
        <w:ind w:left="0"/>
        <w:jc w:val="both"/>
        <w:rPr>
          <w:rFonts w:ascii="Arial" w:hAnsi="Arial" w:cs="Arial"/>
          <w:b/>
          <w:bCs/>
          <w:sz w:val="20"/>
          <w:szCs w:val="20"/>
        </w:rPr>
      </w:pPr>
      <w:r>
        <w:rPr>
          <w:rFonts w:ascii="Arial" w:hAnsi="Arial" w:cs="Arial"/>
          <w:b/>
          <w:bCs/>
          <w:sz w:val="20"/>
          <w:szCs w:val="20"/>
        </w:rPr>
        <w:t xml:space="preserve">4.1.Warunki ogólne transportu </w:t>
      </w:r>
    </w:p>
    <w:p w:rsidR="00780699" w:rsidRDefault="00780699">
      <w:pPr>
        <w:pStyle w:val="Tekstpodstawowywcity3"/>
        <w:ind w:left="0" w:firstLine="709"/>
        <w:jc w:val="both"/>
        <w:rPr>
          <w:rFonts w:ascii="Arial" w:hAnsi="Arial" w:cs="Arial"/>
          <w:sz w:val="20"/>
          <w:szCs w:val="20"/>
        </w:rPr>
      </w:pPr>
      <w:r>
        <w:rPr>
          <w:rFonts w:ascii="Arial" w:hAnsi="Arial" w:cs="Arial"/>
          <w:sz w:val="20"/>
          <w:szCs w:val="20"/>
        </w:rPr>
        <w:t>Ogólne wymagania dotyczące transportu podano w SST D-00.00.00 “Wymagania ogólne”.</w:t>
      </w:r>
    </w:p>
    <w:p w:rsidR="00780699" w:rsidRDefault="00780699">
      <w:pPr>
        <w:pStyle w:val="Tekstpodstawowywcity3"/>
        <w:spacing w:before="120" w:after="120"/>
        <w:ind w:left="0"/>
        <w:jc w:val="both"/>
        <w:rPr>
          <w:rFonts w:ascii="Arial" w:hAnsi="Arial" w:cs="Arial"/>
          <w:b/>
          <w:bCs/>
          <w:sz w:val="20"/>
          <w:szCs w:val="20"/>
        </w:rPr>
      </w:pPr>
      <w:r>
        <w:rPr>
          <w:rFonts w:ascii="Arial" w:hAnsi="Arial" w:cs="Arial"/>
          <w:b/>
          <w:bCs/>
          <w:sz w:val="20"/>
          <w:szCs w:val="20"/>
        </w:rPr>
        <w:t>4.2.Wybór środków transportu</w:t>
      </w:r>
    </w:p>
    <w:p w:rsidR="00780699" w:rsidRDefault="00780699">
      <w:pPr>
        <w:pStyle w:val="Tekstpodstawowywcity3"/>
        <w:ind w:left="0" w:firstLine="709"/>
        <w:jc w:val="both"/>
        <w:rPr>
          <w:rFonts w:ascii="Arial" w:hAnsi="Arial" w:cs="Arial"/>
          <w:sz w:val="20"/>
          <w:szCs w:val="20"/>
        </w:rPr>
      </w:pPr>
      <w:r>
        <w:rPr>
          <w:rFonts w:ascii="Arial" w:hAnsi="Arial" w:cs="Arial"/>
          <w:sz w:val="20"/>
          <w:szCs w:val="20"/>
        </w:rPr>
        <w:t>Wybór środków transportu powinien być dostosowany do kategorii gruntu, jego objętości, technologii odspajania oraz od odległości transportu. Wydajność środków transportu powinna być dostosowana do wydajności sprzętu używanego do wykonania nasypu.</w:t>
      </w:r>
    </w:p>
    <w:p w:rsidR="00780699" w:rsidRDefault="00780699">
      <w:pPr>
        <w:pStyle w:val="Tekstpodstawowywcity3"/>
        <w:spacing w:before="120" w:after="120"/>
        <w:ind w:left="0"/>
        <w:jc w:val="both"/>
        <w:rPr>
          <w:rFonts w:ascii="Arial" w:hAnsi="Arial" w:cs="Arial"/>
          <w:sz w:val="20"/>
        </w:rPr>
      </w:pPr>
      <w:r>
        <w:rPr>
          <w:rFonts w:ascii="Arial" w:hAnsi="Arial" w:cs="Arial"/>
          <w:b/>
          <w:bCs/>
          <w:sz w:val="20"/>
        </w:rPr>
        <w:t>5.</w:t>
      </w:r>
      <w:r>
        <w:rPr>
          <w:rFonts w:ascii="Arial" w:hAnsi="Arial" w:cs="Arial"/>
          <w:b/>
          <w:bCs/>
          <w:sz w:val="20"/>
          <w:szCs w:val="20"/>
        </w:rPr>
        <w:t>WYKONANIE</w:t>
      </w:r>
      <w:r>
        <w:rPr>
          <w:rFonts w:ascii="Arial" w:hAnsi="Arial" w:cs="Arial"/>
          <w:b/>
          <w:bCs/>
          <w:sz w:val="20"/>
        </w:rPr>
        <w:t xml:space="preserve"> ROBÓT</w:t>
      </w:r>
    </w:p>
    <w:p w:rsidR="00780699" w:rsidRDefault="00780699">
      <w:pPr>
        <w:pStyle w:val="Tekstpodstawowywcity3"/>
        <w:spacing w:after="120"/>
        <w:ind w:left="0"/>
        <w:jc w:val="both"/>
        <w:rPr>
          <w:rFonts w:ascii="Arial" w:hAnsi="Arial" w:cs="Arial"/>
          <w:b/>
          <w:bCs/>
          <w:sz w:val="20"/>
        </w:rPr>
      </w:pPr>
      <w:r>
        <w:rPr>
          <w:rFonts w:ascii="Arial" w:hAnsi="Arial" w:cs="Arial"/>
          <w:b/>
          <w:bCs/>
          <w:sz w:val="20"/>
        </w:rPr>
        <w:t>5.1.Ogólne warunki wykonania robót</w:t>
      </w:r>
    </w:p>
    <w:p w:rsidR="00780699" w:rsidRDefault="00780699">
      <w:pPr>
        <w:ind w:firstLine="709"/>
        <w:jc w:val="both"/>
        <w:rPr>
          <w:rFonts w:ascii="Arial" w:hAnsi="Arial" w:cs="Arial"/>
          <w:sz w:val="20"/>
        </w:rPr>
      </w:pPr>
      <w:r>
        <w:rPr>
          <w:rFonts w:ascii="Arial" w:hAnsi="Arial" w:cs="Arial"/>
          <w:sz w:val="20"/>
        </w:rPr>
        <w:t>Ogólne warunki wykonania robót podano w SST D-00.00.00 “Wymagania ogólne”.</w:t>
      </w:r>
    </w:p>
    <w:p w:rsidR="00780699" w:rsidRDefault="00780699">
      <w:pPr>
        <w:pStyle w:val="Tekstpodstawowywcity3"/>
        <w:spacing w:before="120" w:after="120"/>
        <w:ind w:left="0"/>
        <w:jc w:val="both"/>
        <w:rPr>
          <w:rFonts w:ascii="Arial" w:hAnsi="Arial" w:cs="Arial"/>
          <w:b/>
          <w:bCs/>
          <w:sz w:val="20"/>
        </w:rPr>
      </w:pPr>
      <w:r>
        <w:rPr>
          <w:rFonts w:ascii="Arial" w:hAnsi="Arial" w:cs="Arial"/>
          <w:b/>
          <w:bCs/>
          <w:sz w:val="20"/>
        </w:rPr>
        <w:t>5.2.Przygotowanie podłoża nasypu</w:t>
      </w:r>
    </w:p>
    <w:p w:rsidR="00780699" w:rsidRDefault="00780699">
      <w:pPr>
        <w:ind w:firstLine="709"/>
        <w:jc w:val="both"/>
        <w:rPr>
          <w:rFonts w:ascii="Arial" w:hAnsi="Arial" w:cs="Arial"/>
          <w:sz w:val="20"/>
        </w:rPr>
      </w:pPr>
      <w:r>
        <w:rPr>
          <w:rFonts w:ascii="Arial" w:hAnsi="Arial" w:cs="Arial"/>
          <w:sz w:val="20"/>
        </w:rPr>
        <w:t>Przed przystąpieniem do budowy nasypu należy w obrębie jego podstawy zakończyć roboty przygotowawcze, określone w dokumentacji projektowej.</w:t>
      </w:r>
    </w:p>
    <w:p w:rsidR="00780699" w:rsidRDefault="00780699">
      <w:pPr>
        <w:pStyle w:val="Tekstpodstawowywcity3"/>
        <w:spacing w:before="120" w:after="120"/>
        <w:ind w:left="0"/>
        <w:jc w:val="both"/>
        <w:rPr>
          <w:rFonts w:ascii="Arial" w:hAnsi="Arial" w:cs="Arial"/>
          <w:b/>
          <w:bCs/>
          <w:sz w:val="20"/>
        </w:rPr>
      </w:pPr>
      <w:r>
        <w:rPr>
          <w:rFonts w:ascii="Arial" w:hAnsi="Arial" w:cs="Arial"/>
          <w:b/>
          <w:bCs/>
          <w:sz w:val="20"/>
        </w:rPr>
        <w:t>5.3.Zagęszczenie istniejącego gruntu pod nasypami</w:t>
      </w:r>
    </w:p>
    <w:p w:rsidR="00780699" w:rsidRDefault="00780699">
      <w:pPr>
        <w:ind w:firstLine="709"/>
        <w:jc w:val="both"/>
        <w:rPr>
          <w:rFonts w:ascii="Arial" w:hAnsi="Arial" w:cs="Arial"/>
          <w:sz w:val="20"/>
        </w:rPr>
      </w:pPr>
      <w:r>
        <w:rPr>
          <w:rFonts w:ascii="Arial" w:hAnsi="Arial" w:cs="Arial"/>
          <w:sz w:val="20"/>
        </w:rPr>
        <w:t xml:space="preserve">Wykonawca powinien skontrolować wskaźnik zagęszczenia gruntów rodzimych zalegających w górnej strefie podłoża nasypu, do głębokości </w:t>
      </w:r>
      <w:smartTag w:uri="urn:schemas-microsoft-com:office:smarttags" w:element="metricconverter">
        <w:smartTagPr>
          <w:attr w:name="ProductID" w:val="0,5 m"/>
        </w:smartTagPr>
        <w:r>
          <w:rPr>
            <w:rFonts w:ascii="Arial" w:hAnsi="Arial" w:cs="Arial"/>
            <w:sz w:val="20"/>
          </w:rPr>
          <w:t>0,5 m</w:t>
        </w:r>
      </w:smartTag>
      <w:r>
        <w:rPr>
          <w:rFonts w:ascii="Arial" w:hAnsi="Arial" w:cs="Arial"/>
          <w:sz w:val="20"/>
        </w:rPr>
        <w:t xml:space="preserve"> od powierzchni terenu. Jeżeli wartość wskaźnika zagęszczenia jest mniejsza niż 0,97, Wykonawca powinien dogęścić podłoże tak, aby powyższe </w:t>
      </w:r>
      <w:r>
        <w:rPr>
          <w:rFonts w:ascii="Arial" w:hAnsi="Arial" w:cs="Arial"/>
          <w:sz w:val="20"/>
        </w:rPr>
        <w:lastRenderedPageBreak/>
        <w:t>wymaganie zostało spełnione. Jeżeli wartości wskaźnika zagęszczenia nie mogą być osiągnięte przez bezpośrednie zagęszczenie podłoża to należy podjąć środki w celu ulepszenia gruntu podłoża, umożliwiające uzyskanie wymaganych wartości wskaźnika zagęszczenia.</w:t>
      </w:r>
    </w:p>
    <w:p w:rsidR="00780699" w:rsidRDefault="00780699">
      <w:pPr>
        <w:pStyle w:val="Tekstpodstawowywcity3"/>
        <w:spacing w:before="120" w:after="120"/>
        <w:ind w:left="0"/>
        <w:jc w:val="both"/>
        <w:rPr>
          <w:rFonts w:ascii="Arial" w:hAnsi="Arial" w:cs="Arial"/>
          <w:b/>
          <w:bCs/>
          <w:sz w:val="20"/>
        </w:rPr>
      </w:pPr>
      <w:r>
        <w:rPr>
          <w:rFonts w:ascii="Arial" w:hAnsi="Arial" w:cs="Arial"/>
          <w:b/>
          <w:bCs/>
          <w:sz w:val="20"/>
        </w:rPr>
        <w:t>5.4.Wykonanie nasypów</w:t>
      </w:r>
    </w:p>
    <w:p w:rsidR="00780699" w:rsidRDefault="00780699">
      <w:pPr>
        <w:ind w:firstLine="709"/>
        <w:jc w:val="both"/>
        <w:rPr>
          <w:rFonts w:ascii="Arial" w:hAnsi="Arial" w:cs="Arial"/>
          <w:sz w:val="20"/>
        </w:rPr>
      </w:pPr>
      <w:r>
        <w:rPr>
          <w:rFonts w:ascii="Arial" w:hAnsi="Arial" w:cs="Arial"/>
          <w:sz w:val="20"/>
        </w:rPr>
        <w:t xml:space="preserve">Nasypy powinny być wykonane przy zachowaniu przekroju poprzecznego i profilu podłużnego, które określono w dokumentacji projektowej, z uwzględnieniem ewentualnych zmian wprowadzonych zawczasu przez Inżyniera. </w:t>
      </w:r>
    </w:p>
    <w:p w:rsidR="00780699" w:rsidRDefault="00780699">
      <w:pPr>
        <w:jc w:val="both"/>
        <w:rPr>
          <w:rFonts w:ascii="Arial" w:hAnsi="Arial" w:cs="Arial"/>
          <w:sz w:val="20"/>
          <w:u w:val="single"/>
        </w:rPr>
      </w:pPr>
      <w:r>
        <w:rPr>
          <w:rFonts w:ascii="Arial" w:hAnsi="Arial" w:cs="Arial"/>
          <w:sz w:val="20"/>
          <w:u w:val="single"/>
        </w:rPr>
        <w:t>5.4.1.Zasady wykonywania nasypów</w:t>
      </w:r>
    </w:p>
    <w:p w:rsidR="00780699" w:rsidRDefault="00780699">
      <w:pPr>
        <w:pStyle w:val="Tekstpodstawowywcity2"/>
        <w:spacing w:line="240" w:lineRule="auto"/>
        <w:rPr>
          <w:rFonts w:eastAsia="Lucida Sans Unicode" w:cs="Arial"/>
        </w:rPr>
      </w:pPr>
      <w:r>
        <w:rPr>
          <w:rFonts w:eastAsia="Lucida Sans Unicode" w:cs="Arial"/>
        </w:rPr>
        <w:t>W celu zapewnienia stateczności nasypu i jego równomiernego osiadania należy przestrzegać następujących zasad:</w:t>
      </w:r>
    </w:p>
    <w:p w:rsidR="00780699" w:rsidRDefault="00780699">
      <w:pPr>
        <w:tabs>
          <w:tab w:val="num" w:pos="712"/>
        </w:tabs>
        <w:ind w:left="712" w:hanging="570"/>
        <w:jc w:val="both"/>
        <w:rPr>
          <w:rFonts w:ascii="Arial" w:hAnsi="Arial" w:cs="Arial"/>
          <w:sz w:val="20"/>
        </w:rPr>
      </w:pPr>
      <w:r>
        <w:rPr>
          <w:rFonts w:ascii="Arial" w:hAnsi="Arial" w:cs="Arial"/>
          <w:sz w:val="20"/>
        </w:rPr>
        <w:t>Nasypy należy wykonywać metodą warstwową, z gruntów przydatnych do budowy nasypów. Nasypy powinny być wznoszone równomiernie na całej szerokości.</w:t>
      </w:r>
    </w:p>
    <w:p w:rsidR="00780699" w:rsidRDefault="00780699">
      <w:pPr>
        <w:tabs>
          <w:tab w:val="num" w:pos="712"/>
        </w:tabs>
        <w:ind w:left="712" w:hanging="570"/>
        <w:jc w:val="both"/>
        <w:rPr>
          <w:rFonts w:ascii="Arial" w:hAnsi="Arial" w:cs="Arial"/>
          <w:sz w:val="20"/>
        </w:rPr>
      </w:pPr>
      <w:r>
        <w:rPr>
          <w:rFonts w:ascii="Arial" w:hAnsi="Arial" w:cs="Arial"/>
          <w:sz w:val="20"/>
        </w:rPr>
        <w:t>Grubość warstwy w stanie luźnym powinna być odpowiednio dobrana w zależności od rodzaju gruntu i sprzętu do zagęszczenia. Przystąpienie do układania kolejnej warstwy nasypu może nastąpić dopiero po stwierdzeniu prawidłowego wykonania warstwy poprzedniej.</w:t>
      </w:r>
    </w:p>
    <w:p w:rsidR="00780699" w:rsidRDefault="00780699">
      <w:pPr>
        <w:tabs>
          <w:tab w:val="num" w:pos="712"/>
        </w:tabs>
        <w:ind w:left="712" w:hanging="570"/>
        <w:jc w:val="both"/>
        <w:rPr>
          <w:rFonts w:ascii="Arial" w:hAnsi="Arial" w:cs="Arial"/>
          <w:sz w:val="20"/>
        </w:rPr>
      </w:pPr>
      <w:r>
        <w:rPr>
          <w:rFonts w:ascii="Arial" w:hAnsi="Arial" w:cs="Arial"/>
          <w:sz w:val="20"/>
        </w:rPr>
        <w:t>Grunty o różnych właściwościach należy układać w oddzielnych warstwach, o jednakowej grubości na całej szerokości nasypu. Grunty spoiste należy wbudowywać w dole, a grunty niespoiste w górnej warstwie nasypu.</w:t>
      </w:r>
    </w:p>
    <w:p w:rsidR="00780699" w:rsidRDefault="00780699">
      <w:pPr>
        <w:tabs>
          <w:tab w:val="num" w:pos="712"/>
        </w:tabs>
        <w:ind w:left="712" w:hanging="570"/>
        <w:jc w:val="both"/>
        <w:rPr>
          <w:rFonts w:ascii="Arial" w:hAnsi="Arial" w:cs="Arial"/>
          <w:sz w:val="20"/>
        </w:rPr>
      </w:pPr>
      <w:r>
        <w:rPr>
          <w:rFonts w:ascii="Arial" w:hAnsi="Arial" w:cs="Arial"/>
          <w:sz w:val="20"/>
        </w:rPr>
        <w:t>Warstwy gruntu przepuszczalnego należy układać poziomo, a warstwy gruntu mało przepuszczalnego ze spadkiem górnej powierzchni około 4 % ÷ 1 %.</w:t>
      </w:r>
    </w:p>
    <w:p w:rsidR="00780699" w:rsidRDefault="00780699">
      <w:pPr>
        <w:tabs>
          <w:tab w:val="num" w:pos="712"/>
        </w:tabs>
        <w:ind w:left="712" w:hanging="570"/>
        <w:jc w:val="both"/>
        <w:rPr>
          <w:rFonts w:ascii="Arial" w:hAnsi="Arial" w:cs="Arial"/>
          <w:sz w:val="20"/>
        </w:rPr>
      </w:pPr>
      <w:r>
        <w:rPr>
          <w:rFonts w:ascii="Arial" w:hAnsi="Arial" w:cs="Arial"/>
          <w:sz w:val="20"/>
        </w:rPr>
        <w:t>Jeżeli w okresie zimowym następuje przerwa we wznoszeniu nasypu, a górna powierzchnia jest wykonana z gruntu spoistego, to jej spadki poprzeczne powinny być ukształtowane ku osi nasypu, a woda odprowadzona poza nasyp z zastosowaniem ścieku. Takie ukształtowanie górnej powierzchni gruntu spoistego zapobiega powstaniu potencjalnych powierzchni poślizgu w gruncie tworzącym nasyp.</w:t>
      </w:r>
    </w:p>
    <w:p w:rsidR="00780699" w:rsidRDefault="00780699">
      <w:pPr>
        <w:tabs>
          <w:tab w:val="num" w:pos="712"/>
        </w:tabs>
        <w:ind w:left="712" w:hanging="570"/>
        <w:jc w:val="both"/>
        <w:rPr>
          <w:rFonts w:ascii="Arial" w:hAnsi="Arial" w:cs="Arial"/>
          <w:sz w:val="20"/>
        </w:rPr>
      </w:pPr>
      <w:r>
        <w:rPr>
          <w:rFonts w:ascii="Arial" w:hAnsi="Arial" w:cs="Arial"/>
          <w:sz w:val="20"/>
        </w:rPr>
        <w:t>Grunt przewieziony wbudowania musi być niezwłocznie wbudowany w nasyp.</w:t>
      </w:r>
    </w:p>
    <w:p w:rsidR="00780699" w:rsidRDefault="00780699">
      <w:pPr>
        <w:jc w:val="both"/>
        <w:rPr>
          <w:rFonts w:ascii="Arial" w:hAnsi="Arial" w:cs="Arial"/>
          <w:sz w:val="20"/>
        </w:rPr>
      </w:pPr>
      <w:r>
        <w:rPr>
          <w:rFonts w:ascii="Arial" w:hAnsi="Arial" w:cs="Arial"/>
          <w:sz w:val="20"/>
          <w:u w:val="single"/>
        </w:rPr>
        <w:t xml:space="preserve">5.4.2.Wykonanie nasypów w okresie </w:t>
      </w:r>
      <w:proofErr w:type="spellStart"/>
      <w:r>
        <w:rPr>
          <w:rFonts w:ascii="Arial" w:hAnsi="Arial" w:cs="Arial"/>
          <w:sz w:val="20"/>
          <w:u w:val="single"/>
        </w:rPr>
        <w:t>deszczów</w:t>
      </w:r>
      <w:proofErr w:type="spellEnd"/>
    </w:p>
    <w:p w:rsidR="00780699" w:rsidRDefault="00780699">
      <w:pPr>
        <w:ind w:firstLine="709"/>
        <w:jc w:val="both"/>
        <w:rPr>
          <w:rFonts w:ascii="Arial" w:hAnsi="Arial" w:cs="Arial"/>
          <w:sz w:val="20"/>
        </w:rPr>
      </w:pPr>
      <w:r>
        <w:rPr>
          <w:rFonts w:ascii="Arial" w:hAnsi="Arial" w:cs="Arial"/>
          <w:sz w:val="20"/>
        </w:rPr>
        <w:t xml:space="preserve">Nie zezwala się na wbudowanie gruntów </w:t>
      </w:r>
      <w:proofErr w:type="spellStart"/>
      <w:r>
        <w:rPr>
          <w:rFonts w:ascii="Arial" w:hAnsi="Arial" w:cs="Arial"/>
          <w:sz w:val="20"/>
        </w:rPr>
        <w:t>przewilgoconych</w:t>
      </w:r>
      <w:proofErr w:type="spellEnd"/>
      <w:r>
        <w:rPr>
          <w:rFonts w:ascii="Arial" w:hAnsi="Arial" w:cs="Arial"/>
          <w:sz w:val="20"/>
        </w:rPr>
        <w:t>, których stan uniemożliwia osiągnięcie wymaganego wskaźnika zagęszczenia. Wykonywanie nasypów należy przerwać, jeżeli wilgotność gruntu przekracza wartość dopuszczalną, tzn. jest większa od wilgotności optymalnej o więcej niż 20 %. Na warstwie gruntu spoistego, uplastycznionego na skutek nadmiernego zawilgocenia, przed jej osuszeniem i powtórnym zagęszczeniem nie wolno układać następnej warstwy gruntu.</w:t>
      </w:r>
    </w:p>
    <w:p w:rsidR="00780699" w:rsidRDefault="00780699">
      <w:pPr>
        <w:jc w:val="both"/>
        <w:rPr>
          <w:rFonts w:ascii="Arial" w:hAnsi="Arial" w:cs="Arial"/>
          <w:sz w:val="20"/>
        </w:rPr>
      </w:pPr>
      <w:r>
        <w:rPr>
          <w:rFonts w:ascii="Arial" w:hAnsi="Arial" w:cs="Arial"/>
          <w:sz w:val="20"/>
        </w:rPr>
        <w:t xml:space="preserve">Osuszenie można przeprowadzić w sposób mechaniczny lub chemiczny, zaakceptowany przez Inżyniera. </w:t>
      </w:r>
    </w:p>
    <w:p w:rsidR="00780699" w:rsidRDefault="00780699">
      <w:pPr>
        <w:jc w:val="both"/>
        <w:rPr>
          <w:rFonts w:ascii="Arial" w:hAnsi="Arial" w:cs="Arial"/>
          <w:sz w:val="20"/>
        </w:rPr>
      </w:pPr>
      <w:r>
        <w:rPr>
          <w:rFonts w:ascii="Arial" w:hAnsi="Arial" w:cs="Arial"/>
          <w:sz w:val="20"/>
        </w:rPr>
        <w:t xml:space="preserve">W okresie deszczowym nie należy pozostawiać nie zagęszczonej warstwy do dnia następnego. Jeżeli warstwa gruntu nie zagęszczonego ulega </w:t>
      </w:r>
      <w:proofErr w:type="spellStart"/>
      <w:r>
        <w:rPr>
          <w:rFonts w:ascii="Arial" w:hAnsi="Arial" w:cs="Arial"/>
          <w:sz w:val="20"/>
        </w:rPr>
        <w:t>przewilgoceniu</w:t>
      </w:r>
      <w:proofErr w:type="spellEnd"/>
      <w:r>
        <w:rPr>
          <w:rFonts w:ascii="Arial" w:hAnsi="Arial" w:cs="Arial"/>
          <w:sz w:val="20"/>
        </w:rPr>
        <w:t>, a Wykonawca nie jest w stanie osuszyć jej i zagęścić w czasie zaakceptowanym przez Inżyniera</w:t>
      </w:r>
      <w:r w:rsidR="00DB48B6">
        <w:rPr>
          <w:rFonts w:ascii="Arial" w:hAnsi="Arial" w:cs="Arial"/>
          <w:sz w:val="20"/>
        </w:rPr>
        <w:t xml:space="preserve"> / Inspektora nadzoru </w:t>
      </w:r>
      <w:r>
        <w:rPr>
          <w:rFonts w:ascii="Arial" w:hAnsi="Arial" w:cs="Arial"/>
          <w:sz w:val="20"/>
        </w:rPr>
        <w:t>, to może on nakazać Wykonawcy usunięcie wadliwej warstwy bez dodatkowych kosztów dla Zamawiającego.</w:t>
      </w:r>
    </w:p>
    <w:p w:rsidR="00780699" w:rsidRDefault="00780699">
      <w:pPr>
        <w:jc w:val="both"/>
        <w:rPr>
          <w:rFonts w:ascii="Arial" w:hAnsi="Arial" w:cs="Arial"/>
          <w:sz w:val="20"/>
          <w:u w:val="single"/>
        </w:rPr>
      </w:pPr>
      <w:r>
        <w:rPr>
          <w:rFonts w:ascii="Arial" w:hAnsi="Arial" w:cs="Arial"/>
          <w:sz w:val="20"/>
          <w:u w:val="single"/>
        </w:rPr>
        <w:t>5.4.3.Wykonanie nasypów w okresie mrozów</w:t>
      </w:r>
    </w:p>
    <w:p w:rsidR="00780699" w:rsidRDefault="00780699">
      <w:pPr>
        <w:ind w:firstLine="709"/>
        <w:jc w:val="both"/>
        <w:rPr>
          <w:rFonts w:ascii="Arial" w:hAnsi="Arial" w:cs="Arial"/>
          <w:sz w:val="20"/>
        </w:rPr>
      </w:pPr>
      <w:r>
        <w:rPr>
          <w:rFonts w:ascii="Arial" w:hAnsi="Arial" w:cs="Arial"/>
          <w:sz w:val="20"/>
        </w:rPr>
        <w:t>Niedopuszczalne jest wykonanie nasypów w temperaturze, przy której nie jest możliwe osiągnięcie w nasypie wymaganego wskaźnika zagęszczenia gruntów.</w:t>
      </w:r>
    </w:p>
    <w:p w:rsidR="00780699" w:rsidRDefault="00780699">
      <w:pPr>
        <w:jc w:val="both"/>
        <w:rPr>
          <w:rFonts w:ascii="Arial" w:hAnsi="Arial" w:cs="Arial"/>
          <w:sz w:val="20"/>
        </w:rPr>
      </w:pPr>
      <w:r>
        <w:rPr>
          <w:rFonts w:ascii="Arial" w:hAnsi="Arial" w:cs="Arial"/>
          <w:sz w:val="20"/>
        </w:rPr>
        <w:t>Nie dopuszcza się wbudowania w nasyp gruntów spoistych zamarzniętych lub gruntów przemieszanych ze śniegiem lub lodem.</w:t>
      </w:r>
    </w:p>
    <w:p w:rsidR="00780699" w:rsidRDefault="00780699">
      <w:pPr>
        <w:jc w:val="both"/>
        <w:rPr>
          <w:rFonts w:ascii="Arial" w:hAnsi="Arial" w:cs="Arial"/>
          <w:sz w:val="20"/>
        </w:rPr>
      </w:pPr>
      <w:r>
        <w:rPr>
          <w:rFonts w:ascii="Arial" w:hAnsi="Arial" w:cs="Arial"/>
          <w:sz w:val="20"/>
        </w:rPr>
        <w:t>W czasie dużych opadów śniegu wykonywanie nasypów powinno być przerwane. Przed wznowieniem Robót należy usunąć śnieg z powierzchni wznoszonego nasypu.</w:t>
      </w:r>
    </w:p>
    <w:p w:rsidR="00780699" w:rsidRDefault="00780699">
      <w:pPr>
        <w:pStyle w:val="Nagwek21"/>
        <w:keepNext w:val="0"/>
        <w:autoSpaceDE/>
        <w:rPr>
          <w:rFonts w:ascii="Arial" w:hAnsi="Arial" w:cs="Arial"/>
        </w:rPr>
      </w:pPr>
      <w:r>
        <w:rPr>
          <w:rFonts w:ascii="Arial" w:hAnsi="Arial" w:cs="Arial"/>
        </w:rPr>
        <w:t>5.5.Zagęszczanie gruntów</w:t>
      </w:r>
    </w:p>
    <w:p w:rsidR="00780699" w:rsidRDefault="00780699">
      <w:pPr>
        <w:ind w:firstLine="709"/>
        <w:jc w:val="both"/>
        <w:rPr>
          <w:rFonts w:ascii="Arial" w:hAnsi="Arial" w:cs="Arial"/>
          <w:sz w:val="20"/>
        </w:rPr>
      </w:pPr>
      <w:r>
        <w:rPr>
          <w:rFonts w:ascii="Arial" w:hAnsi="Arial" w:cs="Arial"/>
          <w:sz w:val="20"/>
        </w:rPr>
        <w:t>Każda warstwa gruntu jak najszybciej po jej rozłożeniu powinna być zagęszczona z zastosowaniem Sprzętu odpowiedniego dla danego rodzaju gruntu oraz występujących warunków. Rozłożone warstwy gruntu zagęszczać od krawędzi nasypu w kierunku jego osi.</w:t>
      </w:r>
    </w:p>
    <w:p w:rsidR="00780699" w:rsidRDefault="00780699">
      <w:pPr>
        <w:jc w:val="both"/>
        <w:rPr>
          <w:rFonts w:ascii="Arial" w:hAnsi="Arial" w:cs="Arial"/>
          <w:sz w:val="20"/>
        </w:rPr>
      </w:pPr>
      <w:r>
        <w:rPr>
          <w:rFonts w:ascii="Arial" w:hAnsi="Arial" w:cs="Arial"/>
          <w:sz w:val="20"/>
          <w:u w:val="single"/>
        </w:rPr>
        <w:t>5.5.1.Grubość warstwy</w:t>
      </w:r>
    </w:p>
    <w:p w:rsidR="00780699" w:rsidRDefault="00780699">
      <w:pPr>
        <w:ind w:firstLine="709"/>
        <w:jc w:val="both"/>
        <w:rPr>
          <w:rFonts w:ascii="Arial" w:hAnsi="Arial" w:cs="Arial"/>
          <w:sz w:val="20"/>
        </w:rPr>
      </w:pPr>
      <w:r>
        <w:rPr>
          <w:rFonts w:ascii="Arial" w:hAnsi="Arial" w:cs="Arial"/>
          <w:sz w:val="20"/>
        </w:rPr>
        <w:t>Grubość warstwy poddanej zagęszczeniu powinna być ustalona z uwzględnieniem współczynnika spulchnienia gruntu oraz założonej warstwy po osiągnięciu wymaganego zagęszczenia. Grubość warstwy zagęszczonego gruntu oraz liczbę przejść maszyny zagęszczającej zaleca się określić doświadczalnie dla każdego rodzaju gruntu i typu maszyny. Orientacyjne wartości dotyczące grubości warstw różnych gruntów oraz liczby przejazdów różnych maszyn do zagęszczania podano w pkt. 3.</w:t>
      </w:r>
    </w:p>
    <w:p w:rsidR="00780699" w:rsidRDefault="00780699">
      <w:pPr>
        <w:jc w:val="both"/>
        <w:rPr>
          <w:rFonts w:ascii="Arial" w:hAnsi="Arial" w:cs="Arial"/>
          <w:sz w:val="20"/>
        </w:rPr>
      </w:pPr>
      <w:r>
        <w:rPr>
          <w:rFonts w:ascii="Arial" w:hAnsi="Arial" w:cs="Arial"/>
          <w:sz w:val="20"/>
          <w:u w:val="single"/>
        </w:rPr>
        <w:t>5.5.2.Wilgotność gruntu</w:t>
      </w:r>
    </w:p>
    <w:p w:rsidR="00780699" w:rsidRDefault="00780699">
      <w:pPr>
        <w:ind w:firstLine="709"/>
        <w:jc w:val="both"/>
        <w:rPr>
          <w:rFonts w:ascii="Arial" w:hAnsi="Arial" w:cs="Arial"/>
          <w:sz w:val="20"/>
        </w:rPr>
      </w:pPr>
      <w:r>
        <w:rPr>
          <w:rFonts w:ascii="Arial" w:hAnsi="Arial" w:cs="Arial"/>
          <w:sz w:val="20"/>
        </w:rPr>
        <w:t xml:space="preserve">Wilgotność gruntu w czasie zagęszczania powinna być zbliżona do wilgotności optymalnej, z tolerancją </w:t>
      </w:r>
      <w:r>
        <w:rPr>
          <w:rFonts w:ascii="Arial" w:hAnsi="Arial" w:cs="Arial"/>
          <w:sz w:val="20"/>
        </w:rPr>
        <w:sym w:font="Symbol" w:char="F0B1"/>
      </w:r>
      <w:r>
        <w:rPr>
          <w:rFonts w:ascii="Arial" w:hAnsi="Arial" w:cs="Arial"/>
          <w:sz w:val="20"/>
        </w:rPr>
        <w:t xml:space="preserve"> 20 %. Jeżeli wilgotność naturalna jest niższa od wilgotności optymalnej o więcej niż 20 %, </w:t>
      </w:r>
      <w:r>
        <w:rPr>
          <w:rFonts w:ascii="Arial" w:hAnsi="Arial" w:cs="Arial"/>
          <w:sz w:val="20"/>
        </w:rPr>
        <w:lastRenderedPageBreak/>
        <w:t xml:space="preserve">to wilgotność gruntu należy zwiększyć przez dodanie wody. Jeżeli wilgotność gruntu jest wyższa od wilgotności optymalnej o ponad 20 %, grunt należy osuszyć w sposób mechaniczny lub chemiczny, ewentualnie wykonać drenaż z warstwy gruntu przepuszczalnego. Sposób osuszenia </w:t>
      </w:r>
      <w:proofErr w:type="spellStart"/>
      <w:r>
        <w:rPr>
          <w:rFonts w:ascii="Arial" w:hAnsi="Arial" w:cs="Arial"/>
          <w:sz w:val="20"/>
        </w:rPr>
        <w:t>przewilgoconego</w:t>
      </w:r>
      <w:proofErr w:type="spellEnd"/>
      <w:r>
        <w:rPr>
          <w:rFonts w:ascii="Arial" w:hAnsi="Arial" w:cs="Arial"/>
          <w:sz w:val="20"/>
        </w:rPr>
        <w:t xml:space="preserve"> gruntu powinien być zaakceptowany przez Inżyniera. Jeżeli wilgotność naturalna odspajanego gruntu, przewidzianego do wbudowania w nasyp, jest zbliżona do optymalnej to Wykonawca powinien taki grunt wbudować niezwłocznie, nie dopuszczając do zmiany wilgotności gruntu. Sprawdzenie wilgotności gruntu należy przeprowadzić laboratoryjnie.</w:t>
      </w:r>
    </w:p>
    <w:p w:rsidR="00780699" w:rsidRDefault="00780699">
      <w:pPr>
        <w:jc w:val="both"/>
        <w:rPr>
          <w:rFonts w:ascii="Arial" w:hAnsi="Arial" w:cs="Arial"/>
          <w:sz w:val="20"/>
        </w:rPr>
      </w:pPr>
      <w:r>
        <w:rPr>
          <w:rFonts w:ascii="Arial" w:hAnsi="Arial" w:cs="Arial"/>
          <w:sz w:val="20"/>
          <w:u w:val="single"/>
        </w:rPr>
        <w:t>5.5.3.Wymagania dotyczące zagęszczenia</w:t>
      </w:r>
    </w:p>
    <w:p w:rsidR="00780699" w:rsidRDefault="00780699">
      <w:pPr>
        <w:ind w:firstLine="709"/>
        <w:jc w:val="both"/>
        <w:rPr>
          <w:rFonts w:ascii="Arial" w:hAnsi="Arial" w:cs="Arial"/>
          <w:sz w:val="20"/>
        </w:rPr>
      </w:pPr>
      <w:r>
        <w:rPr>
          <w:rFonts w:ascii="Arial" w:hAnsi="Arial" w:cs="Arial"/>
          <w:sz w:val="20"/>
        </w:rPr>
        <w:t>Zagęszczenie warstwy należy określać za pomocą oznaczenia wskaźnika zagęszczenia.</w:t>
      </w:r>
    </w:p>
    <w:p w:rsidR="00780699" w:rsidRPr="00B42BD2" w:rsidRDefault="00780699">
      <w:pPr>
        <w:jc w:val="both"/>
        <w:rPr>
          <w:rFonts w:ascii="Arial" w:hAnsi="Arial" w:cs="Arial"/>
          <w:sz w:val="20"/>
        </w:rPr>
      </w:pPr>
      <w:r>
        <w:rPr>
          <w:rFonts w:ascii="Arial" w:hAnsi="Arial" w:cs="Arial"/>
          <w:sz w:val="20"/>
        </w:rPr>
        <w:t>Wskaźnik zagęszczenia gruntów w nasypach, określony wg normy BN-77/8931-12 powinien na całej szerokości korpusu wynosić 1. Jeżeli badania kontrolne wykażą, ze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Inżynier</w:t>
      </w:r>
      <w:r w:rsidR="00B42BD2">
        <w:rPr>
          <w:rFonts w:ascii="Arial" w:hAnsi="Arial" w:cs="Arial"/>
          <w:b/>
          <w:bCs/>
          <w:sz w:val="20"/>
        </w:rPr>
        <w:t xml:space="preserve">/ </w:t>
      </w:r>
      <w:r w:rsidR="00B42BD2" w:rsidRPr="00B42BD2">
        <w:rPr>
          <w:rFonts w:ascii="Arial" w:hAnsi="Arial" w:cs="Arial"/>
          <w:bCs/>
          <w:sz w:val="20"/>
        </w:rPr>
        <w:t>Inspektor nadzoru.</w:t>
      </w:r>
      <w:r w:rsidRPr="00B42BD2">
        <w:rPr>
          <w:rFonts w:ascii="Arial" w:hAnsi="Arial" w:cs="Arial"/>
          <w:sz w:val="20"/>
        </w:rPr>
        <w:t xml:space="preserve"> nie zezwoli na ponowienie próby prawidłowego zagęszczenia warstwy.</w:t>
      </w:r>
    </w:p>
    <w:p w:rsidR="00780699" w:rsidRDefault="00780699">
      <w:pPr>
        <w:pStyle w:val="Nagwek21"/>
        <w:keepNext w:val="0"/>
        <w:autoSpaceDE/>
        <w:rPr>
          <w:rFonts w:ascii="Arial" w:hAnsi="Arial" w:cs="Arial"/>
        </w:rPr>
      </w:pPr>
      <w:r>
        <w:rPr>
          <w:rFonts w:ascii="Arial" w:hAnsi="Arial" w:cs="Arial"/>
        </w:rPr>
        <w:t>5.6.Dokładność wykonywania nasypów</w:t>
      </w:r>
    </w:p>
    <w:p w:rsidR="00780699" w:rsidRDefault="00780699">
      <w:pPr>
        <w:jc w:val="both"/>
        <w:rPr>
          <w:rFonts w:ascii="Arial" w:hAnsi="Arial" w:cs="Arial"/>
          <w:sz w:val="20"/>
        </w:rPr>
      </w:pPr>
      <w:r>
        <w:rPr>
          <w:rFonts w:ascii="Arial" w:hAnsi="Arial" w:cs="Arial"/>
          <w:sz w:val="20"/>
        </w:rPr>
        <w:t>Przy wykonywaniu nasypów obowiązują następujące wymagania:</w:t>
      </w:r>
    </w:p>
    <w:p w:rsidR="00DB48B6" w:rsidRDefault="00780699">
      <w:pPr>
        <w:tabs>
          <w:tab w:val="num" w:pos="712"/>
        </w:tabs>
        <w:ind w:left="712" w:hanging="570"/>
        <w:jc w:val="both"/>
        <w:rPr>
          <w:rFonts w:ascii="Arial" w:hAnsi="Arial" w:cs="Arial"/>
          <w:sz w:val="20"/>
        </w:rPr>
      </w:pPr>
      <w:r>
        <w:rPr>
          <w:rFonts w:ascii="Arial" w:hAnsi="Arial" w:cs="Arial"/>
          <w:sz w:val="20"/>
        </w:rPr>
        <w:t xml:space="preserve">szerokość nasypu nie może się różnić od szerokości projektowanej o więcej niż </w:t>
      </w:r>
      <w:smartTag w:uri="urn:schemas-microsoft-com:office:smarttags" w:element="metricconverter">
        <w:smartTagPr>
          <w:attr w:name="ProductID" w:val="10 cm"/>
        </w:smartTagPr>
        <w:r>
          <w:rPr>
            <w:rFonts w:ascii="Arial" w:hAnsi="Arial" w:cs="Arial"/>
            <w:sz w:val="20"/>
          </w:rPr>
          <w:t>10 cm</w:t>
        </w:r>
      </w:smartTag>
      <w:r w:rsidR="00DB48B6">
        <w:rPr>
          <w:rFonts w:ascii="Arial" w:hAnsi="Arial" w:cs="Arial"/>
          <w:sz w:val="20"/>
        </w:rPr>
        <w:t>, a krawędzie</w:t>
      </w:r>
    </w:p>
    <w:p w:rsidR="00780699" w:rsidRDefault="00780699">
      <w:pPr>
        <w:tabs>
          <w:tab w:val="num" w:pos="712"/>
        </w:tabs>
        <w:ind w:left="712" w:hanging="570"/>
        <w:jc w:val="both"/>
        <w:rPr>
          <w:rFonts w:ascii="Arial" w:hAnsi="Arial" w:cs="Arial"/>
          <w:sz w:val="20"/>
        </w:rPr>
      </w:pPr>
      <w:r>
        <w:rPr>
          <w:rFonts w:ascii="Arial" w:hAnsi="Arial" w:cs="Arial"/>
          <w:sz w:val="20"/>
        </w:rPr>
        <w:t>korony nie powinny mieć wyraźnych załamań,</w:t>
      </w:r>
    </w:p>
    <w:p w:rsidR="00780699" w:rsidRDefault="00DB48B6">
      <w:pPr>
        <w:tabs>
          <w:tab w:val="num" w:pos="712"/>
        </w:tabs>
        <w:ind w:left="712" w:hanging="570"/>
        <w:jc w:val="both"/>
        <w:rPr>
          <w:rFonts w:ascii="Arial" w:hAnsi="Arial" w:cs="Arial"/>
          <w:sz w:val="20"/>
        </w:rPr>
      </w:pPr>
      <w:r>
        <w:rPr>
          <w:rFonts w:ascii="Arial" w:hAnsi="Arial" w:cs="Arial"/>
          <w:sz w:val="20"/>
        </w:rPr>
        <w:t>R</w:t>
      </w:r>
      <w:r w:rsidR="00780699">
        <w:rPr>
          <w:rFonts w:ascii="Arial" w:hAnsi="Arial" w:cs="Arial"/>
          <w:sz w:val="20"/>
        </w:rPr>
        <w:t xml:space="preserve">zędne robót ziemnych w stosunku do projektowanych nie mogą przekraczać + 1 i – </w:t>
      </w:r>
      <w:smartTag w:uri="urn:schemas-microsoft-com:office:smarttags" w:element="metricconverter">
        <w:smartTagPr>
          <w:attr w:name="ProductID" w:val="3 cm"/>
        </w:smartTagPr>
        <w:r w:rsidR="00780699">
          <w:rPr>
            <w:rFonts w:ascii="Arial" w:hAnsi="Arial" w:cs="Arial"/>
            <w:sz w:val="20"/>
          </w:rPr>
          <w:t xml:space="preserve">3 </w:t>
        </w:r>
        <w:proofErr w:type="spellStart"/>
        <w:r w:rsidR="00780699">
          <w:rPr>
            <w:rFonts w:ascii="Arial" w:hAnsi="Arial" w:cs="Arial"/>
            <w:sz w:val="20"/>
          </w:rPr>
          <w:t>cm</w:t>
        </w:r>
      </w:smartTag>
      <w:proofErr w:type="spellEnd"/>
      <w:r w:rsidR="00780699">
        <w:rPr>
          <w:rFonts w:ascii="Arial" w:hAnsi="Arial" w:cs="Arial"/>
          <w:sz w:val="20"/>
        </w:rPr>
        <w:t>.</w:t>
      </w:r>
    </w:p>
    <w:p w:rsidR="00780699" w:rsidRDefault="00780699">
      <w:pPr>
        <w:tabs>
          <w:tab w:val="num" w:pos="712"/>
        </w:tabs>
        <w:ind w:left="712" w:hanging="570"/>
        <w:jc w:val="both"/>
        <w:rPr>
          <w:rFonts w:ascii="Arial" w:hAnsi="Arial" w:cs="Arial"/>
          <w:sz w:val="20"/>
        </w:rPr>
      </w:pPr>
      <w:r>
        <w:rPr>
          <w:rFonts w:ascii="Arial" w:hAnsi="Arial" w:cs="Arial"/>
          <w:sz w:val="20"/>
        </w:rPr>
        <w:t>głębokość lokalnych nierówności na powierzchni skarp nasypu nie może przekraczać 10 cm przy pomiarze łatą 3 metrową.</w:t>
      </w:r>
    </w:p>
    <w:p w:rsidR="00780699" w:rsidRDefault="00780699">
      <w:pPr>
        <w:spacing w:before="120" w:after="120"/>
        <w:jc w:val="both"/>
        <w:rPr>
          <w:rFonts w:ascii="Arial" w:hAnsi="Arial" w:cs="Arial"/>
          <w:b/>
          <w:bCs/>
          <w:color w:val="000000"/>
          <w:sz w:val="20"/>
        </w:rPr>
      </w:pPr>
      <w:r>
        <w:rPr>
          <w:rFonts w:ascii="Arial" w:hAnsi="Arial" w:cs="Arial"/>
          <w:b/>
          <w:bCs/>
          <w:color w:val="000000"/>
          <w:sz w:val="20"/>
        </w:rPr>
        <w:t>6.KONTROLA JAKOŚCI ROBÓT</w:t>
      </w:r>
    </w:p>
    <w:p w:rsidR="00780699" w:rsidRDefault="00780699">
      <w:pPr>
        <w:pStyle w:val="Nagwek21"/>
        <w:keepNext w:val="0"/>
        <w:autoSpaceDE/>
        <w:spacing w:before="0"/>
        <w:rPr>
          <w:rFonts w:ascii="Arial" w:hAnsi="Arial" w:cs="Arial"/>
          <w:color w:val="000000"/>
        </w:rPr>
      </w:pPr>
      <w:r>
        <w:rPr>
          <w:rFonts w:ascii="Arial" w:hAnsi="Arial" w:cs="Arial"/>
        </w:rPr>
        <w:t>6.1.Ogólne zasady kontroli jakości Robót</w:t>
      </w:r>
    </w:p>
    <w:p w:rsidR="00780699" w:rsidRDefault="00780699">
      <w:pPr>
        <w:pStyle w:val="Tekstpodstawowywcity2"/>
        <w:rPr>
          <w:rFonts w:cs="Arial"/>
        </w:rPr>
      </w:pPr>
      <w:r>
        <w:rPr>
          <w:rFonts w:cs="Arial"/>
        </w:rPr>
        <w:t>Ogólne zasady kontroli jakości Robót podano w SST D-00.00.00 “Wymagania ogólne”.</w:t>
      </w:r>
    </w:p>
    <w:p w:rsidR="00780699" w:rsidRDefault="00780699">
      <w:pPr>
        <w:pStyle w:val="Nagwek21"/>
        <w:keepNext w:val="0"/>
        <w:autoSpaceDE/>
        <w:rPr>
          <w:rFonts w:ascii="Arial" w:hAnsi="Arial" w:cs="Arial"/>
          <w:color w:val="000000"/>
        </w:rPr>
      </w:pPr>
      <w:r>
        <w:rPr>
          <w:rFonts w:ascii="Arial" w:hAnsi="Arial" w:cs="Arial"/>
          <w:color w:val="000000"/>
        </w:rPr>
        <w:t>6.2.Sprawdzenie wykonania nasypów</w:t>
      </w:r>
    </w:p>
    <w:p w:rsidR="00780699" w:rsidRDefault="00780699">
      <w:pPr>
        <w:ind w:firstLine="709"/>
        <w:jc w:val="both"/>
        <w:rPr>
          <w:rFonts w:ascii="Arial" w:hAnsi="Arial" w:cs="Arial"/>
          <w:color w:val="000000"/>
          <w:sz w:val="20"/>
        </w:rPr>
      </w:pPr>
      <w:r>
        <w:rPr>
          <w:rFonts w:ascii="Arial" w:hAnsi="Arial" w:cs="Arial"/>
          <w:color w:val="000000"/>
          <w:sz w:val="20"/>
        </w:rPr>
        <w:t>Sprawdzenie jakości wykonania nasypów polega na kontrolowaniu zgodności z wymaganiami określonymi w pkt. 2, 3 oraz 5 niniejszej specyfikacji i w dokumentacji projektowej.</w:t>
      </w:r>
    </w:p>
    <w:p w:rsidR="00780699" w:rsidRDefault="00780699">
      <w:pPr>
        <w:jc w:val="both"/>
        <w:rPr>
          <w:rFonts w:ascii="Arial" w:hAnsi="Arial" w:cs="Arial"/>
          <w:color w:val="000000"/>
          <w:sz w:val="20"/>
        </w:rPr>
      </w:pPr>
      <w:r>
        <w:rPr>
          <w:rFonts w:ascii="Arial" w:hAnsi="Arial" w:cs="Arial"/>
          <w:color w:val="000000"/>
          <w:sz w:val="20"/>
        </w:rPr>
        <w:t>W czasie kontroli szczególną uwagę należy zwrócić na:</w:t>
      </w:r>
    </w:p>
    <w:p w:rsidR="00780699" w:rsidRDefault="00780699" w:rsidP="00B062D3">
      <w:pPr>
        <w:numPr>
          <w:ilvl w:val="0"/>
          <w:numId w:val="13"/>
        </w:numPr>
        <w:jc w:val="both"/>
        <w:rPr>
          <w:rFonts w:ascii="Arial" w:hAnsi="Arial" w:cs="Arial"/>
          <w:color w:val="000000"/>
          <w:sz w:val="20"/>
        </w:rPr>
      </w:pPr>
      <w:r>
        <w:rPr>
          <w:rFonts w:ascii="Arial" w:hAnsi="Arial" w:cs="Arial"/>
          <w:color w:val="000000"/>
          <w:sz w:val="20"/>
        </w:rPr>
        <w:t>badania przydatności gruntów do budowy nasypów,</w:t>
      </w:r>
    </w:p>
    <w:p w:rsidR="00780699" w:rsidRDefault="00780699" w:rsidP="00B062D3">
      <w:pPr>
        <w:numPr>
          <w:ilvl w:val="0"/>
          <w:numId w:val="13"/>
        </w:numPr>
        <w:jc w:val="both"/>
        <w:rPr>
          <w:rFonts w:ascii="Arial" w:hAnsi="Arial" w:cs="Arial"/>
          <w:color w:val="000000"/>
          <w:sz w:val="20"/>
        </w:rPr>
      </w:pPr>
      <w:r>
        <w:rPr>
          <w:rFonts w:ascii="Arial" w:hAnsi="Arial" w:cs="Arial"/>
          <w:color w:val="000000"/>
          <w:sz w:val="20"/>
        </w:rPr>
        <w:t>badania prawidłowości wykonania poszczególnych warstw nasypu,</w:t>
      </w:r>
    </w:p>
    <w:p w:rsidR="00780699" w:rsidRDefault="00780699" w:rsidP="00B062D3">
      <w:pPr>
        <w:numPr>
          <w:ilvl w:val="0"/>
          <w:numId w:val="13"/>
        </w:numPr>
        <w:jc w:val="both"/>
        <w:rPr>
          <w:rFonts w:ascii="Arial" w:hAnsi="Arial" w:cs="Arial"/>
          <w:color w:val="000000"/>
          <w:sz w:val="20"/>
        </w:rPr>
      </w:pPr>
      <w:r>
        <w:rPr>
          <w:rFonts w:ascii="Arial" w:hAnsi="Arial" w:cs="Arial"/>
          <w:color w:val="000000"/>
          <w:sz w:val="20"/>
        </w:rPr>
        <w:t>badania zagęszczenia nasypu,</w:t>
      </w:r>
    </w:p>
    <w:p w:rsidR="00780699" w:rsidRDefault="00780699" w:rsidP="00B062D3">
      <w:pPr>
        <w:numPr>
          <w:ilvl w:val="0"/>
          <w:numId w:val="13"/>
        </w:numPr>
        <w:jc w:val="both"/>
        <w:rPr>
          <w:rFonts w:ascii="Arial" w:hAnsi="Arial" w:cs="Arial"/>
          <w:color w:val="000000"/>
          <w:sz w:val="20"/>
        </w:rPr>
      </w:pPr>
      <w:r>
        <w:rPr>
          <w:rFonts w:ascii="Arial" w:hAnsi="Arial" w:cs="Arial"/>
          <w:color w:val="000000"/>
          <w:sz w:val="20"/>
        </w:rPr>
        <w:t>pomiary kształtu nasypu,</w:t>
      </w:r>
    </w:p>
    <w:p w:rsidR="00780699" w:rsidRDefault="00780699" w:rsidP="00B062D3">
      <w:pPr>
        <w:numPr>
          <w:ilvl w:val="0"/>
          <w:numId w:val="13"/>
        </w:numPr>
        <w:jc w:val="both"/>
        <w:rPr>
          <w:rFonts w:ascii="Arial" w:hAnsi="Arial" w:cs="Arial"/>
          <w:color w:val="000000"/>
          <w:sz w:val="20"/>
        </w:rPr>
      </w:pPr>
      <w:r>
        <w:rPr>
          <w:rFonts w:ascii="Arial" w:hAnsi="Arial" w:cs="Arial"/>
          <w:color w:val="000000"/>
          <w:sz w:val="20"/>
        </w:rPr>
        <w:t xml:space="preserve">zagęszczenie należy kontrolować nie rzadziej niż jeden raz w trzech punktach na </w:t>
      </w:r>
      <w:smartTag w:uri="urn:schemas-microsoft-com:office:smarttags" w:element="metricconverter">
        <w:smartTagPr>
          <w:attr w:name="ProductID" w:val="1 000 m3"/>
        </w:smartTagPr>
        <w:r>
          <w:rPr>
            <w:rFonts w:ascii="Arial" w:hAnsi="Arial" w:cs="Arial"/>
            <w:color w:val="000000"/>
            <w:sz w:val="20"/>
          </w:rPr>
          <w:t>1 000 m</w:t>
        </w:r>
        <w:r>
          <w:rPr>
            <w:rFonts w:ascii="Arial" w:hAnsi="Arial" w:cs="Arial"/>
            <w:color w:val="000000"/>
            <w:sz w:val="20"/>
            <w:vertAlign w:val="superscript"/>
          </w:rPr>
          <w:t>3</w:t>
        </w:r>
      </w:smartTag>
      <w:r>
        <w:rPr>
          <w:rFonts w:ascii="Arial" w:hAnsi="Arial" w:cs="Arial"/>
          <w:color w:val="000000"/>
          <w:sz w:val="20"/>
        </w:rPr>
        <w:t xml:space="preserve"> warstwy w przypadku określenia wartości </w:t>
      </w:r>
      <w:proofErr w:type="spellStart"/>
      <w:r>
        <w:rPr>
          <w:rFonts w:ascii="Arial" w:hAnsi="Arial" w:cs="Arial"/>
          <w:color w:val="000000"/>
          <w:sz w:val="20"/>
        </w:rPr>
        <w:t>I</w:t>
      </w:r>
      <w:r>
        <w:rPr>
          <w:rFonts w:ascii="Arial" w:hAnsi="Arial" w:cs="Arial"/>
          <w:color w:val="000000"/>
          <w:sz w:val="20"/>
          <w:vertAlign w:val="subscript"/>
        </w:rPr>
        <w:t>s</w:t>
      </w:r>
      <w:proofErr w:type="spellEnd"/>
      <w:r>
        <w:rPr>
          <w:rFonts w:ascii="Arial" w:hAnsi="Arial" w:cs="Arial"/>
          <w:color w:val="000000"/>
          <w:sz w:val="20"/>
        </w:rPr>
        <w:t>,</w:t>
      </w:r>
    </w:p>
    <w:p w:rsidR="00780699" w:rsidRDefault="00780699">
      <w:pPr>
        <w:spacing w:before="120" w:after="120"/>
        <w:jc w:val="both"/>
        <w:rPr>
          <w:rFonts w:ascii="Arial" w:hAnsi="Arial" w:cs="Arial"/>
          <w:color w:val="000000"/>
          <w:sz w:val="20"/>
        </w:rPr>
      </w:pPr>
      <w:r>
        <w:rPr>
          <w:rFonts w:ascii="Arial" w:hAnsi="Arial" w:cs="Arial"/>
          <w:b/>
          <w:bCs/>
          <w:color w:val="000000"/>
          <w:sz w:val="20"/>
        </w:rPr>
        <w:t>7.OBMIAR ROBÓT</w:t>
      </w:r>
    </w:p>
    <w:p w:rsidR="00780699" w:rsidRDefault="00780699">
      <w:pPr>
        <w:pStyle w:val="Tekstpodstawowywcity2"/>
        <w:rPr>
          <w:rFonts w:cs="Arial"/>
        </w:rPr>
      </w:pPr>
      <w:r>
        <w:rPr>
          <w:rFonts w:cs="Arial"/>
        </w:rPr>
        <w:t>Jednostką obmiarową jest – m</w:t>
      </w:r>
      <w:r>
        <w:rPr>
          <w:rFonts w:cs="Arial"/>
          <w:vertAlign w:val="superscript"/>
        </w:rPr>
        <w:t>3</w:t>
      </w:r>
      <w:r>
        <w:rPr>
          <w:rFonts w:cs="Arial"/>
        </w:rPr>
        <w:t xml:space="preserve"> (metr sześcienny) wykonanych robót w nasypach.</w:t>
      </w:r>
    </w:p>
    <w:p w:rsidR="00780699" w:rsidRDefault="00780699">
      <w:pPr>
        <w:spacing w:before="120" w:after="120"/>
        <w:jc w:val="both"/>
        <w:rPr>
          <w:rFonts w:ascii="Arial" w:hAnsi="Arial" w:cs="Arial"/>
          <w:b/>
          <w:bCs/>
          <w:color w:val="000000"/>
          <w:sz w:val="20"/>
        </w:rPr>
      </w:pPr>
      <w:r>
        <w:rPr>
          <w:rFonts w:ascii="Arial" w:hAnsi="Arial" w:cs="Arial"/>
          <w:b/>
          <w:bCs/>
          <w:color w:val="000000"/>
          <w:sz w:val="20"/>
        </w:rPr>
        <w:t>8.ODBIÓR ROBÓT</w:t>
      </w:r>
    </w:p>
    <w:p w:rsidR="00780699" w:rsidRDefault="00780699">
      <w:pPr>
        <w:pStyle w:val="Tekstpodstawowywcity2"/>
        <w:rPr>
          <w:rFonts w:cs="Arial"/>
        </w:rPr>
      </w:pPr>
      <w:r>
        <w:rPr>
          <w:rFonts w:cs="Arial"/>
        </w:rPr>
        <w:t>Ogólne zasady odbioru Robót podano w SST D-00.00.00 “Wymagania ogólne”. Inżynier oceni wyniki badań i pomiarów przedłożonych przez Wykonawcę zgodnie z niniejszą ST. W przypadku stwierdzenia usterek Inżynier ustali zakres robót poprawkowych do wykonania, a Wykonawca wykona je na koszt własny w ustalonym terminie.</w:t>
      </w:r>
    </w:p>
    <w:p w:rsidR="00780699" w:rsidRDefault="00780699">
      <w:pPr>
        <w:spacing w:before="120" w:after="120"/>
        <w:jc w:val="both"/>
        <w:rPr>
          <w:rFonts w:ascii="Arial" w:hAnsi="Arial" w:cs="Arial"/>
          <w:b/>
          <w:bCs/>
          <w:color w:val="000000"/>
          <w:sz w:val="20"/>
        </w:rPr>
      </w:pPr>
      <w:r>
        <w:rPr>
          <w:rFonts w:ascii="Arial" w:hAnsi="Arial" w:cs="Arial"/>
          <w:b/>
          <w:bCs/>
          <w:color w:val="000000"/>
          <w:sz w:val="20"/>
        </w:rPr>
        <w:t>9.PODSTAWA PŁATNOŚCI</w:t>
      </w:r>
    </w:p>
    <w:p w:rsidR="00780699" w:rsidRDefault="00780699">
      <w:pPr>
        <w:spacing w:after="120"/>
        <w:jc w:val="both"/>
        <w:rPr>
          <w:rFonts w:ascii="Arial" w:hAnsi="Arial" w:cs="Arial"/>
          <w:b/>
          <w:bCs/>
          <w:color w:val="000000"/>
          <w:sz w:val="20"/>
        </w:rPr>
      </w:pPr>
      <w:r>
        <w:rPr>
          <w:rFonts w:ascii="Arial" w:hAnsi="Arial" w:cs="Arial"/>
          <w:b/>
          <w:bCs/>
          <w:color w:val="000000"/>
          <w:sz w:val="20"/>
        </w:rPr>
        <w:t>9.1.Ogólne warunki płatności</w:t>
      </w:r>
    </w:p>
    <w:p w:rsidR="00780699" w:rsidRDefault="00780699">
      <w:pPr>
        <w:pStyle w:val="Tekstpodstawowywcity2"/>
        <w:rPr>
          <w:rFonts w:cs="Arial"/>
        </w:rPr>
      </w:pPr>
      <w:r>
        <w:rPr>
          <w:rFonts w:cs="Arial"/>
        </w:rPr>
        <w:t>Ogólne ustalenia dotyczące podstawy płatności podano w SST D-00.00.00 “Wymagania ogólne”.</w:t>
      </w:r>
    </w:p>
    <w:p w:rsidR="00780699" w:rsidRDefault="00780699">
      <w:pPr>
        <w:jc w:val="both"/>
        <w:rPr>
          <w:rFonts w:ascii="Arial" w:hAnsi="Arial" w:cs="Arial"/>
          <w:color w:val="000000"/>
          <w:sz w:val="20"/>
        </w:rPr>
      </w:pPr>
      <w:r>
        <w:rPr>
          <w:rFonts w:ascii="Arial" w:hAnsi="Arial" w:cs="Arial"/>
          <w:color w:val="000000"/>
          <w:sz w:val="20"/>
        </w:rPr>
        <w:t>Przedmiar stanowi główną podstawę płatności.</w:t>
      </w:r>
    </w:p>
    <w:p w:rsidR="00780699" w:rsidRDefault="00780699">
      <w:pPr>
        <w:spacing w:before="120" w:after="120"/>
        <w:jc w:val="both"/>
        <w:rPr>
          <w:rFonts w:ascii="Arial" w:hAnsi="Arial" w:cs="Arial"/>
          <w:b/>
          <w:bCs/>
          <w:color w:val="000000"/>
          <w:sz w:val="20"/>
        </w:rPr>
      </w:pPr>
      <w:r>
        <w:rPr>
          <w:rFonts w:ascii="Arial" w:hAnsi="Arial" w:cs="Arial"/>
          <w:b/>
          <w:bCs/>
          <w:color w:val="000000"/>
          <w:sz w:val="20"/>
        </w:rPr>
        <w:t>9.2.Szczegółowe warunki płatności</w:t>
      </w:r>
    </w:p>
    <w:p w:rsidR="00780699" w:rsidRDefault="00780699">
      <w:pPr>
        <w:jc w:val="both"/>
        <w:rPr>
          <w:rFonts w:ascii="Arial" w:hAnsi="Arial" w:cs="Arial"/>
          <w:color w:val="000000"/>
          <w:sz w:val="20"/>
        </w:rPr>
      </w:pPr>
      <w:r>
        <w:rPr>
          <w:rFonts w:ascii="Arial" w:hAnsi="Arial" w:cs="Arial"/>
          <w:color w:val="000000"/>
          <w:sz w:val="20"/>
        </w:rPr>
        <w:t>Płatność za 1 m</w:t>
      </w:r>
      <w:r>
        <w:rPr>
          <w:rFonts w:ascii="Arial" w:hAnsi="Arial" w:cs="Arial"/>
          <w:color w:val="000000"/>
          <w:sz w:val="20"/>
          <w:vertAlign w:val="superscript"/>
        </w:rPr>
        <w:t>3</w:t>
      </w:r>
      <w:r>
        <w:rPr>
          <w:rFonts w:ascii="Arial" w:hAnsi="Arial" w:cs="Arial"/>
          <w:color w:val="000000"/>
          <w:sz w:val="20"/>
        </w:rPr>
        <w:t>wykonanego nasypu należy przyjmować zgodnie z obmiarem i oceną jakości wykonanych robót na podstawie wyników pomiarów i badań laboratoryjnych.</w:t>
      </w:r>
    </w:p>
    <w:p w:rsidR="00780699" w:rsidRDefault="00780699">
      <w:pPr>
        <w:jc w:val="both"/>
        <w:rPr>
          <w:rFonts w:ascii="Arial" w:hAnsi="Arial" w:cs="Arial"/>
          <w:color w:val="000000"/>
          <w:sz w:val="20"/>
        </w:rPr>
      </w:pPr>
      <w:r>
        <w:rPr>
          <w:rFonts w:ascii="Arial" w:hAnsi="Arial" w:cs="Arial"/>
          <w:color w:val="000000"/>
          <w:sz w:val="20"/>
        </w:rPr>
        <w:t xml:space="preserve">Cena </w:t>
      </w:r>
      <w:smartTag w:uri="urn:schemas-microsoft-com:office:smarttags" w:element="metricconverter">
        <w:smartTagPr>
          <w:attr w:name="ProductID" w:val="1 m3"/>
        </w:smartTagPr>
        <w:r>
          <w:rPr>
            <w:rFonts w:ascii="Arial" w:hAnsi="Arial" w:cs="Arial"/>
            <w:color w:val="000000"/>
            <w:sz w:val="20"/>
          </w:rPr>
          <w:t>1 m</w:t>
        </w:r>
        <w:r>
          <w:rPr>
            <w:rFonts w:ascii="Arial" w:hAnsi="Arial" w:cs="Arial"/>
            <w:color w:val="000000"/>
            <w:sz w:val="20"/>
            <w:vertAlign w:val="superscript"/>
          </w:rPr>
          <w:t>3</w:t>
        </w:r>
      </w:smartTag>
      <w:r>
        <w:rPr>
          <w:rFonts w:ascii="Arial" w:hAnsi="Arial" w:cs="Arial"/>
          <w:color w:val="000000"/>
          <w:sz w:val="20"/>
        </w:rPr>
        <w:t xml:space="preserve"> wykonania nasypów obejmuje:</w:t>
      </w:r>
    </w:p>
    <w:p w:rsidR="00780699" w:rsidRDefault="00780699" w:rsidP="00B062D3">
      <w:pPr>
        <w:numPr>
          <w:ilvl w:val="0"/>
          <w:numId w:val="13"/>
        </w:numPr>
        <w:jc w:val="both"/>
        <w:rPr>
          <w:rFonts w:ascii="Arial" w:hAnsi="Arial" w:cs="Arial"/>
          <w:sz w:val="20"/>
        </w:rPr>
      </w:pPr>
      <w:r>
        <w:rPr>
          <w:rFonts w:ascii="Arial" w:hAnsi="Arial" w:cs="Arial"/>
          <w:sz w:val="20"/>
        </w:rPr>
        <w:t>prace pomiarowe i oznakowanie robót,</w:t>
      </w:r>
    </w:p>
    <w:p w:rsidR="00780699" w:rsidRDefault="00780699" w:rsidP="00B062D3">
      <w:pPr>
        <w:numPr>
          <w:ilvl w:val="0"/>
          <w:numId w:val="13"/>
        </w:numPr>
        <w:jc w:val="both"/>
        <w:rPr>
          <w:rFonts w:ascii="Arial" w:hAnsi="Arial" w:cs="Arial"/>
          <w:sz w:val="20"/>
        </w:rPr>
      </w:pPr>
      <w:r>
        <w:rPr>
          <w:rFonts w:ascii="Arial" w:hAnsi="Arial" w:cs="Arial"/>
          <w:sz w:val="20"/>
        </w:rPr>
        <w:t>wykonanie wykopów w dokopie w gruncie kat. I-II,</w:t>
      </w:r>
    </w:p>
    <w:p w:rsidR="00780699" w:rsidRDefault="00780699" w:rsidP="00B062D3">
      <w:pPr>
        <w:numPr>
          <w:ilvl w:val="0"/>
          <w:numId w:val="13"/>
        </w:numPr>
        <w:jc w:val="both"/>
        <w:rPr>
          <w:rFonts w:ascii="Arial" w:hAnsi="Arial" w:cs="Arial"/>
          <w:sz w:val="20"/>
        </w:rPr>
      </w:pPr>
      <w:r>
        <w:rPr>
          <w:rFonts w:ascii="Arial" w:hAnsi="Arial" w:cs="Arial"/>
          <w:sz w:val="20"/>
        </w:rPr>
        <w:lastRenderedPageBreak/>
        <w:t xml:space="preserve">transport gruntu (piasku) z </w:t>
      </w:r>
      <w:proofErr w:type="spellStart"/>
      <w:r>
        <w:rPr>
          <w:rFonts w:ascii="Arial" w:hAnsi="Arial" w:cs="Arial"/>
          <w:sz w:val="20"/>
        </w:rPr>
        <w:t>dokopu</w:t>
      </w:r>
      <w:proofErr w:type="spellEnd"/>
      <w:r>
        <w:rPr>
          <w:rFonts w:ascii="Arial" w:hAnsi="Arial" w:cs="Arial"/>
          <w:sz w:val="20"/>
        </w:rPr>
        <w:t xml:space="preserve"> na miejsce wbudowania w nasyp,</w:t>
      </w:r>
    </w:p>
    <w:p w:rsidR="00780699" w:rsidRDefault="00780699" w:rsidP="00B062D3">
      <w:pPr>
        <w:numPr>
          <w:ilvl w:val="0"/>
          <w:numId w:val="13"/>
        </w:numPr>
        <w:jc w:val="both"/>
        <w:rPr>
          <w:rFonts w:ascii="Arial" w:hAnsi="Arial" w:cs="Arial"/>
          <w:sz w:val="20"/>
        </w:rPr>
      </w:pPr>
      <w:r>
        <w:rPr>
          <w:rFonts w:ascii="Arial" w:hAnsi="Arial" w:cs="Arial"/>
          <w:sz w:val="20"/>
        </w:rPr>
        <w:t>dowóz wody,</w:t>
      </w:r>
    </w:p>
    <w:p w:rsidR="00780699" w:rsidRDefault="00780699" w:rsidP="00B062D3">
      <w:pPr>
        <w:numPr>
          <w:ilvl w:val="0"/>
          <w:numId w:val="13"/>
        </w:numPr>
        <w:jc w:val="both"/>
        <w:rPr>
          <w:rFonts w:ascii="Arial" w:hAnsi="Arial" w:cs="Arial"/>
          <w:sz w:val="20"/>
        </w:rPr>
      </w:pPr>
      <w:r>
        <w:rPr>
          <w:rFonts w:ascii="Arial" w:hAnsi="Arial" w:cs="Arial"/>
          <w:sz w:val="20"/>
        </w:rPr>
        <w:t xml:space="preserve">ułożenie </w:t>
      </w:r>
      <w:proofErr w:type="spellStart"/>
      <w:r>
        <w:rPr>
          <w:rFonts w:ascii="Arial" w:hAnsi="Arial" w:cs="Arial"/>
          <w:sz w:val="20"/>
        </w:rPr>
        <w:t>geosyntetyku</w:t>
      </w:r>
      <w:proofErr w:type="spellEnd"/>
      <w:r>
        <w:rPr>
          <w:rFonts w:ascii="Arial" w:hAnsi="Arial" w:cs="Arial"/>
          <w:sz w:val="20"/>
        </w:rPr>
        <w:t>,</w:t>
      </w:r>
    </w:p>
    <w:p w:rsidR="00780699" w:rsidRDefault="00780699" w:rsidP="00B062D3">
      <w:pPr>
        <w:numPr>
          <w:ilvl w:val="0"/>
          <w:numId w:val="13"/>
        </w:numPr>
        <w:jc w:val="both"/>
        <w:rPr>
          <w:rFonts w:ascii="Arial" w:hAnsi="Arial" w:cs="Arial"/>
          <w:sz w:val="20"/>
        </w:rPr>
      </w:pPr>
      <w:r>
        <w:rPr>
          <w:rFonts w:ascii="Arial" w:hAnsi="Arial" w:cs="Arial"/>
          <w:sz w:val="20"/>
        </w:rPr>
        <w:t>wykonanie nasypu warstwami wraz z zagęszczeniem zgodnie z wymogami specyfikacji technicznej,</w:t>
      </w:r>
    </w:p>
    <w:p w:rsidR="00780699" w:rsidRDefault="00780699" w:rsidP="00B062D3">
      <w:pPr>
        <w:numPr>
          <w:ilvl w:val="0"/>
          <w:numId w:val="13"/>
        </w:numPr>
        <w:jc w:val="both"/>
        <w:rPr>
          <w:rFonts w:ascii="Arial" w:hAnsi="Arial" w:cs="Arial"/>
          <w:sz w:val="20"/>
        </w:rPr>
      </w:pPr>
      <w:r>
        <w:rPr>
          <w:rFonts w:ascii="Arial" w:hAnsi="Arial" w:cs="Arial"/>
          <w:sz w:val="20"/>
        </w:rPr>
        <w:t>profilowanie powierzchni nasypu z nadaniem im spadków i pochyleń zgodnie z dokumentacja projektową,</w:t>
      </w:r>
    </w:p>
    <w:p w:rsidR="00780699" w:rsidRDefault="00780699" w:rsidP="00B062D3">
      <w:pPr>
        <w:numPr>
          <w:ilvl w:val="0"/>
          <w:numId w:val="13"/>
        </w:numPr>
        <w:jc w:val="both"/>
        <w:rPr>
          <w:rFonts w:ascii="Arial" w:hAnsi="Arial" w:cs="Arial"/>
          <w:sz w:val="20"/>
        </w:rPr>
      </w:pPr>
      <w:r>
        <w:rPr>
          <w:rFonts w:ascii="Arial" w:hAnsi="Arial" w:cs="Arial"/>
          <w:sz w:val="20"/>
        </w:rPr>
        <w:t>odwodnienie terenu robót,</w:t>
      </w:r>
    </w:p>
    <w:p w:rsidR="00780699" w:rsidRDefault="00780699" w:rsidP="00B062D3">
      <w:pPr>
        <w:numPr>
          <w:ilvl w:val="0"/>
          <w:numId w:val="13"/>
        </w:numPr>
        <w:jc w:val="both"/>
        <w:rPr>
          <w:rFonts w:ascii="Arial" w:hAnsi="Arial" w:cs="Arial"/>
          <w:sz w:val="20"/>
        </w:rPr>
      </w:pPr>
      <w:r>
        <w:rPr>
          <w:rFonts w:ascii="Arial" w:hAnsi="Arial" w:cs="Arial"/>
          <w:sz w:val="20"/>
        </w:rPr>
        <w:t>rekultywację terenu przyległego do drogi,</w:t>
      </w:r>
    </w:p>
    <w:p w:rsidR="00780699" w:rsidRDefault="00780699" w:rsidP="00B062D3">
      <w:pPr>
        <w:numPr>
          <w:ilvl w:val="0"/>
          <w:numId w:val="13"/>
        </w:numPr>
        <w:jc w:val="both"/>
        <w:rPr>
          <w:rFonts w:ascii="Arial" w:hAnsi="Arial" w:cs="Arial"/>
          <w:sz w:val="20"/>
        </w:rPr>
      </w:pPr>
      <w:r>
        <w:rPr>
          <w:rFonts w:ascii="Arial" w:hAnsi="Arial" w:cs="Arial"/>
          <w:sz w:val="20"/>
        </w:rPr>
        <w:t>przeprowadzenie wymaganych pomiarów i badań laboratoryjnych, dotyczących w szczególności właściwości wbudowanych gruntów, wskaźnika zagęszczenia poszczególnych warstw nasypu i nośności górnej warstwy.</w:t>
      </w:r>
    </w:p>
    <w:p w:rsidR="00780699" w:rsidRDefault="00780699">
      <w:pPr>
        <w:spacing w:before="120" w:after="120"/>
        <w:jc w:val="both"/>
        <w:rPr>
          <w:rFonts w:ascii="Arial" w:hAnsi="Arial" w:cs="Arial"/>
          <w:b/>
          <w:bCs/>
          <w:sz w:val="20"/>
        </w:rPr>
      </w:pPr>
      <w:r>
        <w:rPr>
          <w:rFonts w:ascii="Arial" w:hAnsi="Arial" w:cs="Arial"/>
          <w:b/>
          <w:bCs/>
          <w:sz w:val="20"/>
        </w:rPr>
        <w:t>9.3.Szczegółowy zakres robót</w:t>
      </w:r>
    </w:p>
    <w:p w:rsidR="00780699" w:rsidRDefault="00780699">
      <w:pPr>
        <w:spacing w:before="120" w:after="120"/>
        <w:jc w:val="both"/>
        <w:rPr>
          <w:rFonts w:ascii="Arial" w:hAnsi="Arial" w:cs="Arial"/>
          <w:color w:val="000000"/>
          <w:sz w:val="20"/>
        </w:rPr>
      </w:pPr>
      <w:r>
        <w:rPr>
          <w:rFonts w:ascii="Arial" w:hAnsi="Arial" w:cs="Arial"/>
          <w:color w:val="000000"/>
          <w:sz w:val="20"/>
        </w:rPr>
        <w:t>Wg przedmiaru robót</w:t>
      </w:r>
    </w:p>
    <w:p w:rsidR="00780699" w:rsidRDefault="00780699">
      <w:pPr>
        <w:spacing w:before="120" w:after="120"/>
        <w:jc w:val="both"/>
        <w:rPr>
          <w:rFonts w:ascii="Arial" w:hAnsi="Arial" w:cs="Arial"/>
          <w:b/>
          <w:bCs/>
          <w:color w:val="000000"/>
          <w:sz w:val="20"/>
        </w:rPr>
      </w:pPr>
      <w:r>
        <w:rPr>
          <w:rFonts w:ascii="Arial" w:hAnsi="Arial" w:cs="Arial"/>
          <w:b/>
          <w:bCs/>
          <w:color w:val="000000"/>
          <w:sz w:val="20"/>
        </w:rPr>
        <w:t>10.PRZEPISY ZWIĄZANE</w:t>
      </w:r>
    </w:p>
    <w:p w:rsidR="00780699" w:rsidRDefault="00780699">
      <w:pPr>
        <w:spacing w:after="120"/>
        <w:jc w:val="both"/>
        <w:rPr>
          <w:rFonts w:ascii="Arial" w:hAnsi="Arial" w:cs="Arial"/>
          <w:b/>
          <w:bCs/>
          <w:color w:val="000000"/>
          <w:sz w:val="20"/>
        </w:rPr>
      </w:pPr>
    </w:p>
    <w:p w:rsidR="00780699" w:rsidRDefault="00780699">
      <w:pPr>
        <w:spacing w:after="120"/>
        <w:jc w:val="both"/>
        <w:rPr>
          <w:rFonts w:ascii="Arial" w:hAnsi="Arial" w:cs="Arial"/>
          <w:b/>
          <w:bCs/>
          <w:color w:val="000000"/>
          <w:sz w:val="20"/>
        </w:rPr>
      </w:pPr>
      <w:r>
        <w:rPr>
          <w:rFonts w:ascii="Arial" w:hAnsi="Arial" w:cs="Arial"/>
          <w:b/>
          <w:bCs/>
          <w:color w:val="000000"/>
          <w:sz w:val="20"/>
        </w:rPr>
        <w:t>10.1.Normy</w:t>
      </w:r>
    </w:p>
    <w:p w:rsidR="00780699" w:rsidRDefault="00780699">
      <w:pPr>
        <w:tabs>
          <w:tab w:val="left" w:pos="360"/>
          <w:tab w:val="left" w:pos="2235"/>
          <w:tab w:val="left" w:pos="8640"/>
        </w:tabs>
        <w:rPr>
          <w:rFonts w:ascii="Arial" w:hAnsi="Arial" w:cs="Arial"/>
          <w:snapToGrid w:val="0"/>
          <w:sz w:val="20"/>
        </w:rPr>
      </w:pPr>
      <w:r>
        <w:rPr>
          <w:rFonts w:ascii="Arial" w:hAnsi="Arial" w:cs="Arial"/>
          <w:snapToGrid w:val="0"/>
          <w:sz w:val="20"/>
        </w:rPr>
        <w:t>PN-S-02205:1998</w:t>
      </w:r>
      <w:r>
        <w:rPr>
          <w:rFonts w:ascii="Arial" w:hAnsi="Arial" w:cs="Arial"/>
          <w:snapToGrid w:val="0"/>
          <w:sz w:val="20"/>
        </w:rPr>
        <w:tab/>
        <w:t>Drogi samochodowe. Roboty ziemne. Wymagania i badania.</w:t>
      </w:r>
    </w:p>
    <w:p w:rsidR="00780699" w:rsidRDefault="00780699">
      <w:pPr>
        <w:tabs>
          <w:tab w:val="num" w:pos="720"/>
        </w:tabs>
        <w:ind w:left="720" w:hanging="720"/>
        <w:jc w:val="both"/>
        <w:rPr>
          <w:rFonts w:ascii="Arial" w:hAnsi="Arial" w:cs="Arial"/>
          <w:sz w:val="20"/>
        </w:rPr>
      </w:pPr>
      <w:r>
        <w:rPr>
          <w:rFonts w:ascii="Arial" w:hAnsi="Arial" w:cs="Arial"/>
          <w:sz w:val="20"/>
        </w:rPr>
        <w:t>PN-87/S-02201</w:t>
      </w:r>
      <w:r>
        <w:rPr>
          <w:rFonts w:ascii="Arial" w:hAnsi="Arial" w:cs="Arial"/>
          <w:sz w:val="20"/>
        </w:rPr>
        <w:tab/>
      </w:r>
      <w:r>
        <w:rPr>
          <w:rFonts w:ascii="Arial" w:hAnsi="Arial" w:cs="Arial"/>
          <w:sz w:val="20"/>
        </w:rPr>
        <w:tab/>
        <w:t>Drogi samochodowe. Nawierzchnie drogowe. Podział, nazwy i określenia</w:t>
      </w:r>
    </w:p>
    <w:p w:rsidR="00780699" w:rsidRDefault="00780699">
      <w:pPr>
        <w:tabs>
          <w:tab w:val="num" w:pos="720"/>
        </w:tabs>
        <w:ind w:left="720" w:hanging="720"/>
        <w:jc w:val="both"/>
        <w:rPr>
          <w:rFonts w:ascii="Arial" w:hAnsi="Arial" w:cs="Arial"/>
          <w:sz w:val="20"/>
        </w:rPr>
      </w:pPr>
      <w:r>
        <w:rPr>
          <w:rFonts w:ascii="Arial" w:hAnsi="Arial" w:cs="Arial"/>
          <w:sz w:val="20"/>
        </w:rPr>
        <w:t>PN-77/B-06714/00</w:t>
      </w:r>
      <w:r>
        <w:rPr>
          <w:rFonts w:ascii="Arial" w:hAnsi="Arial" w:cs="Arial"/>
          <w:sz w:val="20"/>
        </w:rPr>
        <w:tab/>
        <w:t>Kruszywa mineralne. Badania . Postanowienia ogóle.</w:t>
      </w:r>
    </w:p>
    <w:p w:rsidR="00780699" w:rsidRDefault="00780699">
      <w:pPr>
        <w:tabs>
          <w:tab w:val="num" w:pos="720"/>
        </w:tabs>
        <w:ind w:left="720" w:hanging="720"/>
        <w:jc w:val="both"/>
        <w:rPr>
          <w:rFonts w:ascii="Arial" w:hAnsi="Arial" w:cs="Arial"/>
          <w:sz w:val="20"/>
        </w:rPr>
      </w:pPr>
      <w:r>
        <w:rPr>
          <w:rFonts w:ascii="Arial" w:hAnsi="Arial" w:cs="Arial"/>
          <w:sz w:val="20"/>
        </w:rPr>
        <w:t>PN-77/B-06714/01</w:t>
      </w:r>
      <w:r>
        <w:rPr>
          <w:rFonts w:ascii="Arial" w:hAnsi="Arial" w:cs="Arial"/>
          <w:sz w:val="20"/>
        </w:rPr>
        <w:tab/>
        <w:t>Kruszywa mineralne. Podział, nazwy i określenia badań.</w:t>
      </w:r>
    </w:p>
    <w:p w:rsidR="00780699" w:rsidRDefault="00780699">
      <w:pPr>
        <w:tabs>
          <w:tab w:val="num" w:pos="720"/>
        </w:tabs>
        <w:ind w:left="720" w:hanging="720"/>
        <w:jc w:val="both"/>
        <w:rPr>
          <w:rFonts w:ascii="Arial" w:hAnsi="Arial" w:cs="Arial"/>
          <w:sz w:val="20"/>
        </w:rPr>
      </w:pPr>
      <w:r>
        <w:rPr>
          <w:rFonts w:ascii="Arial" w:hAnsi="Arial" w:cs="Arial"/>
          <w:sz w:val="20"/>
        </w:rPr>
        <w:t>PN-77/B-06714/12</w:t>
      </w:r>
      <w:r>
        <w:rPr>
          <w:rFonts w:ascii="Arial" w:hAnsi="Arial" w:cs="Arial"/>
          <w:sz w:val="20"/>
        </w:rPr>
        <w:tab/>
        <w:t>Kruszywa mineralne. Badania. Oznaczenia zawartości zanieczyszczeń obcych</w:t>
      </w:r>
    </w:p>
    <w:p w:rsidR="00780699" w:rsidRDefault="00780699">
      <w:pPr>
        <w:tabs>
          <w:tab w:val="num" w:pos="720"/>
        </w:tabs>
        <w:ind w:left="720" w:hanging="720"/>
        <w:jc w:val="both"/>
        <w:rPr>
          <w:rFonts w:ascii="Arial" w:hAnsi="Arial" w:cs="Arial"/>
          <w:sz w:val="20"/>
        </w:rPr>
      </w:pPr>
      <w:r>
        <w:rPr>
          <w:rFonts w:ascii="Arial" w:hAnsi="Arial" w:cs="Arial"/>
          <w:sz w:val="20"/>
        </w:rPr>
        <w:t>PN-78/B-06714/13</w:t>
      </w:r>
      <w:r>
        <w:rPr>
          <w:rFonts w:ascii="Arial" w:hAnsi="Arial" w:cs="Arial"/>
          <w:sz w:val="20"/>
        </w:rPr>
        <w:tab/>
        <w:t>Kruszywa mineralne. Badania. Oznaczenia zawartości pyłów mineralnych</w:t>
      </w:r>
    </w:p>
    <w:p w:rsidR="00780699" w:rsidRDefault="00780699">
      <w:pPr>
        <w:tabs>
          <w:tab w:val="num" w:pos="720"/>
        </w:tabs>
        <w:ind w:left="720" w:hanging="720"/>
        <w:jc w:val="both"/>
        <w:rPr>
          <w:rFonts w:ascii="Arial" w:hAnsi="Arial" w:cs="Arial"/>
          <w:sz w:val="20"/>
        </w:rPr>
      </w:pPr>
      <w:r>
        <w:rPr>
          <w:rFonts w:ascii="Arial" w:hAnsi="Arial" w:cs="Arial"/>
          <w:sz w:val="20"/>
        </w:rPr>
        <w:t>PN-78/B-06714/15</w:t>
      </w:r>
      <w:r>
        <w:rPr>
          <w:rFonts w:ascii="Arial" w:hAnsi="Arial" w:cs="Arial"/>
          <w:sz w:val="20"/>
        </w:rPr>
        <w:tab/>
        <w:t>Kruszywa mineralne. Badania. Oznaczenie składu ziarnowego.</w:t>
      </w:r>
    </w:p>
    <w:p w:rsidR="00780699" w:rsidRDefault="00780699">
      <w:pPr>
        <w:tabs>
          <w:tab w:val="num" w:pos="720"/>
        </w:tabs>
        <w:ind w:left="720" w:hanging="720"/>
        <w:jc w:val="both"/>
        <w:rPr>
          <w:rFonts w:ascii="Arial" w:hAnsi="Arial" w:cs="Arial"/>
          <w:sz w:val="20"/>
        </w:rPr>
      </w:pPr>
      <w:r>
        <w:rPr>
          <w:rFonts w:ascii="Arial" w:hAnsi="Arial" w:cs="Arial"/>
          <w:sz w:val="20"/>
        </w:rPr>
        <w:t>PN-78/B-06714/16</w:t>
      </w:r>
      <w:r>
        <w:rPr>
          <w:rFonts w:ascii="Arial" w:hAnsi="Arial" w:cs="Arial"/>
          <w:sz w:val="20"/>
        </w:rPr>
        <w:tab/>
        <w:t>Kruszywa mineralne. Badania. Oznaczenie kształtu ziaren</w:t>
      </w:r>
    </w:p>
    <w:p w:rsidR="00780699" w:rsidRDefault="00780699">
      <w:pPr>
        <w:tabs>
          <w:tab w:val="num" w:pos="720"/>
        </w:tabs>
        <w:ind w:left="720" w:hanging="720"/>
        <w:jc w:val="both"/>
        <w:rPr>
          <w:rFonts w:ascii="Arial" w:hAnsi="Arial" w:cs="Arial"/>
          <w:sz w:val="20"/>
        </w:rPr>
      </w:pPr>
      <w:r>
        <w:rPr>
          <w:rFonts w:ascii="Arial" w:hAnsi="Arial" w:cs="Arial"/>
          <w:sz w:val="20"/>
        </w:rPr>
        <w:t>PN-77/B-06714/17</w:t>
      </w:r>
      <w:r>
        <w:rPr>
          <w:rFonts w:ascii="Arial" w:hAnsi="Arial" w:cs="Arial"/>
          <w:sz w:val="20"/>
        </w:rPr>
        <w:tab/>
        <w:t>Kruszywa mineralne. Badania. Oznaczenie wilgotności.</w:t>
      </w:r>
    </w:p>
    <w:p w:rsidR="00780699" w:rsidRDefault="00780699">
      <w:pPr>
        <w:tabs>
          <w:tab w:val="num" w:pos="720"/>
        </w:tabs>
        <w:ind w:left="720" w:hanging="720"/>
        <w:jc w:val="both"/>
        <w:rPr>
          <w:rFonts w:ascii="Arial" w:hAnsi="Arial" w:cs="Arial"/>
          <w:sz w:val="20"/>
        </w:rPr>
      </w:pPr>
      <w:r>
        <w:rPr>
          <w:rFonts w:ascii="Arial" w:hAnsi="Arial" w:cs="Arial"/>
          <w:sz w:val="20"/>
        </w:rPr>
        <w:t>PN-78/B-06714/18</w:t>
      </w:r>
      <w:r>
        <w:rPr>
          <w:rFonts w:ascii="Arial" w:hAnsi="Arial" w:cs="Arial"/>
          <w:sz w:val="20"/>
        </w:rPr>
        <w:tab/>
        <w:t>Kruszywa mineralne. Badania. Oznaczenie nasiąkliwości.</w:t>
      </w:r>
    </w:p>
    <w:p w:rsidR="00780699" w:rsidRDefault="00780699">
      <w:pPr>
        <w:tabs>
          <w:tab w:val="num" w:pos="720"/>
        </w:tabs>
        <w:ind w:left="720" w:hanging="720"/>
        <w:jc w:val="both"/>
        <w:rPr>
          <w:rFonts w:ascii="Arial" w:hAnsi="Arial" w:cs="Arial"/>
          <w:sz w:val="20"/>
        </w:rPr>
      </w:pPr>
      <w:r>
        <w:rPr>
          <w:rFonts w:ascii="Arial" w:hAnsi="Arial" w:cs="Arial"/>
          <w:sz w:val="20"/>
        </w:rPr>
        <w:t>PN-78/B-06714/19</w:t>
      </w:r>
      <w:r>
        <w:rPr>
          <w:rFonts w:ascii="Arial" w:hAnsi="Arial" w:cs="Arial"/>
          <w:sz w:val="20"/>
        </w:rPr>
        <w:tab/>
        <w:t>Kruszywa mineralne. Badania. Oznaczenie mrozoodporności metodą bezpośrednią.</w:t>
      </w:r>
    </w:p>
    <w:p w:rsidR="00780699" w:rsidRDefault="00780699">
      <w:pPr>
        <w:tabs>
          <w:tab w:val="num" w:pos="720"/>
        </w:tabs>
        <w:ind w:left="720" w:hanging="720"/>
        <w:jc w:val="both"/>
        <w:rPr>
          <w:rFonts w:ascii="Arial" w:hAnsi="Arial" w:cs="Arial"/>
          <w:sz w:val="20"/>
        </w:rPr>
      </w:pPr>
      <w:r>
        <w:rPr>
          <w:rFonts w:ascii="Arial" w:hAnsi="Arial" w:cs="Arial"/>
          <w:sz w:val="20"/>
        </w:rPr>
        <w:t>PN-78/B-06714/20</w:t>
      </w:r>
      <w:r>
        <w:rPr>
          <w:rFonts w:ascii="Arial" w:hAnsi="Arial" w:cs="Arial"/>
          <w:sz w:val="20"/>
        </w:rPr>
        <w:tab/>
        <w:t>Kruszywa mineralne. Badania. Oznaczenie mrozoodporności metodą krystalizacji.</w:t>
      </w:r>
    </w:p>
    <w:p w:rsidR="00780699" w:rsidRDefault="00780699">
      <w:pPr>
        <w:tabs>
          <w:tab w:val="num" w:pos="720"/>
        </w:tabs>
        <w:ind w:left="720" w:hanging="720"/>
        <w:jc w:val="both"/>
        <w:rPr>
          <w:rFonts w:ascii="Arial" w:hAnsi="Arial" w:cs="Arial"/>
          <w:sz w:val="20"/>
        </w:rPr>
      </w:pPr>
      <w:r>
        <w:rPr>
          <w:rFonts w:ascii="Arial" w:hAnsi="Arial" w:cs="Arial"/>
          <w:sz w:val="20"/>
        </w:rPr>
        <w:t>PN-78/B-06714/26</w:t>
      </w:r>
      <w:r>
        <w:rPr>
          <w:rFonts w:ascii="Arial" w:hAnsi="Arial" w:cs="Arial"/>
          <w:sz w:val="20"/>
        </w:rPr>
        <w:tab/>
        <w:t>Kruszywa mineralne. Badania. Oznaczenie zawartości zanieczyszczeń kruszywa.</w:t>
      </w:r>
    </w:p>
    <w:p w:rsidR="00780699" w:rsidRDefault="00780699">
      <w:pPr>
        <w:tabs>
          <w:tab w:val="num" w:pos="720"/>
        </w:tabs>
        <w:ind w:left="720" w:hanging="720"/>
        <w:jc w:val="both"/>
        <w:rPr>
          <w:rFonts w:ascii="Arial" w:hAnsi="Arial" w:cs="Arial"/>
          <w:sz w:val="20"/>
        </w:rPr>
      </w:pPr>
      <w:r>
        <w:rPr>
          <w:rFonts w:ascii="Arial" w:hAnsi="Arial" w:cs="Arial"/>
          <w:sz w:val="20"/>
        </w:rPr>
        <w:t>PN-78/B-06714/28</w:t>
      </w:r>
      <w:r>
        <w:rPr>
          <w:rFonts w:ascii="Arial" w:hAnsi="Arial" w:cs="Arial"/>
          <w:sz w:val="20"/>
        </w:rPr>
        <w:tab/>
        <w:t>Kruszywa mineralne. Badania. Oznaczenie zawartości siarki metoda bromową.</w:t>
      </w:r>
    </w:p>
    <w:p w:rsidR="00780699" w:rsidRDefault="00780699">
      <w:pPr>
        <w:tabs>
          <w:tab w:val="num" w:pos="720"/>
        </w:tabs>
        <w:ind w:left="720" w:hanging="720"/>
        <w:jc w:val="both"/>
        <w:rPr>
          <w:rFonts w:ascii="Arial" w:hAnsi="Arial" w:cs="Arial"/>
          <w:sz w:val="20"/>
        </w:rPr>
      </w:pPr>
      <w:r>
        <w:rPr>
          <w:rFonts w:ascii="Arial" w:hAnsi="Arial" w:cs="Arial"/>
          <w:sz w:val="20"/>
        </w:rPr>
        <w:t>PN-80/B-06714/37</w:t>
      </w:r>
      <w:r>
        <w:rPr>
          <w:rFonts w:ascii="Arial" w:hAnsi="Arial" w:cs="Arial"/>
          <w:sz w:val="20"/>
        </w:rPr>
        <w:tab/>
        <w:t>Kruszywa mineralne. Badania. Oznaczenie rozpadu krzemianowego.</w:t>
      </w:r>
    </w:p>
    <w:p w:rsidR="00780699" w:rsidRDefault="00780699">
      <w:pPr>
        <w:tabs>
          <w:tab w:val="num" w:pos="720"/>
        </w:tabs>
        <w:ind w:left="720" w:hanging="720"/>
        <w:jc w:val="both"/>
        <w:rPr>
          <w:rFonts w:ascii="Arial" w:hAnsi="Arial" w:cs="Arial"/>
          <w:sz w:val="20"/>
        </w:rPr>
      </w:pPr>
      <w:r>
        <w:rPr>
          <w:rFonts w:ascii="Arial" w:hAnsi="Arial" w:cs="Arial"/>
          <w:sz w:val="20"/>
        </w:rPr>
        <w:t>PN-78/B-06714/39</w:t>
      </w:r>
      <w:r>
        <w:rPr>
          <w:rFonts w:ascii="Arial" w:hAnsi="Arial" w:cs="Arial"/>
          <w:sz w:val="20"/>
        </w:rPr>
        <w:tab/>
        <w:t>Kruszywa mineralne. Badania. Oznaczenie rozpadu żelazawego.</w:t>
      </w:r>
    </w:p>
    <w:p w:rsidR="00780699" w:rsidRDefault="00780699">
      <w:pPr>
        <w:ind w:left="2160" w:hanging="2160"/>
        <w:jc w:val="both"/>
        <w:rPr>
          <w:rFonts w:ascii="Arial" w:hAnsi="Arial" w:cs="Arial"/>
          <w:sz w:val="20"/>
        </w:rPr>
      </w:pPr>
      <w:r>
        <w:rPr>
          <w:rFonts w:ascii="Arial" w:hAnsi="Arial" w:cs="Arial"/>
          <w:sz w:val="20"/>
        </w:rPr>
        <w:t>PN-78/B-06714/40</w:t>
      </w:r>
      <w:r>
        <w:rPr>
          <w:rFonts w:ascii="Arial" w:hAnsi="Arial" w:cs="Arial"/>
          <w:sz w:val="20"/>
        </w:rPr>
        <w:tab/>
        <w:t>Kruszywa mineralne. Badania. Oznaczenie wytrzymałości na miażdżenie</w:t>
      </w:r>
      <w:r>
        <w:rPr>
          <w:rFonts w:ascii="Arial" w:hAnsi="Arial" w:cs="Arial"/>
        </w:rPr>
        <w:t xml:space="preserve">. </w:t>
      </w:r>
      <w:r>
        <w:rPr>
          <w:rFonts w:ascii="Arial" w:hAnsi="Arial" w:cs="Arial"/>
          <w:sz w:val="20"/>
        </w:rPr>
        <w:t>Wskaźnik rozkruszenia.</w:t>
      </w:r>
    </w:p>
    <w:p w:rsidR="00780699" w:rsidRDefault="00780699">
      <w:pPr>
        <w:tabs>
          <w:tab w:val="num" w:pos="720"/>
        </w:tabs>
        <w:ind w:left="720" w:hanging="720"/>
        <w:jc w:val="both"/>
        <w:rPr>
          <w:rFonts w:ascii="Arial" w:hAnsi="Arial" w:cs="Arial"/>
          <w:sz w:val="20"/>
        </w:rPr>
      </w:pPr>
      <w:r>
        <w:rPr>
          <w:rFonts w:ascii="Arial" w:hAnsi="Arial" w:cs="Arial"/>
          <w:sz w:val="20"/>
        </w:rPr>
        <w:t>PN-79/B-06714/42</w:t>
      </w:r>
      <w:r>
        <w:rPr>
          <w:rFonts w:ascii="Arial" w:hAnsi="Arial" w:cs="Arial"/>
          <w:sz w:val="20"/>
        </w:rPr>
        <w:tab/>
        <w:t>Kruszywa mineralne. Badania. Oznaczenie ścieralności w bębnie Los Angeles.</w:t>
      </w:r>
    </w:p>
    <w:p w:rsidR="00780699" w:rsidRDefault="00780699">
      <w:pPr>
        <w:tabs>
          <w:tab w:val="num" w:pos="-3060"/>
        </w:tabs>
        <w:ind w:left="2160" w:hanging="2160"/>
        <w:jc w:val="both"/>
        <w:rPr>
          <w:rFonts w:ascii="Arial" w:hAnsi="Arial" w:cs="Arial"/>
          <w:sz w:val="20"/>
        </w:rPr>
      </w:pPr>
      <w:r>
        <w:rPr>
          <w:rFonts w:ascii="Arial" w:hAnsi="Arial" w:cs="Arial"/>
          <w:sz w:val="20"/>
        </w:rPr>
        <w:t>PN-88/B-06714/48</w:t>
      </w:r>
      <w:r>
        <w:rPr>
          <w:rFonts w:ascii="Arial" w:hAnsi="Arial" w:cs="Arial"/>
          <w:sz w:val="20"/>
        </w:rPr>
        <w:tab/>
        <w:t>Kruszywa mineralne. Badania. Oznaczenie zawartości zanieczyszczeń w postaci grudek gliny.</w:t>
      </w:r>
    </w:p>
    <w:p w:rsidR="00780699" w:rsidRDefault="00780699">
      <w:pPr>
        <w:tabs>
          <w:tab w:val="num" w:pos="720"/>
        </w:tabs>
        <w:ind w:left="720" w:hanging="720"/>
        <w:jc w:val="both"/>
        <w:rPr>
          <w:rFonts w:ascii="Arial" w:hAnsi="Arial" w:cs="Arial"/>
          <w:sz w:val="20"/>
        </w:rPr>
      </w:pPr>
      <w:r>
        <w:rPr>
          <w:rFonts w:ascii="Arial" w:hAnsi="Arial" w:cs="Arial"/>
          <w:sz w:val="20"/>
        </w:rPr>
        <w:t>PN-88/B-04481</w:t>
      </w:r>
      <w:r>
        <w:rPr>
          <w:rFonts w:ascii="Arial" w:hAnsi="Arial" w:cs="Arial"/>
          <w:sz w:val="20"/>
        </w:rPr>
        <w:tab/>
      </w:r>
      <w:r>
        <w:rPr>
          <w:rFonts w:ascii="Arial" w:hAnsi="Arial" w:cs="Arial"/>
          <w:sz w:val="20"/>
        </w:rPr>
        <w:tab/>
        <w:t>Grunty budowlane . Badania próbek gruntu</w:t>
      </w:r>
    </w:p>
    <w:p w:rsidR="00780699" w:rsidRDefault="00780699">
      <w:pPr>
        <w:tabs>
          <w:tab w:val="num" w:pos="720"/>
        </w:tabs>
        <w:ind w:left="720" w:hanging="720"/>
        <w:jc w:val="both"/>
        <w:rPr>
          <w:rFonts w:ascii="Arial" w:hAnsi="Arial" w:cs="Arial"/>
          <w:sz w:val="20"/>
        </w:rPr>
      </w:pPr>
      <w:r>
        <w:rPr>
          <w:rFonts w:ascii="Arial" w:hAnsi="Arial" w:cs="Arial"/>
          <w:sz w:val="20"/>
        </w:rPr>
        <w:t>BN-77/8931-12</w:t>
      </w:r>
      <w:r>
        <w:rPr>
          <w:rFonts w:ascii="Arial" w:hAnsi="Arial" w:cs="Arial"/>
          <w:sz w:val="20"/>
        </w:rPr>
        <w:tab/>
      </w:r>
      <w:r>
        <w:rPr>
          <w:rFonts w:ascii="Arial" w:hAnsi="Arial" w:cs="Arial"/>
          <w:sz w:val="20"/>
        </w:rPr>
        <w:tab/>
        <w:t>Drogi samochodowe. Oznaczenie wskaźnika zagęszczenia gruntu .</w:t>
      </w:r>
    </w:p>
    <w:p w:rsidR="00780699" w:rsidRDefault="00780699">
      <w:pPr>
        <w:tabs>
          <w:tab w:val="num" w:pos="720"/>
        </w:tabs>
        <w:ind w:left="720" w:hanging="720"/>
        <w:jc w:val="both"/>
        <w:rPr>
          <w:rFonts w:ascii="Arial" w:hAnsi="Arial" w:cs="Arial"/>
          <w:sz w:val="20"/>
        </w:rPr>
      </w:pPr>
      <w:r>
        <w:rPr>
          <w:rFonts w:ascii="Arial" w:hAnsi="Arial" w:cs="Arial"/>
          <w:sz w:val="20"/>
        </w:rPr>
        <w:t>BN-64/8931-01</w:t>
      </w:r>
      <w:r>
        <w:rPr>
          <w:rFonts w:ascii="Arial" w:hAnsi="Arial" w:cs="Arial"/>
          <w:sz w:val="20"/>
        </w:rPr>
        <w:tab/>
      </w:r>
      <w:r>
        <w:rPr>
          <w:rFonts w:ascii="Arial" w:hAnsi="Arial" w:cs="Arial"/>
          <w:sz w:val="20"/>
        </w:rPr>
        <w:tab/>
        <w:t>Drogi samochodowe. Oznaczenie wskaźnika piaskowego.</w:t>
      </w:r>
    </w:p>
    <w:p w:rsidR="00780699" w:rsidRDefault="00780699">
      <w:pPr>
        <w:tabs>
          <w:tab w:val="num" w:pos="720"/>
        </w:tabs>
        <w:ind w:left="720" w:hanging="720"/>
        <w:jc w:val="both"/>
        <w:rPr>
          <w:rFonts w:ascii="Arial" w:hAnsi="Arial" w:cs="Arial"/>
          <w:sz w:val="20"/>
        </w:rPr>
      </w:pPr>
      <w:r>
        <w:rPr>
          <w:rFonts w:ascii="Arial" w:hAnsi="Arial" w:cs="Arial"/>
          <w:sz w:val="20"/>
        </w:rPr>
        <w:t>BN-72/8932-01</w:t>
      </w:r>
      <w:r>
        <w:rPr>
          <w:rFonts w:ascii="Arial" w:hAnsi="Arial" w:cs="Arial"/>
          <w:sz w:val="20"/>
        </w:rPr>
        <w:tab/>
      </w:r>
      <w:r>
        <w:rPr>
          <w:rFonts w:ascii="Arial" w:hAnsi="Arial" w:cs="Arial"/>
          <w:sz w:val="20"/>
        </w:rPr>
        <w:tab/>
        <w:t>Budowle drogowe i kolejowe . Roboty ziemne .</w:t>
      </w:r>
    </w:p>
    <w:p w:rsidR="00780699" w:rsidRDefault="00780699">
      <w:pPr>
        <w:tabs>
          <w:tab w:val="num" w:pos="720"/>
        </w:tabs>
        <w:ind w:left="720" w:hanging="720"/>
        <w:jc w:val="both"/>
        <w:rPr>
          <w:rFonts w:ascii="Arial" w:hAnsi="Arial" w:cs="Arial"/>
          <w:sz w:val="20"/>
        </w:rPr>
      </w:pPr>
      <w:r>
        <w:rPr>
          <w:rFonts w:ascii="Arial" w:hAnsi="Arial" w:cs="Arial"/>
          <w:sz w:val="20"/>
        </w:rPr>
        <w:t>PN-60/B-04493</w:t>
      </w:r>
      <w:r>
        <w:rPr>
          <w:rFonts w:ascii="Arial" w:hAnsi="Arial" w:cs="Arial"/>
          <w:sz w:val="20"/>
        </w:rPr>
        <w:tab/>
      </w:r>
      <w:r>
        <w:rPr>
          <w:rFonts w:ascii="Arial" w:hAnsi="Arial" w:cs="Arial"/>
          <w:sz w:val="20"/>
        </w:rPr>
        <w:tab/>
        <w:t>Grunty budowlane . Oznaczenie kapilarności biernej .</w:t>
      </w:r>
    </w:p>
    <w:p w:rsidR="00780699" w:rsidRDefault="00780699">
      <w:pPr>
        <w:tabs>
          <w:tab w:val="num" w:pos="720"/>
        </w:tabs>
        <w:ind w:left="720" w:hanging="720"/>
        <w:jc w:val="both"/>
        <w:rPr>
          <w:rFonts w:ascii="Arial" w:hAnsi="Arial" w:cs="Arial"/>
          <w:sz w:val="20"/>
        </w:rPr>
      </w:pPr>
      <w:r>
        <w:rPr>
          <w:rFonts w:ascii="Arial" w:hAnsi="Arial" w:cs="Arial"/>
          <w:sz w:val="20"/>
        </w:rPr>
        <w:t>BN-66/6774/01</w:t>
      </w:r>
      <w:r>
        <w:rPr>
          <w:rFonts w:ascii="Arial" w:hAnsi="Arial" w:cs="Arial"/>
          <w:sz w:val="20"/>
        </w:rPr>
        <w:tab/>
      </w:r>
      <w:r>
        <w:rPr>
          <w:rFonts w:ascii="Arial" w:hAnsi="Arial" w:cs="Arial"/>
          <w:sz w:val="20"/>
        </w:rPr>
        <w:tab/>
        <w:t>Kruszywa mineralne do nawierzchni drogowych. Żwir i pospółka.</w:t>
      </w:r>
    </w:p>
    <w:p w:rsidR="00780699" w:rsidRDefault="00780699">
      <w:pPr>
        <w:tabs>
          <w:tab w:val="num" w:pos="720"/>
        </w:tabs>
        <w:ind w:left="720" w:hanging="720"/>
        <w:jc w:val="both"/>
        <w:rPr>
          <w:rFonts w:ascii="Arial" w:hAnsi="Arial" w:cs="Arial"/>
          <w:sz w:val="20"/>
        </w:rPr>
      </w:pPr>
      <w:r>
        <w:rPr>
          <w:rFonts w:ascii="Arial" w:hAnsi="Arial" w:cs="Arial"/>
          <w:sz w:val="20"/>
        </w:rPr>
        <w:t>BN-66/6774/04</w:t>
      </w:r>
      <w:r>
        <w:rPr>
          <w:rFonts w:ascii="Arial" w:hAnsi="Arial" w:cs="Arial"/>
          <w:sz w:val="20"/>
        </w:rPr>
        <w:tab/>
      </w:r>
      <w:r>
        <w:rPr>
          <w:rFonts w:ascii="Arial" w:hAnsi="Arial" w:cs="Arial"/>
          <w:sz w:val="20"/>
        </w:rPr>
        <w:tab/>
        <w:t>Kruszywa mineralne do nawierzchni drogowych. Piasek.</w:t>
      </w:r>
    </w:p>
    <w:p w:rsidR="00B42BD2" w:rsidRPr="00DB48B6" w:rsidRDefault="00780699" w:rsidP="00B42BD2">
      <w:pPr>
        <w:pStyle w:val="Tytu"/>
        <w:jc w:val="left"/>
        <w:rPr>
          <w:b w:val="0"/>
          <w:sz w:val="24"/>
        </w:rPr>
      </w:pPr>
      <w:r>
        <w:br w:type="page"/>
      </w:r>
      <w:r w:rsidRPr="00DB48B6">
        <w:rPr>
          <w:b w:val="0"/>
          <w:sz w:val="24"/>
        </w:rPr>
        <w:lastRenderedPageBreak/>
        <w:t>D-04.01.01</w:t>
      </w:r>
      <w:r w:rsidR="00B42BD2" w:rsidRPr="00DB48B6">
        <w:rPr>
          <w:b w:val="0"/>
          <w:sz w:val="24"/>
        </w:rPr>
        <w:t xml:space="preserve">  Kod CPV-45100000-8</w:t>
      </w:r>
    </w:p>
    <w:p w:rsidR="00780699" w:rsidRPr="00DB48B6" w:rsidRDefault="00780699" w:rsidP="00B42BD2">
      <w:pPr>
        <w:spacing w:line="100" w:lineRule="atLeast"/>
        <w:rPr>
          <w:rFonts w:ascii="Arial" w:hAnsi="Arial" w:cs="Arial"/>
        </w:rPr>
      </w:pPr>
      <w:r w:rsidRPr="00DB48B6">
        <w:rPr>
          <w:rFonts w:ascii="Arial" w:hAnsi="Arial" w:cs="Arial"/>
        </w:rPr>
        <w:t>PROFILOWANIE I  ZAGĘSZCZANIE PODŁOŻA</w:t>
      </w:r>
    </w:p>
    <w:p w:rsidR="00623820" w:rsidRDefault="00623820">
      <w:pPr>
        <w:pStyle w:val="Nagwek1"/>
        <w:spacing w:line="100" w:lineRule="atLeast"/>
        <w:jc w:val="both"/>
        <w:rPr>
          <w:rFonts w:ascii="Arial" w:eastAsia="Times New Roman" w:hAnsi="Arial" w:cs="Arial"/>
          <w:sz w:val="20"/>
        </w:rPr>
      </w:pPr>
    </w:p>
    <w:p w:rsidR="00780699" w:rsidRDefault="00780699">
      <w:pPr>
        <w:pStyle w:val="Nagwek1"/>
        <w:spacing w:line="100" w:lineRule="atLeast"/>
        <w:jc w:val="both"/>
        <w:rPr>
          <w:rFonts w:ascii="Arial" w:eastAsia="Times New Roman" w:hAnsi="Arial" w:cs="Arial"/>
          <w:sz w:val="20"/>
        </w:rPr>
      </w:pPr>
      <w:r>
        <w:rPr>
          <w:rFonts w:ascii="Arial" w:eastAsia="Times New Roman" w:hAnsi="Arial" w:cs="Arial"/>
          <w:sz w:val="20"/>
        </w:rPr>
        <w:t>1. WSTĘP</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1.1. Przedmiot SST</w:t>
      </w:r>
    </w:p>
    <w:p w:rsidR="00780699" w:rsidRPr="00B42BD2" w:rsidRDefault="00780699">
      <w:pPr>
        <w:spacing w:line="100" w:lineRule="atLeast"/>
        <w:jc w:val="both"/>
        <w:rPr>
          <w:rFonts w:ascii="Arial" w:hAnsi="Arial" w:cs="Arial"/>
          <w:sz w:val="20"/>
          <w:szCs w:val="20"/>
        </w:rPr>
      </w:pPr>
      <w:r>
        <w:rPr>
          <w:rFonts w:ascii="Arial" w:hAnsi="Arial" w:cs="Arial"/>
          <w:sz w:val="20"/>
        </w:rPr>
        <w:tab/>
        <w:t>Przedmiotem niniejszej specyfikacji technicznej (SST) są wymagania dotyczące wykonania i odbioru robót związanych z profilowaniem i zagęszczaniem podłoża gruntowego</w:t>
      </w:r>
      <w:r w:rsidR="00B42BD2">
        <w:rPr>
          <w:rFonts w:ascii="Arial" w:hAnsi="Arial" w:cs="Arial"/>
          <w:sz w:val="20"/>
        </w:rPr>
        <w:t xml:space="preserve"> przy </w:t>
      </w:r>
      <w:r w:rsidR="00B42BD2" w:rsidRPr="00B42BD2">
        <w:rPr>
          <w:rFonts w:ascii="Arial" w:hAnsi="Arial" w:cs="Arial"/>
          <w:color w:val="31849B"/>
          <w:sz w:val="20"/>
          <w:szCs w:val="20"/>
        </w:rPr>
        <w:t>Rozbudow</w:t>
      </w:r>
      <w:r w:rsidR="00B42BD2">
        <w:rPr>
          <w:rFonts w:ascii="Arial" w:hAnsi="Arial" w:cs="Arial"/>
          <w:color w:val="31849B"/>
          <w:sz w:val="20"/>
          <w:szCs w:val="20"/>
        </w:rPr>
        <w:t>ie</w:t>
      </w:r>
      <w:r w:rsidR="00B42BD2" w:rsidRPr="00B42BD2">
        <w:rPr>
          <w:rFonts w:ascii="Arial" w:hAnsi="Arial" w:cs="Arial"/>
          <w:color w:val="31849B"/>
          <w:sz w:val="20"/>
          <w:szCs w:val="20"/>
        </w:rPr>
        <w:t xml:space="preserve"> cmentarza komunalnego przy ul. Sudeckiej  68 w Jeleniej Górze</w:t>
      </w:r>
      <w:r w:rsidR="00B42BD2">
        <w:rPr>
          <w:rFonts w:ascii="Arial" w:hAnsi="Arial" w:cs="Arial"/>
          <w:color w:val="31849B"/>
          <w:sz w:val="20"/>
          <w:szCs w:val="20"/>
        </w:rPr>
        <w:t>.</w:t>
      </w:r>
      <w:r w:rsidR="00B42BD2" w:rsidRPr="00B42BD2">
        <w:rPr>
          <w:rFonts w:ascii="Arial" w:hAnsi="Arial" w:cs="Arial"/>
          <w:color w:val="31849B"/>
          <w:sz w:val="20"/>
          <w:szCs w:val="20"/>
        </w:rPr>
        <w:t xml:space="preserve">   </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1.2. Zakres stosowania SST</w:t>
      </w:r>
    </w:p>
    <w:p w:rsidR="00780699" w:rsidRDefault="00780699">
      <w:pPr>
        <w:tabs>
          <w:tab w:val="left" w:pos="0"/>
        </w:tabs>
        <w:spacing w:line="100" w:lineRule="atLeast"/>
        <w:jc w:val="both"/>
        <w:rPr>
          <w:rFonts w:ascii="Arial" w:hAnsi="Arial" w:cs="Arial"/>
          <w:sz w:val="20"/>
        </w:rPr>
      </w:pPr>
      <w:r>
        <w:rPr>
          <w:rFonts w:ascii="Arial" w:hAnsi="Arial" w:cs="Arial"/>
          <w:sz w:val="20"/>
        </w:rPr>
        <w:tab/>
        <w:t>Specyfikacja techniczna jest stosowana jako dokument przetargowy przy  zleceniu i realizacji robót wymienionych w rozdziale “Wymagania ogólne” w punkcie 1.1.</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1.3. Zakres robót objętych SST</w:t>
      </w:r>
    </w:p>
    <w:p w:rsidR="00780699" w:rsidRDefault="00780699">
      <w:pPr>
        <w:spacing w:line="100" w:lineRule="atLeast"/>
        <w:jc w:val="both"/>
        <w:rPr>
          <w:rFonts w:ascii="Arial" w:hAnsi="Arial" w:cs="Arial"/>
          <w:sz w:val="20"/>
        </w:rPr>
      </w:pPr>
      <w:r>
        <w:rPr>
          <w:rFonts w:ascii="Arial" w:hAnsi="Arial" w:cs="Arial"/>
          <w:sz w:val="20"/>
        </w:rPr>
        <w:tab/>
        <w:t xml:space="preserve">Ustalenia zawarte w niniejszej specyfikacji dotyczą zasad prowadzenia robót związanych z profilowaniem i zagęszczeniem </w:t>
      </w:r>
      <w:r w:rsidR="00B42BD2">
        <w:rPr>
          <w:rFonts w:ascii="Arial" w:hAnsi="Arial" w:cs="Arial"/>
          <w:sz w:val="20"/>
        </w:rPr>
        <w:t>podłoża</w:t>
      </w:r>
      <w:r>
        <w:rPr>
          <w:rFonts w:ascii="Arial" w:hAnsi="Arial" w:cs="Arial"/>
          <w:sz w:val="20"/>
        </w:rPr>
        <w:t xml:space="preserve"> przeznaczonego do ułożenia konstrukcji nawierzchni. </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1.4. Określenia podstawowe</w:t>
      </w:r>
    </w:p>
    <w:p w:rsidR="00780699" w:rsidRDefault="00780699">
      <w:pPr>
        <w:spacing w:line="100" w:lineRule="atLeast"/>
        <w:jc w:val="both"/>
        <w:rPr>
          <w:rFonts w:ascii="Arial" w:hAnsi="Arial" w:cs="Arial"/>
          <w:sz w:val="20"/>
        </w:rPr>
      </w:pPr>
      <w:r>
        <w:rPr>
          <w:rFonts w:ascii="Arial" w:hAnsi="Arial" w:cs="Arial"/>
          <w:sz w:val="20"/>
        </w:rPr>
        <w:tab/>
        <w:t xml:space="preserve">Określenia podstawowe są zgodne z obowiązującymi, odpowiednimi polskimi normami i definicjami podanymi w SST D-00.00.00 „Wymagania ogólne” </w:t>
      </w:r>
      <w:proofErr w:type="spellStart"/>
      <w:r>
        <w:rPr>
          <w:rFonts w:ascii="Arial" w:hAnsi="Arial" w:cs="Arial"/>
          <w:sz w:val="20"/>
        </w:rPr>
        <w:t>pkt</w:t>
      </w:r>
      <w:proofErr w:type="spellEnd"/>
      <w:r>
        <w:rPr>
          <w:rFonts w:ascii="Arial" w:hAnsi="Arial" w:cs="Arial"/>
          <w:sz w:val="20"/>
        </w:rPr>
        <w:t xml:space="preserve"> 1.4.</w:t>
      </w:r>
    </w:p>
    <w:p w:rsidR="00780699" w:rsidRDefault="00780699">
      <w:pPr>
        <w:jc w:val="both"/>
        <w:rPr>
          <w:rFonts w:ascii="Arial" w:hAnsi="Arial" w:cs="Arial"/>
          <w:color w:val="000000"/>
          <w:sz w:val="20"/>
        </w:rPr>
      </w:pPr>
      <w:r>
        <w:rPr>
          <w:rFonts w:ascii="Arial" w:hAnsi="Arial" w:cs="Arial"/>
          <w:color w:val="000000"/>
          <w:sz w:val="20"/>
        </w:rPr>
        <w:t>Wskaźnik zagęszczenia gruntu – wielkość charakteryzująca stan zagęszczenia gruntu wg wzoru:</w:t>
      </w:r>
    </w:p>
    <w:p w:rsidR="00780699" w:rsidRDefault="00780699">
      <w:pPr>
        <w:jc w:val="both"/>
        <w:rPr>
          <w:rFonts w:ascii="Arial" w:hAnsi="Arial" w:cs="Arial"/>
          <w:sz w:val="20"/>
          <w:vertAlign w:val="subscript"/>
        </w:rPr>
      </w:pPr>
      <w:r>
        <w:rPr>
          <w:rFonts w:ascii="Arial" w:hAnsi="Arial" w:cs="Arial"/>
          <w:sz w:val="20"/>
        </w:rPr>
        <w:tab/>
      </w:r>
      <w:r>
        <w:rPr>
          <w:rFonts w:ascii="Arial" w:hAnsi="Arial" w:cs="Arial"/>
          <w:sz w:val="20"/>
        </w:rPr>
        <w:tab/>
      </w:r>
      <w:r>
        <w:rPr>
          <w:rFonts w:ascii="Arial" w:hAnsi="Arial" w:cs="Arial"/>
          <w:sz w:val="20"/>
        </w:rPr>
        <w:tab/>
      </w:r>
      <w:proofErr w:type="spellStart"/>
      <w:r>
        <w:rPr>
          <w:rFonts w:ascii="Arial" w:hAnsi="Arial" w:cs="Arial"/>
          <w:sz w:val="20"/>
        </w:rPr>
        <w:t>P</w:t>
      </w:r>
      <w:r>
        <w:rPr>
          <w:rFonts w:ascii="Arial" w:hAnsi="Arial" w:cs="Arial"/>
          <w:sz w:val="20"/>
          <w:vertAlign w:val="subscript"/>
        </w:rPr>
        <w:t>d</w:t>
      </w:r>
      <w:proofErr w:type="spellEnd"/>
    </w:p>
    <w:p w:rsidR="00780699" w:rsidRDefault="00780699">
      <w:pPr>
        <w:jc w:val="both"/>
        <w:rPr>
          <w:rFonts w:ascii="Arial" w:hAnsi="Arial" w:cs="Arial"/>
          <w:sz w:val="20"/>
        </w:rPr>
      </w:pPr>
      <w:r>
        <w:rPr>
          <w:rFonts w:ascii="Arial" w:hAnsi="Arial" w:cs="Arial"/>
          <w:sz w:val="20"/>
        </w:rPr>
        <w:tab/>
      </w:r>
      <w:r>
        <w:rPr>
          <w:rFonts w:ascii="Arial" w:hAnsi="Arial" w:cs="Arial"/>
          <w:sz w:val="20"/>
        </w:rPr>
        <w:tab/>
      </w:r>
      <w:proofErr w:type="spellStart"/>
      <w:r>
        <w:rPr>
          <w:rFonts w:ascii="Arial" w:hAnsi="Arial" w:cs="Arial"/>
          <w:sz w:val="20"/>
        </w:rPr>
        <w:t>I</w:t>
      </w:r>
      <w:r>
        <w:rPr>
          <w:rFonts w:ascii="Arial" w:hAnsi="Arial" w:cs="Arial"/>
          <w:sz w:val="20"/>
          <w:vertAlign w:val="subscript"/>
        </w:rPr>
        <w:t>s</w:t>
      </w:r>
      <w:proofErr w:type="spellEnd"/>
      <w:r>
        <w:rPr>
          <w:rFonts w:ascii="Arial" w:hAnsi="Arial" w:cs="Arial"/>
          <w:sz w:val="20"/>
        </w:rPr>
        <w:t xml:space="preserve"> = --------------</w:t>
      </w:r>
    </w:p>
    <w:p w:rsidR="00780699" w:rsidRDefault="00780699">
      <w:pPr>
        <w:jc w:val="both"/>
        <w:rPr>
          <w:rFonts w:ascii="Arial" w:hAnsi="Arial" w:cs="Arial"/>
          <w:sz w:val="20"/>
          <w:vertAlign w:val="subscript"/>
        </w:rPr>
      </w:pPr>
      <w:r>
        <w:rPr>
          <w:rFonts w:ascii="Arial" w:hAnsi="Arial" w:cs="Arial"/>
          <w:sz w:val="20"/>
        </w:rPr>
        <w:tab/>
      </w:r>
      <w:r>
        <w:rPr>
          <w:rFonts w:ascii="Arial" w:hAnsi="Arial" w:cs="Arial"/>
          <w:sz w:val="20"/>
        </w:rPr>
        <w:tab/>
      </w:r>
      <w:r>
        <w:rPr>
          <w:rFonts w:ascii="Arial" w:hAnsi="Arial" w:cs="Arial"/>
          <w:sz w:val="20"/>
        </w:rPr>
        <w:tab/>
      </w:r>
      <w:proofErr w:type="spellStart"/>
      <w:r>
        <w:rPr>
          <w:rFonts w:ascii="Arial" w:hAnsi="Arial" w:cs="Arial"/>
          <w:sz w:val="20"/>
        </w:rPr>
        <w:t>P</w:t>
      </w:r>
      <w:r>
        <w:rPr>
          <w:rFonts w:ascii="Arial" w:hAnsi="Arial" w:cs="Arial"/>
          <w:sz w:val="20"/>
          <w:vertAlign w:val="subscript"/>
        </w:rPr>
        <w:t>ds</w:t>
      </w:r>
      <w:proofErr w:type="spellEnd"/>
    </w:p>
    <w:p w:rsidR="00780699" w:rsidRDefault="00780699">
      <w:pPr>
        <w:jc w:val="both"/>
        <w:rPr>
          <w:rFonts w:ascii="Arial" w:hAnsi="Arial" w:cs="Arial"/>
          <w:color w:val="000000"/>
          <w:sz w:val="20"/>
        </w:rPr>
      </w:pPr>
      <w:r>
        <w:rPr>
          <w:rFonts w:ascii="Arial" w:hAnsi="Arial" w:cs="Arial"/>
          <w:color w:val="000000"/>
          <w:sz w:val="20"/>
        </w:rPr>
        <w:t>gdzie:</w:t>
      </w:r>
    </w:p>
    <w:p w:rsidR="00780699" w:rsidRDefault="00780699">
      <w:pPr>
        <w:jc w:val="both"/>
        <w:rPr>
          <w:rFonts w:ascii="Arial" w:hAnsi="Arial" w:cs="Arial"/>
          <w:sz w:val="20"/>
        </w:rPr>
      </w:pPr>
      <w:proofErr w:type="spellStart"/>
      <w:r>
        <w:rPr>
          <w:rFonts w:ascii="Arial" w:hAnsi="Arial" w:cs="Arial"/>
          <w:sz w:val="20"/>
        </w:rPr>
        <w:t>P</w:t>
      </w:r>
      <w:r>
        <w:rPr>
          <w:rFonts w:ascii="Arial" w:hAnsi="Arial" w:cs="Arial"/>
          <w:sz w:val="20"/>
          <w:vertAlign w:val="subscript"/>
        </w:rPr>
        <w:t>d</w:t>
      </w:r>
      <w:proofErr w:type="spellEnd"/>
      <w:r>
        <w:rPr>
          <w:rFonts w:ascii="Arial" w:hAnsi="Arial" w:cs="Arial"/>
          <w:sz w:val="20"/>
          <w:vertAlign w:val="subscript"/>
        </w:rPr>
        <w:t xml:space="preserve"> </w:t>
      </w:r>
      <w:r>
        <w:rPr>
          <w:rFonts w:ascii="Arial" w:hAnsi="Arial" w:cs="Arial"/>
          <w:sz w:val="20"/>
        </w:rPr>
        <w:t>-</w:t>
      </w:r>
      <w:r>
        <w:rPr>
          <w:rFonts w:ascii="Arial" w:hAnsi="Arial" w:cs="Arial"/>
          <w:sz w:val="20"/>
          <w:vertAlign w:val="subscript"/>
        </w:rPr>
        <w:t xml:space="preserve"> </w:t>
      </w:r>
      <w:r>
        <w:rPr>
          <w:rFonts w:ascii="Arial" w:hAnsi="Arial" w:cs="Arial"/>
          <w:sz w:val="20"/>
        </w:rPr>
        <w:t>gęstość objętościowa szkieletu gruntowego [Mg/m</w:t>
      </w:r>
      <w:r>
        <w:rPr>
          <w:rFonts w:ascii="Arial" w:hAnsi="Arial" w:cs="Arial"/>
          <w:sz w:val="20"/>
          <w:vertAlign w:val="superscript"/>
        </w:rPr>
        <w:t>3</w:t>
      </w:r>
      <w:r>
        <w:rPr>
          <w:rFonts w:ascii="Arial" w:hAnsi="Arial" w:cs="Arial"/>
          <w:sz w:val="20"/>
        </w:rPr>
        <w:t>];</w:t>
      </w:r>
    </w:p>
    <w:p w:rsidR="00780699" w:rsidRDefault="00780699">
      <w:pPr>
        <w:jc w:val="both"/>
        <w:rPr>
          <w:rFonts w:ascii="Arial" w:hAnsi="Arial" w:cs="Arial"/>
          <w:sz w:val="20"/>
        </w:rPr>
      </w:pPr>
      <w:proofErr w:type="spellStart"/>
      <w:r>
        <w:rPr>
          <w:rFonts w:ascii="Arial" w:hAnsi="Arial" w:cs="Arial"/>
          <w:sz w:val="20"/>
        </w:rPr>
        <w:t>P</w:t>
      </w:r>
      <w:r>
        <w:rPr>
          <w:rFonts w:ascii="Arial" w:hAnsi="Arial" w:cs="Arial"/>
          <w:sz w:val="20"/>
          <w:vertAlign w:val="subscript"/>
        </w:rPr>
        <w:t>ds</w:t>
      </w:r>
      <w:proofErr w:type="spellEnd"/>
      <w:r>
        <w:rPr>
          <w:rFonts w:ascii="Arial" w:hAnsi="Arial" w:cs="Arial"/>
          <w:sz w:val="20"/>
        </w:rPr>
        <w:t xml:space="preserve"> - maksymalna gęstość objętościowa szkieletu gruntowego przy wilgotności optymalnej, określona w normalnej próbie </w:t>
      </w:r>
      <w:proofErr w:type="spellStart"/>
      <w:r>
        <w:rPr>
          <w:rFonts w:ascii="Arial" w:hAnsi="Arial" w:cs="Arial"/>
          <w:sz w:val="20"/>
        </w:rPr>
        <w:t>Proctora</w:t>
      </w:r>
      <w:proofErr w:type="spellEnd"/>
      <w:r>
        <w:rPr>
          <w:rFonts w:ascii="Arial" w:hAnsi="Arial" w:cs="Arial"/>
          <w:sz w:val="20"/>
        </w:rPr>
        <w:t>, zgodnie z PN-88.B-04481, służąca do oceny zagęszczenia gruntu w robotach ziemnych, badania zgodnie z normą BN-77/8931-12 [Mg/m</w:t>
      </w:r>
      <w:r>
        <w:rPr>
          <w:rFonts w:ascii="Arial" w:hAnsi="Arial" w:cs="Arial"/>
          <w:sz w:val="20"/>
          <w:vertAlign w:val="superscript"/>
        </w:rPr>
        <w:t>3</w:t>
      </w:r>
      <w:r>
        <w:rPr>
          <w:rFonts w:ascii="Arial" w:hAnsi="Arial" w:cs="Arial"/>
          <w:sz w:val="20"/>
        </w:rPr>
        <w:t>];</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1.5. Ogólne wymagania dotyczące robót</w:t>
      </w:r>
    </w:p>
    <w:p w:rsidR="00780699" w:rsidRDefault="00780699">
      <w:pPr>
        <w:spacing w:line="100" w:lineRule="atLeast"/>
        <w:jc w:val="both"/>
        <w:rPr>
          <w:rFonts w:ascii="Arial" w:hAnsi="Arial" w:cs="Arial"/>
          <w:sz w:val="20"/>
        </w:rPr>
      </w:pPr>
      <w:r>
        <w:rPr>
          <w:rFonts w:ascii="Arial" w:hAnsi="Arial" w:cs="Arial"/>
          <w:sz w:val="20"/>
        </w:rPr>
        <w:tab/>
        <w:t xml:space="preserve">Wykonawca robót jest odpowiedzialny za jakość ich wykonania oraz za zgodność z dokumentacją projektową, SST i poleceniami Inżyniera. </w:t>
      </w:r>
    </w:p>
    <w:p w:rsidR="00780699" w:rsidRDefault="00780699">
      <w:pPr>
        <w:spacing w:line="100" w:lineRule="atLeast"/>
        <w:jc w:val="both"/>
        <w:rPr>
          <w:rFonts w:ascii="Arial" w:hAnsi="Arial" w:cs="Arial"/>
          <w:sz w:val="20"/>
        </w:rPr>
      </w:pPr>
      <w:r>
        <w:rPr>
          <w:rFonts w:ascii="Arial" w:hAnsi="Arial" w:cs="Arial"/>
          <w:sz w:val="20"/>
        </w:rPr>
        <w:t xml:space="preserve">Ogólne wymagania dotyczące robót podano w SST D-00.00.00 „Wymagania ogólne” </w:t>
      </w:r>
      <w:proofErr w:type="spellStart"/>
      <w:r>
        <w:rPr>
          <w:rFonts w:ascii="Arial" w:hAnsi="Arial" w:cs="Arial"/>
          <w:sz w:val="20"/>
        </w:rPr>
        <w:t>pkt</w:t>
      </w:r>
      <w:proofErr w:type="spellEnd"/>
      <w:r>
        <w:rPr>
          <w:rFonts w:ascii="Arial" w:hAnsi="Arial" w:cs="Arial"/>
          <w:sz w:val="20"/>
        </w:rPr>
        <w:t xml:space="preserve"> 1.5.</w:t>
      </w:r>
    </w:p>
    <w:p w:rsidR="00780699" w:rsidRDefault="00780699">
      <w:pPr>
        <w:pStyle w:val="Nagwek1"/>
        <w:spacing w:line="100" w:lineRule="atLeast"/>
        <w:jc w:val="both"/>
        <w:rPr>
          <w:rFonts w:ascii="Arial" w:eastAsia="Times New Roman" w:hAnsi="Arial" w:cs="Arial"/>
          <w:sz w:val="20"/>
        </w:rPr>
      </w:pPr>
      <w:r>
        <w:rPr>
          <w:rFonts w:ascii="Arial" w:eastAsia="Times New Roman" w:hAnsi="Arial" w:cs="Arial"/>
          <w:sz w:val="20"/>
        </w:rPr>
        <w:t>2. materiały</w:t>
      </w:r>
    </w:p>
    <w:p w:rsidR="00780699" w:rsidRDefault="00780699">
      <w:pPr>
        <w:spacing w:line="100" w:lineRule="atLeast"/>
        <w:jc w:val="both"/>
        <w:rPr>
          <w:rFonts w:ascii="Arial" w:hAnsi="Arial" w:cs="Arial"/>
          <w:sz w:val="20"/>
        </w:rPr>
      </w:pPr>
      <w:r>
        <w:rPr>
          <w:rFonts w:ascii="Arial" w:hAnsi="Arial" w:cs="Arial"/>
          <w:sz w:val="20"/>
        </w:rPr>
        <w:tab/>
        <w:t>Nie występują.</w:t>
      </w:r>
    </w:p>
    <w:p w:rsidR="00780699" w:rsidRDefault="00780699">
      <w:pPr>
        <w:pStyle w:val="Nagwek1"/>
        <w:spacing w:line="100" w:lineRule="atLeast"/>
        <w:jc w:val="both"/>
        <w:rPr>
          <w:rFonts w:ascii="Arial" w:eastAsia="Times New Roman" w:hAnsi="Arial" w:cs="Arial"/>
          <w:sz w:val="20"/>
        </w:rPr>
      </w:pPr>
      <w:r>
        <w:rPr>
          <w:rFonts w:ascii="Arial" w:eastAsia="Times New Roman" w:hAnsi="Arial" w:cs="Arial"/>
          <w:sz w:val="20"/>
        </w:rPr>
        <w:t>3. sprzęt</w:t>
      </w:r>
    </w:p>
    <w:p w:rsidR="00780699" w:rsidRDefault="00780699">
      <w:pPr>
        <w:spacing w:line="100" w:lineRule="atLeast"/>
        <w:jc w:val="both"/>
        <w:rPr>
          <w:rFonts w:ascii="Arial" w:hAnsi="Arial" w:cs="Arial"/>
          <w:sz w:val="20"/>
        </w:rPr>
      </w:pPr>
      <w:r>
        <w:rPr>
          <w:rFonts w:ascii="Arial" w:hAnsi="Arial" w:cs="Arial"/>
          <w:sz w:val="20"/>
        </w:rPr>
        <w:tab/>
        <w:t xml:space="preserve">Ogólne wymagania dotyczące sprzętu podano w SST D-00.00.00 „Wymagania ogólne” </w:t>
      </w:r>
      <w:proofErr w:type="spellStart"/>
      <w:r>
        <w:rPr>
          <w:rFonts w:ascii="Arial" w:hAnsi="Arial" w:cs="Arial"/>
          <w:sz w:val="20"/>
        </w:rPr>
        <w:t>pkt</w:t>
      </w:r>
      <w:proofErr w:type="spellEnd"/>
      <w:r>
        <w:rPr>
          <w:rFonts w:ascii="Arial" w:hAnsi="Arial" w:cs="Arial"/>
          <w:sz w:val="20"/>
        </w:rPr>
        <w:t xml:space="preserve"> 3.</w:t>
      </w:r>
    </w:p>
    <w:p w:rsidR="00780699" w:rsidRDefault="00780699">
      <w:pPr>
        <w:spacing w:line="100" w:lineRule="atLeast"/>
        <w:jc w:val="both"/>
        <w:rPr>
          <w:rFonts w:ascii="Arial" w:hAnsi="Arial" w:cs="Arial"/>
          <w:sz w:val="20"/>
        </w:rPr>
      </w:pPr>
      <w:r>
        <w:rPr>
          <w:rFonts w:ascii="Arial" w:hAnsi="Arial" w:cs="Arial"/>
          <w:sz w:val="20"/>
        </w:rPr>
        <w:t>Jakikolwiek sprzęt, maszyny i urządzenia nie gwarantujące zachowania jakościowych robót zostaną przez Inżyniera zdyskwalifikowane i nie będą dopuszczone do Robót.</w:t>
      </w:r>
    </w:p>
    <w:p w:rsidR="00780699" w:rsidRDefault="00780699">
      <w:pPr>
        <w:spacing w:line="100" w:lineRule="atLeast"/>
        <w:jc w:val="both"/>
        <w:rPr>
          <w:rFonts w:ascii="Arial" w:hAnsi="Arial" w:cs="Arial"/>
          <w:sz w:val="20"/>
        </w:rPr>
      </w:pPr>
      <w:r>
        <w:rPr>
          <w:rFonts w:ascii="Arial" w:hAnsi="Arial" w:cs="Arial"/>
          <w:sz w:val="20"/>
        </w:rPr>
        <w:t>Do profilowania i zagęszczania podłoża należy stosować:</w:t>
      </w:r>
    </w:p>
    <w:p w:rsidR="00780699" w:rsidRDefault="00780699" w:rsidP="00B062D3">
      <w:pPr>
        <w:numPr>
          <w:ilvl w:val="0"/>
          <w:numId w:val="6"/>
        </w:numPr>
        <w:tabs>
          <w:tab w:val="clear" w:pos="283"/>
          <w:tab w:val="left" w:pos="284"/>
        </w:tabs>
        <w:spacing w:line="100" w:lineRule="atLeast"/>
        <w:ind w:left="284"/>
        <w:jc w:val="both"/>
        <w:rPr>
          <w:rFonts w:ascii="Arial" w:hAnsi="Arial" w:cs="Arial"/>
          <w:sz w:val="20"/>
        </w:rPr>
      </w:pPr>
      <w:r>
        <w:rPr>
          <w:rFonts w:ascii="Arial" w:hAnsi="Arial" w:cs="Arial"/>
          <w:sz w:val="20"/>
        </w:rPr>
        <w:t>sprzęt mechaniczny dostosowany do szerokości profilowanego koryta np. spycharek (ewentualnie ładowarek),</w:t>
      </w:r>
    </w:p>
    <w:p w:rsidR="00780699" w:rsidRDefault="00780699" w:rsidP="00B062D3">
      <w:pPr>
        <w:numPr>
          <w:ilvl w:val="0"/>
          <w:numId w:val="6"/>
        </w:numPr>
        <w:tabs>
          <w:tab w:val="left" w:pos="283"/>
        </w:tabs>
        <w:spacing w:line="100" w:lineRule="atLeast"/>
        <w:jc w:val="both"/>
        <w:rPr>
          <w:rFonts w:ascii="Arial" w:hAnsi="Arial" w:cs="Arial"/>
          <w:sz w:val="20"/>
        </w:rPr>
      </w:pPr>
      <w:r>
        <w:rPr>
          <w:rFonts w:ascii="Arial" w:hAnsi="Arial" w:cs="Arial"/>
          <w:sz w:val="20"/>
        </w:rPr>
        <w:t>drobny sprzęt ręczny do profilowania ręcznego,</w:t>
      </w:r>
    </w:p>
    <w:p w:rsidR="00780699" w:rsidRDefault="00780699" w:rsidP="00B062D3">
      <w:pPr>
        <w:numPr>
          <w:ilvl w:val="0"/>
          <w:numId w:val="6"/>
        </w:numPr>
        <w:tabs>
          <w:tab w:val="left" w:pos="283"/>
        </w:tabs>
        <w:spacing w:line="100" w:lineRule="atLeast"/>
        <w:jc w:val="both"/>
        <w:rPr>
          <w:rFonts w:ascii="Arial" w:hAnsi="Arial" w:cs="Arial"/>
          <w:sz w:val="20"/>
        </w:rPr>
      </w:pPr>
      <w:r>
        <w:rPr>
          <w:rFonts w:ascii="Arial" w:hAnsi="Arial" w:cs="Arial"/>
          <w:sz w:val="20"/>
        </w:rPr>
        <w:t>walce statycznych i wibracyjne, płyty wibracyjne .</w:t>
      </w:r>
    </w:p>
    <w:p w:rsidR="00780699" w:rsidRDefault="00780699">
      <w:pPr>
        <w:spacing w:line="100" w:lineRule="atLeast"/>
        <w:jc w:val="both"/>
        <w:rPr>
          <w:rFonts w:ascii="Arial" w:hAnsi="Arial" w:cs="Arial"/>
          <w:sz w:val="20"/>
        </w:rPr>
      </w:pPr>
      <w:r>
        <w:rPr>
          <w:rFonts w:ascii="Arial" w:hAnsi="Arial" w:cs="Arial"/>
          <w:sz w:val="20"/>
        </w:rPr>
        <w:t>Stosowany sprzęt nie może spowodować niekorzystnego wpływu na właściwości gruntu podłoża.</w:t>
      </w:r>
    </w:p>
    <w:p w:rsidR="00780699" w:rsidRDefault="00780699">
      <w:pPr>
        <w:pStyle w:val="Nagwek1"/>
        <w:spacing w:line="100" w:lineRule="atLeast"/>
        <w:jc w:val="both"/>
        <w:rPr>
          <w:rFonts w:ascii="Arial" w:eastAsia="Times New Roman" w:hAnsi="Arial" w:cs="Arial"/>
          <w:sz w:val="20"/>
        </w:rPr>
      </w:pPr>
      <w:r>
        <w:rPr>
          <w:rFonts w:ascii="Arial" w:eastAsia="Times New Roman" w:hAnsi="Arial" w:cs="Arial"/>
          <w:sz w:val="20"/>
        </w:rPr>
        <w:t>4. transport</w:t>
      </w:r>
    </w:p>
    <w:p w:rsidR="00780699" w:rsidRDefault="00780699">
      <w:pPr>
        <w:spacing w:line="100" w:lineRule="atLeast"/>
        <w:jc w:val="both"/>
        <w:rPr>
          <w:rFonts w:ascii="Arial" w:hAnsi="Arial" w:cs="Arial"/>
          <w:sz w:val="20"/>
        </w:rPr>
      </w:pPr>
      <w:r>
        <w:rPr>
          <w:rFonts w:ascii="Arial" w:hAnsi="Arial" w:cs="Arial"/>
          <w:sz w:val="20"/>
        </w:rPr>
        <w:tab/>
        <w:t>Nie występuje.</w:t>
      </w:r>
    </w:p>
    <w:p w:rsidR="00780699" w:rsidRDefault="00780699">
      <w:pPr>
        <w:pStyle w:val="Nagwek1"/>
        <w:spacing w:line="100" w:lineRule="atLeast"/>
        <w:jc w:val="both"/>
        <w:rPr>
          <w:rFonts w:ascii="Arial" w:eastAsia="Times New Roman" w:hAnsi="Arial" w:cs="Arial"/>
          <w:sz w:val="20"/>
        </w:rPr>
      </w:pPr>
      <w:r>
        <w:rPr>
          <w:rFonts w:ascii="Arial" w:eastAsia="Times New Roman" w:hAnsi="Arial" w:cs="Arial"/>
          <w:sz w:val="20"/>
        </w:rPr>
        <w:t>5. wykonanie robót</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5.1. Ogólne zasady wykonania robót</w:t>
      </w:r>
    </w:p>
    <w:p w:rsidR="00780699" w:rsidRDefault="00780699">
      <w:pPr>
        <w:spacing w:line="100" w:lineRule="atLeast"/>
        <w:jc w:val="both"/>
        <w:rPr>
          <w:rFonts w:ascii="Arial" w:hAnsi="Arial" w:cs="Arial"/>
          <w:sz w:val="20"/>
        </w:rPr>
      </w:pPr>
      <w:r>
        <w:rPr>
          <w:rFonts w:ascii="Arial" w:hAnsi="Arial" w:cs="Arial"/>
          <w:sz w:val="20"/>
        </w:rPr>
        <w:tab/>
        <w:t xml:space="preserve">Ogólne zasady wykonania robót podano w SST D-00.00.00 „Wymagania ogólne” </w:t>
      </w:r>
      <w:proofErr w:type="spellStart"/>
      <w:r>
        <w:rPr>
          <w:rFonts w:ascii="Arial" w:hAnsi="Arial" w:cs="Arial"/>
          <w:sz w:val="20"/>
        </w:rPr>
        <w:t>pkt</w:t>
      </w:r>
      <w:proofErr w:type="spellEnd"/>
      <w:r>
        <w:rPr>
          <w:rFonts w:ascii="Arial" w:hAnsi="Arial" w:cs="Arial"/>
          <w:sz w:val="20"/>
        </w:rPr>
        <w:t xml:space="preserve"> 5.</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lastRenderedPageBreak/>
        <w:t>5.2. Warunki przystąpienia do robót</w:t>
      </w:r>
    </w:p>
    <w:p w:rsidR="00780699" w:rsidRDefault="00780699">
      <w:pPr>
        <w:spacing w:line="100" w:lineRule="atLeast"/>
        <w:jc w:val="both"/>
        <w:rPr>
          <w:rFonts w:ascii="Arial" w:hAnsi="Arial" w:cs="Arial"/>
          <w:sz w:val="20"/>
        </w:rPr>
      </w:pPr>
      <w:r>
        <w:rPr>
          <w:rFonts w:ascii="Arial" w:hAnsi="Arial" w:cs="Arial"/>
          <w:sz w:val="20"/>
        </w:rPr>
        <w:tab/>
        <w:t>Wykonawca powinien przystąpić do wykonania profilowania i zagęszczenia podłoża bezpośrednio przed rozpoczęciem robót związanych z wykonaniem warstw nawierzchni. Wcześniejsze przystąpienie do wykonania profilowania i zagęszczania podłoża, jest możliwe wyłącznie za zgodą Inżyniera, w korzystnych warunkach atmosferycznych.</w:t>
      </w:r>
    </w:p>
    <w:p w:rsidR="00780699" w:rsidRDefault="00780699">
      <w:pPr>
        <w:spacing w:line="100" w:lineRule="atLeast"/>
        <w:jc w:val="both"/>
        <w:rPr>
          <w:rFonts w:ascii="Arial" w:hAnsi="Arial" w:cs="Arial"/>
          <w:sz w:val="20"/>
        </w:rPr>
      </w:pPr>
      <w:r>
        <w:rPr>
          <w:rFonts w:ascii="Arial" w:hAnsi="Arial" w:cs="Arial"/>
          <w:sz w:val="20"/>
        </w:rPr>
        <w:tab/>
        <w:t>Na wykonanym podłożu tzn. wyprofilowanym i zagęszczonym podłożu nie powinien odbywać się ruch budowlany, niezwiązany bezpośrednio z wykonaniem pierwszej warstwy nawierzchni. Ewentualne zniszczenia koryta, spowodowane powadzeniem ruchu, Wykonawca usunie na własny koszt.</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5.3. Wykonanie podłoża</w:t>
      </w:r>
    </w:p>
    <w:p w:rsidR="00780699" w:rsidRDefault="00780699">
      <w:pPr>
        <w:spacing w:line="100" w:lineRule="atLeast"/>
        <w:jc w:val="both"/>
        <w:rPr>
          <w:rFonts w:ascii="Arial" w:hAnsi="Arial" w:cs="Arial"/>
          <w:sz w:val="20"/>
        </w:rPr>
      </w:pPr>
      <w:r>
        <w:rPr>
          <w:rFonts w:ascii="Arial" w:hAnsi="Arial" w:cs="Arial"/>
          <w:sz w:val="20"/>
        </w:rPr>
        <w:t xml:space="preserve">Profil koryta powinien być wyznaczony przez wcześniej przygotowane, odpowiednio zamocowane i utrzymane w czasie robót paliki lub szpilki. Paliki lub szpilki należy ustawiać w osi drogi lub w rzędach równoległych do osi drogi lub w inny sposób zaakceptowany przez Inżyniera. Rozmieszczenie palików lub szpilek powinno umożliwiać naciągnięcie sznurków lub linek do wytyczenia robót w odstępach nie większych niż co </w:t>
      </w:r>
      <w:smartTag w:uri="urn:schemas-microsoft-com:office:smarttags" w:element="metricconverter">
        <w:smartTagPr>
          <w:attr w:name="ProductID" w:val="10 metr￳w"/>
        </w:smartTagPr>
        <w:r>
          <w:rPr>
            <w:rFonts w:ascii="Arial" w:hAnsi="Arial" w:cs="Arial"/>
            <w:sz w:val="20"/>
          </w:rPr>
          <w:t>10 metrów</w:t>
        </w:r>
      </w:smartTag>
      <w:r>
        <w:rPr>
          <w:rFonts w:ascii="Arial" w:hAnsi="Arial" w:cs="Arial"/>
          <w:sz w:val="20"/>
        </w:rPr>
        <w:t>.</w:t>
      </w:r>
    </w:p>
    <w:p w:rsidR="00780699" w:rsidRDefault="00780699">
      <w:pPr>
        <w:spacing w:line="100" w:lineRule="atLeast"/>
        <w:jc w:val="both"/>
        <w:rPr>
          <w:rFonts w:ascii="Arial" w:hAnsi="Arial" w:cs="Arial"/>
          <w:sz w:val="20"/>
        </w:rPr>
      </w:pPr>
      <w:r>
        <w:rPr>
          <w:rFonts w:ascii="Arial" w:hAnsi="Arial" w:cs="Arial"/>
          <w:sz w:val="20"/>
        </w:rPr>
        <w:t>Nie przewiduje się wbudowywania w nasypy gruntu odspojonego w trakcie profilowania.</w:t>
      </w:r>
    </w:p>
    <w:p w:rsidR="00780699" w:rsidRDefault="00780699">
      <w:pPr>
        <w:spacing w:line="100" w:lineRule="atLeast"/>
        <w:jc w:val="both"/>
        <w:rPr>
          <w:rFonts w:ascii="Arial" w:hAnsi="Arial" w:cs="Arial"/>
          <w:sz w:val="20"/>
        </w:rPr>
      </w:pPr>
      <w:r>
        <w:rPr>
          <w:rFonts w:ascii="Arial" w:hAnsi="Arial" w:cs="Arial"/>
          <w:sz w:val="20"/>
        </w:rPr>
        <w:t xml:space="preserve">Profilowanie i zagęszczenie podłoża należy wykonać zgodnie z zasadami określonymi w </w:t>
      </w:r>
      <w:proofErr w:type="spellStart"/>
      <w:r>
        <w:rPr>
          <w:rFonts w:ascii="Arial" w:hAnsi="Arial" w:cs="Arial"/>
          <w:sz w:val="20"/>
        </w:rPr>
        <w:t>pkt</w:t>
      </w:r>
      <w:proofErr w:type="spellEnd"/>
      <w:r>
        <w:rPr>
          <w:rFonts w:ascii="Arial" w:hAnsi="Arial" w:cs="Arial"/>
          <w:sz w:val="20"/>
        </w:rPr>
        <w:t xml:space="preserve"> 5.4.</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5.4. Profilowanie i zagęszczanie podłoża</w:t>
      </w:r>
    </w:p>
    <w:p w:rsidR="00780699" w:rsidRDefault="00780699">
      <w:pPr>
        <w:jc w:val="both"/>
        <w:rPr>
          <w:rFonts w:ascii="Arial" w:hAnsi="Arial" w:cs="Arial"/>
          <w:sz w:val="20"/>
        </w:rPr>
      </w:pPr>
      <w:r>
        <w:rPr>
          <w:rFonts w:ascii="Arial" w:hAnsi="Arial" w:cs="Arial"/>
          <w:sz w:val="20"/>
        </w:rPr>
        <w:tab/>
        <w:t>Przed przystąpieniem do profilowania podłoża powinno być oczyszczone ze wszelkich zanieczyszczeń.</w:t>
      </w:r>
    </w:p>
    <w:p w:rsidR="00780699" w:rsidRDefault="00780699">
      <w:pPr>
        <w:jc w:val="both"/>
        <w:rPr>
          <w:rFonts w:ascii="Arial" w:hAnsi="Arial" w:cs="Arial"/>
          <w:sz w:val="20"/>
        </w:rPr>
      </w:pPr>
      <w:r>
        <w:rPr>
          <w:rFonts w:ascii="Arial" w:hAnsi="Arial" w:cs="Arial"/>
          <w:sz w:val="20"/>
        </w:rPr>
        <w:t xml:space="preserve">Po oczyszczeniu powierzchni należy sprawdzić, czy istniejące rzędne terenu umożliwiają uzyskanie po profilowaniu zaprojektowanych rzędnych podłoża. Zaleca się, aby rzędne terenu przed profilowaniem były o co najmniej </w:t>
      </w:r>
      <w:smartTag w:uri="urn:schemas-microsoft-com:office:smarttags" w:element="metricconverter">
        <w:smartTagPr>
          <w:attr w:name="ProductID" w:val="5 cm"/>
        </w:smartTagPr>
        <w:r>
          <w:rPr>
            <w:rFonts w:ascii="Arial" w:hAnsi="Arial" w:cs="Arial"/>
            <w:sz w:val="20"/>
          </w:rPr>
          <w:t>5 cm</w:t>
        </w:r>
      </w:smartTag>
      <w:r>
        <w:rPr>
          <w:rFonts w:ascii="Arial" w:hAnsi="Arial" w:cs="Arial"/>
          <w:sz w:val="20"/>
        </w:rPr>
        <w:t xml:space="preserve"> wyższe niż projektowane rzędne podłoża.</w:t>
      </w:r>
    </w:p>
    <w:p w:rsidR="00780699" w:rsidRDefault="00780699">
      <w:pPr>
        <w:jc w:val="both"/>
        <w:rPr>
          <w:rFonts w:ascii="Arial" w:hAnsi="Arial" w:cs="Arial"/>
          <w:sz w:val="20"/>
        </w:rPr>
      </w:pPr>
      <w:r>
        <w:rPr>
          <w:rFonts w:ascii="Arial" w:hAnsi="Arial" w:cs="Arial"/>
          <w:sz w:val="20"/>
        </w:rPr>
        <w:t xml:space="preserve">Nie przewiduje się wbudowywania w nasypy gruntu ściętego w trakcie profilowania. Bezpośrednio po profilowaniu należy przystąpić do jego zagęszczania. </w:t>
      </w:r>
    </w:p>
    <w:p w:rsidR="00780699" w:rsidRDefault="00780699">
      <w:pPr>
        <w:jc w:val="both"/>
        <w:rPr>
          <w:rFonts w:ascii="Arial" w:hAnsi="Arial" w:cs="Arial"/>
          <w:sz w:val="20"/>
        </w:rPr>
      </w:pPr>
      <w:r>
        <w:rPr>
          <w:rFonts w:ascii="Arial" w:hAnsi="Arial" w:cs="Arial"/>
          <w:sz w:val="20"/>
        </w:rPr>
        <w:t xml:space="preserve">Jeżeli podłoże gruntowe zakwalifikowane zostanie do grupy nośności G1 zagęszczenie należy kontynuować do osiągnięcia wskaźnika zagęszczenia nie mniejszego niż  </w:t>
      </w:r>
      <w:proofErr w:type="spellStart"/>
      <w:r>
        <w:rPr>
          <w:rFonts w:ascii="Arial" w:hAnsi="Arial" w:cs="Arial"/>
          <w:sz w:val="20"/>
        </w:rPr>
        <w:t>I</w:t>
      </w:r>
      <w:r>
        <w:rPr>
          <w:rFonts w:ascii="Arial" w:hAnsi="Arial" w:cs="Arial"/>
          <w:sz w:val="20"/>
          <w:vertAlign w:val="subscript"/>
        </w:rPr>
        <w:t>s</w:t>
      </w:r>
      <w:proofErr w:type="spellEnd"/>
      <w:r>
        <w:rPr>
          <w:rFonts w:ascii="Arial" w:hAnsi="Arial" w:cs="Arial"/>
          <w:sz w:val="20"/>
        </w:rPr>
        <w:t xml:space="preserve"> = 1,00 do głębokości </w:t>
      </w:r>
      <w:smartTag w:uri="urn:schemas-microsoft-com:office:smarttags" w:element="metricconverter">
        <w:smartTagPr>
          <w:attr w:name="ProductID" w:val="20 cm"/>
        </w:smartTagPr>
        <w:r>
          <w:rPr>
            <w:rFonts w:ascii="Arial" w:hAnsi="Arial" w:cs="Arial"/>
            <w:sz w:val="20"/>
          </w:rPr>
          <w:t>20 cm</w:t>
        </w:r>
      </w:smartTag>
      <w:r>
        <w:rPr>
          <w:rFonts w:ascii="Arial" w:hAnsi="Arial" w:cs="Arial"/>
          <w:sz w:val="20"/>
        </w:rPr>
        <w:t xml:space="preserve"> oraz </w:t>
      </w:r>
      <w:proofErr w:type="spellStart"/>
      <w:r>
        <w:rPr>
          <w:rFonts w:ascii="Arial" w:hAnsi="Arial" w:cs="Arial"/>
          <w:sz w:val="20"/>
        </w:rPr>
        <w:t>I</w:t>
      </w:r>
      <w:r>
        <w:rPr>
          <w:rFonts w:ascii="Arial" w:hAnsi="Arial" w:cs="Arial"/>
          <w:sz w:val="20"/>
          <w:vertAlign w:val="subscript"/>
        </w:rPr>
        <w:t>s</w:t>
      </w:r>
      <w:proofErr w:type="spellEnd"/>
      <w:r>
        <w:rPr>
          <w:rFonts w:ascii="Arial" w:hAnsi="Arial" w:cs="Arial"/>
          <w:sz w:val="20"/>
        </w:rPr>
        <w:t xml:space="preserve"> = 0,97 do głębokości od </w:t>
      </w:r>
      <w:smartTag w:uri="urn:schemas-microsoft-com:office:smarttags" w:element="metricconverter">
        <w:smartTagPr>
          <w:attr w:name="ProductID" w:val="20 cm"/>
        </w:smartTagPr>
        <w:r>
          <w:rPr>
            <w:rFonts w:ascii="Arial" w:hAnsi="Arial" w:cs="Arial"/>
            <w:sz w:val="20"/>
          </w:rPr>
          <w:t>20 cm</w:t>
        </w:r>
      </w:smartTag>
      <w:r>
        <w:rPr>
          <w:rFonts w:ascii="Arial" w:hAnsi="Arial" w:cs="Arial"/>
          <w:sz w:val="20"/>
        </w:rPr>
        <w:t xml:space="preserve"> do </w:t>
      </w:r>
      <w:smartTag w:uri="urn:schemas-microsoft-com:office:smarttags" w:element="metricconverter">
        <w:smartTagPr>
          <w:attr w:name="ProductID" w:val="50 cm"/>
        </w:smartTagPr>
        <w:r>
          <w:rPr>
            <w:rFonts w:ascii="Arial" w:hAnsi="Arial" w:cs="Arial"/>
            <w:sz w:val="20"/>
          </w:rPr>
          <w:t xml:space="preserve">50 </w:t>
        </w:r>
        <w:proofErr w:type="spellStart"/>
        <w:r>
          <w:rPr>
            <w:rFonts w:ascii="Arial" w:hAnsi="Arial" w:cs="Arial"/>
            <w:sz w:val="20"/>
          </w:rPr>
          <w:t>cm</w:t>
        </w:r>
      </w:smartTag>
      <w:proofErr w:type="spellEnd"/>
      <w:r>
        <w:rPr>
          <w:rFonts w:ascii="Arial" w:hAnsi="Arial" w:cs="Arial"/>
          <w:sz w:val="20"/>
        </w:rPr>
        <w:t>. Wskaźnik zagęszczenia należy określać zgodnie z BN-77/8931-12. Alternatywnie zagęszczenie gruntu można ustalić na podstawie wskaźnika odkształcenia I</w:t>
      </w:r>
      <w:r>
        <w:rPr>
          <w:rFonts w:ascii="Arial" w:hAnsi="Arial" w:cs="Arial"/>
          <w:sz w:val="20"/>
          <w:vertAlign w:val="subscript"/>
        </w:rPr>
        <w:t>0</w:t>
      </w:r>
      <w:r>
        <w:rPr>
          <w:rFonts w:ascii="Arial" w:hAnsi="Arial" w:cs="Arial"/>
          <w:sz w:val="20"/>
        </w:rPr>
        <w:t>, równego stosunkowi modułów odkształcenia wtórnego E</w:t>
      </w:r>
      <w:r>
        <w:rPr>
          <w:rFonts w:ascii="Arial" w:hAnsi="Arial" w:cs="Arial"/>
          <w:sz w:val="20"/>
          <w:vertAlign w:val="subscript"/>
        </w:rPr>
        <w:t>2</w:t>
      </w:r>
      <w:r>
        <w:rPr>
          <w:rFonts w:ascii="Arial" w:hAnsi="Arial" w:cs="Arial"/>
          <w:sz w:val="20"/>
        </w:rPr>
        <w:t xml:space="preserve"> do pierwotnego E</w:t>
      </w:r>
      <w:r>
        <w:rPr>
          <w:rFonts w:ascii="Arial" w:hAnsi="Arial" w:cs="Arial"/>
          <w:sz w:val="20"/>
          <w:vertAlign w:val="subscript"/>
        </w:rPr>
        <w:t>1</w:t>
      </w:r>
      <w:r>
        <w:rPr>
          <w:rFonts w:ascii="Arial" w:hAnsi="Arial" w:cs="Arial"/>
          <w:sz w:val="20"/>
        </w:rPr>
        <w:t>, określonych zgodnie z PN-S-02205:1998.</w:t>
      </w:r>
    </w:p>
    <w:p w:rsidR="00780699" w:rsidRDefault="00780699">
      <w:pPr>
        <w:jc w:val="both"/>
        <w:rPr>
          <w:rFonts w:ascii="Arial" w:hAnsi="Arial" w:cs="Arial"/>
          <w:sz w:val="20"/>
        </w:rPr>
      </w:pPr>
      <w:r>
        <w:rPr>
          <w:rFonts w:ascii="Arial" w:hAnsi="Arial" w:cs="Arial"/>
          <w:sz w:val="20"/>
        </w:rPr>
        <w:t xml:space="preserve">Jeżeli podłoże gruntowe zakwalifikowane zostanie do grupy nośności G3 dno koryta nie będzie stanowić podłoża konstrukcji nawierzchni. Z uwagi na parametry gruntu zastosowana zostanie warstwa ulepszonego podłoża. W związku z tym nie jest wymagane uzyskanie parametrów podłoża gruntowego na dnie koryta, lecz na wierzchu warstwy ulepszonego podłoża (piasku stabilizowanego cementem – wg D-04.05.01). W tym przypadku na dnie koryta wymagane jest uzyskanie wskaźnika zagęszczania </w:t>
      </w:r>
      <w:proofErr w:type="spellStart"/>
      <w:r>
        <w:rPr>
          <w:rFonts w:ascii="Arial" w:hAnsi="Arial" w:cs="Arial"/>
          <w:sz w:val="20"/>
        </w:rPr>
        <w:t>I</w:t>
      </w:r>
      <w:r>
        <w:rPr>
          <w:rFonts w:ascii="Arial" w:hAnsi="Arial" w:cs="Arial"/>
          <w:sz w:val="20"/>
          <w:vertAlign w:val="subscript"/>
        </w:rPr>
        <w:t>s</w:t>
      </w:r>
      <w:proofErr w:type="spellEnd"/>
      <w:r>
        <w:rPr>
          <w:rFonts w:ascii="Arial" w:hAnsi="Arial" w:cs="Arial"/>
          <w:sz w:val="20"/>
        </w:rPr>
        <w:t xml:space="preserve"> =0,97 w strefie obliczeniowej głębokości przemarzania.</w:t>
      </w:r>
    </w:p>
    <w:p w:rsidR="00780699" w:rsidRDefault="00780699">
      <w:pPr>
        <w:spacing w:line="100" w:lineRule="atLeast"/>
        <w:jc w:val="both"/>
        <w:rPr>
          <w:rFonts w:ascii="Arial" w:hAnsi="Arial" w:cs="Arial"/>
          <w:sz w:val="20"/>
        </w:rPr>
      </w:pPr>
      <w:r>
        <w:rPr>
          <w:rFonts w:ascii="Arial" w:hAnsi="Arial" w:cs="Arial"/>
          <w:sz w:val="20"/>
        </w:rPr>
        <w:t>Wilgotność gruntu podczas zagęszczania powinna być równa wilgotności optymalnej z tolerancją od -20% do +10%.</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5.5. Utrzymanie wyprofilowanego i zagęszczonego</w:t>
      </w:r>
      <w:r>
        <w:rPr>
          <w:rFonts w:ascii="Arial" w:hAnsi="Arial" w:cs="Arial"/>
          <w:sz w:val="20"/>
        </w:rPr>
        <w:t xml:space="preserve"> podłoża</w:t>
      </w:r>
      <w:r>
        <w:rPr>
          <w:rFonts w:ascii="Arial" w:eastAsia="Times New Roman" w:hAnsi="Arial" w:cs="Arial"/>
          <w:sz w:val="20"/>
        </w:rPr>
        <w:t xml:space="preserve"> </w:t>
      </w:r>
    </w:p>
    <w:p w:rsidR="00780699" w:rsidRDefault="00780699">
      <w:pPr>
        <w:pStyle w:val="Standardowytekst"/>
        <w:spacing w:line="100" w:lineRule="atLeast"/>
        <w:rPr>
          <w:rFonts w:ascii="Arial" w:eastAsia="Times New Roman" w:hAnsi="Arial" w:cs="Arial"/>
        </w:rPr>
      </w:pPr>
      <w:r>
        <w:rPr>
          <w:rFonts w:ascii="Arial" w:eastAsia="Times New Roman" w:hAnsi="Arial" w:cs="Arial"/>
        </w:rPr>
        <w:tab/>
        <w:t>Podłoże po wyprofilowaniu i zagęszczeniu powinno być utrzymywane w dobrym stanie. 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w:t>
      </w:r>
    </w:p>
    <w:p w:rsidR="00780699" w:rsidRDefault="00780699">
      <w:pPr>
        <w:spacing w:line="100" w:lineRule="atLeast"/>
        <w:jc w:val="both"/>
        <w:rPr>
          <w:rFonts w:ascii="Arial" w:hAnsi="Arial" w:cs="Arial"/>
          <w:sz w:val="20"/>
        </w:rPr>
      </w:pPr>
      <w:r>
        <w:rPr>
          <w:rFonts w:ascii="Arial" w:hAnsi="Arial" w:cs="Arial"/>
          <w:sz w:val="20"/>
        </w:rPr>
        <w:tab/>
        <w:t>Jeżeli wyprofilowane i zagęszczone podłoże uległo nadmiernemu zawilgoceniu, to do układania kolejnej warstwy można przystąpić dopiero po jego naturalnym osuszeniu.</w:t>
      </w:r>
    </w:p>
    <w:p w:rsidR="00780699" w:rsidRDefault="00780699">
      <w:pPr>
        <w:spacing w:line="100" w:lineRule="atLeast"/>
        <w:jc w:val="both"/>
        <w:rPr>
          <w:rFonts w:ascii="Arial" w:hAnsi="Arial" w:cs="Arial"/>
          <w:sz w:val="20"/>
        </w:rPr>
      </w:pPr>
      <w:r>
        <w:rPr>
          <w:rFonts w:ascii="Arial" w:hAnsi="Arial" w:cs="Arial"/>
          <w:sz w:val="20"/>
        </w:rPr>
        <w:tab/>
        <w:t>Po osuszeniu podłoża Inżynier oceni jego stan i ewentualnie zaleci wykonanie niezbędnych napraw. Jeżeli zawilgocenie nastąpiło wskutek zaniedbania Wykonawcy, to naprawę wykona on na własny koszt.</w:t>
      </w:r>
    </w:p>
    <w:p w:rsidR="00780699" w:rsidRDefault="00780699">
      <w:pPr>
        <w:pStyle w:val="Nagwek1"/>
        <w:spacing w:line="100" w:lineRule="atLeast"/>
        <w:jc w:val="both"/>
        <w:rPr>
          <w:rFonts w:ascii="Arial" w:eastAsia="Times New Roman" w:hAnsi="Arial" w:cs="Arial"/>
          <w:sz w:val="20"/>
        </w:rPr>
      </w:pPr>
      <w:r>
        <w:rPr>
          <w:rFonts w:ascii="Arial" w:eastAsia="Times New Roman" w:hAnsi="Arial" w:cs="Arial"/>
          <w:sz w:val="20"/>
        </w:rPr>
        <w:t>6. kontrola jakości robót</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6.1. Ogólne zasady kontroli jakości robót</w:t>
      </w:r>
    </w:p>
    <w:p w:rsidR="00780699" w:rsidRDefault="00780699">
      <w:pPr>
        <w:spacing w:line="100" w:lineRule="atLeast"/>
        <w:jc w:val="both"/>
        <w:rPr>
          <w:rFonts w:ascii="Arial" w:hAnsi="Arial" w:cs="Arial"/>
          <w:sz w:val="20"/>
        </w:rPr>
      </w:pPr>
      <w:r>
        <w:rPr>
          <w:rFonts w:ascii="Arial" w:hAnsi="Arial" w:cs="Arial"/>
          <w:sz w:val="20"/>
        </w:rPr>
        <w:tab/>
        <w:t xml:space="preserve">Ogólne zasady kontroli jakości robót podano w SST D-00.00.00 „Wymagania ogólne” </w:t>
      </w:r>
      <w:proofErr w:type="spellStart"/>
      <w:r>
        <w:rPr>
          <w:rFonts w:ascii="Arial" w:hAnsi="Arial" w:cs="Arial"/>
          <w:sz w:val="20"/>
        </w:rPr>
        <w:t>pkt</w:t>
      </w:r>
      <w:proofErr w:type="spellEnd"/>
      <w:r>
        <w:rPr>
          <w:rFonts w:ascii="Arial" w:hAnsi="Arial" w:cs="Arial"/>
          <w:sz w:val="20"/>
        </w:rPr>
        <w:t xml:space="preserve"> 6.</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lastRenderedPageBreak/>
        <w:t>6.2. Badania w czasie robót</w:t>
      </w:r>
    </w:p>
    <w:p w:rsidR="00780699" w:rsidRDefault="00780699">
      <w:pPr>
        <w:spacing w:line="100" w:lineRule="atLeast"/>
        <w:jc w:val="both"/>
        <w:rPr>
          <w:rFonts w:ascii="Arial" w:hAnsi="Arial" w:cs="Arial"/>
          <w:sz w:val="20"/>
        </w:rPr>
      </w:pPr>
      <w:r>
        <w:rPr>
          <w:rFonts w:ascii="Arial" w:hAnsi="Arial" w:cs="Arial"/>
          <w:sz w:val="20"/>
        </w:rPr>
        <w:tab/>
        <w:t xml:space="preserve">Częstotliwość oraz zakres badań i pomiarów dotyczących cech geometrycznych i zagęszczenia wyprofilowanego podłoża: </w:t>
      </w:r>
    </w:p>
    <w:p w:rsidR="00780699" w:rsidRDefault="00780699">
      <w:pPr>
        <w:spacing w:line="100" w:lineRule="atLeast"/>
        <w:jc w:val="both"/>
        <w:rPr>
          <w:rFonts w:ascii="Arial" w:hAnsi="Arial" w:cs="Arial"/>
          <w:sz w:val="18"/>
        </w:rPr>
      </w:pPr>
      <w:r>
        <w:rPr>
          <w:rFonts w:ascii="Arial" w:hAnsi="Arial" w:cs="Arial"/>
          <w:sz w:val="18"/>
        </w:rPr>
        <w:t xml:space="preserve">Szerokość - 1 pomiar na </w:t>
      </w:r>
      <w:smartTag w:uri="urn:schemas-microsoft-com:office:smarttags" w:element="metricconverter">
        <w:smartTagPr>
          <w:attr w:name="ProductID" w:val="100 m"/>
        </w:smartTagPr>
        <w:r>
          <w:rPr>
            <w:rFonts w:ascii="Arial" w:hAnsi="Arial" w:cs="Arial"/>
            <w:sz w:val="18"/>
          </w:rPr>
          <w:t>100 m</w:t>
        </w:r>
      </w:smartTag>
      <w:r>
        <w:rPr>
          <w:rFonts w:ascii="Arial" w:hAnsi="Arial" w:cs="Arial"/>
          <w:sz w:val="18"/>
        </w:rPr>
        <w:t xml:space="preserve">. </w:t>
      </w:r>
      <w:r>
        <w:rPr>
          <w:rFonts w:ascii="Arial" w:hAnsi="Arial" w:cs="Arial"/>
          <w:sz w:val="20"/>
        </w:rPr>
        <w:t>Szerokość koryta nie może różnić się od szerokości projektowanej o więcej niż +</w:t>
      </w:r>
      <w:smartTag w:uri="urn:schemas-microsoft-com:office:smarttags" w:element="metricconverter">
        <w:smartTagPr>
          <w:attr w:name="ProductID" w:val="10 cm"/>
        </w:smartTagPr>
        <w:r>
          <w:rPr>
            <w:rFonts w:ascii="Arial" w:hAnsi="Arial" w:cs="Arial"/>
            <w:sz w:val="20"/>
          </w:rPr>
          <w:t>10 cm</w:t>
        </w:r>
      </w:smartTag>
      <w:r>
        <w:rPr>
          <w:rFonts w:ascii="Arial" w:hAnsi="Arial" w:cs="Arial"/>
          <w:sz w:val="20"/>
        </w:rPr>
        <w:t xml:space="preserve"> i </w:t>
      </w:r>
      <w:smartTag w:uri="urn:schemas-microsoft-com:office:smarttags" w:element="metricconverter">
        <w:smartTagPr>
          <w:attr w:name="ProductID" w:val="-5 cm"/>
        </w:smartTagPr>
        <w:r>
          <w:rPr>
            <w:rFonts w:ascii="Arial" w:hAnsi="Arial" w:cs="Arial"/>
            <w:sz w:val="20"/>
          </w:rPr>
          <w:t xml:space="preserve">-5 </w:t>
        </w:r>
        <w:proofErr w:type="spellStart"/>
        <w:r>
          <w:rPr>
            <w:rFonts w:ascii="Arial" w:hAnsi="Arial" w:cs="Arial"/>
            <w:sz w:val="20"/>
          </w:rPr>
          <w:t>cm</w:t>
        </w:r>
      </w:smartTag>
      <w:proofErr w:type="spellEnd"/>
      <w:r>
        <w:rPr>
          <w:rFonts w:ascii="Arial" w:hAnsi="Arial" w:cs="Arial"/>
          <w:sz w:val="20"/>
        </w:rPr>
        <w:t>.</w:t>
      </w:r>
    </w:p>
    <w:p w:rsidR="00780699" w:rsidRDefault="00780699" w:rsidP="004346B6">
      <w:pPr>
        <w:tabs>
          <w:tab w:val="left" w:pos="-2835"/>
        </w:tabs>
        <w:snapToGrid w:val="0"/>
        <w:spacing w:line="100" w:lineRule="atLeast"/>
        <w:jc w:val="both"/>
        <w:rPr>
          <w:rFonts w:ascii="Arial" w:hAnsi="Arial" w:cs="Arial"/>
          <w:sz w:val="20"/>
        </w:rPr>
      </w:pPr>
      <w:r>
        <w:rPr>
          <w:rFonts w:ascii="Arial" w:hAnsi="Arial" w:cs="Arial"/>
          <w:sz w:val="20"/>
        </w:rPr>
        <w:t xml:space="preserve">Równość podłużna – pomiar co </w:t>
      </w:r>
      <w:smartTag w:uri="urn:schemas-microsoft-com:office:smarttags" w:element="metricconverter">
        <w:smartTagPr>
          <w:attr w:name="ProductID" w:val="20 m"/>
        </w:smartTagPr>
        <w:r>
          <w:rPr>
            <w:rFonts w:ascii="Arial" w:hAnsi="Arial" w:cs="Arial"/>
            <w:sz w:val="20"/>
          </w:rPr>
          <w:t>20 m</w:t>
        </w:r>
      </w:smartTag>
      <w:r>
        <w:rPr>
          <w:rFonts w:ascii="Arial" w:hAnsi="Arial" w:cs="Arial"/>
          <w:sz w:val="20"/>
        </w:rPr>
        <w:t xml:space="preserve"> na każdym pasie ruchu. Nierówności podłużne należy mierzyć 4-metrową łatą zgodnie z normą BN-68/8931-04. Nierówności nie mogą przekraczać </w:t>
      </w:r>
      <w:smartTag w:uri="urn:schemas-microsoft-com:office:smarttags" w:element="metricconverter">
        <w:smartTagPr>
          <w:attr w:name="ProductID" w:val="20 mm"/>
        </w:smartTagPr>
        <w:r>
          <w:rPr>
            <w:rFonts w:ascii="Arial" w:hAnsi="Arial" w:cs="Arial"/>
            <w:sz w:val="20"/>
          </w:rPr>
          <w:t xml:space="preserve">20 </w:t>
        </w:r>
        <w:proofErr w:type="spellStart"/>
        <w:r>
          <w:rPr>
            <w:rFonts w:ascii="Arial" w:hAnsi="Arial" w:cs="Arial"/>
            <w:sz w:val="20"/>
          </w:rPr>
          <w:t>mm</w:t>
        </w:r>
      </w:smartTag>
      <w:proofErr w:type="spellEnd"/>
      <w:r>
        <w:rPr>
          <w:rFonts w:ascii="Arial" w:hAnsi="Arial" w:cs="Arial"/>
          <w:sz w:val="20"/>
        </w:rPr>
        <w:t>.</w:t>
      </w:r>
    </w:p>
    <w:p w:rsidR="00780699" w:rsidRDefault="00780699" w:rsidP="004346B6">
      <w:pPr>
        <w:tabs>
          <w:tab w:val="left" w:pos="-2835"/>
        </w:tabs>
        <w:snapToGrid w:val="0"/>
        <w:spacing w:line="100" w:lineRule="atLeast"/>
        <w:jc w:val="both"/>
        <w:rPr>
          <w:rFonts w:ascii="Arial" w:hAnsi="Arial" w:cs="Arial"/>
          <w:sz w:val="20"/>
        </w:rPr>
      </w:pPr>
      <w:r>
        <w:rPr>
          <w:rFonts w:ascii="Arial" w:hAnsi="Arial" w:cs="Arial"/>
          <w:sz w:val="18"/>
        </w:rPr>
        <w:t xml:space="preserve">Równość poprzeczna - 1 pomiar na </w:t>
      </w:r>
      <w:smartTag w:uri="urn:schemas-microsoft-com:office:smarttags" w:element="metricconverter">
        <w:smartTagPr>
          <w:attr w:name="ProductID" w:val="100 m"/>
        </w:smartTagPr>
        <w:r>
          <w:rPr>
            <w:rFonts w:ascii="Arial" w:hAnsi="Arial" w:cs="Arial"/>
            <w:sz w:val="18"/>
          </w:rPr>
          <w:t>100 m</w:t>
        </w:r>
      </w:smartTag>
      <w:r>
        <w:rPr>
          <w:rFonts w:ascii="Arial" w:hAnsi="Arial" w:cs="Arial"/>
          <w:sz w:val="18"/>
        </w:rPr>
        <w:t xml:space="preserve">. </w:t>
      </w:r>
      <w:r>
        <w:rPr>
          <w:rFonts w:ascii="Arial" w:hAnsi="Arial" w:cs="Arial"/>
          <w:sz w:val="20"/>
        </w:rPr>
        <w:t xml:space="preserve">Nierówności poprzeczne należy mierzyć 4-metrową łatą. Nierówności nie mogą przekraczać </w:t>
      </w:r>
      <w:smartTag w:uri="urn:schemas-microsoft-com:office:smarttags" w:element="metricconverter">
        <w:smartTagPr>
          <w:attr w:name="ProductID" w:val="20 mm"/>
        </w:smartTagPr>
        <w:r>
          <w:rPr>
            <w:rFonts w:ascii="Arial" w:hAnsi="Arial" w:cs="Arial"/>
            <w:sz w:val="20"/>
          </w:rPr>
          <w:t xml:space="preserve">20 </w:t>
        </w:r>
        <w:proofErr w:type="spellStart"/>
        <w:r>
          <w:rPr>
            <w:rFonts w:ascii="Arial" w:hAnsi="Arial" w:cs="Arial"/>
            <w:sz w:val="20"/>
          </w:rPr>
          <w:t>mm</w:t>
        </w:r>
      </w:smartTag>
      <w:proofErr w:type="spellEnd"/>
      <w:r>
        <w:rPr>
          <w:rFonts w:ascii="Arial" w:hAnsi="Arial" w:cs="Arial"/>
          <w:sz w:val="20"/>
        </w:rPr>
        <w:t>.</w:t>
      </w:r>
    </w:p>
    <w:p w:rsidR="00780699" w:rsidRDefault="00780699" w:rsidP="004346B6">
      <w:pPr>
        <w:spacing w:line="100" w:lineRule="atLeast"/>
        <w:jc w:val="both"/>
        <w:rPr>
          <w:rFonts w:ascii="Arial" w:hAnsi="Arial" w:cs="Arial"/>
          <w:sz w:val="20"/>
        </w:rPr>
      </w:pPr>
      <w:r>
        <w:rPr>
          <w:rFonts w:ascii="Arial" w:hAnsi="Arial" w:cs="Arial"/>
          <w:sz w:val="18"/>
        </w:rPr>
        <w:t xml:space="preserve">Spadki poprzeczne - 1 pomiar na </w:t>
      </w:r>
      <w:smartTag w:uri="urn:schemas-microsoft-com:office:smarttags" w:element="metricconverter">
        <w:smartTagPr>
          <w:attr w:name="ProductID" w:val="100 m"/>
        </w:smartTagPr>
        <w:r>
          <w:rPr>
            <w:rFonts w:ascii="Arial" w:hAnsi="Arial" w:cs="Arial"/>
            <w:sz w:val="18"/>
          </w:rPr>
          <w:t>100 m</w:t>
        </w:r>
      </w:smartTag>
      <w:r>
        <w:rPr>
          <w:rFonts w:ascii="Arial" w:hAnsi="Arial" w:cs="Arial"/>
          <w:sz w:val="18"/>
        </w:rPr>
        <w:t xml:space="preserve">. </w:t>
      </w:r>
      <w:r>
        <w:rPr>
          <w:rFonts w:ascii="Arial" w:hAnsi="Arial" w:cs="Arial"/>
          <w:sz w:val="20"/>
        </w:rPr>
        <w:t>Spadki poprzeczne powinny być zgodne z dokumentacją projektową z tolerancją ± 0,5%.</w:t>
      </w:r>
    </w:p>
    <w:p w:rsidR="00780699" w:rsidRDefault="00780699" w:rsidP="004346B6">
      <w:pPr>
        <w:tabs>
          <w:tab w:val="left" w:pos="-2694"/>
        </w:tabs>
        <w:snapToGrid w:val="0"/>
        <w:spacing w:line="100" w:lineRule="atLeast"/>
        <w:rPr>
          <w:rFonts w:ascii="Arial" w:hAnsi="Arial" w:cs="Arial"/>
          <w:sz w:val="18"/>
        </w:rPr>
      </w:pPr>
      <w:r>
        <w:rPr>
          <w:rFonts w:ascii="Arial" w:hAnsi="Arial" w:cs="Arial"/>
          <w:sz w:val="18"/>
        </w:rPr>
        <w:t xml:space="preserve">Rzędne wysokościowe - co </w:t>
      </w:r>
      <w:smartTag w:uri="urn:schemas-microsoft-com:office:smarttags" w:element="metricconverter">
        <w:smartTagPr>
          <w:attr w:name="ProductID" w:val="100 m"/>
        </w:smartTagPr>
        <w:r>
          <w:rPr>
            <w:rFonts w:ascii="Arial" w:hAnsi="Arial" w:cs="Arial"/>
            <w:sz w:val="18"/>
          </w:rPr>
          <w:t>100 m</w:t>
        </w:r>
      </w:smartTag>
      <w:r>
        <w:rPr>
          <w:rFonts w:ascii="Arial" w:hAnsi="Arial" w:cs="Arial"/>
          <w:sz w:val="18"/>
        </w:rPr>
        <w:t xml:space="preserve"> w osi jezdni i na jej krawędziach. </w:t>
      </w:r>
      <w:r>
        <w:rPr>
          <w:rFonts w:ascii="Arial" w:hAnsi="Arial" w:cs="Arial"/>
          <w:sz w:val="20"/>
        </w:rPr>
        <w:t>Różnice pomiędzy rzędnymi wysokościowymi podłoża i rzędnymi projektowanymi nie powinny przekraczać +</w:t>
      </w:r>
      <w:smartTag w:uri="urn:schemas-microsoft-com:office:smarttags" w:element="metricconverter">
        <w:smartTagPr>
          <w:attr w:name="ProductID" w:val="1 cm"/>
        </w:smartTagPr>
        <w:r>
          <w:rPr>
            <w:rFonts w:ascii="Arial" w:hAnsi="Arial" w:cs="Arial"/>
            <w:sz w:val="20"/>
          </w:rPr>
          <w:t>1 cm</w:t>
        </w:r>
      </w:smartTag>
      <w:r>
        <w:rPr>
          <w:rFonts w:ascii="Arial" w:hAnsi="Arial" w:cs="Arial"/>
          <w:sz w:val="20"/>
        </w:rPr>
        <w:t xml:space="preserve">, </w:t>
      </w:r>
      <w:smartTag w:uri="urn:schemas-microsoft-com:office:smarttags" w:element="metricconverter">
        <w:smartTagPr>
          <w:attr w:name="ProductID" w:val="-2 cm"/>
        </w:smartTagPr>
        <w:r>
          <w:rPr>
            <w:rFonts w:ascii="Arial" w:hAnsi="Arial" w:cs="Arial"/>
            <w:sz w:val="20"/>
          </w:rPr>
          <w:t xml:space="preserve">-2 </w:t>
        </w:r>
        <w:proofErr w:type="spellStart"/>
        <w:r>
          <w:rPr>
            <w:rFonts w:ascii="Arial" w:hAnsi="Arial" w:cs="Arial"/>
            <w:sz w:val="20"/>
          </w:rPr>
          <w:t>cm</w:t>
        </w:r>
      </w:smartTag>
      <w:proofErr w:type="spellEnd"/>
      <w:r>
        <w:rPr>
          <w:rFonts w:ascii="Arial" w:hAnsi="Arial" w:cs="Arial"/>
          <w:sz w:val="20"/>
        </w:rPr>
        <w:t>.</w:t>
      </w:r>
    </w:p>
    <w:p w:rsidR="00780699" w:rsidRDefault="00780699" w:rsidP="004346B6">
      <w:pPr>
        <w:spacing w:line="100" w:lineRule="atLeast"/>
        <w:jc w:val="both"/>
        <w:rPr>
          <w:rFonts w:ascii="Arial" w:hAnsi="Arial" w:cs="Arial"/>
          <w:sz w:val="20"/>
        </w:rPr>
      </w:pPr>
      <w:r>
        <w:rPr>
          <w:rFonts w:ascii="Arial" w:hAnsi="Arial" w:cs="Arial"/>
          <w:sz w:val="18"/>
        </w:rPr>
        <w:t xml:space="preserve">Ukształtowanie osi w planie - co </w:t>
      </w:r>
      <w:smartTag w:uri="urn:schemas-microsoft-com:office:smarttags" w:element="metricconverter">
        <w:smartTagPr>
          <w:attr w:name="ProductID" w:val="100 m"/>
        </w:smartTagPr>
        <w:r>
          <w:rPr>
            <w:rFonts w:ascii="Arial" w:hAnsi="Arial" w:cs="Arial"/>
            <w:sz w:val="18"/>
          </w:rPr>
          <w:t>100 m</w:t>
        </w:r>
      </w:smartTag>
      <w:r>
        <w:rPr>
          <w:rFonts w:ascii="Arial" w:hAnsi="Arial" w:cs="Arial"/>
          <w:sz w:val="18"/>
        </w:rPr>
        <w:t xml:space="preserve"> w osi jezdni i na jej krawędziach. </w:t>
      </w:r>
      <w:r>
        <w:rPr>
          <w:rFonts w:ascii="Arial" w:hAnsi="Arial" w:cs="Arial"/>
          <w:sz w:val="20"/>
        </w:rPr>
        <w:t xml:space="preserve">Oś w planie nie może być przesunięta w stosunku do osi projektowanej o więcej niż ± </w:t>
      </w:r>
      <w:smartTag w:uri="urn:schemas-microsoft-com:office:smarttags" w:element="metricconverter">
        <w:smartTagPr>
          <w:attr w:name="ProductID" w:val="5 cm"/>
        </w:smartTagPr>
        <w:r>
          <w:rPr>
            <w:rFonts w:ascii="Arial" w:hAnsi="Arial" w:cs="Arial"/>
            <w:sz w:val="20"/>
          </w:rPr>
          <w:t xml:space="preserve">5 </w:t>
        </w:r>
        <w:proofErr w:type="spellStart"/>
        <w:r>
          <w:rPr>
            <w:rFonts w:ascii="Arial" w:hAnsi="Arial" w:cs="Arial"/>
            <w:sz w:val="20"/>
          </w:rPr>
          <w:t>cm</w:t>
        </w:r>
      </w:smartTag>
      <w:proofErr w:type="spellEnd"/>
      <w:r>
        <w:rPr>
          <w:rFonts w:ascii="Arial" w:hAnsi="Arial" w:cs="Arial"/>
          <w:sz w:val="20"/>
        </w:rPr>
        <w:t>.</w:t>
      </w:r>
    </w:p>
    <w:p w:rsidR="00780699" w:rsidRDefault="00780699" w:rsidP="004346B6">
      <w:pPr>
        <w:tabs>
          <w:tab w:val="left" w:pos="-2694"/>
        </w:tabs>
        <w:snapToGrid w:val="0"/>
        <w:spacing w:line="100" w:lineRule="atLeast"/>
        <w:rPr>
          <w:rFonts w:ascii="Arial" w:hAnsi="Arial" w:cs="Arial"/>
          <w:sz w:val="18"/>
        </w:rPr>
      </w:pPr>
      <w:r>
        <w:rPr>
          <w:rFonts w:ascii="Arial" w:hAnsi="Arial" w:cs="Arial"/>
          <w:sz w:val="18"/>
        </w:rPr>
        <w:t xml:space="preserve">Zagęszczenie, wilgotność gruntu podłoża - w 2 punktach na dziennej działce roboczej, lecz nie rzadziej niż raz na </w:t>
      </w:r>
      <w:smartTag w:uri="urn:schemas-microsoft-com:office:smarttags" w:element="metricconverter">
        <w:smartTagPr>
          <w:attr w:name="ProductID" w:val="600 m2"/>
        </w:smartTagPr>
        <w:r>
          <w:rPr>
            <w:rFonts w:ascii="Arial" w:hAnsi="Arial" w:cs="Arial"/>
            <w:sz w:val="18"/>
          </w:rPr>
          <w:t>600 m</w:t>
        </w:r>
        <w:r>
          <w:rPr>
            <w:rFonts w:ascii="Arial" w:hAnsi="Arial" w:cs="Arial"/>
            <w:sz w:val="18"/>
            <w:vertAlign w:val="superscript"/>
          </w:rPr>
          <w:t>2</w:t>
        </w:r>
      </w:smartTag>
      <w:r>
        <w:rPr>
          <w:rFonts w:ascii="Arial" w:hAnsi="Arial" w:cs="Arial"/>
          <w:sz w:val="18"/>
        </w:rPr>
        <w:t xml:space="preserve">. </w:t>
      </w:r>
    </w:p>
    <w:p w:rsidR="00780699" w:rsidRDefault="00780699" w:rsidP="004346B6">
      <w:pPr>
        <w:spacing w:line="100" w:lineRule="atLeast"/>
        <w:jc w:val="both"/>
        <w:rPr>
          <w:rFonts w:ascii="Arial" w:hAnsi="Arial" w:cs="Arial"/>
          <w:sz w:val="20"/>
        </w:rPr>
      </w:pPr>
      <w:r>
        <w:rPr>
          <w:rFonts w:ascii="Arial" w:hAnsi="Arial" w:cs="Arial"/>
          <w:sz w:val="20"/>
        </w:rPr>
        <w:t>Wskaźnik zagęszczenia koryta określony wg BN-77/8931-12 nie powinien być mniejszy od podanego w punkcie 5.4. Wilgotność w czasie zagęszczania należy badać według PN-B-06714-17. Wilgotność gruntu podłoża powinna być równa wilgotności optymalnej z tolerancją od -20% do + 10%.</w:t>
      </w:r>
    </w:p>
    <w:p w:rsidR="00780699" w:rsidRDefault="00780699">
      <w:pPr>
        <w:pStyle w:val="Nagwek2"/>
        <w:numPr>
          <w:ilvl w:val="0"/>
          <w:numId w:val="0"/>
        </w:numPr>
        <w:spacing w:line="100" w:lineRule="atLeast"/>
        <w:jc w:val="both"/>
        <w:rPr>
          <w:rFonts w:ascii="Arial" w:eastAsia="Times New Roman" w:hAnsi="Arial" w:cs="Arial"/>
          <w:sz w:val="20"/>
        </w:rPr>
      </w:pPr>
      <w:r>
        <w:rPr>
          <w:rFonts w:ascii="Arial" w:eastAsia="Times New Roman" w:hAnsi="Arial" w:cs="Arial"/>
          <w:sz w:val="20"/>
        </w:rPr>
        <w:t>6.3. Zasady postępowania z wadliwie wykonanymi odcinkami (profilowanego podłoża)</w:t>
      </w:r>
    </w:p>
    <w:p w:rsidR="00780699" w:rsidRDefault="00780699">
      <w:pPr>
        <w:spacing w:line="100" w:lineRule="atLeast"/>
        <w:jc w:val="both"/>
        <w:rPr>
          <w:rFonts w:ascii="Arial" w:hAnsi="Arial" w:cs="Arial"/>
          <w:sz w:val="20"/>
        </w:rPr>
      </w:pPr>
      <w:r>
        <w:rPr>
          <w:rFonts w:ascii="Arial" w:hAnsi="Arial" w:cs="Arial"/>
          <w:b/>
          <w:sz w:val="20"/>
        </w:rPr>
        <w:tab/>
      </w:r>
      <w:r>
        <w:rPr>
          <w:rFonts w:ascii="Arial" w:hAnsi="Arial" w:cs="Arial"/>
          <w:sz w:val="20"/>
        </w:rPr>
        <w:t xml:space="preserve">Wszystkie powierzchnie, które wykazują większe odchylenia cech geometrycznych od określonych w punkcie 6.2 powinny być naprawione przez spulchnienie do głębokości co najmniej </w:t>
      </w:r>
      <w:smartTag w:uri="urn:schemas-microsoft-com:office:smarttags" w:element="metricconverter">
        <w:smartTagPr>
          <w:attr w:name="ProductID" w:val="10 cm"/>
        </w:smartTagPr>
        <w:r>
          <w:rPr>
            <w:rFonts w:ascii="Arial" w:hAnsi="Arial" w:cs="Arial"/>
            <w:sz w:val="20"/>
          </w:rPr>
          <w:t>10 cm</w:t>
        </w:r>
      </w:smartTag>
      <w:r>
        <w:rPr>
          <w:rFonts w:ascii="Arial" w:hAnsi="Arial" w:cs="Arial"/>
          <w:sz w:val="20"/>
        </w:rPr>
        <w:t>, wyrównanie i powtórne zagęszczenie. Dodanie nowego materiału bez spulchnienia wykonanej warstwy jest niedopuszczalne.</w:t>
      </w:r>
    </w:p>
    <w:p w:rsidR="00780699" w:rsidRDefault="00780699">
      <w:pPr>
        <w:pStyle w:val="Nagwek1"/>
        <w:spacing w:line="100" w:lineRule="atLeast"/>
        <w:jc w:val="both"/>
        <w:rPr>
          <w:rFonts w:ascii="Arial" w:eastAsia="Times New Roman" w:hAnsi="Arial" w:cs="Arial"/>
          <w:sz w:val="20"/>
        </w:rPr>
      </w:pPr>
      <w:r>
        <w:rPr>
          <w:rFonts w:ascii="Arial" w:eastAsia="Times New Roman" w:hAnsi="Arial" w:cs="Arial"/>
          <w:sz w:val="20"/>
        </w:rPr>
        <w:t>7. obmiar robót</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7.1. Ogólne zasady obmiaru robót</w:t>
      </w:r>
    </w:p>
    <w:p w:rsidR="00780699" w:rsidRDefault="00780699">
      <w:pPr>
        <w:spacing w:line="100" w:lineRule="atLeast"/>
        <w:jc w:val="both"/>
        <w:rPr>
          <w:rFonts w:ascii="Arial" w:hAnsi="Arial" w:cs="Arial"/>
          <w:sz w:val="20"/>
        </w:rPr>
      </w:pPr>
      <w:r>
        <w:rPr>
          <w:rFonts w:ascii="Arial" w:hAnsi="Arial" w:cs="Arial"/>
          <w:sz w:val="20"/>
        </w:rPr>
        <w:tab/>
        <w:t xml:space="preserve">Ogólne zasady obmiaru robót podano w SST D-00.00.00 „Wymagania ogólne” </w:t>
      </w:r>
      <w:proofErr w:type="spellStart"/>
      <w:r>
        <w:rPr>
          <w:rFonts w:ascii="Arial" w:hAnsi="Arial" w:cs="Arial"/>
          <w:sz w:val="20"/>
        </w:rPr>
        <w:t>pkt</w:t>
      </w:r>
      <w:proofErr w:type="spellEnd"/>
      <w:r>
        <w:rPr>
          <w:rFonts w:ascii="Arial" w:hAnsi="Arial" w:cs="Arial"/>
          <w:sz w:val="20"/>
        </w:rPr>
        <w:t xml:space="preserve"> 7.</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7.2. Jednostka obmiarowa</w:t>
      </w:r>
    </w:p>
    <w:p w:rsidR="00780699" w:rsidRDefault="00780699">
      <w:pPr>
        <w:spacing w:line="100" w:lineRule="atLeast"/>
        <w:jc w:val="both"/>
        <w:rPr>
          <w:rFonts w:ascii="Arial" w:hAnsi="Arial" w:cs="Arial"/>
          <w:sz w:val="20"/>
        </w:rPr>
      </w:pPr>
      <w:r>
        <w:rPr>
          <w:rFonts w:ascii="Arial" w:hAnsi="Arial" w:cs="Arial"/>
        </w:rPr>
        <w:tab/>
      </w:r>
      <w:r>
        <w:rPr>
          <w:rFonts w:ascii="Arial" w:hAnsi="Arial" w:cs="Arial"/>
          <w:sz w:val="20"/>
        </w:rPr>
        <w:t>Jednostką obmiarową jest m</w:t>
      </w:r>
      <w:r>
        <w:rPr>
          <w:rFonts w:ascii="Arial" w:hAnsi="Arial" w:cs="Arial"/>
          <w:sz w:val="20"/>
          <w:vertAlign w:val="superscript"/>
        </w:rPr>
        <w:t>2</w:t>
      </w:r>
      <w:r>
        <w:rPr>
          <w:rFonts w:ascii="Arial" w:hAnsi="Arial" w:cs="Arial"/>
          <w:sz w:val="20"/>
        </w:rPr>
        <w:t xml:space="preserve"> (metr kwadratowy) wykonanego i zagęszczonego podłoża.</w:t>
      </w:r>
    </w:p>
    <w:p w:rsidR="00780699" w:rsidRDefault="00780699">
      <w:pPr>
        <w:pStyle w:val="Nagwek1"/>
        <w:spacing w:line="100" w:lineRule="atLeast"/>
        <w:jc w:val="both"/>
        <w:rPr>
          <w:rFonts w:ascii="Arial" w:eastAsia="Times New Roman" w:hAnsi="Arial" w:cs="Arial"/>
          <w:sz w:val="20"/>
        </w:rPr>
      </w:pPr>
      <w:r>
        <w:rPr>
          <w:rFonts w:ascii="Arial" w:eastAsia="Times New Roman" w:hAnsi="Arial" w:cs="Arial"/>
          <w:sz w:val="20"/>
        </w:rPr>
        <w:t>8. odbiór robót</w:t>
      </w:r>
    </w:p>
    <w:p w:rsidR="00780699" w:rsidRDefault="00780699">
      <w:pPr>
        <w:spacing w:line="100" w:lineRule="atLeast"/>
        <w:jc w:val="both"/>
        <w:rPr>
          <w:rFonts w:ascii="Arial" w:hAnsi="Arial" w:cs="Arial"/>
          <w:sz w:val="20"/>
        </w:rPr>
      </w:pPr>
      <w:r>
        <w:rPr>
          <w:rFonts w:ascii="Arial" w:hAnsi="Arial" w:cs="Arial"/>
          <w:sz w:val="20"/>
        </w:rPr>
        <w:tab/>
        <w:t xml:space="preserve">Ogólne zasady odbioru robót podano w SST D-00.00.00 „Wymagania ogólne” </w:t>
      </w:r>
      <w:proofErr w:type="spellStart"/>
      <w:r>
        <w:rPr>
          <w:rFonts w:ascii="Arial" w:hAnsi="Arial" w:cs="Arial"/>
          <w:sz w:val="20"/>
        </w:rPr>
        <w:t>pkt</w:t>
      </w:r>
      <w:proofErr w:type="spellEnd"/>
      <w:r>
        <w:rPr>
          <w:rFonts w:ascii="Arial" w:hAnsi="Arial" w:cs="Arial"/>
          <w:sz w:val="20"/>
        </w:rPr>
        <w:t xml:space="preserve"> 8.</w:t>
      </w:r>
    </w:p>
    <w:p w:rsidR="00780699" w:rsidRDefault="00780699">
      <w:pPr>
        <w:spacing w:line="100" w:lineRule="atLeast"/>
        <w:jc w:val="both"/>
        <w:rPr>
          <w:rFonts w:ascii="Arial" w:hAnsi="Arial" w:cs="Arial"/>
          <w:sz w:val="20"/>
        </w:rPr>
      </w:pPr>
      <w:r>
        <w:rPr>
          <w:rFonts w:ascii="Arial" w:hAnsi="Arial" w:cs="Arial"/>
          <w:sz w:val="20"/>
        </w:rPr>
        <w:t>Roboty uznaje się za wykonane zgodnie z dokumentacja projektową, SST i wymaganiami Inżyniera,</w:t>
      </w:r>
      <w:r w:rsidR="00DB48B6">
        <w:rPr>
          <w:rFonts w:ascii="Arial" w:hAnsi="Arial" w:cs="Arial"/>
          <w:sz w:val="20"/>
        </w:rPr>
        <w:t>/Inspektora nadzoru ,</w:t>
      </w:r>
      <w:r>
        <w:rPr>
          <w:rFonts w:ascii="Arial" w:hAnsi="Arial" w:cs="Arial"/>
          <w:sz w:val="20"/>
        </w:rPr>
        <w:t xml:space="preserve"> jeżeli wszystkie pomiary i badania z zachowaniem tolerancji wg punktu 6 dały wyniki pozytywne.</w:t>
      </w:r>
    </w:p>
    <w:p w:rsidR="00780699" w:rsidRDefault="00780699">
      <w:pPr>
        <w:pStyle w:val="Nagwek1"/>
        <w:spacing w:line="100" w:lineRule="atLeast"/>
        <w:jc w:val="both"/>
        <w:rPr>
          <w:rFonts w:ascii="Arial" w:eastAsia="Times New Roman" w:hAnsi="Arial" w:cs="Arial"/>
          <w:sz w:val="20"/>
        </w:rPr>
      </w:pPr>
      <w:r>
        <w:rPr>
          <w:rFonts w:ascii="Arial" w:eastAsia="Times New Roman" w:hAnsi="Arial" w:cs="Arial"/>
          <w:sz w:val="20"/>
        </w:rPr>
        <w:t>9. podstawa płatności</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9.1. Ogólne ustalenia dotyczące podstawy płatności</w:t>
      </w:r>
    </w:p>
    <w:p w:rsidR="00780699" w:rsidRDefault="00780699">
      <w:pPr>
        <w:spacing w:line="100" w:lineRule="atLeast"/>
        <w:jc w:val="both"/>
        <w:rPr>
          <w:rFonts w:ascii="Arial" w:hAnsi="Arial" w:cs="Arial"/>
          <w:sz w:val="20"/>
        </w:rPr>
      </w:pPr>
      <w:r>
        <w:rPr>
          <w:rFonts w:ascii="Arial" w:hAnsi="Arial" w:cs="Arial"/>
          <w:sz w:val="20"/>
        </w:rPr>
        <w:t xml:space="preserve">Ogólne ustalenia dotyczące podstawy płatności podano w SST D-00.00.00 „Wymagania ogólne” </w:t>
      </w:r>
      <w:proofErr w:type="spellStart"/>
      <w:r>
        <w:rPr>
          <w:rFonts w:ascii="Arial" w:hAnsi="Arial" w:cs="Arial"/>
          <w:sz w:val="20"/>
        </w:rPr>
        <w:t>pkt</w:t>
      </w:r>
      <w:proofErr w:type="spellEnd"/>
      <w:r>
        <w:rPr>
          <w:rFonts w:ascii="Arial" w:hAnsi="Arial" w:cs="Arial"/>
          <w:sz w:val="20"/>
        </w:rPr>
        <w:t xml:space="preserve"> 9.</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9.2. Cena jednostki obmiarowej</w:t>
      </w:r>
    </w:p>
    <w:p w:rsidR="00780699" w:rsidRDefault="00780699">
      <w:pPr>
        <w:spacing w:line="100" w:lineRule="atLeast"/>
        <w:jc w:val="both"/>
        <w:rPr>
          <w:rFonts w:ascii="Arial" w:hAnsi="Arial" w:cs="Arial"/>
          <w:sz w:val="20"/>
        </w:rPr>
      </w:pPr>
      <w:r>
        <w:rPr>
          <w:rFonts w:ascii="Arial" w:hAnsi="Arial" w:cs="Arial"/>
          <w:sz w:val="20"/>
        </w:rPr>
        <w:t xml:space="preserve">Cena wykonania </w:t>
      </w:r>
      <w:smartTag w:uri="urn:schemas-microsoft-com:office:smarttags" w:element="metricconverter">
        <w:smartTagPr>
          <w:attr w:name="ProductID" w:val="1 m2"/>
        </w:smartTagPr>
        <w:r>
          <w:rPr>
            <w:rFonts w:ascii="Arial" w:hAnsi="Arial" w:cs="Arial"/>
            <w:sz w:val="20"/>
          </w:rPr>
          <w:t>1 m</w:t>
        </w:r>
        <w:r>
          <w:rPr>
            <w:rFonts w:ascii="Arial" w:hAnsi="Arial" w:cs="Arial"/>
            <w:sz w:val="20"/>
            <w:vertAlign w:val="superscript"/>
          </w:rPr>
          <w:t>2</w:t>
        </w:r>
      </w:smartTag>
      <w:r>
        <w:rPr>
          <w:rFonts w:ascii="Arial" w:hAnsi="Arial" w:cs="Arial"/>
          <w:sz w:val="20"/>
        </w:rPr>
        <w:t xml:space="preserve"> wyprofilowanego i zagęszczonego podłoża obejmuje:</w:t>
      </w:r>
    </w:p>
    <w:p w:rsidR="00780699" w:rsidRDefault="00780699" w:rsidP="00B062D3">
      <w:pPr>
        <w:numPr>
          <w:ilvl w:val="0"/>
          <w:numId w:val="7"/>
        </w:numPr>
        <w:tabs>
          <w:tab w:val="left" w:pos="283"/>
          <w:tab w:val="left" w:pos="5803"/>
          <w:tab w:val="right" w:leader="dot" w:pos="13882"/>
        </w:tabs>
        <w:spacing w:line="100" w:lineRule="atLeast"/>
        <w:jc w:val="both"/>
        <w:rPr>
          <w:rFonts w:ascii="Arial" w:hAnsi="Arial" w:cs="Arial"/>
          <w:sz w:val="20"/>
        </w:rPr>
      </w:pPr>
      <w:r>
        <w:rPr>
          <w:rFonts w:ascii="Arial" w:hAnsi="Arial" w:cs="Arial"/>
          <w:sz w:val="20"/>
        </w:rPr>
        <w:t>prace pomiarowe i roboty przygotowawcze,</w:t>
      </w:r>
    </w:p>
    <w:p w:rsidR="00780699" w:rsidRDefault="00780699" w:rsidP="00B062D3">
      <w:pPr>
        <w:numPr>
          <w:ilvl w:val="0"/>
          <w:numId w:val="7"/>
        </w:numPr>
        <w:tabs>
          <w:tab w:val="left" w:pos="283"/>
          <w:tab w:val="left" w:pos="5803"/>
          <w:tab w:val="right" w:leader="dot" w:pos="13882"/>
        </w:tabs>
        <w:spacing w:line="100" w:lineRule="atLeast"/>
        <w:jc w:val="both"/>
        <w:rPr>
          <w:rFonts w:ascii="Arial" w:hAnsi="Arial" w:cs="Arial"/>
          <w:sz w:val="20"/>
        </w:rPr>
      </w:pPr>
      <w:r>
        <w:rPr>
          <w:rFonts w:ascii="Arial" w:hAnsi="Arial" w:cs="Arial"/>
          <w:sz w:val="20"/>
        </w:rPr>
        <w:t>odspojenie gruntu,</w:t>
      </w:r>
    </w:p>
    <w:p w:rsidR="00780699" w:rsidRDefault="00780699" w:rsidP="00B062D3">
      <w:pPr>
        <w:numPr>
          <w:ilvl w:val="0"/>
          <w:numId w:val="7"/>
        </w:numPr>
        <w:tabs>
          <w:tab w:val="left" w:pos="283"/>
          <w:tab w:val="left" w:pos="5803"/>
          <w:tab w:val="right" w:leader="dot" w:pos="13882"/>
        </w:tabs>
        <w:spacing w:line="100" w:lineRule="atLeast"/>
        <w:jc w:val="both"/>
        <w:rPr>
          <w:rFonts w:ascii="Arial" w:hAnsi="Arial" w:cs="Arial"/>
          <w:sz w:val="20"/>
        </w:rPr>
      </w:pPr>
      <w:r>
        <w:rPr>
          <w:rFonts w:ascii="Arial" w:hAnsi="Arial" w:cs="Arial"/>
          <w:sz w:val="20"/>
        </w:rPr>
        <w:t>załadunek odspojonego gruntu na środki transportowe i wywiezienie na składowisko odpadów,</w:t>
      </w:r>
    </w:p>
    <w:p w:rsidR="00780699" w:rsidRDefault="00780699" w:rsidP="00B062D3">
      <w:pPr>
        <w:numPr>
          <w:ilvl w:val="0"/>
          <w:numId w:val="7"/>
        </w:numPr>
        <w:tabs>
          <w:tab w:val="left" w:pos="283"/>
          <w:tab w:val="left" w:pos="5803"/>
          <w:tab w:val="right" w:leader="dot" w:pos="13882"/>
        </w:tabs>
        <w:spacing w:line="100" w:lineRule="atLeast"/>
        <w:jc w:val="both"/>
        <w:rPr>
          <w:rFonts w:ascii="Arial" w:hAnsi="Arial" w:cs="Arial"/>
          <w:sz w:val="20"/>
        </w:rPr>
      </w:pPr>
      <w:r>
        <w:rPr>
          <w:rFonts w:ascii="Arial" w:hAnsi="Arial" w:cs="Arial"/>
          <w:sz w:val="20"/>
        </w:rPr>
        <w:t>koszt składowania odpadów,</w:t>
      </w:r>
    </w:p>
    <w:p w:rsidR="00780699" w:rsidRDefault="00780699" w:rsidP="00B062D3">
      <w:pPr>
        <w:numPr>
          <w:ilvl w:val="0"/>
          <w:numId w:val="7"/>
        </w:numPr>
        <w:tabs>
          <w:tab w:val="left" w:pos="283"/>
          <w:tab w:val="left" w:pos="5803"/>
          <w:tab w:val="right" w:leader="dot" w:pos="13882"/>
        </w:tabs>
        <w:spacing w:line="100" w:lineRule="atLeast"/>
        <w:jc w:val="both"/>
        <w:rPr>
          <w:rFonts w:ascii="Arial" w:hAnsi="Arial" w:cs="Arial"/>
          <w:sz w:val="20"/>
        </w:rPr>
      </w:pPr>
      <w:r>
        <w:rPr>
          <w:rFonts w:ascii="Arial" w:hAnsi="Arial" w:cs="Arial"/>
          <w:sz w:val="20"/>
        </w:rPr>
        <w:t>profilowanie podłoża,</w:t>
      </w:r>
    </w:p>
    <w:p w:rsidR="00780699" w:rsidRDefault="00780699" w:rsidP="00B062D3">
      <w:pPr>
        <w:numPr>
          <w:ilvl w:val="0"/>
          <w:numId w:val="7"/>
        </w:numPr>
        <w:tabs>
          <w:tab w:val="left" w:pos="283"/>
          <w:tab w:val="left" w:pos="5803"/>
          <w:tab w:val="right" w:leader="dot" w:pos="13882"/>
        </w:tabs>
        <w:spacing w:line="100" w:lineRule="atLeast"/>
        <w:jc w:val="both"/>
        <w:rPr>
          <w:rFonts w:ascii="Arial" w:hAnsi="Arial" w:cs="Arial"/>
          <w:sz w:val="20"/>
        </w:rPr>
      </w:pPr>
      <w:r>
        <w:rPr>
          <w:rFonts w:ascii="Arial" w:hAnsi="Arial" w:cs="Arial"/>
          <w:sz w:val="20"/>
        </w:rPr>
        <w:t>zagęszczenie,</w:t>
      </w:r>
    </w:p>
    <w:p w:rsidR="00780699" w:rsidRDefault="00780699" w:rsidP="00B062D3">
      <w:pPr>
        <w:numPr>
          <w:ilvl w:val="0"/>
          <w:numId w:val="7"/>
        </w:numPr>
        <w:tabs>
          <w:tab w:val="left" w:pos="283"/>
          <w:tab w:val="left" w:pos="5803"/>
          <w:tab w:val="right" w:leader="dot" w:pos="13882"/>
        </w:tabs>
        <w:spacing w:line="100" w:lineRule="atLeast"/>
        <w:jc w:val="both"/>
        <w:rPr>
          <w:rFonts w:ascii="Arial" w:hAnsi="Arial" w:cs="Arial"/>
          <w:sz w:val="20"/>
        </w:rPr>
      </w:pPr>
      <w:r>
        <w:rPr>
          <w:rFonts w:ascii="Arial" w:hAnsi="Arial" w:cs="Arial"/>
          <w:sz w:val="20"/>
        </w:rPr>
        <w:t>utrzymanie podłoża,</w:t>
      </w:r>
    </w:p>
    <w:p w:rsidR="00780699" w:rsidRDefault="00780699" w:rsidP="00B062D3">
      <w:pPr>
        <w:numPr>
          <w:ilvl w:val="0"/>
          <w:numId w:val="7"/>
        </w:numPr>
        <w:tabs>
          <w:tab w:val="left" w:pos="283"/>
          <w:tab w:val="left" w:pos="5803"/>
          <w:tab w:val="right" w:leader="dot" w:pos="13882"/>
        </w:tabs>
        <w:spacing w:line="100" w:lineRule="atLeast"/>
        <w:jc w:val="both"/>
        <w:rPr>
          <w:rFonts w:ascii="Arial" w:hAnsi="Arial" w:cs="Arial"/>
          <w:sz w:val="20"/>
        </w:rPr>
      </w:pPr>
      <w:r>
        <w:rPr>
          <w:rFonts w:ascii="Arial" w:hAnsi="Arial" w:cs="Arial"/>
          <w:sz w:val="20"/>
        </w:rPr>
        <w:t>przeprowadzenie pomiarów i badań laboratoryjnych, wymaganych w specyfikacji technicznej.</w:t>
      </w:r>
    </w:p>
    <w:p w:rsidR="00780699" w:rsidRDefault="00780699">
      <w:pPr>
        <w:pStyle w:val="Nagwek2"/>
        <w:tabs>
          <w:tab w:val="left" w:pos="426"/>
          <w:tab w:val="right" w:leader="dot" w:pos="8505"/>
        </w:tabs>
        <w:spacing w:line="100" w:lineRule="atLeast"/>
        <w:jc w:val="both"/>
        <w:rPr>
          <w:rFonts w:ascii="Arial" w:eastAsia="Times New Roman" w:hAnsi="Arial" w:cs="Arial"/>
          <w:sz w:val="20"/>
        </w:rPr>
      </w:pPr>
      <w:r>
        <w:rPr>
          <w:rFonts w:ascii="Arial" w:eastAsia="Times New Roman" w:hAnsi="Arial" w:cs="Arial"/>
          <w:sz w:val="20"/>
        </w:rPr>
        <w:t>9.3. Ilość jednostek obmiarowych</w:t>
      </w:r>
    </w:p>
    <w:p w:rsidR="00780699" w:rsidRDefault="00780699">
      <w:pPr>
        <w:tabs>
          <w:tab w:val="right" w:leader="dot" w:pos="10206"/>
        </w:tabs>
        <w:spacing w:line="100" w:lineRule="atLeast"/>
        <w:jc w:val="both"/>
        <w:rPr>
          <w:rFonts w:ascii="Arial" w:hAnsi="Arial" w:cs="Arial"/>
          <w:sz w:val="20"/>
        </w:rPr>
      </w:pPr>
      <w:r>
        <w:rPr>
          <w:rFonts w:ascii="Arial" w:hAnsi="Arial" w:cs="Arial"/>
          <w:sz w:val="20"/>
        </w:rPr>
        <w:t>Wg przedmiaru robót</w:t>
      </w:r>
    </w:p>
    <w:p w:rsidR="00780699" w:rsidRDefault="00780699">
      <w:pPr>
        <w:pStyle w:val="Nagwek1"/>
        <w:numPr>
          <w:ilvl w:val="0"/>
          <w:numId w:val="0"/>
        </w:numPr>
        <w:spacing w:line="100" w:lineRule="atLeast"/>
        <w:jc w:val="both"/>
        <w:rPr>
          <w:rFonts w:ascii="Arial" w:eastAsia="Times New Roman" w:hAnsi="Arial" w:cs="Arial"/>
          <w:sz w:val="20"/>
        </w:rPr>
      </w:pPr>
      <w:r>
        <w:rPr>
          <w:rFonts w:ascii="Arial" w:eastAsia="Times New Roman" w:hAnsi="Arial" w:cs="Arial"/>
          <w:sz w:val="20"/>
        </w:rPr>
        <w:lastRenderedPageBreak/>
        <w:t>10. przepisy związane</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Normy</w:t>
      </w:r>
    </w:p>
    <w:p w:rsidR="00780699" w:rsidRDefault="00780699">
      <w:pPr>
        <w:tabs>
          <w:tab w:val="left" w:pos="360"/>
          <w:tab w:val="left" w:pos="2235"/>
          <w:tab w:val="left" w:pos="8640"/>
        </w:tabs>
        <w:rPr>
          <w:rFonts w:ascii="Arial" w:hAnsi="Arial" w:cs="Arial"/>
          <w:snapToGrid w:val="0"/>
          <w:sz w:val="20"/>
        </w:rPr>
      </w:pPr>
      <w:r>
        <w:rPr>
          <w:rFonts w:ascii="Arial" w:hAnsi="Arial" w:cs="Arial"/>
          <w:sz w:val="20"/>
        </w:rPr>
        <w:t>1.</w:t>
      </w:r>
      <w:r>
        <w:rPr>
          <w:rFonts w:ascii="Arial" w:hAnsi="Arial" w:cs="Arial"/>
          <w:sz w:val="20"/>
        </w:rPr>
        <w:tab/>
      </w:r>
      <w:r>
        <w:rPr>
          <w:rFonts w:ascii="Arial" w:hAnsi="Arial" w:cs="Arial"/>
          <w:snapToGrid w:val="0"/>
          <w:sz w:val="20"/>
        </w:rPr>
        <w:t>PN-S-02205:1998</w:t>
      </w:r>
      <w:r>
        <w:rPr>
          <w:rFonts w:ascii="Arial" w:hAnsi="Arial" w:cs="Arial"/>
          <w:snapToGrid w:val="0"/>
          <w:sz w:val="20"/>
        </w:rPr>
        <w:tab/>
        <w:t>Drogi samochodowe. Roboty ziemne. Wymagania i badania.</w:t>
      </w:r>
    </w:p>
    <w:p w:rsidR="00780699" w:rsidRDefault="00780699">
      <w:pPr>
        <w:tabs>
          <w:tab w:val="left" w:pos="496"/>
          <w:tab w:val="left" w:pos="2197"/>
          <w:tab w:val="left" w:pos="9074"/>
        </w:tabs>
        <w:snapToGrid w:val="0"/>
        <w:spacing w:line="100" w:lineRule="atLeast"/>
        <w:rPr>
          <w:rFonts w:ascii="Arial" w:hAnsi="Arial" w:cs="Arial"/>
          <w:sz w:val="20"/>
        </w:rPr>
      </w:pPr>
      <w:r>
        <w:rPr>
          <w:rFonts w:ascii="Arial" w:hAnsi="Arial" w:cs="Arial"/>
          <w:sz w:val="20"/>
        </w:rPr>
        <w:t>2.</w:t>
      </w:r>
      <w:r>
        <w:rPr>
          <w:rFonts w:ascii="Arial" w:hAnsi="Arial" w:cs="Arial"/>
          <w:sz w:val="20"/>
        </w:rPr>
        <w:tab/>
        <w:t>PN-88/B-04481</w:t>
      </w:r>
      <w:r>
        <w:rPr>
          <w:rFonts w:ascii="Arial" w:hAnsi="Arial" w:cs="Arial"/>
          <w:sz w:val="20"/>
        </w:rPr>
        <w:tab/>
        <w:t>Grunty budowlane. Badania próbek gruntu</w:t>
      </w:r>
    </w:p>
    <w:p w:rsidR="00780699" w:rsidRDefault="00780699">
      <w:pPr>
        <w:tabs>
          <w:tab w:val="left" w:pos="496"/>
          <w:tab w:val="left" w:pos="2197"/>
          <w:tab w:val="left" w:pos="9074"/>
        </w:tabs>
        <w:snapToGrid w:val="0"/>
        <w:spacing w:line="100" w:lineRule="atLeast"/>
        <w:rPr>
          <w:rFonts w:ascii="Arial" w:hAnsi="Arial" w:cs="Arial"/>
          <w:sz w:val="20"/>
        </w:rPr>
      </w:pPr>
      <w:r>
        <w:rPr>
          <w:rFonts w:ascii="Arial" w:hAnsi="Arial" w:cs="Arial"/>
          <w:sz w:val="20"/>
        </w:rPr>
        <w:t>3.</w:t>
      </w:r>
      <w:r>
        <w:rPr>
          <w:rFonts w:ascii="Arial" w:hAnsi="Arial" w:cs="Arial"/>
          <w:sz w:val="20"/>
        </w:rPr>
        <w:tab/>
        <w:t>PN-78/B-06714-17</w:t>
      </w:r>
      <w:r>
        <w:rPr>
          <w:rFonts w:ascii="Arial" w:hAnsi="Arial" w:cs="Arial"/>
          <w:sz w:val="20"/>
        </w:rPr>
        <w:tab/>
        <w:t>Kruszywa mineralne. Badania. Oznaczanie wilgotności</w:t>
      </w:r>
    </w:p>
    <w:p w:rsidR="00780699" w:rsidRDefault="00780699">
      <w:pPr>
        <w:tabs>
          <w:tab w:val="left" w:pos="496"/>
          <w:tab w:val="left" w:pos="2197"/>
          <w:tab w:val="left" w:pos="9074"/>
        </w:tabs>
        <w:snapToGrid w:val="0"/>
        <w:spacing w:line="100" w:lineRule="atLeast"/>
        <w:rPr>
          <w:rFonts w:ascii="Arial" w:hAnsi="Arial" w:cs="Arial"/>
          <w:sz w:val="20"/>
        </w:rPr>
      </w:pPr>
      <w:r>
        <w:rPr>
          <w:rFonts w:ascii="Arial" w:hAnsi="Arial" w:cs="Arial"/>
          <w:sz w:val="20"/>
        </w:rPr>
        <w:t>4.</w:t>
      </w:r>
      <w:r>
        <w:rPr>
          <w:rFonts w:ascii="Arial" w:hAnsi="Arial" w:cs="Arial"/>
          <w:sz w:val="20"/>
        </w:rPr>
        <w:tab/>
        <w:t>PN-S-02205:1998</w:t>
      </w:r>
      <w:r>
        <w:rPr>
          <w:rFonts w:ascii="Arial" w:hAnsi="Arial" w:cs="Arial"/>
          <w:sz w:val="20"/>
        </w:rPr>
        <w:tab/>
        <w:t>Drogi samochodowe. Roboty ziemne. Wymagania i badania</w:t>
      </w:r>
    </w:p>
    <w:p w:rsidR="00780699" w:rsidRDefault="00780699">
      <w:pPr>
        <w:tabs>
          <w:tab w:val="left" w:pos="496"/>
          <w:tab w:val="left" w:pos="2197"/>
          <w:tab w:val="left" w:pos="9074"/>
        </w:tabs>
        <w:snapToGrid w:val="0"/>
        <w:spacing w:line="100" w:lineRule="atLeast"/>
        <w:rPr>
          <w:rFonts w:ascii="Arial" w:hAnsi="Arial" w:cs="Arial"/>
          <w:sz w:val="20"/>
        </w:rPr>
      </w:pPr>
      <w:r>
        <w:rPr>
          <w:rFonts w:ascii="Arial" w:hAnsi="Arial" w:cs="Arial"/>
          <w:sz w:val="20"/>
        </w:rPr>
        <w:t>5.</w:t>
      </w:r>
      <w:r>
        <w:rPr>
          <w:rFonts w:ascii="Arial" w:hAnsi="Arial" w:cs="Arial"/>
          <w:sz w:val="20"/>
        </w:rPr>
        <w:tab/>
        <w:t>BN-68/8931-04</w:t>
      </w:r>
      <w:r>
        <w:rPr>
          <w:rFonts w:ascii="Arial" w:hAnsi="Arial" w:cs="Arial"/>
          <w:sz w:val="20"/>
        </w:rPr>
        <w:tab/>
        <w:t>Drogi samochodowe. Pomiar równości nawierzchni planografem i łat</w:t>
      </w:r>
    </w:p>
    <w:p w:rsidR="004346B6" w:rsidRDefault="004346B6"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623820" w:rsidRDefault="00623820" w:rsidP="004346B6">
      <w:pPr>
        <w:pStyle w:val="Style6"/>
        <w:widowControl/>
        <w:spacing w:before="34"/>
        <w:ind w:firstLine="0"/>
        <w:rPr>
          <w:rStyle w:val="FontStyle23"/>
          <w:rFonts w:ascii="Arial" w:hAnsi="Arial" w:cs="Arial"/>
          <w:sz w:val="20"/>
          <w:szCs w:val="20"/>
        </w:rPr>
      </w:pPr>
    </w:p>
    <w:p w:rsidR="004346B6" w:rsidRPr="00DB48B6" w:rsidRDefault="004346B6" w:rsidP="00DB48B6">
      <w:pPr>
        <w:pStyle w:val="Style6"/>
        <w:widowControl/>
        <w:spacing w:before="34" w:line="240" w:lineRule="exact"/>
        <w:ind w:firstLine="0"/>
        <w:rPr>
          <w:rStyle w:val="FontStyle28"/>
          <w:rFonts w:ascii="Arial" w:hAnsi="Arial" w:cs="Arial"/>
          <w:sz w:val="24"/>
          <w:szCs w:val="24"/>
        </w:rPr>
      </w:pPr>
      <w:r w:rsidRPr="00DB48B6">
        <w:rPr>
          <w:rStyle w:val="FontStyle23"/>
          <w:rFonts w:ascii="Arial" w:hAnsi="Arial" w:cs="Arial"/>
          <w:sz w:val="24"/>
          <w:szCs w:val="24"/>
        </w:rPr>
        <w:lastRenderedPageBreak/>
        <w:t xml:space="preserve">WARSTWA  MROZOOCHRONNA </w:t>
      </w:r>
      <w:r w:rsidR="00DB48B6">
        <w:rPr>
          <w:rStyle w:val="FontStyle23"/>
          <w:rFonts w:ascii="Arial" w:hAnsi="Arial" w:cs="Arial"/>
          <w:sz w:val="24"/>
          <w:szCs w:val="24"/>
        </w:rPr>
        <w:t xml:space="preserve"> / ODSĄCZAJĄCA</w:t>
      </w:r>
      <w:r w:rsidRPr="00DB48B6">
        <w:rPr>
          <w:rStyle w:val="FontStyle22"/>
          <w:rFonts w:ascii="Arial" w:hAnsi="Arial" w:cs="Arial"/>
          <w:b/>
          <w:sz w:val="24"/>
          <w:szCs w:val="24"/>
        </w:rPr>
        <w:t xml:space="preserve">  </w:t>
      </w:r>
      <w:r w:rsidRPr="00DB48B6">
        <w:rPr>
          <w:rStyle w:val="FontStyle22"/>
          <w:rFonts w:ascii="Arial" w:hAnsi="Arial" w:cs="Arial"/>
          <w:sz w:val="24"/>
          <w:szCs w:val="24"/>
        </w:rPr>
        <w:t>Kod</w:t>
      </w:r>
      <w:r w:rsidRPr="00DB48B6">
        <w:rPr>
          <w:rStyle w:val="FontStyle22"/>
          <w:rFonts w:ascii="Arial" w:hAnsi="Arial" w:cs="Arial"/>
          <w:b/>
          <w:sz w:val="24"/>
          <w:szCs w:val="24"/>
        </w:rPr>
        <w:t xml:space="preserve"> </w:t>
      </w:r>
      <w:r w:rsidRPr="00DB48B6">
        <w:rPr>
          <w:rStyle w:val="FontStyle22"/>
          <w:rFonts w:ascii="Arial" w:hAnsi="Arial" w:cs="Arial"/>
          <w:sz w:val="24"/>
          <w:szCs w:val="24"/>
        </w:rPr>
        <w:t>CPV-4523300-9</w:t>
      </w:r>
      <w:r w:rsidRPr="00DB48B6">
        <w:rPr>
          <w:rStyle w:val="FontStyle22"/>
          <w:rFonts w:ascii="Arial" w:hAnsi="Arial" w:cs="Arial"/>
          <w:sz w:val="24"/>
          <w:szCs w:val="24"/>
        </w:rPr>
        <w:br/>
      </w:r>
      <w:r w:rsidRPr="00DB48B6">
        <w:rPr>
          <w:rStyle w:val="FontStyle23"/>
          <w:rFonts w:ascii="Arial" w:hAnsi="Arial" w:cs="Arial"/>
          <w:sz w:val="24"/>
          <w:szCs w:val="24"/>
        </w:rPr>
        <w:t>D-04.02.00</w:t>
      </w:r>
      <w:r w:rsidRPr="00DB48B6">
        <w:rPr>
          <w:rStyle w:val="FontStyle23"/>
          <w:rFonts w:ascii="Arial" w:hAnsi="Arial" w:cs="Arial"/>
          <w:sz w:val="24"/>
          <w:szCs w:val="24"/>
        </w:rPr>
        <w:br/>
      </w:r>
    </w:p>
    <w:p w:rsidR="004346B6" w:rsidRPr="006D6F4C" w:rsidRDefault="004346B6" w:rsidP="004346B6">
      <w:pPr>
        <w:pStyle w:val="Style6"/>
        <w:widowControl/>
        <w:spacing w:before="34"/>
        <w:ind w:firstLine="0"/>
        <w:rPr>
          <w:rStyle w:val="FontStyle28"/>
          <w:rFonts w:ascii="Arial" w:hAnsi="Arial" w:cs="Arial"/>
          <w:sz w:val="20"/>
          <w:szCs w:val="20"/>
        </w:rPr>
      </w:pPr>
      <w:r>
        <w:rPr>
          <w:rStyle w:val="FontStyle28"/>
          <w:rFonts w:ascii="Arial" w:hAnsi="Arial" w:cs="Arial"/>
          <w:sz w:val="20"/>
          <w:szCs w:val="20"/>
        </w:rPr>
        <w:t>1.</w:t>
      </w:r>
      <w:r w:rsidRPr="006D6F4C">
        <w:rPr>
          <w:rStyle w:val="FontStyle28"/>
          <w:rFonts w:ascii="Arial" w:hAnsi="Arial" w:cs="Arial"/>
          <w:sz w:val="20"/>
          <w:szCs w:val="20"/>
        </w:rPr>
        <w:t>WSTĘP</w:t>
      </w:r>
    </w:p>
    <w:p w:rsidR="004346B6" w:rsidRPr="006D6F4C" w:rsidRDefault="004346B6" w:rsidP="004346B6">
      <w:pPr>
        <w:pStyle w:val="Style6"/>
        <w:widowControl/>
        <w:spacing w:before="144" w:line="100" w:lineRule="atLeast"/>
        <w:ind w:firstLine="0"/>
        <w:jc w:val="both"/>
        <w:rPr>
          <w:rStyle w:val="FontStyle28"/>
          <w:rFonts w:ascii="Arial" w:hAnsi="Arial" w:cs="Arial"/>
          <w:sz w:val="20"/>
          <w:szCs w:val="20"/>
        </w:rPr>
      </w:pPr>
      <w:r w:rsidRPr="006D6F4C">
        <w:rPr>
          <w:rStyle w:val="FontStyle28"/>
          <w:rFonts w:ascii="Arial" w:hAnsi="Arial" w:cs="Arial"/>
          <w:sz w:val="20"/>
          <w:szCs w:val="20"/>
        </w:rPr>
        <w:t>1.1. Przedmiot ST</w:t>
      </w:r>
    </w:p>
    <w:p w:rsidR="004346B6" w:rsidRDefault="004346B6" w:rsidP="004346B6">
      <w:pPr>
        <w:spacing w:line="100" w:lineRule="atLeast"/>
        <w:rPr>
          <w:rStyle w:val="FontStyle29"/>
          <w:rFonts w:ascii="Arial" w:hAnsi="Arial" w:cs="Arial"/>
          <w:sz w:val="20"/>
          <w:szCs w:val="20"/>
        </w:rPr>
      </w:pPr>
      <w:r w:rsidRPr="006D6F4C">
        <w:rPr>
          <w:rStyle w:val="FontStyle29"/>
          <w:rFonts w:ascii="Arial" w:hAnsi="Arial" w:cs="Arial"/>
          <w:sz w:val="20"/>
          <w:szCs w:val="20"/>
        </w:rPr>
        <w:t>Przedmiotem niniejszej specyfikacji technicznej (ST) są wymagania dotyczące wykona</w:t>
      </w:r>
      <w:r>
        <w:rPr>
          <w:rStyle w:val="FontStyle29"/>
          <w:rFonts w:ascii="Arial" w:hAnsi="Arial" w:cs="Arial"/>
          <w:sz w:val="20"/>
          <w:szCs w:val="20"/>
        </w:rPr>
        <w:t>nia i odbioru</w:t>
      </w:r>
    </w:p>
    <w:p w:rsidR="004346B6" w:rsidRDefault="004346B6" w:rsidP="004346B6">
      <w:pPr>
        <w:spacing w:line="100" w:lineRule="atLeast"/>
        <w:rPr>
          <w:rFonts w:ascii="Arial" w:hAnsi="Arial" w:cs="Arial"/>
          <w:color w:val="31849B"/>
          <w:sz w:val="20"/>
          <w:szCs w:val="20"/>
        </w:rPr>
      </w:pPr>
      <w:r>
        <w:rPr>
          <w:rStyle w:val="FontStyle29"/>
          <w:rFonts w:ascii="Arial" w:hAnsi="Arial" w:cs="Arial"/>
          <w:sz w:val="20"/>
          <w:szCs w:val="20"/>
        </w:rPr>
        <w:t xml:space="preserve">robót  związanych </w:t>
      </w:r>
      <w:r w:rsidRPr="006D6F4C">
        <w:rPr>
          <w:rStyle w:val="FontStyle29"/>
          <w:rFonts w:ascii="Arial" w:hAnsi="Arial" w:cs="Arial"/>
          <w:sz w:val="20"/>
          <w:szCs w:val="20"/>
        </w:rPr>
        <w:t xml:space="preserve">z wykonaniem warstwy </w:t>
      </w:r>
      <w:proofErr w:type="spellStart"/>
      <w:r w:rsidRPr="006D6F4C">
        <w:rPr>
          <w:rStyle w:val="FontStyle29"/>
          <w:rFonts w:ascii="Arial" w:hAnsi="Arial" w:cs="Arial"/>
          <w:sz w:val="20"/>
          <w:szCs w:val="20"/>
        </w:rPr>
        <w:t>mrozoochronnej</w:t>
      </w:r>
      <w:proofErr w:type="spellEnd"/>
      <w:r w:rsidR="00667B44">
        <w:rPr>
          <w:rStyle w:val="FontStyle29"/>
          <w:rFonts w:ascii="Arial" w:hAnsi="Arial" w:cs="Arial"/>
          <w:sz w:val="20"/>
          <w:szCs w:val="20"/>
        </w:rPr>
        <w:t xml:space="preserve"> / odsączającej </w:t>
      </w:r>
      <w:r w:rsidRPr="006D6F4C">
        <w:rPr>
          <w:rStyle w:val="FontStyle29"/>
          <w:rFonts w:ascii="Arial" w:hAnsi="Arial" w:cs="Arial"/>
          <w:sz w:val="20"/>
          <w:szCs w:val="20"/>
        </w:rPr>
        <w:t xml:space="preserve"> przy </w:t>
      </w:r>
      <w:r w:rsidRPr="006D6F4C">
        <w:rPr>
          <w:rFonts w:ascii="Arial" w:hAnsi="Arial" w:cs="Arial"/>
          <w:sz w:val="20"/>
          <w:szCs w:val="20"/>
        </w:rPr>
        <w:t xml:space="preserve"> </w:t>
      </w:r>
      <w:r>
        <w:rPr>
          <w:rFonts w:ascii="Arial" w:hAnsi="Arial" w:cs="Arial"/>
          <w:color w:val="31849B"/>
          <w:sz w:val="20"/>
          <w:szCs w:val="20"/>
        </w:rPr>
        <w:t>Rozbudowie cmentarza</w:t>
      </w:r>
    </w:p>
    <w:p w:rsidR="004346B6" w:rsidRDefault="004346B6" w:rsidP="004346B6">
      <w:pPr>
        <w:spacing w:line="100" w:lineRule="atLeast"/>
        <w:rPr>
          <w:rFonts w:ascii="Arial" w:hAnsi="Arial" w:cs="Arial"/>
          <w:color w:val="31849B"/>
          <w:sz w:val="20"/>
          <w:szCs w:val="20"/>
        </w:rPr>
      </w:pPr>
      <w:r w:rsidRPr="004346B6">
        <w:rPr>
          <w:rFonts w:ascii="Arial" w:hAnsi="Arial" w:cs="Arial"/>
          <w:color w:val="31849B"/>
          <w:sz w:val="20"/>
          <w:szCs w:val="20"/>
        </w:rPr>
        <w:t>komunalnego</w:t>
      </w:r>
      <w:r>
        <w:rPr>
          <w:rFonts w:ascii="Arial" w:hAnsi="Arial" w:cs="Arial"/>
          <w:color w:val="31849B"/>
          <w:sz w:val="20"/>
          <w:szCs w:val="20"/>
        </w:rPr>
        <w:t xml:space="preserve"> </w:t>
      </w:r>
      <w:r w:rsidRPr="004346B6">
        <w:rPr>
          <w:rFonts w:ascii="Arial" w:hAnsi="Arial" w:cs="Arial"/>
          <w:color w:val="31849B"/>
          <w:sz w:val="20"/>
          <w:szCs w:val="20"/>
        </w:rPr>
        <w:t>przy ul. Sudeckiej  68 w Jeleniej Górze</w:t>
      </w:r>
      <w:r>
        <w:rPr>
          <w:rFonts w:ascii="Arial" w:hAnsi="Arial" w:cs="Arial"/>
          <w:color w:val="31849B"/>
          <w:sz w:val="20"/>
          <w:szCs w:val="20"/>
        </w:rPr>
        <w:t>.</w:t>
      </w:r>
    </w:p>
    <w:p w:rsidR="004346B6" w:rsidRPr="004346B6" w:rsidRDefault="004346B6" w:rsidP="004346B6">
      <w:pPr>
        <w:spacing w:line="100" w:lineRule="atLeast"/>
        <w:rPr>
          <w:rFonts w:ascii="Arial" w:hAnsi="Arial" w:cs="Arial"/>
          <w:color w:val="31849B"/>
          <w:sz w:val="20"/>
          <w:szCs w:val="20"/>
        </w:rPr>
      </w:pPr>
    </w:p>
    <w:p w:rsidR="004346B6" w:rsidRPr="006D6F4C" w:rsidRDefault="004346B6" w:rsidP="004346B6">
      <w:pPr>
        <w:spacing w:line="100" w:lineRule="atLeast"/>
        <w:ind w:right="360"/>
        <w:rPr>
          <w:rStyle w:val="FontStyle28"/>
          <w:rFonts w:ascii="Arial" w:hAnsi="Arial" w:cs="Arial"/>
          <w:sz w:val="20"/>
          <w:szCs w:val="20"/>
        </w:rPr>
      </w:pPr>
      <w:r w:rsidRPr="006D6F4C">
        <w:rPr>
          <w:rStyle w:val="FontStyle28"/>
          <w:rFonts w:ascii="Arial" w:hAnsi="Arial" w:cs="Arial"/>
          <w:sz w:val="20"/>
          <w:szCs w:val="20"/>
        </w:rPr>
        <w:t>1.2.</w:t>
      </w:r>
      <w:r w:rsidRPr="006D6F4C">
        <w:rPr>
          <w:rStyle w:val="FontStyle28"/>
          <w:rFonts w:ascii="Arial" w:hAnsi="Arial" w:cs="Arial"/>
          <w:b w:val="0"/>
          <w:bCs w:val="0"/>
          <w:sz w:val="20"/>
          <w:szCs w:val="20"/>
        </w:rPr>
        <w:tab/>
      </w:r>
      <w:r w:rsidRPr="006D6F4C">
        <w:rPr>
          <w:rStyle w:val="FontStyle28"/>
          <w:rFonts w:ascii="Arial" w:hAnsi="Arial" w:cs="Arial"/>
          <w:sz w:val="20"/>
          <w:szCs w:val="20"/>
        </w:rPr>
        <w:t>Zakres stosowania ST</w:t>
      </w:r>
    </w:p>
    <w:p w:rsidR="004346B6" w:rsidRPr="006D6F4C" w:rsidRDefault="004346B6" w:rsidP="004346B6">
      <w:pPr>
        <w:pStyle w:val="Style13"/>
        <w:widowControl/>
        <w:spacing w:before="120" w:line="100" w:lineRule="atLeast"/>
        <w:ind w:firstLine="0"/>
        <w:jc w:val="both"/>
        <w:rPr>
          <w:rStyle w:val="FontStyle29"/>
          <w:rFonts w:ascii="Arial" w:hAnsi="Arial" w:cs="Arial"/>
          <w:sz w:val="20"/>
          <w:szCs w:val="20"/>
        </w:rPr>
      </w:pPr>
      <w:r w:rsidRPr="006D6F4C">
        <w:rPr>
          <w:rStyle w:val="FontStyle29"/>
          <w:rFonts w:ascii="Arial" w:hAnsi="Arial" w:cs="Arial"/>
          <w:sz w:val="20"/>
          <w:szCs w:val="20"/>
        </w:rPr>
        <w:t>Specyfikacja niniejsza jest dokumentem kontraktowym i przetargowym przy zlecaniu i realizacji robót omawianego zadania opisanego w punkcie 1.1</w:t>
      </w:r>
    </w:p>
    <w:p w:rsidR="004346B6" w:rsidRPr="006D6F4C" w:rsidRDefault="004346B6" w:rsidP="004346B6">
      <w:pPr>
        <w:pStyle w:val="Style10"/>
        <w:widowControl/>
        <w:tabs>
          <w:tab w:val="left" w:pos="278"/>
        </w:tabs>
        <w:spacing w:before="139" w:line="100" w:lineRule="atLeast"/>
        <w:rPr>
          <w:rStyle w:val="FontStyle28"/>
          <w:rFonts w:ascii="Arial" w:hAnsi="Arial" w:cs="Arial"/>
          <w:sz w:val="20"/>
          <w:szCs w:val="20"/>
        </w:rPr>
      </w:pPr>
      <w:r w:rsidRPr="006D6F4C">
        <w:rPr>
          <w:rStyle w:val="FontStyle28"/>
          <w:rFonts w:ascii="Arial" w:hAnsi="Arial" w:cs="Arial"/>
          <w:sz w:val="20"/>
          <w:szCs w:val="20"/>
        </w:rPr>
        <w:t>1.3.</w:t>
      </w:r>
      <w:r w:rsidRPr="006D6F4C">
        <w:rPr>
          <w:rStyle w:val="FontStyle28"/>
          <w:rFonts w:ascii="Arial" w:hAnsi="Arial" w:cs="Arial"/>
          <w:b w:val="0"/>
          <w:bCs w:val="0"/>
          <w:sz w:val="20"/>
          <w:szCs w:val="20"/>
        </w:rPr>
        <w:tab/>
      </w:r>
      <w:r w:rsidRPr="006D6F4C">
        <w:rPr>
          <w:rStyle w:val="FontStyle28"/>
          <w:rFonts w:ascii="Arial" w:hAnsi="Arial" w:cs="Arial"/>
          <w:sz w:val="20"/>
          <w:szCs w:val="20"/>
        </w:rPr>
        <w:t>Zakres robót objętych ST</w:t>
      </w:r>
    </w:p>
    <w:p w:rsidR="004346B6" w:rsidRPr="006D6F4C" w:rsidRDefault="004346B6" w:rsidP="004346B6">
      <w:pPr>
        <w:pStyle w:val="Style13"/>
        <w:widowControl/>
        <w:spacing w:before="120" w:line="100" w:lineRule="atLeast"/>
        <w:ind w:firstLine="0"/>
        <w:jc w:val="both"/>
        <w:rPr>
          <w:rStyle w:val="FontStyle29"/>
          <w:rFonts w:ascii="Arial" w:hAnsi="Arial" w:cs="Arial"/>
          <w:sz w:val="20"/>
          <w:szCs w:val="20"/>
        </w:rPr>
      </w:pPr>
      <w:r w:rsidRPr="006D6F4C">
        <w:rPr>
          <w:rStyle w:val="FontStyle29"/>
          <w:rFonts w:ascii="Arial" w:hAnsi="Arial" w:cs="Arial"/>
          <w:sz w:val="20"/>
          <w:szCs w:val="20"/>
        </w:rPr>
        <w:t xml:space="preserve">Ustalenia zawarte w niniejszej specyfikacji dotyczą zasad prowadzenia robót związanych z wykonaniem warstwy  </w:t>
      </w:r>
      <w:proofErr w:type="spellStart"/>
      <w:r w:rsidRPr="006D6F4C">
        <w:rPr>
          <w:rStyle w:val="FontStyle29"/>
          <w:rFonts w:ascii="Arial" w:hAnsi="Arial" w:cs="Arial"/>
          <w:sz w:val="20"/>
          <w:szCs w:val="20"/>
        </w:rPr>
        <w:t>mrozoochronnej</w:t>
      </w:r>
      <w:proofErr w:type="spellEnd"/>
      <w:r w:rsidRPr="006D6F4C">
        <w:rPr>
          <w:rStyle w:val="FontStyle29"/>
          <w:rFonts w:ascii="Arial" w:hAnsi="Arial" w:cs="Arial"/>
          <w:sz w:val="20"/>
          <w:szCs w:val="20"/>
        </w:rPr>
        <w:t xml:space="preserve"> </w:t>
      </w:r>
      <w:r w:rsidR="00667B44">
        <w:rPr>
          <w:rStyle w:val="FontStyle29"/>
          <w:rFonts w:ascii="Arial" w:hAnsi="Arial" w:cs="Arial"/>
          <w:sz w:val="20"/>
          <w:szCs w:val="20"/>
        </w:rPr>
        <w:t xml:space="preserve">/ odsączającej </w:t>
      </w:r>
      <w:r w:rsidRPr="006D6F4C">
        <w:rPr>
          <w:rStyle w:val="FontStyle29"/>
          <w:rFonts w:ascii="Arial" w:hAnsi="Arial" w:cs="Arial"/>
          <w:sz w:val="20"/>
          <w:szCs w:val="20"/>
        </w:rPr>
        <w:t xml:space="preserve">dla </w:t>
      </w:r>
      <w:r w:rsidR="00623820">
        <w:rPr>
          <w:rStyle w:val="FontStyle29"/>
          <w:rFonts w:ascii="Arial" w:hAnsi="Arial" w:cs="Arial"/>
          <w:sz w:val="20"/>
          <w:szCs w:val="20"/>
        </w:rPr>
        <w:t xml:space="preserve">konstrukcji  opisanej w projekcie </w:t>
      </w:r>
      <w:r w:rsidRPr="006D6F4C">
        <w:rPr>
          <w:rStyle w:val="FontStyle29"/>
          <w:rFonts w:ascii="Arial" w:hAnsi="Arial" w:cs="Arial"/>
          <w:sz w:val="20"/>
          <w:szCs w:val="20"/>
        </w:rPr>
        <w:t>stanowiących część podbudowy pomocniczej, w przypadku gdy podłoże stanowi grunt wysadzinowy lub wątpliwy, nieulepszony spoiwem lub lepiszczem.</w:t>
      </w:r>
    </w:p>
    <w:p w:rsidR="004346B6" w:rsidRPr="006D6F4C" w:rsidRDefault="004346B6" w:rsidP="004346B6">
      <w:pPr>
        <w:pStyle w:val="Style10"/>
        <w:widowControl/>
        <w:tabs>
          <w:tab w:val="left" w:pos="278"/>
        </w:tabs>
        <w:spacing w:before="134" w:line="100" w:lineRule="atLeast"/>
        <w:rPr>
          <w:rStyle w:val="FontStyle28"/>
          <w:rFonts w:ascii="Arial" w:hAnsi="Arial" w:cs="Arial"/>
          <w:sz w:val="20"/>
          <w:szCs w:val="20"/>
        </w:rPr>
      </w:pPr>
      <w:r w:rsidRPr="006D6F4C">
        <w:rPr>
          <w:rStyle w:val="FontStyle28"/>
          <w:rFonts w:ascii="Arial" w:hAnsi="Arial" w:cs="Arial"/>
          <w:sz w:val="20"/>
          <w:szCs w:val="20"/>
        </w:rPr>
        <w:t>1.4.</w:t>
      </w:r>
      <w:r w:rsidRPr="006D6F4C">
        <w:rPr>
          <w:rStyle w:val="FontStyle28"/>
          <w:rFonts w:ascii="Arial" w:hAnsi="Arial" w:cs="Arial"/>
          <w:b w:val="0"/>
          <w:bCs w:val="0"/>
          <w:sz w:val="20"/>
          <w:szCs w:val="20"/>
        </w:rPr>
        <w:tab/>
      </w:r>
      <w:r w:rsidRPr="006D6F4C">
        <w:rPr>
          <w:rStyle w:val="FontStyle28"/>
          <w:rFonts w:ascii="Arial" w:hAnsi="Arial" w:cs="Arial"/>
          <w:sz w:val="20"/>
          <w:szCs w:val="20"/>
        </w:rPr>
        <w:t>Określenia podstawowe</w:t>
      </w:r>
    </w:p>
    <w:p w:rsidR="004346B6" w:rsidRPr="006D6F4C" w:rsidRDefault="004346B6" w:rsidP="004346B6">
      <w:pPr>
        <w:pStyle w:val="Style13"/>
        <w:widowControl/>
        <w:spacing w:before="115" w:line="100" w:lineRule="atLeast"/>
        <w:jc w:val="both"/>
        <w:rPr>
          <w:rStyle w:val="FontStyle29"/>
          <w:rFonts w:ascii="Arial" w:hAnsi="Arial" w:cs="Arial"/>
          <w:sz w:val="20"/>
          <w:szCs w:val="20"/>
        </w:rPr>
      </w:pPr>
      <w:r>
        <w:rPr>
          <w:rStyle w:val="FontStyle29"/>
          <w:rFonts w:ascii="Arial" w:hAnsi="Arial" w:cs="Arial"/>
          <w:sz w:val="20"/>
          <w:szCs w:val="20"/>
        </w:rPr>
        <w:t xml:space="preserve">      </w:t>
      </w:r>
      <w:r w:rsidRPr="006D6F4C">
        <w:rPr>
          <w:rStyle w:val="FontStyle29"/>
          <w:rFonts w:ascii="Arial" w:hAnsi="Arial" w:cs="Arial"/>
          <w:sz w:val="20"/>
          <w:szCs w:val="20"/>
        </w:rPr>
        <w:t xml:space="preserve">Określenia podstawowe są zgodne z obowiązującymi, odpowiednimi polskimi normami i z określeniami podanymi w ST D-00.00.00 „Wymagania ogólne" </w:t>
      </w:r>
      <w:proofErr w:type="spellStart"/>
      <w:r w:rsidRPr="006D6F4C">
        <w:rPr>
          <w:rStyle w:val="FontStyle29"/>
          <w:rFonts w:ascii="Arial" w:hAnsi="Arial" w:cs="Arial"/>
          <w:sz w:val="20"/>
          <w:szCs w:val="20"/>
        </w:rPr>
        <w:t>pkt</w:t>
      </w:r>
      <w:proofErr w:type="spellEnd"/>
      <w:r w:rsidRPr="006D6F4C">
        <w:rPr>
          <w:rStyle w:val="FontStyle29"/>
          <w:rFonts w:ascii="Arial" w:hAnsi="Arial" w:cs="Arial"/>
          <w:sz w:val="20"/>
          <w:szCs w:val="20"/>
        </w:rPr>
        <w:t xml:space="preserve"> 1.4.</w:t>
      </w:r>
    </w:p>
    <w:p w:rsidR="004346B6" w:rsidRPr="006D6F4C" w:rsidRDefault="004346B6" w:rsidP="004346B6">
      <w:pPr>
        <w:pStyle w:val="Style10"/>
        <w:widowControl/>
        <w:tabs>
          <w:tab w:val="left" w:pos="278"/>
        </w:tabs>
        <w:spacing w:before="19" w:line="100" w:lineRule="atLeast"/>
        <w:rPr>
          <w:rStyle w:val="FontStyle28"/>
          <w:rFonts w:ascii="Arial" w:hAnsi="Arial" w:cs="Arial"/>
          <w:sz w:val="20"/>
          <w:szCs w:val="20"/>
        </w:rPr>
      </w:pPr>
      <w:r w:rsidRPr="006D6F4C">
        <w:rPr>
          <w:rStyle w:val="FontStyle28"/>
          <w:rFonts w:ascii="Arial" w:hAnsi="Arial" w:cs="Arial"/>
          <w:sz w:val="20"/>
          <w:szCs w:val="20"/>
        </w:rPr>
        <w:t>1.5.</w:t>
      </w:r>
      <w:r w:rsidRPr="006D6F4C">
        <w:rPr>
          <w:rStyle w:val="FontStyle28"/>
          <w:rFonts w:ascii="Arial" w:hAnsi="Arial" w:cs="Arial"/>
          <w:b w:val="0"/>
          <w:bCs w:val="0"/>
          <w:sz w:val="20"/>
          <w:szCs w:val="20"/>
        </w:rPr>
        <w:tab/>
      </w:r>
      <w:r w:rsidRPr="006D6F4C">
        <w:rPr>
          <w:rStyle w:val="FontStyle28"/>
          <w:rFonts w:ascii="Arial" w:hAnsi="Arial" w:cs="Arial"/>
          <w:sz w:val="20"/>
          <w:szCs w:val="20"/>
        </w:rPr>
        <w:t>Ogólne wymagania dotyczące robót</w:t>
      </w:r>
    </w:p>
    <w:p w:rsidR="004346B6" w:rsidRDefault="004346B6" w:rsidP="004346B6">
      <w:pPr>
        <w:pStyle w:val="Style13"/>
        <w:widowControl/>
        <w:spacing w:line="100" w:lineRule="atLeast"/>
        <w:ind w:firstLine="0"/>
        <w:rPr>
          <w:rStyle w:val="FontStyle29"/>
          <w:rFonts w:ascii="Arial" w:hAnsi="Arial" w:cs="Arial"/>
          <w:sz w:val="20"/>
          <w:szCs w:val="20"/>
        </w:rPr>
      </w:pPr>
      <w:r w:rsidRPr="006D6F4C">
        <w:rPr>
          <w:rStyle w:val="FontStyle29"/>
          <w:rFonts w:ascii="Arial" w:hAnsi="Arial" w:cs="Arial"/>
          <w:sz w:val="20"/>
          <w:szCs w:val="20"/>
        </w:rPr>
        <w:t xml:space="preserve">Ogólne wymagania dotyczące robót podano w ST D-00.00.00 „Wymagania ogólne" </w:t>
      </w:r>
      <w:proofErr w:type="spellStart"/>
      <w:r w:rsidRPr="006D6F4C">
        <w:rPr>
          <w:rStyle w:val="FontStyle29"/>
          <w:rFonts w:ascii="Arial" w:hAnsi="Arial" w:cs="Arial"/>
          <w:sz w:val="20"/>
          <w:szCs w:val="20"/>
        </w:rPr>
        <w:t>pkt</w:t>
      </w:r>
      <w:proofErr w:type="spellEnd"/>
      <w:r w:rsidRPr="006D6F4C">
        <w:rPr>
          <w:rStyle w:val="FontStyle29"/>
          <w:rFonts w:ascii="Arial" w:hAnsi="Arial" w:cs="Arial"/>
          <w:sz w:val="20"/>
          <w:szCs w:val="20"/>
        </w:rPr>
        <w:t xml:space="preserve"> 1.5.</w:t>
      </w:r>
    </w:p>
    <w:p w:rsidR="0099602D" w:rsidRPr="006D6F4C" w:rsidRDefault="0099602D" w:rsidP="004346B6">
      <w:pPr>
        <w:pStyle w:val="Style13"/>
        <w:widowControl/>
        <w:spacing w:line="100" w:lineRule="atLeast"/>
        <w:ind w:firstLine="0"/>
        <w:rPr>
          <w:rStyle w:val="FontStyle29"/>
          <w:rFonts w:ascii="Arial" w:hAnsi="Arial" w:cs="Arial"/>
          <w:sz w:val="20"/>
          <w:szCs w:val="20"/>
        </w:rPr>
      </w:pPr>
    </w:p>
    <w:p w:rsidR="004346B6" w:rsidRPr="006D6F4C" w:rsidRDefault="0099602D" w:rsidP="004346B6">
      <w:pPr>
        <w:pStyle w:val="Style6"/>
        <w:widowControl/>
        <w:spacing w:line="100" w:lineRule="atLeast"/>
        <w:rPr>
          <w:rStyle w:val="FontStyle28"/>
          <w:rFonts w:ascii="Arial" w:hAnsi="Arial" w:cs="Arial"/>
          <w:sz w:val="20"/>
          <w:szCs w:val="20"/>
        </w:rPr>
      </w:pPr>
      <w:r>
        <w:rPr>
          <w:rStyle w:val="FontStyle28"/>
          <w:rFonts w:ascii="Arial" w:hAnsi="Arial" w:cs="Arial"/>
          <w:sz w:val="20"/>
          <w:szCs w:val="20"/>
        </w:rPr>
        <w:t xml:space="preserve">     </w:t>
      </w:r>
      <w:r w:rsidR="004346B6" w:rsidRPr="006D6F4C">
        <w:rPr>
          <w:rStyle w:val="FontStyle28"/>
          <w:rFonts w:ascii="Arial" w:hAnsi="Arial" w:cs="Arial"/>
          <w:sz w:val="20"/>
          <w:szCs w:val="20"/>
        </w:rPr>
        <w:t>2. MATERIAŁY</w:t>
      </w:r>
    </w:p>
    <w:p w:rsidR="004346B6" w:rsidRPr="006D6F4C" w:rsidRDefault="004346B6" w:rsidP="004346B6">
      <w:pPr>
        <w:pStyle w:val="Style10"/>
        <w:widowControl/>
        <w:tabs>
          <w:tab w:val="left" w:pos="283"/>
        </w:tabs>
        <w:spacing w:line="100" w:lineRule="atLeast"/>
        <w:rPr>
          <w:rStyle w:val="FontStyle28"/>
          <w:rFonts w:ascii="Arial" w:hAnsi="Arial" w:cs="Arial"/>
          <w:sz w:val="20"/>
          <w:szCs w:val="20"/>
        </w:rPr>
      </w:pPr>
      <w:r w:rsidRPr="006D6F4C">
        <w:rPr>
          <w:rStyle w:val="FontStyle28"/>
          <w:rFonts w:ascii="Arial" w:hAnsi="Arial" w:cs="Arial"/>
          <w:sz w:val="20"/>
          <w:szCs w:val="20"/>
        </w:rPr>
        <w:t>2.1.</w:t>
      </w:r>
      <w:r w:rsidRPr="006D6F4C">
        <w:rPr>
          <w:rStyle w:val="FontStyle28"/>
          <w:rFonts w:ascii="Arial" w:hAnsi="Arial" w:cs="Arial"/>
          <w:b w:val="0"/>
          <w:bCs w:val="0"/>
          <w:sz w:val="20"/>
          <w:szCs w:val="20"/>
        </w:rPr>
        <w:tab/>
      </w:r>
      <w:r w:rsidRPr="006D6F4C">
        <w:rPr>
          <w:rStyle w:val="FontStyle28"/>
          <w:rFonts w:ascii="Arial" w:hAnsi="Arial" w:cs="Arial"/>
          <w:sz w:val="20"/>
          <w:szCs w:val="20"/>
        </w:rPr>
        <w:t>Ogólne wymagania dotyczące materiałów</w:t>
      </w:r>
    </w:p>
    <w:p w:rsidR="004346B6" w:rsidRPr="006D6F4C" w:rsidRDefault="004346B6" w:rsidP="004346B6">
      <w:pPr>
        <w:pStyle w:val="Style13"/>
        <w:widowControl/>
        <w:spacing w:before="86" w:line="100" w:lineRule="atLeast"/>
        <w:ind w:firstLine="0"/>
        <w:jc w:val="both"/>
        <w:rPr>
          <w:rStyle w:val="FontStyle29"/>
          <w:rFonts w:ascii="Arial" w:hAnsi="Arial" w:cs="Arial"/>
          <w:sz w:val="20"/>
          <w:szCs w:val="20"/>
        </w:rPr>
      </w:pPr>
      <w:r w:rsidRPr="006D6F4C">
        <w:rPr>
          <w:rStyle w:val="FontStyle29"/>
          <w:rFonts w:ascii="Arial" w:hAnsi="Arial" w:cs="Arial"/>
          <w:sz w:val="20"/>
          <w:szCs w:val="20"/>
        </w:rPr>
        <w:t xml:space="preserve">Ogólne wymagania dotyczące materiałów, ich pozyskiwania i składowania, podano w ST D-00.00.00 „Wymagania ogólne" </w:t>
      </w:r>
      <w:proofErr w:type="spellStart"/>
      <w:r w:rsidRPr="006D6F4C">
        <w:rPr>
          <w:rStyle w:val="FontStyle29"/>
          <w:rFonts w:ascii="Arial" w:hAnsi="Arial" w:cs="Arial"/>
          <w:sz w:val="20"/>
          <w:szCs w:val="20"/>
        </w:rPr>
        <w:t>pkt</w:t>
      </w:r>
      <w:proofErr w:type="spellEnd"/>
      <w:r w:rsidRPr="006D6F4C">
        <w:rPr>
          <w:rStyle w:val="FontStyle29"/>
          <w:rFonts w:ascii="Arial" w:hAnsi="Arial" w:cs="Arial"/>
          <w:sz w:val="20"/>
          <w:szCs w:val="20"/>
        </w:rPr>
        <w:t xml:space="preserve"> 2. Kruszywa powinny spełniać wymagania wg normy PN-EN 13043:2004.</w:t>
      </w:r>
    </w:p>
    <w:p w:rsidR="004346B6" w:rsidRPr="006D6F4C" w:rsidRDefault="004346B6" w:rsidP="004346B6">
      <w:pPr>
        <w:pStyle w:val="Style10"/>
        <w:widowControl/>
        <w:tabs>
          <w:tab w:val="left" w:pos="283"/>
        </w:tabs>
        <w:spacing w:before="134" w:line="100" w:lineRule="atLeast"/>
        <w:rPr>
          <w:rStyle w:val="FontStyle28"/>
          <w:rFonts w:ascii="Arial" w:hAnsi="Arial" w:cs="Arial"/>
          <w:sz w:val="20"/>
          <w:szCs w:val="20"/>
        </w:rPr>
      </w:pPr>
      <w:r w:rsidRPr="006D6F4C">
        <w:rPr>
          <w:rStyle w:val="FontStyle28"/>
          <w:rFonts w:ascii="Arial" w:hAnsi="Arial" w:cs="Arial"/>
          <w:sz w:val="20"/>
          <w:szCs w:val="20"/>
        </w:rPr>
        <w:t>2.2.</w:t>
      </w:r>
      <w:r w:rsidRPr="006D6F4C">
        <w:rPr>
          <w:rStyle w:val="FontStyle28"/>
          <w:rFonts w:ascii="Arial" w:hAnsi="Arial" w:cs="Arial"/>
          <w:b w:val="0"/>
          <w:bCs w:val="0"/>
          <w:sz w:val="20"/>
          <w:szCs w:val="20"/>
        </w:rPr>
        <w:tab/>
      </w:r>
      <w:r w:rsidRPr="006D6F4C">
        <w:rPr>
          <w:rStyle w:val="FontStyle28"/>
          <w:rFonts w:ascii="Arial" w:hAnsi="Arial" w:cs="Arial"/>
          <w:sz w:val="20"/>
          <w:szCs w:val="20"/>
        </w:rPr>
        <w:t>Rodzaje materiałów</w:t>
      </w:r>
    </w:p>
    <w:p w:rsidR="004346B6" w:rsidRPr="006D6F4C" w:rsidRDefault="004346B6" w:rsidP="004346B6">
      <w:pPr>
        <w:pStyle w:val="Style13"/>
        <w:widowControl/>
        <w:spacing w:before="115" w:line="100" w:lineRule="atLeast"/>
        <w:ind w:firstLine="0"/>
        <w:rPr>
          <w:rStyle w:val="FontStyle29"/>
          <w:rFonts w:ascii="Arial" w:hAnsi="Arial" w:cs="Arial"/>
          <w:sz w:val="20"/>
          <w:szCs w:val="20"/>
        </w:rPr>
      </w:pPr>
      <w:r w:rsidRPr="006D6F4C">
        <w:rPr>
          <w:rStyle w:val="FontStyle29"/>
          <w:rFonts w:ascii="Arial" w:hAnsi="Arial" w:cs="Arial"/>
          <w:sz w:val="20"/>
          <w:szCs w:val="20"/>
        </w:rPr>
        <w:t xml:space="preserve">Materiałami stosowanymi  przy  wykonywaniu warstwy  </w:t>
      </w:r>
      <w:proofErr w:type="spellStart"/>
      <w:r w:rsidRPr="006D6F4C">
        <w:rPr>
          <w:rStyle w:val="FontStyle29"/>
          <w:rFonts w:ascii="Arial" w:hAnsi="Arial" w:cs="Arial"/>
          <w:sz w:val="20"/>
          <w:szCs w:val="20"/>
        </w:rPr>
        <w:t>mrozoochronnej</w:t>
      </w:r>
      <w:proofErr w:type="spellEnd"/>
      <w:r w:rsidRPr="006D6F4C">
        <w:rPr>
          <w:rStyle w:val="FontStyle29"/>
          <w:rFonts w:ascii="Arial" w:hAnsi="Arial" w:cs="Arial"/>
          <w:sz w:val="20"/>
          <w:szCs w:val="20"/>
        </w:rPr>
        <w:t xml:space="preserve"> </w:t>
      </w:r>
      <w:r w:rsidR="00667B44">
        <w:rPr>
          <w:rStyle w:val="FontStyle29"/>
          <w:rFonts w:ascii="Arial" w:hAnsi="Arial" w:cs="Arial"/>
          <w:sz w:val="20"/>
          <w:szCs w:val="20"/>
        </w:rPr>
        <w:t xml:space="preserve">/ odsączającej </w:t>
      </w:r>
      <w:r w:rsidRPr="006D6F4C">
        <w:rPr>
          <w:rStyle w:val="FontStyle29"/>
          <w:rFonts w:ascii="Arial" w:hAnsi="Arial" w:cs="Arial"/>
          <w:sz w:val="20"/>
          <w:szCs w:val="20"/>
        </w:rPr>
        <w:t>są:</w:t>
      </w:r>
    </w:p>
    <w:p w:rsidR="004346B6" w:rsidRPr="006D6F4C" w:rsidRDefault="004346B6" w:rsidP="00B062D3">
      <w:pPr>
        <w:pStyle w:val="Style11"/>
        <w:widowControl/>
        <w:numPr>
          <w:ilvl w:val="0"/>
          <w:numId w:val="33"/>
        </w:numPr>
        <w:tabs>
          <w:tab w:val="left" w:pos="288"/>
        </w:tabs>
        <w:spacing w:before="5" w:line="100" w:lineRule="atLeast"/>
        <w:rPr>
          <w:rStyle w:val="FontStyle29"/>
          <w:rFonts w:ascii="Arial" w:hAnsi="Arial" w:cs="Arial"/>
          <w:sz w:val="20"/>
          <w:szCs w:val="20"/>
        </w:rPr>
      </w:pPr>
      <w:r w:rsidRPr="006D6F4C">
        <w:rPr>
          <w:rStyle w:val="FontStyle29"/>
          <w:rFonts w:ascii="Arial" w:hAnsi="Arial" w:cs="Arial"/>
          <w:sz w:val="20"/>
          <w:szCs w:val="20"/>
        </w:rPr>
        <w:t>piaski,</w:t>
      </w:r>
    </w:p>
    <w:p w:rsidR="004346B6" w:rsidRPr="006D6F4C" w:rsidRDefault="004346B6" w:rsidP="00B062D3">
      <w:pPr>
        <w:pStyle w:val="Style11"/>
        <w:widowControl/>
        <w:numPr>
          <w:ilvl w:val="0"/>
          <w:numId w:val="33"/>
        </w:numPr>
        <w:tabs>
          <w:tab w:val="left" w:pos="288"/>
        </w:tabs>
        <w:spacing w:before="5" w:line="100" w:lineRule="atLeast"/>
        <w:rPr>
          <w:rStyle w:val="FontStyle29"/>
          <w:rFonts w:ascii="Arial" w:hAnsi="Arial" w:cs="Arial"/>
          <w:sz w:val="20"/>
          <w:szCs w:val="20"/>
        </w:rPr>
      </w:pPr>
      <w:r w:rsidRPr="006D6F4C">
        <w:rPr>
          <w:rStyle w:val="FontStyle29"/>
          <w:rFonts w:ascii="Arial" w:hAnsi="Arial" w:cs="Arial"/>
          <w:sz w:val="20"/>
          <w:szCs w:val="20"/>
        </w:rPr>
        <w:t>żwir i mieszanka piaskowo-żwirowa,</w:t>
      </w:r>
    </w:p>
    <w:p w:rsidR="004346B6" w:rsidRPr="006D6F4C" w:rsidRDefault="004346B6" w:rsidP="004346B6">
      <w:pPr>
        <w:pStyle w:val="Style11"/>
        <w:widowControl/>
        <w:tabs>
          <w:tab w:val="left" w:pos="288"/>
        </w:tabs>
        <w:spacing w:line="100" w:lineRule="atLeast"/>
        <w:rPr>
          <w:rStyle w:val="FontStyle29"/>
          <w:rFonts w:ascii="Arial" w:hAnsi="Arial" w:cs="Arial"/>
          <w:sz w:val="20"/>
          <w:szCs w:val="20"/>
        </w:rPr>
      </w:pPr>
      <w:r w:rsidRPr="006D6F4C">
        <w:rPr>
          <w:rStyle w:val="FontStyle29"/>
          <w:rFonts w:ascii="Arial" w:hAnsi="Arial" w:cs="Arial"/>
          <w:sz w:val="20"/>
          <w:szCs w:val="20"/>
        </w:rPr>
        <w:t>oprócz wyżej wymienionych</w:t>
      </w:r>
      <w:r w:rsidR="00623820">
        <w:rPr>
          <w:rStyle w:val="FontStyle29"/>
          <w:rFonts w:ascii="Arial" w:hAnsi="Arial" w:cs="Arial"/>
          <w:sz w:val="20"/>
          <w:szCs w:val="20"/>
        </w:rPr>
        <w:t xml:space="preserve"> można za zgoda projektanta zastosować </w:t>
      </w:r>
      <w:r w:rsidRPr="006D6F4C">
        <w:rPr>
          <w:rStyle w:val="FontStyle29"/>
          <w:rFonts w:ascii="Arial" w:hAnsi="Arial" w:cs="Arial"/>
          <w:sz w:val="20"/>
          <w:szCs w:val="20"/>
        </w:rPr>
        <w:t>:</w:t>
      </w:r>
    </w:p>
    <w:p w:rsidR="004346B6" w:rsidRPr="006D6F4C" w:rsidRDefault="004346B6" w:rsidP="004346B6">
      <w:pPr>
        <w:pStyle w:val="Style11"/>
        <w:widowControl/>
        <w:tabs>
          <w:tab w:val="left" w:pos="288"/>
        </w:tabs>
        <w:spacing w:before="5" w:line="100" w:lineRule="atLeast"/>
        <w:rPr>
          <w:rStyle w:val="FontStyle29"/>
          <w:rFonts w:ascii="Arial" w:hAnsi="Arial" w:cs="Arial"/>
          <w:sz w:val="20"/>
          <w:szCs w:val="20"/>
        </w:rPr>
      </w:pPr>
      <w:r w:rsidRPr="006D6F4C">
        <w:rPr>
          <w:rStyle w:val="FontStyle29"/>
          <w:rFonts w:ascii="Arial" w:hAnsi="Arial" w:cs="Arial"/>
          <w:sz w:val="20"/>
          <w:szCs w:val="20"/>
        </w:rPr>
        <w:t>-</w:t>
      </w:r>
      <w:r w:rsidRPr="006D6F4C">
        <w:rPr>
          <w:rStyle w:val="FontStyle29"/>
          <w:rFonts w:ascii="Arial" w:hAnsi="Arial" w:cs="Arial"/>
          <w:sz w:val="20"/>
          <w:szCs w:val="20"/>
        </w:rPr>
        <w:tab/>
        <w:t xml:space="preserve"> miał (kamienny).</w:t>
      </w:r>
    </w:p>
    <w:p w:rsidR="004346B6" w:rsidRPr="006D6F4C" w:rsidRDefault="004346B6" w:rsidP="004346B6">
      <w:pPr>
        <w:pStyle w:val="Style10"/>
        <w:widowControl/>
        <w:tabs>
          <w:tab w:val="left" w:pos="283"/>
        </w:tabs>
        <w:spacing w:before="134" w:line="100" w:lineRule="atLeast"/>
        <w:rPr>
          <w:rStyle w:val="FontStyle28"/>
          <w:rFonts w:ascii="Arial" w:hAnsi="Arial" w:cs="Arial"/>
          <w:sz w:val="20"/>
          <w:szCs w:val="20"/>
        </w:rPr>
      </w:pPr>
      <w:r w:rsidRPr="006D6F4C">
        <w:rPr>
          <w:rStyle w:val="FontStyle28"/>
          <w:rFonts w:ascii="Arial" w:hAnsi="Arial" w:cs="Arial"/>
          <w:sz w:val="20"/>
          <w:szCs w:val="20"/>
        </w:rPr>
        <w:t>2.3.</w:t>
      </w:r>
      <w:r w:rsidRPr="006D6F4C">
        <w:rPr>
          <w:rStyle w:val="FontStyle28"/>
          <w:rFonts w:ascii="Arial" w:hAnsi="Arial" w:cs="Arial"/>
          <w:b w:val="0"/>
          <w:bCs w:val="0"/>
          <w:sz w:val="20"/>
          <w:szCs w:val="20"/>
        </w:rPr>
        <w:tab/>
      </w:r>
      <w:r w:rsidRPr="006D6F4C">
        <w:rPr>
          <w:rStyle w:val="FontStyle28"/>
          <w:rFonts w:ascii="Arial" w:hAnsi="Arial" w:cs="Arial"/>
          <w:sz w:val="20"/>
          <w:szCs w:val="20"/>
        </w:rPr>
        <w:t>Wymagania dla kruszywa</w:t>
      </w:r>
    </w:p>
    <w:p w:rsidR="004346B6" w:rsidRPr="006D6F4C" w:rsidRDefault="004346B6" w:rsidP="004346B6">
      <w:pPr>
        <w:pStyle w:val="Style13"/>
        <w:widowControl/>
        <w:spacing w:before="120" w:line="100" w:lineRule="atLeast"/>
        <w:ind w:right="9"/>
        <w:rPr>
          <w:rStyle w:val="FontStyle29"/>
          <w:rFonts w:ascii="Arial" w:hAnsi="Arial" w:cs="Arial"/>
          <w:sz w:val="20"/>
          <w:szCs w:val="20"/>
        </w:rPr>
      </w:pPr>
      <w:r>
        <w:rPr>
          <w:rStyle w:val="FontStyle29"/>
          <w:rFonts w:ascii="Arial" w:hAnsi="Arial" w:cs="Arial"/>
          <w:sz w:val="20"/>
          <w:szCs w:val="20"/>
        </w:rPr>
        <w:t xml:space="preserve">      </w:t>
      </w:r>
      <w:r w:rsidRPr="006D6F4C">
        <w:rPr>
          <w:rStyle w:val="FontStyle29"/>
          <w:rFonts w:ascii="Arial" w:hAnsi="Arial" w:cs="Arial"/>
          <w:sz w:val="20"/>
          <w:szCs w:val="20"/>
        </w:rPr>
        <w:t xml:space="preserve">Kruszywa do wykonania warstw warstwy  </w:t>
      </w:r>
      <w:proofErr w:type="spellStart"/>
      <w:r w:rsidRPr="006D6F4C">
        <w:rPr>
          <w:rStyle w:val="FontStyle29"/>
          <w:rFonts w:ascii="Arial" w:hAnsi="Arial" w:cs="Arial"/>
          <w:sz w:val="20"/>
          <w:szCs w:val="20"/>
        </w:rPr>
        <w:t>mrozoochronnej</w:t>
      </w:r>
      <w:proofErr w:type="spellEnd"/>
      <w:r w:rsidRPr="006D6F4C">
        <w:rPr>
          <w:rStyle w:val="FontStyle29"/>
          <w:rFonts w:ascii="Arial" w:hAnsi="Arial" w:cs="Arial"/>
          <w:sz w:val="20"/>
          <w:szCs w:val="20"/>
        </w:rPr>
        <w:t xml:space="preserve"> </w:t>
      </w:r>
      <w:r>
        <w:rPr>
          <w:rStyle w:val="FontStyle29"/>
          <w:rFonts w:ascii="Arial" w:hAnsi="Arial" w:cs="Arial"/>
          <w:sz w:val="20"/>
          <w:szCs w:val="20"/>
        </w:rPr>
        <w:t xml:space="preserve"> </w:t>
      </w:r>
      <w:r w:rsidRPr="006D6F4C">
        <w:rPr>
          <w:rStyle w:val="FontStyle29"/>
          <w:rFonts w:ascii="Arial" w:hAnsi="Arial" w:cs="Arial"/>
          <w:sz w:val="20"/>
          <w:szCs w:val="20"/>
        </w:rPr>
        <w:t xml:space="preserve">powinny spełniać następujące warunki: </w:t>
      </w:r>
    </w:p>
    <w:p w:rsidR="004346B6" w:rsidRPr="006D6F4C" w:rsidRDefault="004346B6" w:rsidP="004346B6">
      <w:pPr>
        <w:pStyle w:val="Style13"/>
        <w:widowControl/>
        <w:spacing w:before="120" w:line="100" w:lineRule="atLeast"/>
        <w:ind w:right="1536"/>
        <w:rPr>
          <w:rStyle w:val="FontStyle29"/>
          <w:rFonts w:ascii="Arial" w:hAnsi="Arial" w:cs="Arial"/>
          <w:sz w:val="20"/>
          <w:szCs w:val="20"/>
        </w:rPr>
      </w:pPr>
      <w:r w:rsidRPr="006D6F4C">
        <w:rPr>
          <w:rStyle w:val="FontStyle29"/>
          <w:rFonts w:ascii="Arial" w:hAnsi="Arial" w:cs="Arial"/>
          <w:sz w:val="20"/>
          <w:szCs w:val="20"/>
        </w:rPr>
        <w:t>a) szczelności, określony zależnością:</w:t>
      </w:r>
    </w:p>
    <w:p w:rsidR="004346B6" w:rsidRPr="006D6F4C" w:rsidRDefault="004346B6" w:rsidP="004346B6">
      <w:pPr>
        <w:pStyle w:val="Style15"/>
        <w:widowControl/>
        <w:spacing w:line="100" w:lineRule="atLeast"/>
        <w:ind w:left="4613"/>
        <w:jc w:val="both"/>
        <w:rPr>
          <w:rFonts w:ascii="Arial" w:hAnsi="Arial" w:cs="Arial"/>
          <w:sz w:val="20"/>
          <w:szCs w:val="20"/>
        </w:rPr>
      </w:pPr>
      <w:r w:rsidRPr="006D6F4C">
        <w:rPr>
          <w:rFonts w:ascii="Arial" w:hAnsi="Arial" w:cs="Arial"/>
          <w:noProof/>
          <w:sz w:val="20"/>
          <w:szCs w:val="20"/>
        </w:rPr>
        <w:drawing>
          <wp:anchor distT="0" distB="0" distL="114300" distR="114300" simplePos="0" relativeHeight="251662336" behindDoc="1" locked="0" layoutInCell="1" allowOverlap="1">
            <wp:simplePos x="0" y="0"/>
            <wp:positionH relativeFrom="column">
              <wp:posOffset>2700020</wp:posOffset>
            </wp:positionH>
            <wp:positionV relativeFrom="paragraph">
              <wp:posOffset>91440</wp:posOffset>
            </wp:positionV>
            <wp:extent cx="457200" cy="566420"/>
            <wp:effectExtent l="19050" t="0" r="0" b="0"/>
            <wp:wrapNone/>
            <wp:docPr id="13"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srcRect/>
                    <a:stretch>
                      <a:fillRect/>
                    </a:stretch>
                  </pic:blipFill>
                  <pic:spPr bwMode="auto">
                    <a:xfrm>
                      <a:off x="0" y="0"/>
                      <a:ext cx="457200" cy="566420"/>
                    </a:xfrm>
                    <a:prstGeom prst="rect">
                      <a:avLst/>
                    </a:prstGeom>
                    <a:noFill/>
                    <a:ln w="9525">
                      <a:noFill/>
                      <a:miter lim="800000"/>
                      <a:headEnd/>
                      <a:tailEnd/>
                    </a:ln>
                  </pic:spPr>
                </pic:pic>
              </a:graphicData>
            </a:graphic>
          </wp:anchor>
        </w:drawing>
      </w:r>
    </w:p>
    <w:p w:rsidR="004346B6" w:rsidRPr="006D6F4C" w:rsidRDefault="004346B6" w:rsidP="004346B6">
      <w:pPr>
        <w:pStyle w:val="Style15"/>
        <w:widowControl/>
        <w:spacing w:before="82" w:line="100" w:lineRule="atLeast"/>
        <w:ind w:left="4613"/>
        <w:jc w:val="both"/>
        <w:rPr>
          <w:rStyle w:val="FontStyle24"/>
          <w:rFonts w:ascii="Arial" w:hAnsi="Arial" w:cs="Arial"/>
          <w:sz w:val="20"/>
          <w:szCs w:val="20"/>
        </w:rPr>
      </w:pPr>
    </w:p>
    <w:p w:rsidR="004346B6" w:rsidRPr="006D6F4C" w:rsidRDefault="004346B6" w:rsidP="004346B6">
      <w:pPr>
        <w:pStyle w:val="Style4"/>
        <w:widowControl/>
        <w:spacing w:before="158" w:line="100" w:lineRule="atLeast"/>
        <w:rPr>
          <w:rStyle w:val="FontStyle29"/>
          <w:rFonts w:ascii="Arial" w:hAnsi="Arial" w:cs="Arial"/>
          <w:sz w:val="20"/>
          <w:szCs w:val="20"/>
        </w:rPr>
      </w:pPr>
      <w:r w:rsidRPr="006D6F4C">
        <w:rPr>
          <w:rStyle w:val="FontStyle29"/>
          <w:rFonts w:ascii="Arial" w:hAnsi="Arial" w:cs="Arial"/>
          <w:sz w:val="20"/>
          <w:szCs w:val="20"/>
        </w:rPr>
        <w:t>gdzie:</w:t>
      </w:r>
    </w:p>
    <w:p w:rsidR="004346B6" w:rsidRPr="006D6F4C" w:rsidRDefault="004346B6" w:rsidP="004346B6">
      <w:pPr>
        <w:pStyle w:val="Style4"/>
        <w:widowControl/>
        <w:spacing w:line="100" w:lineRule="atLeast"/>
        <w:ind w:right="3072"/>
        <w:rPr>
          <w:rStyle w:val="FontStyle27"/>
          <w:rFonts w:ascii="Arial" w:hAnsi="Arial" w:cs="Arial"/>
          <w:sz w:val="20"/>
          <w:szCs w:val="20"/>
        </w:rPr>
      </w:pPr>
    </w:p>
    <w:p w:rsidR="004346B6" w:rsidRPr="006D6F4C" w:rsidRDefault="004346B6" w:rsidP="004346B6">
      <w:pPr>
        <w:pStyle w:val="Style4"/>
        <w:widowControl/>
        <w:spacing w:line="100" w:lineRule="atLeast"/>
        <w:ind w:right="3072"/>
        <w:rPr>
          <w:rStyle w:val="FontStyle29"/>
          <w:rFonts w:ascii="Arial" w:hAnsi="Arial" w:cs="Arial"/>
          <w:sz w:val="20"/>
          <w:szCs w:val="20"/>
        </w:rPr>
      </w:pPr>
      <w:r w:rsidRPr="006D6F4C">
        <w:rPr>
          <w:rStyle w:val="FontStyle27"/>
          <w:rFonts w:ascii="Arial" w:hAnsi="Arial" w:cs="Arial"/>
          <w:sz w:val="20"/>
          <w:szCs w:val="20"/>
        </w:rPr>
        <w:t>D</w:t>
      </w:r>
      <w:r w:rsidRPr="006D6F4C">
        <w:rPr>
          <w:rStyle w:val="FontStyle27"/>
          <w:rFonts w:ascii="Arial" w:hAnsi="Arial" w:cs="Arial"/>
          <w:sz w:val="20"/>
          <w:szCs w:val="20"/>
          <w:vertAlign w:val="subscript"/>
        </w:rPr>
        <w:t>15</w:t>
      </w:r>
      <w:r w:rsidRPr="006D6F4C">
        <w:rPr>
          <w:rStyle w:val="FontStyle27"/>
          <w:rFonts w:ascii="Arial" w:hAnsi="Arial" w:cs="Arial"/>
          <w:sz w:val="20"/>
          <w:szCs w:val="20"/>
        </w:rPr>
        <w:t xml:space="preserve"> </w:t>
      </w:r>
      <w:r w:rsidRPr="006D6F4C">
        <w:rPr>
          <w:rStyle w:val="FontStyle29"/>
          <w:rFonts w:ascii="Arial" w:hAnsi="Arial" w:cs="Arial"/>
          <w:sz w:val="20"/>
          <w:szCs w:val="20"/>
        </w:rPr>
        <w:t xml:space="preserve">- wymiar sita, przez które przechodzi 15% </w:t>
      </w:r>
      <w:proofErr w:type="spellStart"/>
      <w:r w:rsidRPr="006D6F4C">
        <w:rPr>
          <w:rStyle w:val="FontStyle29"/>
          <w:rFonts w:ascii="Arial" w:hAnsi="Arial" w:cs="Arial"/>
          <w:sz w:val="20"/>
          <w:szCs w:val="20"/>
        </w:rPr>
        <w:t>ziarn</w:t>
      </w:r>
      <w:proofErr w:type="spellEnd"/>
      <w:r w:rsidRPr="006D6F4C">
        <w:rPr>
          <w:rStyle w:val="FontStyle29"/>
          <w:rFonts w:ascii="Arial" w:hAnsi="Arial" w:cs="Arial"/>
          <w:sz w:val="20"/>
          <w:szCs w:val="20"/>
        </w:rPr>
        <w:t xml:space="preserve"> warstwy odcinającej lub odsączającej </w:t>
      </w:r>
    </w:p>
    <w:p w:rsidR="004346B6" w:rsidRDefault="004346B6" w:rsidP="004346B6">
      <w:pPr>
        <w:pStyle w:val="Style4"/>
        <w:widowControl/>
        <w:spacing w:line="100" w:lineRule="atLeast"/>
        <w:ind w:right="3072"/>
        <w:rPr>
          <w:rStyle w:val="FontStyle29"/>
          <w:rFonts w:ascii="Arial" w:hAnsi="Arial" w:cs="Arial"/>
          <w:sz w:val="20"/>
          <w:szCs w:val="20"/>
        </w:rPr>
      </w:pPr>
      <w:r w:rsidRPr="006D6F4C">
        <w:rPr>
          <w:rStyle w:val="FontStyle27"/>
          <w:rFonts w:ascii="Arial" w:hAnsi="Arial" w:cs="Arial"/>
          <w:sz w:val="20"/>
          <w:szCs w:val="20"/>
        </w:rPr>
        <w:t>d</w:t>
      </w:r>
      <w:r w:rsidRPr="006D6F4C">
        <w:rPr>
          <w:rStyle w:val="FontStyle27"/>
          <w:rFonts w:ascii="Arial" w:hAnsi="Arial" w:cs="Arial"/>
          <w:sz w:val="20"/>
          <w:szCs w:val="20"/>
          <w:vertAlign w:val="subscript"/>
        </w:rPr>
        <w:t>85</w:t>
      </w:r>
      <w:r w:rsidRPr="006D6F4C">
        <w:rPr>
          <w:rStyle w:val="FontStyle27"/>
          <w:rFonts w:ascii="Arial" w:hAnsi="Arial" w:cs="Arial"/>
          <w:sz w:val="20"/>
          <w:szCs w:val="20"/>
        </w:rPr>
        <w:t xml:space="preserve"> </w:t>
      </w:r>
      <w:r w:rsidRPr="006D6F4C">
        <w:rPr>
          <w:rStyle w:val="FontStyle29"/>
          <w:rFonts w:ascii="Arial" w:hAnsi="Arial" w:cs="Arial"/>
          <w:sz w:val="20"/>
          <w:szCs w:val="20"/>
        </w:rPr>
        <w:t xml:space="preserve">- wymiar sita, przez które przechodzi 85% </w:t>
      </w:r>
      <w:proofErr w:type="spellStart"/>
      <w:r w:rsidRPr="006D6F4C">
        <w:rPr>
          <w:rStyle w:val="FontStyle29"/>
          <w:rFonts w:ascii="Arial" w:hAnsi="Arial" w:cs="Arial"/>
          <w:sz w:val="20"/>
          <w:szCs w:val="20"/>
        </w:rPr>
        <w:t>ziarn</w:t>
      </w:r>
      <w:proofErr w:type="spellEnd"/>
      <w:r w:rsidRPr="006D6F4C">
        <w:rPr>
          <w:rStyle w:val="FontStyle29"/>
          <w:rFonts w:ascii="Arial" w:hAnsi="Arial" w:cs="Arial"/>
          <w:sz w:val="20"/>
          <w:szCs w:val="20"/>
        </w:rPr>
        <w:t xml:space="preserve"> gruntu podłoża.</w:t>
      </w:r>
    </w:p>
    <w:p w:rsidR="004346B6" w:rsidRPr="006D6F4C" w:rsidRDefault="004346B6" w:rsidP="004346B6">
      <w:pPr>
        <w:pStyle w:val="Style4"/>
        <w:widowControl/>
        <w:spacing w:line="100" w:lineRule="atLeast"/>
        <w:ind w:right="3072"/>
        <w:rPr>
          <w:rStyle w:val="FontStyle29"/>
          <w:rFonts w:ascii="Arial" w:hAnsi="Arial" w:cs="Arial"/>
          <w:sz w:val="20"/>
          <w:szCs w:val="20"/>
        </w:rPr>
      </w:pPr>
    </w:p>
    <w:p w:rsidR="004346B6" w:rsidRPr="006D6F4C" w:rsidRDefault="004346B6" w:rsidP="004346B6">
      <w:pPr>
        <w:pStyle w:val="Style13"/>
        <w:widowControl/>
        <w:spacing w:after="62" w:line="100" w:lineRule="atLeast"/>
        <w:rPr>
          <w:rStyle w:val="FontStyle29"/>
          <w:rFonts w:ascii="Arial" w:hAnsi="Arial" w:cs="Arial"/>
          <w:sz w:val="20"/>
          <w:szCs w:val="20"/>
        </w:rPr>
      </w:pPr>
      <w:r w:rsidRPr="006D6F4C">
        <w:rPr>
          <w:rStyle w:val="FontStyle29"/>
          <w:rFonts w:ascii="Arial" w:hAnsi="Arial" w:cs="Arial"/>
          <w:sz w:val="20"/>
          <w:szCs w:val="20"/>
        </w:rPr>
        <w:t xml:space="preserve">Dla materiałów stosowanych przy wykonywaniu warstw </w:t>
      </w:r>
      <w:proofErr w:type="spellStart"/>
      <w:r w:rsidR="00667B44">
        <w:rPr>
          <w:rStyle w:val="FontStyle29"/>
          <w:rFonts w:ascii="Arial" w:hAnsi="Arial" w:cs="Arial"/>
          <w:sz w:val="20"/>
          <w:szCs w:val="20"/>
        </w:rPr>
        <w:t>mrozzochronnych</w:t>
      </w:r>
      <w:proofErr w:type="spellEnd"/>
      <w:r w:rsidR="00667B44">
        <w:rPr>
          <w:rStyle w:val="FontStyle29"/>
          <w:rFonts w:ascii="Arial" w:hAnsi="Arial" w:cs="Arial"/>
          <w:sz w:val="20"/>
          <w:szCs w:val="20"/>
        </w:rPr>
        <w:t xml:space="preserve"> / </w:t>
      </w:r>
      <w:r w:rsidRPr="006D6F4C">
        <w:rPr>
          <w:rStyle w:val="FontStyle29"/>
          <w:rFonts w:ascii="Arial" w:hAnsi="Arial" w:cs="Arial"/>
          <w:sz w:val="20"/>
          <w:szCs w:val="20"/>
        </w:rPr>
        <w:t xml:space="preserve">odsączających warunek szczelności musi być spełniony, gdy warstwa ta nie jest układana na warstwie odcinającej. </w:t>
      </w:r>
    </w:p>
    <w:p w:rsidR="004346B6" w:rsidRPr="006D6F4C" w:rsidRDefault="004346B6" w:rsidP="004346B6">
      <w:pPr>
        <w:pStyle w:val="Style13"/>
        <w:widowControl/>
        <w:spacing w:after="62" w:line="100" w:lineRule="atLeast"/>
        <w:rPr>
          <w:rStyle w:val="FontStyle29"/>
          <w:rFonts w:ascii="Arial" w:hAnsi="Arial" w:cs="Arial"/>
          <w:sz w:val="20"/>
          <w:szCs w:val="20"/>
        </w:rPr>
        <w:sectPr w:rsidR="004346B6" w:rsidRPr="006D6F4C" w:rsidSect="004346B6">
          <w:headerReference w:type="default" r:id="rId9"/>
          <w:footerReference w:type="even" r:id="rId10"/>
          <w:footerReference w:type="default" r:id="rId11"/>
          <w:pgSz w:w="11905" w:h="16837"/>
          <w:pgMar w:top="957" w:right="1273" w:bottom="1440" w:left="1409" w:header="708" w:footer="708" w:gutter="0"/>
          <w:cols w:space="60"/>
          <w:noEndnote/>
        </w:sectPr>
      </w:pPr>
      <w:r w:rsidRPr="006D6F4C">
        <w:rPr>
          <w:rStyle w:val="FontStyle29"/>
          <w:rFonts w:ascii="Arial" w:hAnsi="Arial" w:cs="Arial"/>
          <w:sz w:val="20"/>
          <w:szCs w:val="20"/>
        </w:rPr>
        <w:t xml:space="preserve">b) </w:t>
      </w:r>
      <w:proofErr w:type="spellStart"/>
      <w:r w:rsidRPr="006D6F4C">
        <w:rPr>
          <w:rStyle w:val="FontStyle29"/>
          <w:rFonts w:ascii="Arial" w:hAnsi="Arial" w:cs="Arial"/>
          <w:sz w:val="20"/>
          <w:szCs w:val="20"/>
        </w:rPr>
        <w:t>zagęszczalności</w:t>
      </w:r>
      <w:proofErr w:type="spellEnd"/>
      <w:r w:rsidRPr="006D6F4C">
        <w:rPr>
          <w:rStyle w:val="FontStyle29"/>
          <w:rFonts w:ascii="Arial" w:hAnsi="Arial" w:cs="Arial"/>
          <w:sz w:val="20"/>
          <w:szCs w:val="20"/>
        </w:rPr>
        <w:t>, określony zależnością:</w:t>
      </w:r>
    </w:p>
    <w:p w:rsidR="004346B6" w:rsidRPr="006D6F4C" w:rsidRDefault="004346B6" w:rsidP="004346B6">
      <w:pPr>
        <w:pStyle w:val="Style4"/>
        <w:widowControl/>
        <w:spacing w:line="182" w:lineRule="exact"/>
        <w:rPr>
          <w:rStyle w:val="FontStyle29"/>
          <w:rFonts w:ascii="Arial" w:hAnsi="Arial" w:cs="Arial"/>
          <w:sz w:val="20"/>
          <w:szCs w:val="20"/>
        </w:rPr>
      </w:pPr>
      <w:r w:rsidRPr="006D6F4C">
        <w:rPr>
          <w:rFonts w:ascii="Arial" w:hAnsi="Arial" w:cs="Arial"/>
          <w:noProof/>
          <w:sz w:val="20"/>
          <w:szCs w:val="20"/>
        </w:rPr>
        <w:lastRenderedPageBreak/>
        <w:drawing>
          <wp:anchor distT="0" distB="0" distL="114300" distR="114300" simplePos="0" relativeHeight="251663360" behindDoc="1" locked="0" layoutInCell="1" allowOverlap="1">
            <wp:simplePos x="0" y="0"/>
            <wp:positionH relativeFrom="column">
              <wp:posOffset>2700020</wp:posOffset>
            </wp:positionH>
            <wp:positionV relativeFrom="paragraph">
              <wp:posOffset>65405</wp:posOffset>
            </wp:positionV>
            <wp:extent cx="685800" cy="519430"/>
            <wp:effectExtent l="19050" t="0" r="0" b="0"/>
            <wp:wrapNone/>
            <wp:docPr id="14"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srcRect/>
                    <a:stretch>
                      <a:fillRect/>
                    </a:stretch>
                  </pic:blipFill>
                  <pic:spPr bwMode="auto">
                    <a:xfrm>
                      <a:off x="0" y="0"/>
                      <a:ext cx="685800" cy="519430"/>
                    </a:xfrm>
                    <a:prstGeom prst="rect">
                      <a:avLst/>
                    </a:prstGeom>
                    <a:noFill/>
                    <a:ln w="9525">
                      <a:noFill/>
                      <a:miter lim="800000"/>
                      <a:headEnd/>
                      <a:tailEnd/>
                    </a:ln>
                  </pic:spPr>
                </pic:pic>
              </a:graphicData>
            </a:graphic>
          </wp:anchor>
        </w:drawing>
      </w:r>
    </w:p>
    <w:p w:rsidR="004346B6" w:rsidRPr="006D6F4C" w:rsidRDefault="004346B6" w:rsidP="004346B6">
      <w:pPr>
        <w:pStyle w:val="Style4"/>
        <w:widowControl/>
        <w:spacing w:line="182" w:lineRule="exact"/>
        <w:rPr>
          <w:rStyle w:val="FontStyle29"/>
          <w:rFonts w:ascii="Arial" w:hAnsi="Arial" w:cs="Arial"/>
          <w:sz w:val="20"/>
          <w:szCs w:val="20"/>
        </w:rPr>
      </w:pPr>
    </w:p>
    <w:p w:rsidR="004346B6" w:rsidRPr="006D6F4C" w:rsidRDefault="004346B6" w:rsidP="004346B6">
      <w:pPr>
        <w:pStyle w:val="Style4"/>
        <w:widowControl/>
        <w:spacing w:line="182" w:lineRule="exact"/>
        <w:rPr>
          <w:rStyle w:val="FontStyle29"/>
          <w:rFonts w:ascii="Arial" w:hAnsi="Arial" w:cs="Arial"/>
          <w:sz w:val="20"/>
          <w:szCs w:val="20"/>
        </w:rPr>
      </w:pPr>
    </w:p>
    <w:p w:rsidR="004346B6" w:rsidRPr="006D6F4C" w:rsidRDefault="004346B6" w:rsidP="004346B6">
      <w:pPr>
        <w:pStyle w:val="Style4"/>
        <w:widowControl/>
        <w:spacing w:line="100" w:lineRule="atLeast"/>
        <w:rPr>
          <w:rStyle w:val="FontStyle29"/>
          <w:rFonts w:ascii="Arial" w:hAnsi="Arial" w:cs="Arial"/>
          <w:sz w:val="20"/>
          <w:szCs w:val="20"/>
        </w:rPr>
      </w:pPr>
    </w:p>
    <w:p w:rsidR="004346B6" w:rsidRPr="006D6F4C" w:rsidRDefault="004346B6" w:rsidP="004346B6">
      <w:pPr>
        <w:pStyle w:val="Style4"/>
        <w:widowControl/>
        <w:spacing w:line="100" w:lineRule="atLeast"/>
        <w:rPr>
          <w:rStyle w:val="FontStyle29"/>
          <w:rFonts w:ascii="Arial" w:hAnsi="Arial" w:cs="Arial"/>
          <w:sz w:val="20"/>
          <w:szCs w:val="20"/>
        </w:rPr>
      </w:pPr>
      <w:r w:rsidRPr="006D6F4C">
        <w:rPr>
          <w:rStyle w:val="FontStyle29"/>
          <w:rFonts w:ascii="Arial" w:hAnsi="Arial" w:cs="Arial"/>
          <w:sz w:val="20"/>
          <w:szCs w:val="20"/>
        </w:rPr>
        <w:t>gdzie:</w:t>
      </w:r>
    </w:p>
    <w:p w:rsidR="004346B6" w:rsidRPr="006D6F4C" w:rsidRDefault="004346B6" w:rsidP="004346B6">
      <w:pPr>
        <w:pStyle w:val="Style4"/>
        <w:widowControl/>
        <w:spacing w:line="100" w:lineRule="atLeast"/>
        <w:rPr>
          <w:rStyle w:val="FontStyle29"/>
          <w:rFonts w:ascii="Arial" w:hAnsi="Arial" w:cs="Arial"/>
          <w:sz w:val="20"/>
          <w:szCs w:val="20"/>
        </w:rPr>
      </w:pPr>
      <w:r w:rsidRPr="006D6F4C">
        <w:rPr>
          <w:rStyle w:val="FontStyle27"/>
          <w:rFonts w:ascii="Arial" w:hAnsi="Arial" w:cs="Arial"/>
          <w:sz w:val="20"/>
          <w:szCs w:val="20"/>
        </w:rPr>
        <w:t xml:space="preserve">U </w:t>
      </w:r>
      <w:r w:rsidRPr="006D6F4C">
        <w:rPr>
          <w:rStyle w:val="FontStyle29"/>
          <w:rFonts w:ascii="Arial" w:hAnsi="Arial" w:cs="Arial"/>
          <w:sz w:val="20"/>
          <w:szCs w:val="20"/>
        </w:rPr>
        <w:t>- wskaźnik różnoziarnistości,</w:t>
      </w:r>
    </w:p>
    <w:p w:rsidR="004346B6" w:rsidRPr="006D6F4C" w:rsidRDefault="004346B6" w:rsidP="004346B6">
      <w:pPr>
        <w:pStyle w:val="Style4"/>
        <w:widowControl/>
        <w:spacing w:line="100" w:lineRule="atLeast"/>
        <w:ind w:right="3389"/>
        <w:rPr>
          <w:rStyle w:val="FontStyle29"/>
          <w:rFonts w:ascii="Arial" w:hAnsi="Arial" w:cs="Arial"/>
          <w:sz w:val="20"/>
          <w:szCs w:val="20"/>
        </w:rPr>
      </w:pPr>
      <w:r w:rsidRPr="006D6F4C">
        <w:rPr>
          <w:rStyle w:val="FontStyle27"/>
          <w:rFonts w:ascii="Arial" w:hAnsi="Arial" w:cs="Arial"/>
          <w:sz w:val="20"/>
          <w:szCs w:val="20"/>
        </w:rPr>
        <w:t>d</w:t>
      </w:r>
      <w:r w:rsidRPr="006D6F4C">
        <w:rPr>
          <w:rStyle w:val="FontStyle27"/>
          <w:rFonts w:ascii="Arial" w:hAnsi="Arial" w:cs="Arial"/>
          <w:sz w:val="20"/>
          <w:szCs w:val="20"/>
          <w:vertAlign w:val="subscript"/>
        </w:rPr>
        <w:t>60</w:t>
      </w:r>
      <w:r w:rsidRPr="006D6F4C">
        <w:rPr>
          <w:rStyle w:val="FontStyle27"/>
          <w:rFonts w:ascii="Arial" w:hAnsi="Arial" w:cs="Arial"/>
          <w:sz w:val="20"/>
          <w:szCs w:val="20"/>
        </w:rPr>
        <w:t xml:space="preserve"> </w:t>
      </w:r>
      <w:r w:rsidRPr="006D6F4C">
        <w:rPr>
          <w:rStyle w:val="FontStyle29"/>
          <w:rFonts w:ascii="Arial" w:hAnsi="Arial" w:cs="Arial"/>
          <w:sz w:val="20"/>
          <w:szCs w:val="20"/>
        </w:rPr>
        <w:t>- wymiar sita, przez które przechodzi 60% kruszywa tworzącego warstwę odcinającą,</w:t>
      </w:r>
    </w:p>
    <w:p w:rsidR="004346B6" w:rsidRPr="006D6F4C" w:rsidRDefault="004346B6" w:rsidP="004346B6">
      <w:pPr>
        <w:pStyle w:val="Style4"/>
        <w:widowControl/>
        <w:spacing w:line="100" w:lineRule="atLeast"/>
        <w:ind w:right="3389"/>
        <w:rPr>
          <w:rStyle w:val="FontStyle29"/>
          <w:rFonts w:ascii="Arial" w:hAnsi="Arial" w:cs="Arial"/>
          <w:sz w:val="20"/>
          <w:szCs w:val="20"/>
        </w:rPr>
      </w:pPr>
      <w:r w:rsidRPr="006D6F4C">
        <w:rPr>
          <w:rStyle w:val="FontStyle29"/>
          <w:rFonts w:ascii="Arial" w:hAnsi="Arial" w:cs="Arial"/>
          <w:sz w:val="20"/>
          <w:szCs w:val="20"/>
        </w:rPr>
        <w:t xml:space="preserve"> </w:t>
      </w:r>
      <w:r w:rsidRPr="006D6F4C">
        <w:rPr>
          <w:rStyle w:val="FontStyle27"/>
          <w:rFonts w:ascii="Arial" w:hAnsi="Arial" w:cs="Arial"/>
          <w:sz w:val="20"/>
          <w:szCs w:val="20"/>
        </w:rPr>
        <w:t>d</w:t>
      </w:r>
      <w:r w:rsidRPr="006D6F4C">
        <w:rPr>
          <w:rStyle w:val="FontStyle27"/>
          <w:rFonts w:ascii="Arial" w:hAnsi="Arial" w:cs="Arial"/>
          <w:sz w:val="20"/>
          <w:szCs w:val="20"/>
          <w:vertAlign w:val="subscript"/>
        </w:rPr>
        <w:t>10</w:t>
      </w:r>
      <w:r w:rsidRPr="006D6F4C">
        <w:rPr>
          <w:rStyle w:val="FontStyle27"/>
          <w:rFonts w:ascii="Arial" w:hAnsi="Arial" w:cs="Arial"/>
          <w:sz w:val="20"/>
          <w:szCs w:val="20"/>
        </w:rPr>
        <w:t xml:space="preserve"> </w:t>
      </w:r>
      <w:r w:rsidRPr="006D6F4C">
        <w:rPr>
          <w:rStyle w:val="FontStyle29"/>
          <w:rFonts w:ascii="Arial" w:hAnsi="Arial" w:cs="Arial"/>
          <w:sz w:val="20"/>
          <w:szCs w:val="20"/>
        </w:rPr>
        <w:t>- wymiar sita, przez które przechodzi 10% kruszywa tworzącego warstwę odcinającą.</w:t>
      </w:r>
    </w:p>
    <w:p w:rsidR="004346B6" w:rsidRPr="006D6F4C" w:rsidRDefault="004346B6" w:rsidP="004346B6">
      <w:pPr>
        <w:pStyle w:val="Style4"/>
        <w:widowControl/>
        <w:spacing w:before="178" w:line="100" w:lineRule="atLeast"/>
        <w:rPr>
          <w:rStyle w:val="FontStyle29"/>
          <w:rFonts w:ascii="Arial" w:hAnsi="Arial" w:cs="Arial"/>
          <w:sz w:val="20"/>
          <w:szCs w:val="20"/>
        </w:rPr>
      </w:pPr>
      <w:r w:rsidRPr="006D6F4C">
        <w:rPr>
          <w:rStyle w:val="FontStyle29"/>
          <w:rFonts w:ascii="Arial" w:hAnsi="Arial" w:cs="Arial"/>
          <w:sz w:val="20"/>
          <w:szCs w:val="20"/>
        </w:rPr>
        <w:t xml:space="preserve">c) wodoprzepuszczalność -wskaźnik filtracji </w:t>
      </w:r>
      <w:proofErr w:type="spellStart"/>
      <w:r w:rsidRPr="006D6F4C">
        <w:rPr>
          <w:rStyle w:val="FontStyle29"/>
          <w:rFonts w:ascii="Arial" w:hAnsi="Arial" w:cs="Arial"/>
          <w:sz w:val="20"/>
          <w:szCs w:val="20"/>
        </w:rPr>
        <w:t>filtracji</w:t>
      </w:r>
      <w:proofErr w:type="spellEnd"/>
      <w:r w:rsidRPr="006D6F4C">
        <w:rPr>
          <w:rStyle w:val="FontStyle29"/>
          <w:rFonts w:ascii="Arial" w:hAnsi="Arial" w:cs="Arial"/>
          <w:sz w:val="20"/>
          <w:szCs w:val="20"/>
        </w:rPr>
        <w:t xml:space="preserve"> k &gt;8m/dobę (0,0093 cm/s)</w:t>
      </w:r>
    </w:p>
    <w:p w:rsidR="004346B6" w:rsidRDefault="004346B6" w:rsidP="00667B44">
      <w:pPr>
        <w:pStyle w:val="Style14"/>
        <w:widowControl/>
        <w:spacing w:line="100" w:lineRule="atLeast"/>
        <w:ind w:firstLine="0"/>
        <w:rPr>
          <w:rStyle w:val="FontStyle29"/>
          <w:rFonts w:ascii="Arial" w:hAnsi="Arial" w:cs="Arial"/>
          <w:sz w:val="20"/>
          <w:szCs w:val="20"/>
        </w:rPr>
      </w:pPr>
      <w:r w:rsidRPr="006D6F4C">
        <w:rPr>
          <w:rStyle w:val="FontStyle29"/>
          <w:rFonts w:ascii="Arial" w:hAnsi="Arial" w:cs="Arial"/>
          <w:sz w:val="20"/>
          <w:szCs w:val="20"/>
        </w:rPr>
        <w:t xml:space="preserve">Piasek stosowany do wykonywania warstwy </w:t>
      </w:r>
      <w:proofErr w:type="spellStart"/>
      <w:r w:rsidRPr="006D6F4C">
        <w:rPr>
          <w:rStyle w:val="FontStyle29"/>
          <w:rFonts w:ascii="Arial" w:hAnsi="Arial" w:cs="Arial"/>
          <w:sz w:val="20"/>
          <w:szCs w:val="20"/>
        </w:rPr>
        <w:t>mrozoochronnej</w:t>
      </w:r>
      <w:proofErr w:type="spellEnd"/>
      <w:r w:rsidRPr="006D6F4C">
        <w:rPr>
          <w:rStyle w:val="FontStyle29"/>
          <w:rFonts w:ascii="Arial" w:hAnsi="Arial" w:cs="Arial"/>
          <w:sz w:val="20"/>
          <w:szCs w:val="20"/>
        </w:rPr>
        <w:t xml:space="preserve"> </w:t>
      </w:r>
      <w:r w:rsidR="00667B44">
        <w:rPr>
          <w:rStyle w:val="FontStyle29"/>
          <w:rFonts w:ascii="Arial" w:hAnsi="Arial" w:cs="Arial"/>
          <w:sz w:val="20"/>
          <w:szCs w:val="20"/>
        </w:rPr>
        <w:t xml:space="preserve">/ odsączającej </w:t>
      </w:r>
      <w:r w:rsidRPr="006D6F4C">
        <w:rPr>
          <w:rStyle w:val="FontStyle29"/>
          <w:rFonts w:ascii="Arial" w:hAnsi="Arial" w:cs="Arial"/>
          <w:sz w:val="20"/>
          <w:szCs w:val="20"/>
        </w:rPr>
        <w:t xml:space="preserve">powinien spełniać wymagania normy PN-B-11113 [5] dla gatunku 1 i 2.Żwir i mieszanka stosowane do wykonywania warstwy </w:t>
      </w:r>
      <w:proofErr w:type="spellStart"/>
      <w:r w:rsidRPr="006D6F4C">
        <w:rPr>
          <w:rStyle w:val="FontStyle29"/>
          <w:rFonts w:ascii="Arial" w:hAnsi="Arial" w:cs="Arial"/>
          <w:sz w:val="20"/>
          <w:szCs w:val="20"/>
        </w:rPr>
        <w:t>mrozoochronnej</w:t>
      </w:r>
      <w:proofErr w:type="spellEnd"/>
      <w:r w:rsidRPr="006D6F4C">
        <w:rPr>
          <w:rStyle w:val="FontStyle29"/>
          <w:rFonts w:ascii="Arial" w:hAnsi="Arial" w:cs="Arial"/>
          <w:sz w:val="20"/>
          <w:szCs w:val="20"/>
        </w:rPr>
        <w:t xml:space="preserve"> </w:t>
      </w:r>
      <w:r w:rsidR="00667B44">
        <w:rPr>
          <w:rStyle w:val="FontStyle29"/>
          <w:rFonts w:ascii="Arial" w:hAnsi="Arial" w:cs="Arial"/>
          <w:sz w:val="20"/>
          <w:szCs w:val="20"/>
        </w:rPr>
        <w:t xml:space="preserve">/ odsączającej </w:t>
      </w:r>
      <w:r w:rsidRPr="006D6F4C">
        <w:rPr>
          <w:rStyle w:val="FontStyle29"/>
          <w:rFonts w:ascii="Arial" w:hAnsi="Arial" w:cs="Arial"/>
          <w:sz w:val="20"/>
          <w:szCs w:val="20"/>
        </w:rPr>
        <w:t xml:space="preserve">powinny spełniać wymagania normy PN-B-11111 [3], dla klasy I </w:t>
      </w:r>
      <w:proofErr w:type="spellStart"/>
      <w:r w:rsidRPr="006D6F4C">
        <w:rPr>
          <w:rStyle w:val="FontStyle29"/>
          <w:rFonts w:ascii="Arial" w:hAnsi="Arial" w:cs="Arial"/>
          <w:sz w:val="20"/>
          <w:szCs w:val="20"/>
        </w:rPr>
        <w:t>i</w:t>
      </w:r>
      <w:proofErr w:type="spellEnd"/>
      <w:r w:rsidRPr="006D6F4C">
        <w:rPr>
          <w:rStyle w:val="FontStyle29"/>
          <w:rFonts w:ascii="Arial" w:hAnsi="Arial" w:cs="Arial"/>
          <w:sz w:val="20"/>
          <w:szCs w:val="20"/>
        </w:rPr>
        <w:t xml:space="preserve"> </w:t>
      </w:r>
      <w:proofErr w:type="spellStart"/>
      <w:r w:rsidRPr="006D6F4C">
        <w:rPr>
          <w:rStyle w:val="FontStyle29"/>
          <w:rFonts w:ascii="Arial" w:hAnsi="Arial" w:cs="Arial"/>
          <w:sz w:val="20"/>
          <w:szCs w:val="20"/>
        </w:rPr>
        <w:t>II.Miał</w:t>
      </w:r>
      <w:proofErr w:type="spellEnd"/>
      <w:r w:rsidRPr="006D6F4C">
        <w:rPr>
          <w:rStyle w:val="FontStyle29"/>
          <w:rFonts w:ascii="Arial" w:hAnsi="Arial" w:cs="Arial"/>
          <w:sz w:val="20"/>
          <w:szCs w:val="20"/>
        </w:rPr>
        <w:t xml:space="preserve"> kamienny warstwy </w:t>
      </w:r>
      <w:proofErr w:type="spellStart"/>
      <w:r w:rsidRPr="006D6F4C">
        <w:rPr>
          <w:rStyle w:val="FontStyle29"/>
          <w:rFonts w:ascii="Arial" w:hAnsi="Arial" w:cs="Arial"/>
          <w:sz w:val="20"/>
          <w:szCs w:val="20"/>
        </w:rPr>
        <w:t>mrozoochronnej</w:t>
      </w:r>
      <w:proofErr w:type="spellEnd"/>
      <w:r w:rsidRPr="006D6F4C">
        <w:rPr>
          <w:rStyle w:val="FontStyle29"/>
          <w:rFonts w:ascii="Arial" w:hAnsi="Arial" w:cs="Arial"/>
          <w:sz w:val="20"/>
          <w:szCs w:val="20"/>
        </w:rPr>
        <w:t xml:space="preserve"> </w:t>
      </w:r>
      <w:r w:rsidR="00667B44">
        <w:rPr>
          <w:rStyle w:val="FontStyle29"/>
          <w:rFonts w:ascii="Arial" w:hAnsi="Arial" w:cs="Arial"/>
          <w:sz w:val="20"/>
          <w:szCs w:val="20"/>
        </w:rPr>
        <w:t xml:space="preserve">/ odsączającej </w:t>
      </w:r>
      <w:r w:rsidRPr="006D6F4C">
        <w:rPr>
          <w:rStyle w:val="FontStyle29"/>
          <w:rFonts w:ascii="Arial" w:hAnsi="Arial" w:cs="Arial"/>
          <w:sz w:val="20"/>
          <w:szCs w:val="20"/>
        </w:rPr>
        <w:t>powinien spełniać wymagania normy PN-B-11112 [4].</w:t>
      </w:r>
    </w:p>
    <w:p w:rsidR="009B6CCC" w:rsidRDefault="009B6CCC" w:rsidP="009B6CCC">
      <w:pPr>
        <w:pStyle w:val="Style13"/>
        <w:widowControl/>
        <w:spacing w:line="100" w:lineRule="atLeast"/>
        <w:ind w:firstLine="0"/>
        <w:rPr>
          <w:rStyle w:val="FontStyle29"/>
          <w:rFonts w:ascii="Arial" w:hAnsi="Arial" w:cs="Arial"/>
          <w:sz w:val="20"/>
          <w:szCs w:val="20"/>
        </w:rPr>
      </w:pPr>
    </w:p>
    <w:p w:rsidR="009B6CCC" w:rsidRPr="006D6F4C" w:rsidRDefault="009B6CCC" w:rsidP="009B6CCC">
      <w:pPr>
        <w:pStyle w:val="Style6"/>
        <w:widowControl/>
        <w:spacing w:before="34" w:line="100" w:lineRule="atLeast"/>
        <w:ind w:firstLine="0"/>
        <w:rPr>
          <w:rStyle w:val="FontStyle28"/>
          <w:rFonts w:ascii="Arial" w:hAnsi="Arial" w:cs="Arial"/>
          <w:sz w:val="20"/>
          <w:szCs w:val="20"/>
        </w:rPr>
      </w:pPr>
      <w:r w:rsidRPr="006D6F4C">
        <w:rPr>
          <w:rStyle w:val="FontStyle28"/>
          <w:rFonts w:ascii="Arial" w:hAnsi="Arial" w:cs="Arial"/>
          <w:sz w:val="20"/>
          <w:szCs w:val="20"/>
        </w:rPr>
        <w:t>2.5. Składowanie materiałów</w:t>
      </w:r>
    </w:p>
    <w:p w:rsidR="009B6CCC" w:rsidRPr="006D6F4C" w:rsidRDefault="009B6CCC" w:rsidP="009B6CCC">
      <w:pPr>
        <w:pStyle w:val="Style11"/>
        <w:widowControl/>
        <w:tabs>
          <w:tab w:val="left" w:pos="413"/>
        </w:tabs>
        <w:spacing w:before="139"/>
        <w:rPr>
          <w:rStyle w:val="FontStyle29"/>
          <w:rFonts w:ascii="Arial" w:hAnsi="Arial" w:cs="Arial"/>
          <w:sz w:val="20"/>
          <w:szCs w:val="20"/>
        </w:rPr>
      </w:pPr>
      <w:r w:rsidRPr="006D6F4C">
        <w:rPr>
          <w:rStyle w:val="FontStyle28"/>
          <w:rFonts w:ascii="Arial" w:hAnsi="Arial" w:cs="Arial"/>
          <w:sz w:val="20"/>
          <w:szCs w:val="20"/>
        </w:rPr>
        <w:t>2.5.1.</w:t>
      </w:r>
      <w:r w:rsidRPr="006D6F4C">
        <w:rPr>
          <w:rStyle w:val="FontStyle28"/>
          <w:rFonts w:ascii="Arial" w:hAnsi="Arial" w:cs="Arial"/>
          <w:b w:val="0"/>
          <w:bCs w:val="0"/>
          <w:sz w:val="20"/>
          <w:szCs w:val="20"/>
        </w:rPr>
        <w:tab/>
      </w:r>
      <w:r w:rsidRPr="006D6F4C">
        <w:rPr>
          <w:rStyle w:val="FontStyle29"/>
          <w:rFonts w:ascii="Arial" w:hAnsi="Arial" w:cs="Arial"/>
          <w:sz w:val="20"/>
          <w:szCs w:val="20"/>
        </w:rPr>
        <w:t>Składowanie kruszywa</w:t>
      </w:r>
    </w:p>
    <w:p w:rsidR="009B6CCC" w:rsidRDefault="009B6CCC" w:rsidP="009B6CCC">
      <w:pPr>
        <w:pStyle w:val="Style8"/>
        <w:widowControl/>
        <w:spacing w:before="120" w:line="100" w:lineRule="atLeast"/>
        <w:rPr>
          <w:rStyle w:val="FontStyle29"/>
          <w:rFonts w:ascii="Arial" w:hAnsi="Arial" w:cs="Arial"/>
          <w:sz w:val="20"/>
          <w:szCs w:val="20"/>
        </w:rPr>
      </w:pPr>
      <w:r w:rsidRPr="006D6F4C">
        <w:rPr>
          <w:rStyle w:val="FontStyle29"/>
          <w:rFonts w:ascii="Arial" w:hAnsi="Arial" w:cs="Arial"/>
          <w:sz w:val="20"/>
          <w:szCs w:val="20"/>
        </w:rPr>
        <w:t xml:space="preserve">Jeżeli kruszywo przeznaczone do wykonania warstwy </w:t>
      </w:r>
      <w:proofErr w:type="spellStart"/>
      <w:r w:rsidRPr="006D6F4C">
        <w:rPr>
          <w:rStyle w:val="FontStyle29"/>
          <w:rFonts w:ascii="Arial" w:hAnsi="Arial" w:cs="Arial"/>
          <w:sz w:val="20"/>
          <w:szCs w:val="20"/>
        </w:rPr>
        <w:t>mrozoochronnej</w:t>
      </w:r>
      <w:proofErr w:type="spellEnd"/>
      <w:r w:rsidR="00667B44">
        <w:rPr>
          <w:rStyle w:val="FontStyle29"/>
          <w:rFonts w:ascii="Arial" w:hAnsi="Arial" w:cs="Arial"/>
          <w:sz w:val="20"/>
          <w:szCs w:val="20"/>
        </w:rPr>
        <w:t xml:space="preserve"> / odsączającej </w:t>
      </w:r>
      <w:r w:rsidRPr="006D6F4C">
        <w:rPr>
          <w:rStyle w:val="FontStyle29"/>
          <w:rFonts w:ascii="Arial" w:hAnsi="Arial" w:cs="Arial"/>
          <w:sz w:val="20"/>
          <w:szCs w:val="20"/>
        </w:rPr>
        <w:t>nie jest wbudowane bezpośrednio po dostarczeniu na budowę i zachodzi potrzeba jego okresowego składowania, to Wykonawca robót powinien zabezpieczyć kruszywo przed zanieczyszczeniem i zmieszaniem z innymi materiałami kamiennymi. Podłoże w miejscu składowania powinno być równe, utwardzone i dobrze odwodnione.</w:t>
      </w:r>
    </w:p>
    <w:p w:rsidR="009B6CCC" w:rsidRPr="006D6F4C" w:rsidRDefault="009B6CCC" w:rsidP="009B6CCC">
      <w:pPr>
        <w:pStyle w:val="Style8"/>
        <w:widowControl/>
        <w:spacing w:before="120" w:line="100" w:lineRule="atLeast"/>
        <w:rPr>
          <w:rStyle w:val="FontStyle29"/>
          <w:rFonts w:ascii="Arial" w:hAnsi="Arial" w:cs="Arial"/>
          <w:sz w:val="20"/>
          <w:szCs w:val="20"/>
        </w:rPr>
      </w:pPr>
    </w:p>
    <w:p w:rsidR="009B6CCC" w:rsidRDefault="009B6CCC" w:rsidP="00B062D3">
      <w:pPr>
        <w:pStyle w:val="Style10"/>
        <w:widowControl/>
        <w:numPr>
          <w:ilvl w:val="0"/>
          <w:numId w:val="34"/>
        </w:numPr>
        <w:tabs>
          <w:tab w:val="left" w:pos="158"/>
        </w:tabs>
        <w:spacing w:before="19" w:line="100" w:lineRule="atLeast"/>
        <w:rPr>
          <w:rStyle w:val="FontStyle28"/>
          <w:rFonts w:ascii="Arial" w:hAnsi="Arial" w:cs="Arial"/>
          <w:sz w:val="20"/>
          <w:szCs w:val="20"/>
        </w:rPr>
      </w:pPr>
      <w:r w:rsidRPr="006D6F4C">
        <w:rPr>
          <w:rStyle w:val="FontStyle28"/>
          <w:rFonts w:ascii="Arial" w:hAnsi="Arial" w:cs="Arial"/>
          <w:sz w:val="20"/>
          <w:szCs w:val="20"/>
        </w:rPr>
        <w:t>SPRZĘT</w:t>
      </w:r>
    </w:p>
    <w:p w:rsidR="009B6CCC" w:rsidRPr="006D6F4C" w:rsidRDefault="009B6CCC" w:rsidP="009B6CCC">
      <w:pPr>
        <w:pStyle w:val="Style10"/>
        <w:widowControl/>
        <w:tabs>
          <w:tab w:val="left" w:pos="158"/>
        </w:tabs>
        <w:spacing w:before="19" w:line="100" w:lineRule="atLeast"/>
        <w:rPr>
          <w:rStyle w:val="FontStyle28"/>
          <w:rFonts w:ascii="Arial" w:hAnsi="Arial" w:cs="Arial"/>
          <w:sz w:val="20"/>
          <w:szCs w:val="20"/>
        </w:rPr>
      </w:pPr>
    </w:p>
    <w:p w:rsidR="009B6CCC" w:rsidRPr="006D6F4C" w:rsidRDefault="009B6CCC" w:rsidP="009B6CCC">
      <w:pPr>
        <w:pStyle w:val="Style10"/>
        <w:widowControl/>
        <w:tabs>
          <w:tab w:val="left" w:pos="288"/>
        </w:tabs>
        <w:spacing w:line="100" w:lineRule="atLeast"/>
        <w:rPr>
          <w:rStyle w:val="FontStyle28"/>
          <w:rFonts w:ascii="Arial" w:hAnsi="Arial" w:cs="Arial"/>
          <w:sz w:val="20"/>
          <w:szCs w:val="20"/>
        </w:rPr>
      </w:pPr>
      <w:r w:rsidRPr="006D6F4C">
        <w:rPr>
          <w:rStyle w:val="FontStyle28"/>
          <w:rFonts w:ascii="Arial" w:hAnsi="Arial" w:cs="Arial"/>
          <w:sz w:val="20"/>
          <w:szCs w:val="20"/>
        </w:rPr>
        <w:t>3.1.</w:t>
      </w:r>
      <w:r w:rsidRPr="006D6F4C">
        <w:rPr>
          <w:rStyle w:val="FontStyle28"/>
          <w:rFonts w:ascii="Arial" w:hAnsi="Arial" w:cs="Arial"/>
          <w:b w:val="0"/>
          <w:bCs w:val="0"/>
          <w:sz w:val="20"/>
          <w:szCs w:val="20"/>
        </w:rPr>
        <w:tab/>
      </w:r>
      <w:r w:rsidRPr="006D6F4C">
        <w:rPr>
          <w:rStyle w:val="FontStyle28"/>
          <w:rFonts w:ascii="Arial" w:hAnsi="Arial" w:cs="Arial"/>
          <w:sz w:val="20"/>
          <w:szCs w:val="20"/>
        </w:rPr>
        <w:t>Ogólne wymagania dotyczące sprzętu</w:t>
      </w:r>
    </w:p>
    <w:p w:rsidR="009B6CCC" w:rsidRPr="006D6F4C" w:rsidRDefault="009B6CCC" w:rsidP="009B6CCC">
      <w:pPr>
        <w:pStyle w:val="Style8"/>
        <w:widowControl/>
        <w:spacing w:line="100" w:lineRule="atLeast"/>
        <w:jc w:val="left"/>
        <w:rPr>
          <w:rStyle w:val="FontStyle29"/>
          <w:rFonts w:ascii="Arial" w:hAnsi="Arial" w:cs="Arial"/>
          <w:sz w:val="20"/>
          <w:szCs w:val="20"/>
        </w:rPr>
      </w:pPr>
      <w:r w:rsidRPr="006D6F4C">
        <w:rPr>
          <w:rStyle w:val="FontStyle29"/>
          <w:rFonts w:ascii="Arial" w:hAnsi="Arial" w:cs="Arial"/>
          <w:sz w:val="20"/>
          <w:szCs w:val="20"/>
        </w:rPr>
        <w:t xml:space="preserve">Ogólne wymagania dotyczące sprzętu podano w ST D-00.00.00 „Wymagania ogólne" </w:t>
      </w:r>
      <w:proofErr w:type="spellStart"/>
      <w:r w:rsidRPr="006D6F4C">
        <w:rPr>
          <w:rStyle w:val="FontStyle29"/>
          <w:rFonts w:ascii="Arial" w:hAnsi="Arial" w:cs="Arial"/>
          <w:sz w:val="20"/>
          <w:szCs w:val="20"/>
        </w:rPr>
        <w:t>pkt</w:t>
      </w:r>
      <w:proofErr w:type="spellEnd"/>
      <w:r w:rsidRPr="006D6F4C">
        <w:rPr>
          <w:rStyle w:val="FontStyle29"/>
          <w:rFonts w:ascii="Arial" w:hAnsi="Arial" w:cs="Arial"/>
          <w:sz w:val="20"/>
          <w:szCs w:val="20"/>
        </w:rPr>
        <w:t xml:space="preserve"> 3.</w:t>
      </w:r>
    </w:p>
    <w:p w:rsidR="009B6CCC" w:rsidRDefault="009B6CCC" w:rsidP="009B6CCC">
      <w:pPr>
        <w:pStyle w:val="Style10"/>
        <w:widowControl/>
        <w:tabs>
          <w:tab w:val="left" w:pos="288"/>
        </w:tabs>
        <w:spacing w:line="100" w:lineRule="atLeast"/>
        <w:rPr>
          <w:rStyle w:val="FontStyle28"/>
          <w:rFonts w:ascii="Arial" w:hAnsi="Arial" w:cs="Arial"/>
          <w:sz w:val="20"/>
          <w:szCs w:val="20"/>
        </w:rPr>
      </w:pPr>
    </w:p>
    <w:p w:rsidR="009B6CCC" w:rsidRPr="006D6F4C" w:rsidRDefault="009B6CCC" w:rsidP="009B6CCC">
      <w:pPr>
        <w:pStyle w:val="Style10"/>
        <w:widowControl/>
        <w:tabs>
          <w:tab w:val="left" w:pos="288"/>
        </w:tabs>
        <w:spacing w:line="100" w:lineRule="atLeast"/>
        <w:rPr>
          <w:rStyle w:val="FontStyle28"/>
          <w:rFonts w:ascii="Arial" w:hAnsi="Arial" w:cs="Arial"/>
          <w:sz w:val="20"/>
          <w:szCs w:val="20"/>
        </w:rPr>
      </w:pPr>
      <w:r w:rsidRPr="006D6F4C">
        <w:rPr>
          <w:rStyle w:val="FontStyle28"/>
          <w:rFonts w:ascii="Arial" w:hAnsi="Arial" w:cs="Arial"/>
          <w:sz w:val="20"/>
          <w:szCs w:val="20"/>
        </w:rPr>
        <w:t>3.2.</w:t>
      </w:r>
      <w:r w:rsidRPr="006D6F4C">
        <w:rPr>
          <w:rStyle w:val="FontStyle28"/>
          <w:rFonts w:ascii="Arial" w:hAnsi="Arial" w:cs="Arial"/>
          <w:b w:val="0"/>
          <w:bCs w:val="0"/>
          <w:sz w:val="20"/>
          <w:szCs w:val="20"/>
        </w:rPr>
        <w:tab/>
      </w:r>
      <w:r w:rsidRPr="006D6F4C">
        <w:rPr>
          <w:rStyle w:val="FontStyle28"/>
          <w:rFonts w:ascii="Arial" w:hAnsi="Arial" w:cs="Arial"/>
          <w:sz w:val="20"/>
          <w:szCs w:val="20"/>
        </w:rPr>
        <w:t>Sprzęt do wykonania robót</w:t>
      </w:r>
    </w:p>
    <w:p w:rsidR="009B6CCC" w:rsidRPr="006D6F4C" w:rsidRDefault="009B6CCC" w:rsidP="009B6CCC">
      <w:pPr>
        <w:pStyle w:val="Style8"/>
        <w:widowControl/>
        <w:spacing w:before="86" w:line="100" w:lineRule="atLeast"/>
        <w:rPr>
          <w:rStyle w:val="FontStyle29"/>
          <w:rFonts w:ascii="Arial" w:hAnsi="Arial" w:cs="Arial"/>
          <w:sz w:val="20"/>
          <w:szCs w:val="20"/>
        </w:rPr>
      </w:pPr>
      <w:r w:rsidRPr="006D6F4C">
        <w:rPr>
          <w:rStyle w:val="FontStyle29"/>
          <w:rFonts w:ascii="Arial" w:hAnsi="Arial" w:cs="Arial"/>
          <w:sz w:val="20"/>
          <w:szCs w:val="20"/>
        </w:rPr>
        <w:t>Wykonawca przystępujący do wykonania warstwy  powinien wykazać się możliwością korzystania z następującego sprzętu:</w:t>
      </w:r>
    </w:p>
    <w:p w:rsidR="009B6CCC" w:rsidRPr="006D6F4C" w:rsidRDefault="009B6CCC" w:rsidP="00B062D3">
      <w:pPr>
        <w:pStyle w:val="Style11"/>
        <w:widowControl/>
        <w:numPr>
          <w:ilvl w:val="0"/>
          <w:numId w:val="33"/>
        </w:numPr>
        <w:tabs>
          <w:tab w:val="left" w:pos="288"/>
        </w:tabs>
        <w:spacing w:line="100" w:lineRule="atLeast"/>
        <w:rPr>
          <w:rStyle w:val="FontStyle29"/>
          <w:rFonts w:ascii="Arial" w:hAnsi="Arial" w:cs="Arial"/>
          <w:sz w:val="20"/>
          <w:szCs w:val="20"/>
        </w:rPr>
      </w:pPr>
      <w:r w:rsidRPr="006D6F4C">
        <w:rPr>
          <w:rStyle w:val="FontStyle29"/>
          <w:rFonts w:ascii="Arial" w:hAnsi="Arial" w:cs="Arial"/>
          <w:sz w:val="20"/>
          <w:szCs w:val="20"/>
        </w:rPr>
        <w:t>równiarek,</w:t>
      </w:r>
    </w:p>
    <w:p w:rsidR="009B6CCC" w:rsidRPr="006D6F4C" w:rsidRDefault="009B6CCC" w:rsidP="00B062D3">
      <w:pPr>
        <w:pStyle w:val="Style11"/>
        <w:widowControl/>
        <w:numPr>
          <w:ilvl w:val="0"/>
          <w:numId w:val="33"/>
        </w:numPr>
        <w:tabs>
          <w:tab w:val="left" w:pos="288"/>
        </w:tabs>
        <w:spacing w:before="5" w:line="100" w:lineRule="atLeast"/>
        <w:rPr>
          <w:rStyle w:val="FontStyle29"/>
          <w:rFonts w:ascii="Arial" w:hAnsi="Arial" w:cs="Arial"/>
          <w:sz w:val="20"/>
          <w:szCs w:val="20"/>
        </w:rPr>
      </w:pPr>
      <w:r w:rsidRPr="006D6F4C">
        <w:rPr>
          <w:rStyle w:val="FontStyle29"/>
          <w:rFonts w:ascii="Arial" w:hAnsi="Arial" w:cs="Arial"/>
          <w:sz w:val="20"/>
          <w:szCs w:val="20"/>
        </w:rPr>
        <w:t>walców statycznych,</w:t>
      </w:r>
    </w:p>
    <w:p w:rsidR="009B6CCC" w:rsidRDefault="009B6CCC" w:rsidP="00B062D3">
      <w:pPr>
        <w:pStyle w:val="Style11"/>
        <w:widowControl/>
        <w:numPr>
          <w:ilvl w:val="0"/>
          <w:numId w:val="33"/>
        </w:numPr>
        <w:tabs>
          <w:tab w:val="left" w:pos="288"/>
        </w:tabs>
        <w:spacing w:before="5" w:line="100" w:lineRule="atLeast"/>
        <w:rPr>
          <w:rStyle w:val="FontStyle29"/>
          <w:rFonts w:ascii="Arial" w:hAnsi="Arial" w:cs="Arial"/>
          <w:sz w:val="20"/>
          <w:szCs w:val="20"/>
        </w:rPr>
      </w:pPr>
      <w:r w:rsidRPr="006D6F4C">
        <w:rPr>
          <w:rStyle w:val="FontStyle29"/>
          <w:rFonts w:ascii="Arial" w:hAnsi="Arial" w:cs="Arial"/>
          <w:sz w:val="20"/>
          <w:szCs w:val="20"/>
        </w:rPr>
        <w:t>płyt wibracyj</w:t>
      </w:r>
      <w:r>
        <w:rPr>
          <w:rStyle w:val="FontStyle29"/>
          <w:rFonts w:ascii="Arial" w:hAnsi="Arial" w:cs="Arial"/>
          <w:sz w:val="20"/>
          <w:szCs w:val="20"/>
        </w:rPr>
        <w:t>nych lub ubijaków mechanicznych</w:t>
      </w:r>
    </w:p>
    <w:p w:rsidR="009B6CCC" w:rsidRDefault="009B6CCC" w:rsidP="009B6CCC">
      <w:pPr>
        <w:pStyle w:val="Style11"/>
        <w:widowControl/>
        <w:tabs>
          <w:tab w:val="left" w:pos="288"/>
        </w:tabs>
        <w:spacing w:before="5" w:line="100" w:lineRule="atLeast"/>
        <w:rPr>
          <w:rStyle w:val="FontStyle29"/>
          <w:rFonts w:ascii="Arial" w:hAnsi="Arial" w:cs="Arial"/>
          <w:sz w:val="20"/>
          <w:szCs w:val="20"/>
        </w:rPr>
      </w:pPr>
    </w:p>
    <w:p w:rsidR="009B6CCC" w:rsidRPr="004346B6" w:rsidRDefault="009B6CCC" w:rsidP="009B6CCC">
      <w:pPr>
        <w:pStyle w:val="Style6"/>
        <w:widowControl/>
        <w:spacing w:before="34" w:line="100" w:lineRule="atLeast"/>
        <w:ind w:firstLine="0"/>
        <w:rPr>
          <w:rStyle w:val="FontStyle28"/>
          <w:rFonts w:ascii="Arial" w:hAnsi="Arial" w:cs="Arial"/>
          <w:sz w:val="20"/>
          <w:szCs w:val="20"/>
        </w:rPr>
      </w:pPr>
      <w:r>
        <w:rPr>
          <w:rStyle w:val="FontStyle28"/>
          <w:rFonts w:ascii="Arial" w:hAnsi="Arial" w:cs="Arial"/>
          <w:sz w:val="20"/>
          <w:szCs w:val="20"/>
        </w:rPr>
        <w:t xml:space="preserve">        4, </w:t>
      </w:r>
      <w:r w:rsidRPr="006D6F4C">
        <w:rPr>
          <w:rStyle w:val="FontStyle28"/>
          <w:rFonts w:ascii="Arial" w:hAnsi="Arial" w:cs="Arial"/>
          <w:sz w:val="20"/>
          <w:szCs w:val="20"/>
        </w:rPr>
        <w:t>TRANSPORT</w:t>
      </w:r>
    </w:p>
    <w:p w:rsidR="009B6CCC" w:rsidRPr="006D6F4C" w:rsidRDefault="009B6CCC" w:rsidP="009B6CCC">
      <w:pPr>
        <w:pStyle w:val="Style10"/>
        <w:widowControl/>
        <w:tabs>
          <w:tab w:val="left" w:pos="283"/>
        </w:tabs>
        <w:spacing w:line="100" w:lineRule="atLeast"/>
        <w:rPr>
          <w:rStyle w:val="FontStyle28"/>
          <w:rFonts w:ascii="Arial" w:hAnsi="Arial" w:cs="Arial"/>
          <w:sz w:val="20"/>
          <w:szCs w:val="20"/>
        </w:rPr>
      </w:pPr>
      <w:r w:rsidRPr="006D6F4C">
        <w:rPr>
          <w:rStyle w:val="FontStyle28"/>
          <w:rFonts w:ascii="Arial" w:hAnsi="Arial" w:cs="Arial"/>
          <w:sz w:val="20"/>
          <w:szCs w:val="20"/>
        </w:rPr>
        <w:t>4.1.</w:t>
      </w:r>
      <w:r w:rsidRPr="006D6F4C">
        <w:rPr>
          <w:rStyle w:val="FontStyle28"/>
          <w:rFonts w:ascii="Arial" w:hAnsi="Arial" w:cs="Arial"/>
          <w:b w:val="0"/>
          <w:bCs w:val="0"/>
          <w:sz w:val="20"/>
          <w:szCs w:val="20"/>
        </w:rPr>
        <w:tab/>
      </w:r>
      <w:r w:rsidRPr="006D6F4C">
        <w:rPr>
          <w:rStyle w:val="FontStyle28"/>
          <w:rFonts w:ascii="Arial" w:hAnsi="Arial" w:cs="Arial"/>
          <w:sz w:val="20"/>
          <w:szCs w:val="20"/>
        </w:rPr>
        <w:t>Ogólne wymagania dotyczące transportu</w:t>
      </w:r>
    </w:p>
    <w:p w:rsidR="009B6CCC" w:rsidRPr="006D6F4C" w:rsidRDefault="009B6CCC" w:rsidP="009B6CCC">
      <w:pPr>
        <w:pStyle w:val="Style8"/>
        <w:widowControl/>
        <w:spacing w:line="100" w:lineRule="atLeast"/>
        <w:jc w:val="left"/>
        <w:rPr>
          <w:rStyle w:val="FontStyle29"/>
          <w:rFonts w:ascii="Arial" w:hAnsi="Arial" w:cs="Arial"/>
          <w:sz w:val="20"/>
          <w:szCs w:val="20"/>
        </w:rPr>
      </w:pPr>
      <w:r w:rsidRPr="006D6F4C">
        <w:rPr>
          <w:rStyle w:val="FontStyle29"/>
          <w:rFonts w:ascii="Arial" w:hAnsi="Arial" w:cs="Arial"/>
          <w:sz w:val="20"/>
          <w:szCs w:val="20"/>
        </w:rPr>
        <w:t xml:space="preserve">Ogólne wymagania dotyczące transportu podano w ST D-00.00.00 „Wymagania ogólne" </w:t>
      </w:r>
      <w:proofErr w:type="spellStart"/>
      <w:r w:rsidRPr="006D6F4C">
        <w:rPr>
          <w:rStyle w:val="FontStyle29"/>
          <w:rFonts w:ascii="Arial" w:hAnsi="Arial" w:cs="Arial"/>
          <w:sz w:val="20"/>
          <w:szCs w:val="20"/>
        </w:rPr>
        <w:t>pkt</w:t>
      </w:r>
      <w:proofErr w:type="spellEnd"/>
      <w:r w:rsidRPr="006D6F4C">
        <w:rPr>
          <w:rStyle w:val="FontStyle29"/>
          <w:rFonts w:ascii="Arial" w:hAnsi="Arial" w:cs="Arial"/>
          <w:sz w:val="20"/>
          <w:szCs w:val="20"/>
        </w:rPr>
        <w:t xml:space="preserve"> 4.</w:t>
      </w:r>
    </w:p>
    <w:p w:rsidR="009B6CCC" w:rsidRPr="006D6F4C" w:rsidRDefault="009B6CCC" w:rsidP="009B6CCC">
      <w:pPr>
        <w:pStyle w:val="Style10"/>
        <w:widowControl/>
        <w:tabs>
          <w:tab w:val="left" w:pos="283"/>
        </w:tabs>
        <w:spacing w:line="100" w:lineRule="atLeast"/>
        <w:rPr>
          <w:rStyle w:val="FontStyle28"/>
          <w:rFonts w:ascii="Arial" w:hAnsi="Arial" w:cs="Arial"/>
          <w:sz w:val="20"/>
          <w:szCs w:val="20"/>
        </w:rPr>
      </w:pPr>
      <w:r w:rsidRPr="006D6F4C">
        <w:rPr>
          <w:rStyle w:val="FontStyle28"/>
          <w:rFonts w:ascii="Arial" w:hAnsi="Arial" w:cs="Arial"/>
          <w:sz w:val="20"/>
          <w:szCs w:val="20"/>
        </w:rPr>
        <w:t>4.2.</w:t>
      </w:r>
      <w:r w:rsidRPr="006D6F4C">
        <w:rPr>
          <w:rStyle w:val="FontStyle28"/>
          <w:rFonts w:ascii="Arial" w:hAnsi="Arial" w:cs="Arial"/>
          <w:b w:val="0"/>
          <w:bCs w:val="0"/>
          <w:sz w:val="20"/>
          <w:szCs w:val="20"/>
        </w:rPr>
        <w:tab/>
      </w:r>
      <w:r w:rsidRPr="006D6F4C">
        <w:rPr>
          <w:rStyle w:val="FontStyle28"/>
          <w:rFonts w:ascii="Arial" w:hAnsi="Arial" w:cs="Arial"/>
          <w:sz w:val="20"/>
          <w:szCs w:val="20"/>
        </w:rPr>
        <w:t>Transport kruszywa</w:t>
      </w:r>
    </w:p>
    <w:p w:rsidR="009B6CCC" w:rsidRDefault="009B6CCC" w:rsidP="009B6CCC">
      <w:pPr>
        <w:pStyle w:val="Style8"/>
        <w:widowControl/>
        <w:spacing w:before="82" w:line="100" w:lineRule="atLeast"/>
        <w:rPr>
          <w:rStyle w:val="FontStyle29"/>
          <w:rFonts w:ascii="Arial" w:hAnsi="Arial" w:cs="Arial"/>
          <w:sz w:val="20"/>
          <w:szCs w:val="20"/>
        </w:rPr>
      </w:pPr>
      <w:r w:rsidRPr="006D6F4C">
        <w:rPr>
          <w:rStyle w:val="FontStyle29"/>
          <w:rFonts w:ascii="Arial" w:hAnsi="Arial" w:cs="Arial"/>
          <w:sz w:val="20"/>
          <w:szCs w:val="20"/>
        </w:rPr>
        <w:t>Kruszywa można przewozić dowolnymi środkami transportu w warunkach zabezpieczających je przed zanieczyszczeniem, zmieszaniem z innymi materiałami, nadmiernym wysuszeniem i zawilgoceniem.</w:t>
      </w:r>
    </w:p>
    <w:p w:rsidR="009B6CCC" w:rsidRDefault="009B6CCC" w:rsidP="009B6CCC">
      <w:pPr>
        <w:pStyle w:val="Style8"/>
        <w:widowControl/>
        <w:spacing w:before="82" w:line="100" w:lineRule="atLeast"/>
        <w:rPr>
          <w:rStyle w:val="FontStyle29"/>
          <w:rFonts w:ascii="Arial" w:hAnsi="Arial" w:cs="Arial"/>
          <w:sz w:val="20"/>
          <w:szCs w:val="20"/>
        </w:rPr>
      </w:pPr>
    </w:p>
    <w:p w:rsidR="009B6CCC" w:rsidRPr="006D6F4C" w:rsidRDefault="009B6CCC" w:rsidP="009B6CCC">
      <w:pPr>
        <w:pStyle w:val="Style10"/>
        <w:widowControl/>
        <w:tabs>
          <w:tab w:val="left" w:pos="158"/>
        </w:tabs>
        <w:spacing w:before="24" w:line="100" w:lineRule="atLeast"/>
        <w:rPr>
          <w:rStyle w:val="FontStyle28"/>
          <w:rFonts w:ascii="Arial" w:hAnsi="Arial" w:cs="Arial"/>
          <w:sz w:val="20"/>
          <w:szCs w:val="20"/>
        </w:rPr>
      </w:pPr>
      <w:r w:rsidRPr="006D6F4C">
        <w:rPr>
          <w:rStyle w:val="FontStyle28"/>
          <w:rFonts w:ascii="Arial" w:hAnsi="Arial" w:cs="Arial"/>
          <w:sz w:val="20"/>
          <w:szCs w:val="20"/>
        </w:rPr>
        <w:t>5.</w:t>
      </w:r>
      <w:r w:rsidRPr="006D6F4C">
        <w:rPr>
          <w:rStyle w:val="FontStyle28"/>
          <w:rFonts w:ascii="Arial" w:hAnsi="Arial" w:cs="Arial"/>
          <w:b w:val="0"/>
          <w:bCs w:val="0"/>
          <w:sz w:val="20"/>
          <w:szCs w:val="20"/>
        </w:rPr>
        <w:tab/>
      </w:r>
      <w:r w:rsidRPr="006D6F4C">
        <w:rPr>
          <w:rStyle w:val="FontStyle28"/>
          <w:rFonts w:ascii="Arial" w:hAnsi="Arial" w:cs="Arial"/>
          <w:sz w:val="20"/>
          <w:szCs w:val="20"/>
        </w:rPr>
        <w:t>WYKONANIE ROBÓT</w:t>
      </w:r>
    </w:p>
    <w:p w:rsidR="009B6CCC" w:rsidRPr="006D6F4C" w:rsidRDefault="009B6CCC" w:rsidP="009B6CCC">
      <w:pPr>
        <w:pStyle w:val="Style10"/>
        <w:widowControl/>
        <w:tabs>
          <w:tab w:val="left" w:pos="278"/>
        </w:tabs>
        <w:spacing w:line="100" w:lineRule="atLeast"/>
        <w:rPr>
          <w:rStyle w:val="FontStyle28"/>
          <w:rFonts w:ascii="Arial" w:hAnsi="Arial" w:cs="Arial"/>
          <w:sz w:val="20"/>
          <w:szCs w:val="20"/>
        </w:rPr>
      </w:pPr>
      <w:r w:rsidRPr="006D6F4C">
        <w:rPr>
          <w:rStyle w:val="FontStyle28"/>
          <w:rFonts w:ascii="Arial" w:hAnsi="Arial" w:cs="Arial"/>
          <w:sz w:val="20"/>
          <w:szCs w:val="20"/>
        </w:rPr>
        <w:t>5.1.</w:t>
      </w:r>
      <w:r w:rsidRPr="006D6F4C">
        <w:rPr>
          <w:rStyle w:val="FontStyle28"/>
          <w:rFonts w:ascii="Arial" w:hAnsi="Arial" w:cs="Arial"/>
          <w:b w:val="0"/>
          <w:bCs w:val="0"/>
          <w:sz w:val="20"/>
          <w:szCs w:val="20"/>
        </w:rPr>
        <w:tab/>
      </w:r>
      <w:r w:rsidRPr="006D6F4C">
        <w:rPr>
          <w:rStyle w:val="FontStyle28"/>
          <w:rFonts w:ascii="Arial" w:hAnsi="Arial" w:cs="Arial"/>
          <w:sz w:val="20"/>
          <w:szCs w:val="20"/>
        </w:rPr>
        <w:t>Ogólne zasady wykonania robót</w:t>
      </w:r>
    </w:p>
    <w:p w:rsidR="009B6CCC" w:rsidRPr="006D6F4C" w:rsidRDefault="009B6CCC" w:rsidP="009B6CCC">
      <w:pPr>
        <w:pStyle w:val="Style8"/>
        <w:widowControl/>
        <w:spacing w:line="100" w:lineRule="atLeast"/>
        <w:jc w:val="left"/>
        <w:rPr>
          <w:rStyle w:val="FontStyle29"/>
          <w:rFonts w:ascii="Arial" w:hAnsi="Arial" w:cs="Arial"/>
          <w:sz w:val="20"/>
          <w:szCs w:val="20"/>
        </w:rPr>
      </w:pPr>
      <w:r w:rsidRPr="006D6F4C">
        <w:rPr>
          <w:rStyle w:val="FontStyle29"/>
          <w:rFonts w:ascii="Arial" w:hAnsi="Arial" w:cs="Arial"/>
          <w:sz w:val="20"/>
          <w:szCs w:val="20"/>
        </w:rPr>
        <w:t xml:space="preserve">Ogólne zasady wykonania robót podano w ST D-00.00.00 „Wymagania ogólne" </w:t>
      </w:r>
      <w:proofErr w:type="spellStart"/>
      <w:r w:rsidRPr="006D6F4C">
        <w:rPr>
          <w:rStyle w:val="FontStyle29"/>
          <w:rFonts w:ascii="Arial" w:hAnsi="Arial" w:cs="Arial"/>
          <w:sz w:val="20"/>
          <w:szCs w:val="20"/>
        </w:rPr>
        <w:t>pkt</w:t>
      </w:r>
      <w:proofErr w:type="spellEnd"/>
      <w:r w:rsidRPr="006D6F4C">
        <w:rPr>
          <w:rStyle w:val="FontStyle29"/>
          <w:rFonts w:ascii="Arial" w:hAnsi="Arial" w:cs="Arial"/>
          <w:sz w:val="20"/>
          <w:szCs w:val="20"/>
        </w:rPr>
        <w:t xml:space="preserve"> 5.</w:t>
      </w:r>
    </w:p>
    <w:p w:rsidR="009B6CCC" w:rsidRPr="006D6F4C" w:rsidRDefault="009B6CCC" w:rsidP="009B6CCC">
      <w:pPr>
        <w:pStyle w:val="Style10"/>
        <w:widowControl/>
        <w:tabs>
          <w:tab w:val="left" w:pos="278"/>
        </w:tabs>
        <w:spacing w:line="100" w:lineRule="atLeast"/>
        <w:rPr>
          <w:rStyle w:val="FontStyle28"/>
          <w:rFonts w:ascii="Arial" w:hAnsi="Arial" w:cs="Arial"/>
          <w:sz w:val="20"/>
          <w:szCs w:val="20"/>
        </w:rPr>
      </w:pPr>
      <w:r w:rsidRPr="006D6F4C">
        <w:rPr>
          <w:rStyle w:val="FontStyle28"/>
          <w:rFonts w:ascii="Arial" w:hAnsi="Arial" w:cs="Arial"/>
          <w:sz w:val="20"/>
          <w:szCs w:val="20"/>
        </w:rPr>
        <w:t>5.2.</w:t>
      </w:r>
      <w:r w:rsidRPr="006D6F4C">
        <w:rPr>
          <w:rStyle w:val="FontStyle28"/>
          <w:rFonts w:ascii="Arial" w:hAnsi="Arial" w:cs="Arial"/>
          <w:b w:val="0"/>
          <w:bCs w:val="0"/>
          <w:sz w:val="20"/>
          <w:szCs w:val="20"/>
        </w:rPr>
        <w:tab/>
      </w:r>
      <w:r w:rsidRPr="006D6F4C">
        <w:rPr>
          <w:rStyle w:val="FontStyle28"/>
          <w:rFonts w:ascii="Arial" w:hAnsi="Arial" w:cs="Arial"/>
          <w:sz w:val="20"/>
          <w:szCs w:val="20"/>
        </w:rPr>
        <w:t>Przygotowanie podłoża</w:t>
      </w:r>
    </w:p>
    <w:p w:rsidR="009B6CCC" w:rsidRPr="006D6F4C" w:rsidRDefault="009B6CCC" w:rsidP="009B6CCC">
      <w:pPr>
        <w:pStyle w:val="Style8"/>
        <w:widowControl/>
        <w:spacing w:before="91" w:line="100" w:lineRule="atLeast"/>
        <w:rPr>
          <w:rStyle w:val="FontStyle29"/>
          <w:rFonts w:ascii="Arial" w:hAnsi="Arial" w:cs="Arial"/>
          <w:sz w:val="20"/>
          <w:szCs w:val="20"/>
        </w:rPr>
      </w:pPr>
      <w:r w:rsidRPr="006D6F4C">
        <w:rPr>
          <w:rStyle w:val="FontStyle29"/>
          <w:rFonts w:ascii="Arial" w:hAnsi="Arial" w:cs="Arial"/>
          <w:sz w:val="20"/>
          <w:szCs w:val="20"/>
        </w:rPr>
        <w:t>Podłoże gruntowe powinno spełniać wymagania określone w ST D-02.00.00 „Roboty ziemne" oraz D-04.01.01 „Koryto wraz z profilowaniem i zagęszczaniem podłoża".</w:t>
      </w:r>
    </w:p>
    <w:p w:rsidR="009B6CCC" w:rsidRPr="006D6F4C" w:rsidRDefault="009B6CCC" w:rsidP="009B6CCC">
      <w:pPr>
        <w:pStyle w:val="Style8"/>
        <w:widowControl/>
        <w:spacing w:line="100" w:lineRule="atLeast"/>
        <w:rPr>
          <w:rStyle w:val="FontStyle29"/>
          <w:rFonts w:ascii="Arial" w:hAnsi="Arial" w:cs="Arial"/>
          <w:sz w:val="20"/>
          <w:szCs w:val="20"/>
        </w:rPr>
      </w:pPr>
      <w:r w:rsidRPr="006D6F4C">
        <w:rPr>
          <w:rStyle w:val="FontStyle29"/>
          <w:rFonts w:ascii="Arial" w:hAnsi="Arial" w:cs="Arial"/>
          <w:sz w:val="20"/>
          <w:szCs w:val="20"/>
        </w:rPr>
        <w:t xml:space="preserve">Warstwa </w:t>
      </w:r>
      <w:proofErr w:type="spellStart"/>
      <w:r w:rsidRPr="006D6F4C">
        <w:rPr>
          <w:rStyle w:val="FontStyle29"/>
          <w:rFonts w:ascii="Arial" w:hAnsi="Arial" w:cs="Arial"/>
          <w:sz w:val="20"/>
          <w:szCs w:val="20"/>
        </w:rPr>
        <w:t>mrozoochronna</w:t>
      </w:r>
      <w:proofErr w:type="spellEnd"/>
      <w:r w:rsidR="00667B44">
        <w:rPr>
          <w:rStyle w:val="FontStyle29"/>
          <w:rFonts w:ascii="Arial" w:hAnsi="Arial" w:cs="Arial"/>
          <w:sz w:val="20"/>
          <w:szCs w:val="20"/>
        </w:rPr>
        <w:t xml:space="preserve">/ odsączająca </w:t>
      </w:r>
      <w:r w:rsidRPr="006D6F4C">
        <w:rPr>
          <w:rStyle w:val="FontStyle29"/>
          <w:rFonts w:ascii="Arial" w:hAnsi="Arial" w:cs="Arial"/>
          <w:sz w:val="20"/>
          <w:szCs w:val="20"/>
        </w:rPr>
        <w:t xml:space="preserve"> powinna być wytyczona w sposób umożliwiający wykonanie ich zgodnie z dokumentacją projektową, z tolerancjami określonymi w niniejszych specyfikacjach.</w:t>
      </w:r>
    </w:p>
    <w:p w:rsidR="009B6CCC" w:rsidRPr="006D6F4C" w:rsidRDefault="009B6CCC" w:rsidP="009B6CCC">
      <w:pPr>
        <w:pStyle w:val="Style8"/>
        <w:widowControl/>
        <w:spacing w:line="100" w:lineRule="atLeast"/>
        <w:rPr>
          <w:rStyle w:val="FontStyle29"/>
          <w:rFonts w:ascii="Arial" w:hAnsi="Arial" w:cs="Arial"/>
          <w:sz w:val="20"/>
          <w:szCs w:val="20"/>
        </w:rPr>
      </w:pPr>
      <w:r w:rsidRPr="006D6F4C">
        <w:rPr>
          <w:rStyle w:val="FontStyle29"/>
          <w:rFonts w:ascii="Arial" w:hAnsi="Arial" w:cs="Arial"/>
          <w:sz w:val="20"/>
          <w:szCs w:val="20"/>
        </w:rPr>
        <w:t>Paliki lub szpilki powinny być ustawione w osi drogi i w rzędach równoległych do osi drogi, lub w inny sposób zaakceptowany przez Inżyniera</w:t>
      </w:r>
      <w:r w:rsidR="00623820">
        <w:rPr>
          <w:rStyle w:val="FontStyle29"/>
          <w:rFonts w:ascii="Arial" w:hAnsi="Arial" w:cs="Arial"/>
          <w:sz w:val="20"/>
          <w:szCs w:val="20"/>
        </w:rPr>
        <w:t xml:space="preserve"> /Inspektora nadzoru </w:t>
      </w:r>
      <w:r w:rsidRPr="006D6F4C">
        <w:rPr>
          <w:rStyle w:val="FontStyle29"/>
          <w:rFonts w:ascii="Arial" w:hAnsi="Arial" w:cs="Arial"/>
          <w:sz w:val="20"/>
          <w:szCs w:val="20"/>
        </w:rPr>
        <w:t>.</w:t>
      </w:r>
    </w:p>
    <w:p w:rsidR="009B6CCC" w:rsidRPr="006D6F4C" w:rsidRDefault="009B6CCC" w:rsidP="009B6CCC">
      <w:pPr>
        <w:pStyle w:val="Style8"/>
        <w:widowControl/>
        <w:spacing w:line="100" w:lineRule="atLeast"/>
        <w:rPr>
          <w:rStyle w:val="FontStyle29"/>
          <w:rFonts w:ascii="Arial" w:hAnsi="Arial" w:cs="Arial"/>
          <w:sz w:val="20"/>
          <w:szCs w:val="20"/>
        </w:rPr>
      </w:pPr>
      <w:r w:rsidRPr="006D6F4C">
        <w:rPr>
          <w:rStyle w:val="FontStyle29"/>
          <w:rFonts w:ascii="Arial" w:hAnsi="Arial" w:cs="Arial"/>
          <w:sz w:val="20"/>
          <w:szCs w:val="20"/>
        </w:rPr>
        <w:t>Rozmieszczenie palików lub szpilek powinno umożliwiać naciągnięcie sznurków lub linek do wytyczenia robót w odstępach nie większych niż co 10 m.</w:t>
      </w:r>
    </w:p>
    <w:p w:rsidR="009B6CCC" w:rsidRPr="006D6F4C" w:rsidRDefault="009B6CCC" w:rsidP="009B6CCC">
      <w:pPr>
        <w:pStyle w:val="Style8"/>
        <w:widowControl/>
        <w:spacing w:before="82" w:line="100" w:lineRule="atLeast"/>
        <w:rPr>
          <w:rStyle w:val="FontStyle29"/>
          <w:rFonts w:ascii="Arial" w:hAnsi="Arial" w:cs="Arial"/>
          <w:sz w:val="20"/>
          <w:szCs w:val="20"/>
        </w:rPr>
      </w:pPr>
    </w:p>
    <w:p w:rsidR="009B6CCC" w:rsidRPr="006D6F4C" w:rsidRDefault="009B6CCC" w:rsidP="009B6CCC">
      <w:pPr>
        <w:pStyle w:val="Style10"/>
        <w:widowControl/>
        <w:tabs>
          <w:tab w:val="left" w:pos="278"/>
        </w:tabs>
        <w:spacing w:before="139" w:line="100" w:lineRule="atLeast"/>
        <w:rPr>
          <w:rStyle w:val="FontStyle28"/>
          <w:rFonts w:ascii="Arial" w:hAnsi="Arial" w:cs="Arial"/>
          <w:sz w:val="20"/>
          <w:szCs w:val="20"/>
        </w:rPr>
      </w:pPr>
      <w:r w:rsidRPr="006D6F4C">
        <w:rPr>
          <w:rStyle w:val="FontStyle28"/>
          <w:rFonts w:ascii="Arial" w:hAnsi="Arial" w:cs="Arial"/>
          <w:sz w:val="20"/>
          <w:szCs w:val="20"/>
        </w:rPr>
        <w:lastRenderedPageBreak/>
        <w:t>5.3.</w:t>
      </w:r>
      <w:r w:rsidRPr="006D6F4C">
        <w:rPr>
          <w:rStyle w:val="FontStyle28"/>
          <w:rFonts w:ascii="Arial" w:hAnsi="Arial" w:cs="Arial"/>
          <w:b w:val="0"/>
          <w:bCs w:val="0"/>
          <w:sz w:val="20"/>
          <w:szCs w:val="20"/>
        </w:rPr>
        <w:tab/>
      </w:r>
      <w:r w:rsidRPr="006D6F4C">
        <w:rPr>
          <w:rStyle w:val="FontStyle28"/>
          <w:rFonts w:ascii="Arial" w:hAnsi="Arial" w:cs="Arial"/>
          <w:sz w:val="20"/>
          <w:szCs w:val="20"/>
        </w:rPr>
        <w:t>Wbudowanie i zagęszczanie kruszywa</w:t>
      </w:r>
    </w:p>
    <w:p w:rsidR="009B6CCC" w:rsidRPr="006D6F4C" w:rsidRDefault="009B6CCC" w:rsidP="009B6CCC">
      <w:pPr>
        <w:pStyle w:val="Style8"/>
        <w:widowControl/>
        <w:spacing w:before="120" w:line="240" w:lineRule="atLeast"/>
        <w:rPr>
          <w:rStyle w:val="FontStyle29"/>
          <w:rFonts w:ascii="Arial" w:hAnsi="Arial" w:cs="Arial"/>
          <w:sz w:val="20"/>
          <w:szCs w:val="20"/>
        </w:rPr>
      </w:pPr>
      <w:r w:rsidRPr="006D6F4C">
        <w:rPr>
          <w:rStyle w:val="FontStyle29"/>
          <w:rFonts w:ascii="Arial" w:hAnsi="Arial" w:cs="Arial"/>
          <w:sz w:val="20"/>
          <w:szCs w:val="20"/>
        </w:rPr>
        <w:t xml:space="preserve">Kruszywo powinno być rozkładane w warstwie o jednakowej grubości, przy użyciu równiarki, </w:t>
      </w:r>
      <w:r>
        <w:rPr>
          <w:rStyle w:val="FontStyle29"/>
          <w:rFonts w:ascii="Arial" w:hAnsi="Arial" w:cs="Arial"/>
          <w:sz w:val="20"/>
          <w:szCs w:val="20"/>
        </w:rPr>
        <w:br/>
      </w:r>
      <w:r w:rsidRPr="006D6F4C">
        <w:rPr>
          <w:rStyle w:val="FontStyle29"/>
          <w:rFonts w:ascii="Arial" w:hAnsi="Arial" w:cs="Arial"/>
          <w:sz w:val="20"/>
          <w:szCs w:val="20"/>
        </w:rPr>
        <w:t>z zachowaniem wymaganych spadków i rzędnych wysokościowych. Grubość rozłożonej warstwy luźnego kruszywa powinna być taka, aby po jej zagęszczeniu osiągnięto grubość projektowaną.</w:t>
      </w:r>
    </w:p>
    <w:p w:rsidR="009B6CCC" w:rsidRPr="006D6F4C" w:rsidRDefault="009B6CCC" w:rsidP="009B6CCC">
      <w:pPr>
        <w:pStyle w:val="Style8"/>
        <w:widowControl/>
        <w:spacing w:line="240" w:lineRule="atLeast"/>
        <w:rPr>
          <w:rStyle w:val="FontStyle29"/>
          <w:rFonts w:ascii="Arial" w:hAnsi="Arial" w:cs="Arial"/>
          <w:sz w:val="20"/>
          <w:szCs w:val="20"/>
        </w:rPr>
      </w:pPr>
      <w:r w:rsidRPr="006D6F4C">
        <w:rPr>
          <w:rStyle w:val="FontStyle29"/>
          <w:rFonts w:ascii="Arial" w:hAnsi="Arial" w:cs="Arial"/>
          <w:sz w:val="20"/>
          <w:szCs w:val="20"/>
        </w:rPr>
        <w:t xml:space="preserve">Jeżeli dokumentacja projektowa lub ST przewiduje wykonanie warstwy </w:t>
      </w:r>
      <w:proofErr w:type="spellStart"/>
      <w:r w:rsidRPr="006D6F4C">
        <w:rPr>
          <w:rStyle w:val="FontStyle29"/>
          <w:rFonts w:ascii="Arial" w:hAnsi="Arial" w:cs="Arial"/>
          <w:sz w:val="20"/>
          <w:szCs w:val="20"/>
        </w:rPr>
        <w:t>mrozoochronnej</w:t>
      </w:r>
      <w:proofErr w:type="spellEnd"/>
      <w:r w:rsidR="00667B44">
        <w:rPr>
          <w:rStyle w:val="FontStyle29"/>
          <w:rFonts w:ascii="Arial" w:hAnsi="Arial" w:cs="Arial"/>
          <w:sz w:val="20"/>
          <w:szCs w:val="20"/>
        </w:rPr>
        <w:t xml:space="preserve"> / odsączającej </w:t>
      </w:r>
      <w:r w:rsidRPr="006D6F4C">
        <w:rPr>
          <w:rStyle w:val="FontStyle29"/>
          <w:rFonts w:ascii="Arial" w:hAnsi="Arial" w:cs="Arial"/>
          <w:sz w:val="20"/>
          <w:szCs w:val="20"/>
        </w:rPr>
        <w:t>o grubości do  20 cm, to wbudowanie kruszywa należy wykonać dwuwarstwowo. Rozpoczęcie układania każdej następnej warstwy może nastąpić po odbiorze przez Inżyniera warstwy poprzedniej.</w:t>
      </w:r>
    </w:p>
    <w:p w:rsidR="009B6CCC" w:rsidRPr="006D6F4C" w:rsidRDefault="009B6CCC" w:rsidP="009B6CCC">
      <w:pPr>
        <w:pStyle w:val="Style8"/>
        <w:widowControl/>
        <w:spacing w:line="240" w:lineRule="atLeast"/>
        <w:jc w:val="left"/>
        <w:rPr>
          <w:rStyle w:val="FontStyle29"/>
          <w:rFonts w:ascii="Arial" w:hAnsi="Arial" w:cs="Arial"/>
          <w:sz w:val="20"/>
          <w:szCs w:val="20"/>
        </w:rPr>
      </w:pPr>
      <w:r w:rsidRPr="006D6F4C">
        <w:rPr>
          <w:rStyle w:val="FontStyle29"/>
          <w:rFonts w:ascii="Arial" w:hAnsi="Arial" w:cs="Arial"/>
          <w:sz w:val="20"/>
          <w:szCs w:val="20"/>
        </w:rPr>
        <w:t>W miejscach, w których widoczna jest segregacja kruszywa należy przed zagęszczeniem</w:t>
      </w:r>
      <w:r>
        <w:rPr>
          <w:rStyle w:val="FontStyle29"/>
          <w:rFonts w:ascii="Arial" w:hAnsi="Arial" w:cs="Arial"/>
          <w:sz w:val="20"/>
          <w:szCs w:val="20"/>
        </w:rPr>
        <w:t xml:space="preserve"> wymienić kruszywo na materiał  </w:t>
      </w:r>
      <w:r w:rsidRPr="006D6F4C">
        <w:rPr>
          <w:rStyle w:val="FontStyle29"/>
          <w:rFonts w:ascii="Arial" w:hAnsi="Arial" w:cs="Arial"/>
          <w:sz w:val="20"/>
          <w:szCs w:val="20"/>
        </w:rPr>
        <w:t>o odpowiednich właściwościach.</w:t>
      </w:r>
    </w:p>
    <w:p w:rsidR="009B6CCC" w:rsidRPr="006D6F4C" w:rsidRDefault="009B6CCC" w:rsidP="009B6CCC">
      <w:pPr>
        <w:pStyle w:val="Style8"/>
        <w:widowControl/>
        <w:spacing w:line="240" w:lineRule="atLeast"/>
        <w:jc w:val="left"/>
        <w:rPr>
          <w:rStyle w:val="FontStyle29"/>
          <w:rFonts w:ascii="Arial" w:hAnsi="Arial" w:cs="Arial"/>
          <w:sz w:val="20"/>
          <w:szCs w:val="20"/>
        </w:rPr>
      </w:pPr>
      <w:r w:rsidRPr="006D6F4C">
        <w:rPr>
          <w:rStyle w:val="FontStyle29"/>
          <w:rFonts w:ascii="Arial" w:hAnsi="Arial" w:cs="Arial"/>
          <w:sz w:val="20"/>
          <w:szCs w:val="20"/>
        </w:rPr>
        <w:t xml:space="preserve">Natychmiast po końcowym wyprofilowaniu warstwy </w:t>
      </w:r>
      <w:proofErr w:type="spellStart"/>
      <w:r w:rsidRPr="006D6F4C">
        <w:rPr>
          <w:rStyle w:val="FontStyle29"/>
          <w:rFonts w:ascii="Arial" w:hAnsi="Arial" w:cs="Arial"/>
          <w:sz w:val="20"/>
          <w:szCs w:val="20"/>
        </w:rPr>
        <w:t>mrozoochronnej</w:t>
      </w:r>
      <w:proofErr w:type="spellEnd"/>
      <w:r w:rsidRPr="006D6F4C">
        <w:rPr>
          <w:rStyle w:val="FontStyle29"/>
          <w:rFonts w:ascii="Arial" w:hAnsi="Arial" w:cs="Arial"/>
          <w:sz w:val="20"/>
          <w:szCs w:val="20"/>
        </w:rPr>
        <w:t xml:space="preserve"> </w:t>
      </w:r>
      <w:r w:rsidR="00667B44">
        <w:rPr>
          <w:rStyle w:val="FontStyle29"/>
          <w:rFonts w:ascii="Arial" w:hAnsi="Arial" w:cs="Arial"/>
          <w:sz w:val="20"/>
          <w:szCs w:val="20"/>
        </w:rPr>
        <w:t xml:space="preserve">/ odsączającej </w:t>
      </w:r>
      <w:r w:rsidRPr="006D6F4C">
        <w:rPr>
          <w:rStyle w:val="FontStyle29"/>
          <w:rFonts w:ascii="Arial" w:hAnsi="Arial" w:cs="Arial"/>
          <w:sz w:val="20"/>
          <w:szCs w:val="20"/>
        </w:rPr>
        <w:t xml:space="preserve"> należy przystąpić do jej zagęszczania.</w:t>
      </w:r>
      <w:r>
        <w:rPr>
          <w:rStyle w:val="FontStyle29"/>
          <w:rFonts w:ascii="Arial" w:hAnsi="Arial" w:cs="Arial"/>
          <w:sz w:val="20"/>
          <w:szCs w:val="20"/>
        </w:rPr>
        <w:t xml:space="preserve"> </w:t>
      </w:r>
      <w:r w:rsidRPr="006D6F4C">
        <w:rPr>
          <w:rStyle w:val="FontStyle29"/>
          <w:rFonts w:ascii="Arial" w:hAnsi="Arial" w:cs="Arial"/>
          <w:sz w:val="20"/>
          <w:szCs w:val="20"/>
        </w:rPr>
        <w:t>Zagęszczanie warstw o przekroju daszkowym n</w:t>
      </w:r>
      <w:r>
        <w:rPr>
          <w:rStyle w:val="FontStyle29"/>
          <w:rFonts w:ascii="Arial" w:hAnsi="Arial" w:cs="Arial"/>
          <w:sz w:val="20"/>
          <w:szCs w:val="20"/>
        </w:rPr>
        <w:t xml:space="preserve">ależy rozpoczynać od krawędzi i </w:t>
      </w:r>
      <w:r w:rsidRPr="006D6F4C">
        <w:rPr>
          <w:rStyle w:val="FontStyle29"/>
          <w:rFonts w:ascii="Arial" w:hAnsi="Arial" w:cs="Arial"/>
          <w:sz w:val="20"/>
          <w:szCs w:val="20"/>
        </w:rPr>
        <w:t>stopniowo przesuwać pasami podłużnymi częściowo nakładającymi się, w kierunku jej osi. Zagęszczanie nawierzchni o jednostronnym spadku należy rozpoczynać od dolnej krawędzi i przesuwać pasami podłużnymi częściowo nakładającymi się, w kierunku jej górnej krawędzi.</w:t>
      </w:r>
    </w:p>
    <w:p w:rsidR="009B6CCC" w:rsidRPr="006D6F4C" w:rsidRDefault="009B6CCC" w:rsidP="009B6CCC">
      <w:pPr>
        <w:pStyle w:val="Style8"/>
        <w:widowControl/>
        <w:spacing w:line="240" w:lineRule="atLeast"/>
        <w:jc w:val="left"/>
        <w:rPr>
          <w:rStyle w:val="FontStyle29"/>
          <w:rFonts w:ascii="Arial" w:hAnsi="Arial" w:cs="Arial"/>
          <w:sz w:val="20"/>
          <w:szCs w:val="20"/>
        </w:rPr>
      </w:pPr>
      <w:r w:rsidRPr="006D6F4C">
        <w:rPr>
          <w:rStyle w:val="FontStyle29"/>
          <w:rFonts w:ascii="Arial" w:hAnsi="Arial" w:cs="Arial"/>
          <w:sz w:val="20"/>
          <w:szCs w:val="20"/>
        </w:rPr>
        <w:t>Nierówności lub zagłębienia powstałe w czasie zagęszczania powinny być wyrównywane na bieżąco przez spulchnienie warstwy kruszywa i dodanie lub usunięcie materiału, aż do otrzymania równej powierzchni.</w:t>
      </w:r>
      <w:r>
        <w:rPr>
          <w:rStyle w:val="FontStyle29"/>
          <w:rFonts w:ascii="Arial" w:hAnsi="Arial" w:cs="Arial"/>
          <w:sz w:val="20"/>
          <w:szCs w:val="20"/>
        </w:rPr>
        <w:t xml:space="preserve"> </w:t>
      </w:r>
      <w:r w:rsidRPr="006D6F4C">
        <w:rPr>
          <w:rStyle w:val="FontStyle29"/>
          <w:rFonts w:ascii="Arial" w:hAnsi="Arial" w:cs="Arial"/>
          <w:sz w:val="20"/>
          <w:szCs w:val="20"/>
        </w:rPr>
        <w:t>W miejscach niedostępnych dla walców warstwa odcinająca i odsączająca powinna być zagęszczana płytami wibracyjnymi lub ubijakami mechanicznymi.</w:t>
      </w:r>
    </w:p>
    <w:p w:rsidR="009B6CCC" w:rsidRPr="006D6F4C" w:rsidRDefault="009B6CCC" w:rsidP="009B6CCC">
      <w:pPr>
        <w:pStyle w:val="Style8"/>
        <w:widowControl/>
        <w:spacing w:line="240" w:lineRule="atLeast"/>
        <w:rPr>
          <w:rStyle w:val="FontStyle29"/>
          <w:rFonts w:ascii="Arial" w:hAnsi="Arial" w:cs="Arial"/>
          <w:sz w:val="20"/>
          <w:szCs w:val="20"/>
        </w:rPr>
      </w:pPr>
      <w:r w:rsidRPr="006D6F4C">
        <w:rPr>
          <w:rStyle w:val="FontStyle29"/>
          <w:rFonts w:ascii="Arial" w:hAnsi="Arial" w:cs="Arial"/>
          <w:sz w:val="20"/>
          <w:szCs w:val="20"/>
        </w:rPr>
        <w:t xml:space="preserve">Zagęszczanie należy kontynuować do osiągnięcia wskaźnika zagęszczenia nie mniejszego od 1,0 według normalnej próby </w:t>
      </w:r>
      <w:proofErr w:type="spellStart"/>
      <w:r w:rsidRPr="006D6F4C">
        <w:rPr>
          <w:rStyle w:val="FontStyle29"/>
          <w:rFonts w:ascii="Arial" w:hAnsi="Arial" w:cs="Arial"/>
          <w:sz w:val="20"/>
          <w:szCs w:val="20"/>
        </w:rPr>
        <w:t>Proctora</w:t>
      </w:r>
      <w:proofErr w:type="spellEnd"/>
      <w:r w:rsidRPr="006D6F4C">
        <w:rPr>
          <w:rStyle w:val="FontStyle29"/>
          <w:rFonts w:ascii="Arial" w:hAnsi="Arial" w:cs="Arial"/>
          <w:sz w:val="20"/>
          <w:szCs w:val="20"/>
        </w:rPr>
        <w:t>, przeprowadzonej według PN-B-04481 [1]. Wskaźnik zagęszczenia należy określać zgodnie z BN-77/8931-12 [8].</w:t>
      </w:r>
    </w:p>
    <w:p w:rsidR="009B6CCC" w:rsidRPr="006D6F4C" w:rsidRDefault="009B6CCC" w:rsidP="009B6CCC">
      <w:pPr>
        <w:pStyle w:val="Style8"/>
        <w:widowControl/>
        <w:spacing w:line="240" w:lineRule="atLeast"/>
        <w:rPr>
          <w:rStyle w:val="FontStyle29"/>
          <w:rFonts w:ascii="Arial" w:hAnsi="Arial" w:cs="Arial"/>
          <w:sz w:val="20"/>
          <w:szCs w:val="20"/>
        </w:rPr>
      </w:pPr>
      <w:r w:rsidRPr="006D6F4C">
        <w:rPr>
          <w:rStyle w:val="FontStyle29"/>
          <w:rFonts w:ascii="Arial" w:hAnsi="Arial" w:cs="Arial"/>
          <w:sz w:val="20"/>
          <w:szCs w:val="20"/>
        </w:rPr>
        <w:t xml:space="preserve">W przypadku, gdy gruboziarnisty materiał wbudowany w warstwę odsączającą lub odcinającą, uniemożliwia przeprowadzenie badania zagęszczenia według normalnej próby </w:t>
      </w:r>
      <w:proofErr w:type="spellStart"/>
      <w:r w:rsidRPr="006D6F4C">
        <w:rPr>
          <w:rStyle w:val="FontStyle29"/>
          <w:rFonts w:ascii="Arial" w:hAnsi="Arial" w:cs="Arial"/>
          <w:sz w:val="20"/>
          <w:szCs w:val="20"/>
        </w:rPr>
        <w:t>Proctora</w:t>
      </w:r>
      <w:proofErr w:type="spellEnd"/>
      <w:r w:rsidRPr="006D6F4C">
        <w:rPr>
          <w:rStyle w:val="FontStyle29"/>
          <w:rFonts w:ascii="Arial" w:hAnsi="Arial" w:cs="Arial"/>
          <w:sz w:val="20"/>
          <w:szCs w:val="20"/>
        </w:rPr>
        <w:t>, kontrolę zagęszczenia należy oprzeć na metodzie obciążeń płytowych. Należy określić pierwotny i wtórny moduł odkształcenia warstwy według BN-64/8931-02 [6]. Stosunek wtórnego i pierwotnego modułu odkształcenia nie powinien przekraczać 2,2.</w:t>
      </w:r>
    </w:p>
    <w:p w:rsidR="009B6CCC" w:rsidRPr="006D6F4C" w:rsidRDefault="009B6CCC" w:rsidP="009B6CCC">
      <w:pPr>
        <w:pStyle w:val="Style8"/>
        <w:widowControl/>
        <w:spacing w:line="240" w:lineRule="atLeast"/>
        <w:ind w:firstLine="710"/>
        <w:rPr>
          <w:rStyle w:val="FontStyle29"/>
          <w:rFonts w:ascii="Arial" w:hAnsi="Arial" w:cs="Arial"/>
          <w:sz w:val="20"/>
          <w:szCs w:val="20"/>
        </w:rPr>
      </w:pPr>
      <w:r w:rsidRPr="006D6F4C">
        <w:rPr>
          <w:rStyle w:val="FontStyle29"/>
          <w:rFonts w:ascii="Arial" w:hAnsi="Arial" w:cs="Arial"/>
          <w:sz w:val="20"/>
          <w:szCs w:val="20"/>
        </w:rPr>
        <w:t>Wilgotność kruszywa podczas zagęszczania powinna być równa wilgotności optymalnej z 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w:t>
      </w:r>
    </w:p>
    <w:p w:rsidR="009B6CCC" w:rsidRPr="006D6F4C" w:rsidRDefault="009B6CCC" w:rsidP="009B6CCC">
      <w:pPr>
        <w:pStyle w:val="Style10"/>
        <w:widowControl/>
        <w:tabs>
          <w:tab w:val="left" w:pos="283"/>
        </w:tabs>
        <w:spacing w:before="139" w:line="240" w:lineRule="atLeast"/>
        <w:rPr>
          <w:rStyle w:val="FontStyle28"/>
          <w:rFonts w:ascii="Arial" w:hAnsi="Arial" w:cs="Arial"/>
          <w:sz w:val="20"/>
          <w:szCs w:val="20"/>
        </w:rPr>
      </w:pPr>
      <w:r w:rsidRPr="006D6F4C">
        <w:rPr>
          <w:rStyle w:val="FontStyle28"/>
          <w:rFonts w:ascii="Arial" w:hAnsi="Arial" w:cs="Arial"/>
          <w:sz w:val="20"/>
          <w:szCs w:val="20"/>
        </w:rPr>
        <w:t>5.4.</w:t>
      </w:r>
      <w:r w:rsidRPr="006D6F4C">
        <w:rPr>
          <w:rStyle w:val="FontStyle28"/>
          <w:rFonts w:ascii="Arial" w:hAnsi="Arial" w:cs="Arial"/>
          <w:b w:val="0"/>
          <w:bCs w:val="0"/>
          <w:sz w:val="20"/>
          <w:szCs w:val="20"/>
        </w:rPr>
        <w:tab/>
      </w:r>
      <w:r w:rsidRPr="006D6F4C">
        <w:rPr>
          <w:rStyle w:val="FontStyle28"/>
          <w:rFonts w:ascii="Arial" w:hAnsi="Arial" w:cs="Arial"/>
          <w:sz w:val="20"/>
          <w:szCs w:val="20"/>
        </w:rPr>
        <w:t xml:space="preserve">Utrzymanie warstwy </w:t>
      </w:r>
      <w:proofErr w:type="spellStart"/>
      <w:r w:rsidRPr="006D6F4C">
        <w:rPr>
          <w:rStyle w:val="FontStyle28"/>
          <w:rFonts w:ascii="Arial" w:hAnsi="Arial" w:cs="Arial"/>
          <w:sz w:val="20"/>
          <w:szCs w:val="20"/>
        </w:rPr>
        <w:t>mrozoochronnej</w:t>
      </w:r>
      <w:proofErr w:type="spellEnd"/>
      <w:r w:rsidR="00667B44">
        <w:rPr>
          <w:rStyle w:val="FontStyle28"/>
          <w:rFonts w:ascii="Arial" w:hAnsi="Arial" w:cs="Arial"/>
          <w:sz w:val="20"/>
          <w:szCs w:val="20"/>
        </w:rPr>
        <w:t xml:space="preserve"> /odsączającej </w:t>
      </w:r>
    </w:p>
    <w:p w:rsidR="009B6CCC" w:rsidRPr="006D6F4C" w:rsidRDefault="009B6CCC" w:rsidP="009B6CCC">
      <w:pPr>
        <w:pStyle w:val="Style8"/>
        <w:widowControl/>
        <w:spacing w:before="120" w:line="240" w:lineRule="atLeast"/>
        <w:jc w:val="left"/>
        <w:rPr>
          <w:rStyle w:val="FontStyle29"/>
          <w:rFonts w:ascii="Arial" w:hAnsi="Arial" w:cs="Arial"/>
          <w:sz w:val="20"/>
          <w:szCs w:val="20"/>
        </w:rPr>
      </w:pPr>
      <w:r w:rsidRPr="006D6F4C">
        <w:rPr>
          <w:rStyle w:val="FontStyle29"/>
          <w:rFonts w:ascii="Arial" w:hAnsi="Arial" w:cs="Arial"/>
          <w:sz w:val="20"/>
          <w:szCs w:val="20"/>
        </w:rPr>
        <w:t xml:space="preserve">Warstwa </w:t>
      </w:r>
      <w:proofErr w:type="spellStart"/>
      <w:r w:rsidRPr="006D6F4C">
        <w:rPr>
          <w:rStyle w:val="FontStyle29"/>
          <w:rFonts w:ascii="Arial" w:hAnsi="Arial" w:cs="Arial"/>
          <w:sz w:val="20"/>
          <w:szCs w:val="20"/>
        </w:rPr>
        <w:t>mrozoochronna</w:t>
      </w:r>
      <w:proofErr w:type="spellEnd"/>
      <w:r w:rsidRPr="006D6F4C">
        <w:rPr>
          <w:rStyle w:val="FontStyle29"/>
          <w:rFonts w:ascii="Arial" w:hAnsi="Arial" w:cs="Arial"/>
          <w:sz w:val="20"/>
          <w:szCs w:val="20"/>
        </w:rPr>
        <w:t xml:space="preserve"> </w:t>
      </w:r>
      <w:r w:rsidR="00667B44">
        <w:rPr>
          <w:rStyle w:val="FontStyle29"/>
          <w:rFonts w:ascii="Arial" w:hAnsi="Arial" w:cs="Arial"/>
          <w:sz w:val="20"/>
          <w:szCs w:val="20"/>
        </w:rPr>
        <w:t xml:space="preserve">/ odsączającej </w:t>
      </w:r>
      <w:r w:rsidRPr="006D6F4C">
        <w:rPr>
          <w:rStyle w:val="FontStyle29"/>
          <w:rFonts w:ascii="Arial" w:hAnsi="Arial" w:cs="Arial"/>
          <w:sz w:val="20"/>
          <w:szCs w:val="20"/>
        </w:rPr>
        <w:t>po wykonaniu, a przed ułożeniem następnej warstwy powinny być utrzymywane w dobrym stanie. Nie dopuszcza się ruchu budowlanego po wykonanej warstwie.</w:t>
      </w:r>
    </w:p>
    <w:p w:rsidR="009B6CCC" w:rsidRPr="006D6F4C" w:rsidRDefault="009B6CCC" w:rsidP="009B6CCC">
      <w:pPr>
        <w:pStyle w:val="Style8"/>
        <w:widowControl/>
        <w:spacing w:line="240" w:lineRule="atLeast"/>
        <w:jc w:val="left"/>
        <w:rPr>
          <w:rStyle w:val="FontStyle29"/>
          <w:rFonts w:ascii="Arial" w:hAnsi="Arial" w:cs="Arial"/>
          <w:sz w:val="20"/>
          <w:szCs w:val="20"/>
        </w:rPr>
      </w:pPr>
      <w:r w:rsidRPr="006D6F4C">
        <w:rPr>
          <w:rStyle w:val="FontStyle29"/>
          <w:rFonts w:ascii="Arial" w:hAnsi="Arial" w:cs="Arial"/>
          <w:sz w:val="20"/>
          <w:szCs w:val="20"/>
        </w:rPr>
        <w:t>W przypadku warstwy z kruszywa dopuszcza się ruch pojazdów koniecznych dla wykonania wyżej leżącej warstwy nawierzchni. Koszt napraw wynikłych z niewłaściwego utrzymania warstwy obciąża Wykonawcę robót.</w:t>
      </w:r>
    </w:p>
    <w:p w:rsidR="009B6CCC" w:rsidRPr="006D6F4C" w:rsidRDefault="009B6CCC" w:rsidP="009B6CCC">
      <w:pPr>
        <w:pStyle w:val="Style6"/>
        <w:widowControl/>
        <w:spacing w:before="24" w:line="100" w:lineRule="atLeast"/>
        <w:rPr>
          <w:rStyle w:val="FontStyle28"/>
          <w:rFonts w:ascii="Arial" w:hAnsi="Arial" w:cs="Arial"/>
          <w:sz w:val="20"/>
          <w:szCs w:val="20"/>
        </w:rPr>
      </w:pPr>
    </w:p>
    <w:p w:rsidR="009B6CCC" w:rsidRPr="006D6F4C" w:rsidRDefault="009B6CCC" w:rsidP="009B6CCC">
      <w:pPr>
        <w:pStyle w:val="Style6"/>
        <w:widowControl/>
        <w:spacing w:before="24" w:line="100" w:lineRule="atLeast"/>
        <w:rPr>
          <w:rStyle w:val="FontStyle28"/>
          <w:rFonts w:ascii="Arial" w:hAnsi="Arial" w:cs="Arial"/>
          <w:sz w:val="20"/>
          <w:szCs w:val="20"/>
        </w:rPr>
      </w:pPr>
    </w:p>
    <w:p w:rsidR="009B6CCC" w:rsidRDefault="009B6CCC" w:rsidP="00B062D3">
      <w:pPr>
        <w:pStyle w:val="Style6"/>
        <w:widowControl/>
        <w:numPr>
          <w:ilvl w:val="0"/>
          <w:numId w:val="4"/>
        </w:numPr>
        <w:spacing w:before="24" w:line="100" w:lineRule="atLeast"/>
        <w:rPr>
          <w:rStyle w:val="FontStyle28"/>
          <w:rFonts w:ascii="Arial" w:hAnsi="Arial" w:cs="Arial"/>
          <w:sz w:val="20"/>
          <w:szCs w:val="20"/>
        </w:rPr>
      </w:pPr>
      <w:r w:rsidRPr="006D6F4C">
        <w:rPr>
          <w:rStyle w:val="FontStyle28"/>
          <w:rFonts w:ascii="Arial" w:hAnsi="Arial" w:cs="Arial"/>
          <w:sz w:val="20"/>
          <w:szCs w:val="20"/>
        </w:rPr>
        <w:t>KONTROLA JAKOŚCI ROBÓT</w:t>
      </w:r>
    </w:p>
    <w:p w:rsidR="009B6CCC" w:rsidRPr="006D6F4C" w:rsidRDefault="009B6CCC" w:rsidP="009B6CCC">
      <w:pPr>
        <w:pStyle w:val="Style6"/>
        <w:widowControl/>
        <w:spacing w:before="24" w:line="100" w:lineRule="atLeast"/>
        <w:ind w:firstLine="0"/>
        <w:rPr>
          <w:rStyle w:val="FontStyle28"/>
          <w:rFonts w:ascii="Arial" w:hAnsi="Arial" w:cs="Arial"/>
          <w:sz w:val="20"/>
          <w:szCs w:val="20"/>
        </w:rPr>
      </w:pPr>
    </w:p>
    <w:p w:rsidR="009B6CCC" w:rsidRPr="006D6F4C" w:rsidRDefault="009B6CCC" w:rsidP="009B6CCC">
      <w:pPr>
        <w:pStyle w:val="Style10"/>
        <w:widowControl/>
        <w:tabs>
          <w:tab w:val="left" w:pos="278"/>
        </w:tabs>
        <w:spacing w:line="260" w:lineRule="atLeast"/>
        <w:rPr>
          <w:rStyle w:val="FontStyle28"/>
          <w:rFonts w:ascii="Arial" w:hAnsi="Arial" w:cs="Arial"/>
          <w:sz w:val="20"/>
          <w:szCs w:val="20"/>
        </w:rPr>
      </w:pPr>
      <w:r w:rsidRPr="006D6F4C">
        <w:rPr>
          <w:rStyle w:val="FontStyle28"/>
          <w:rFonts w:ascii="Arial" w:hAnsi="Arial" w:cs="Arial"/>
          <w:sz w:val="20"/>
          <w:szCs w:val="20"/>
        </w:rPr>
        <w:t>6.1.</w:t>
      </w:r>
      <w:r w:rsidRPr="006D6F4C">
        <w:rPr>
          <w:rStyle w:val="FontStyle28"/>
          <w:rFonts w:ascii="Arial" w:hAnsi="Arial" w:cs="Arial"/>
          <w:b w:val="0"/>
          <w:bCs w:val="0"/>
          <w:sz w:val="20"/>
          <w:szCs w:val="20"/>
        </w:rPr>
        <w:tab/>
      </w:r>
      <w:r w:rsidRPr="006D6F4C">
        <w:rPr>
          <w:rStyle w:val="FontStyle28"/>
          <w:rFonts w:ascii="Arial" w:hAnsi="Arial" w:cs="Arial"/>
          <w:sz w:val="20"/>
          <w:szCs w:val="20"/>
        </w:rPr>
        <w:t>Ogólne zasady kontroli jakości robót</w:t>
      </w:r>
    </w:p>
    <w:p w:rsidR="009B6CCC" w:rsidRDefault="009B6CCC" w:rsidP="009B6CCC">
      <w:pPr>
        <w:pStyle w:val="Style8"/>
        <w:widowControl/>
        <w:spacing w:line="260" w:lineRule="atLeast"/>
        <w:jc w:val="left"/>
        <w:rPr>
          <w:rStyle w:val="FontStyle29"/>
          <w:rFonts w:ascii="Arial" w:hAnsi="Arial" w:cs="Arial"/>
          <w:sz w:val="20"/>
          <w:szCs w:val="20"/>
        </w:rPr>
      </w:pPr>
      <w:r w:rsidRPr="006D6F4C">
        <w:rPr>
          <w:rStyle w:val="FontStyle29"/>
          <w:rFonts w:ascii="Arial" w:hAnsi="Arial" w:cs="Arial"/>
          <w:sz w:val="20"/>
          <w:szCs w:val="20"/>
        </w:rPr>
        <w:t xml:space="preserve">Ogólne zasady kontroli jakości robót podano w ST D-00.00.00 „Wymagania ogólne" </w:t>
      </w:r>
      <w:proofErr w:type="spellStart"/>
      <w:r w:rsidRPr="006D6F4C">
        <w:rPr>
          <w:rStyle w:val="FontStyle29"/>
          <w:rFonts w:ascii="Arial" w:hAnsi="Arial" w:cs="Arial"/>
          <w:sz w:val="20"/>
          <w:szCs w:val="20"/>
        </w:rPr>
        <w:t>pkt</w:t>
      </w:r>
      <w:proofErr w:type="spellEnd"/>
      <w:r w:rsidRPr="006D6F4C">
        <w:rPr>
          <w:rStyle w:val="FontStyle29"/>
          <w:rFonts w:ascii="Arial" w:hAnsi="Arial" w:cs="Arial"/>
          <w:sz w:val="20"/>
          <w:szCs w:val="20"/>
        </w:rPr>
        <w:t xml:space="preserve"> 6.</w:t>
      </w:r>
    </w:p>
    <w:p w:rsidR="009B6CCC" w:rsidRPr="006D6F4C" w:rsidRDefault="009B6CCC" w:rsidP="009B6CCC">
      <w:pPr>
        <w:pStyle w:val="Style8"/>
        <w:widowControl/>
        <w:spacing w:line="260" w:lineRule="atLeast"/>
        <w:jc w:val="left"/>
        <w:rPr>
          <w:rStyle w:val="FontStyle29"/>
          <w:rFonts w:ascii="Arial" w:hAnsi="Arial" w:cs="Arial"/>
          <w:sz w:val="20"/>
          <w:szCs w:val="20"/>
        </w:rPr>
      </w:pPr>
    </w:p>
    <w:p w:rsidR="009B6CCC" w:rsidRDefault="009B6CCC" w:rsidP="009B6CCC">
      <w:pPr>
        <w:pStyle w:val="Style10"/>
        <w:widowControl/>
        <w:tabs>
          <w:tab w:val="left" w:pos="278"/>
        </w:tabs>
        <w:spacing w:line="100" w:lineRule="atLeast"/>
        <w:rPr>
          <w:rStyle w:val="FontStyle28"/>
          <w:rFonts w:ascii="Arial" w:hAnsi="Arial" w:cs="Arial"/>
          <w:sz w:val="20"/>
          <w:szCs w:val="20"/>
        </w:rPr>
      </w:pPr>
      <w:r w:rsidRPr="006D6F4C">
        <w:rPr>
          <w:rStyle w:val="FontStyle28"/>
          <w:rFonts w:ascii="Arial" w:hAnsi="Arial" w:cs="Arial"/>
          <w:sz w:val="20"/>
          <w:szCs w:val="20"/>
        </w:rPr>
        <w:t>6.2.</w:t>
      </w:r>
      <w:r w:rsidRPr="006D6F4C">
        <w:rPr>
          <w:rStyle w:val="FontStyle28"/>
          <w:rFonts w:ascii="Arial" w:hAnsi="Arial" w:cs="Arial"/>
          <w:b w:val="0"/>
          <w:bCs w:val="0"/>
          <w:sz w:val="20"/>
          <w:szCs w:val="20"/>
        </w:rPr>
        <w:tab/>
      </w:r>
      <w:r w:rsidRPr="006D6F4C">
        <w:rPr>
          <w:rStyle w:val="FontStyle28"/>
          <w:rFonts w:ascii="Arial" w:hAnsi="Arial" w:cs="Arial"/>
          <w:sz w:val="20"/>
          <w:szCs w:val="20"/>
        </w:rPr>
        <w:t>Badania przed przystąpieniem do robót</w:t>
      </w:r>
    </w:p>
    <w:p w:rsidR="009B6CCC" w:rsidRPr="006D6F4C" w:rsidRDefault="009B6CCC" w:rsidP="009B6CCC">
      <w:pPr>
        <w:pStyle w:val="Style10"/>
        <w:widowControl/>
        <w:tabs>
          <w:tab w:val="left" w:pos="278"/>
        </w:tabs>
        <w:spacing w:line="100" w:lineRule="atLeast"/>
        <w:rPr>
          <w:rStyle w:val="FontStyle28"/>
          <w:rFonts w:ascii="Arial" w:hAnsi="Arial" w:cs="Arial"/>
          <w:sz w:val="20"/>
          <w:szCs w:val="20"/>
        </w:rPr>
      </w:pPr>
    </w:p>
    <w:p w:rsidR="009B6CCC" w:rsidRDefault="009B6CCC" w:rsidP="009B6CCC">
      <w:pPr>
        <w:pStyle w:val="Style13"/>
        <w:widowControl/>
        <w:spacing w:line="100" w:lineRule="atLeast"/>
        <w:ind w:firstLine="0"/>
        <w:rPr>
          <w:rStyle w:val="FontStyle29"/>
          <w:rFonts w:ascii="Arial" w:hAnsi="Arial" w:cs="Arial"/>
          <w:sz w:val="20"/>
          <w:szCs w:val="20"/>
        </w:rPr>
      </w:pPr>
    </w:p>
    <w:p w:rsidR="009B6CCC" w:rsidRPr="004346B6" w:rsidRDefault="009B6CCC" w:rsidP="009B6CCC">
      <w:pPr>
        <w:pStyle w:val="Style13"/>
        <w:widowControl/>
        <w:spacing w:line="100" w:lineRule="atLeast"/>
        <w:ind w:firstLine="0"/>
        <w:rPr>
          <w:rStyle w:val="FontStyle23"/>
          <w:rFonts w:ascii="Arial" w:hAnsi="Arial" w:cs="Arial"/>
          <w:sz w:val="20"/>
          <w:szCs w:val="20"/>
        </w:rPr>
        <w:sectPr w:rsidR="009B6CCC" w:rsidRPr="004346B6" w:rsidSect="006D6F4C">
          <w:footerReference w:type="even" r:id="rId13"/>
          <w:footerReference w:type="default" r:id="rId14"/>
          <w:pgSz w:w="11905" w:h="16837"/>
          <w:pgMar w:top="1243" w:right="990" w:bottom="1440" w:left="1592" w:header="708" w:footer="708" w:gutter="0"/>
          <w:cols w:space="60"/>
          <w:noEndnote/>
        </w:sectPr>
      </w:pPr>
    </w:p>
    <w:p w:rsidR="006D6F4C" w:rsidRPr="006D6F4C" w:rsidRDefault="006577C8" w:rsidP="004346B6">
      <w:pPr>
        <w:pStyle w:val="Style4"/>
        <w:widowControl/>
        <w:spacing w:line="100" w:lineRule="atLeast"/>
        <w:rPr>
          <w:rStyle w:val="FontStyle28"/>
          <w:rFonts w:ascii="Arial" w:hAnsi="Arial" w:cs="Arial"/>
          <w:b w:val="0"/>
          <w:bCs w:val="0"/>
          <w:sz w:val="20"/>
          <w:szCs w:val="20"/>
        </w:rPr>
      </w:pPr>
      <w:r>
        <w:rPr>
          <w:rFonts w:ascii="Arial" w:hAnsi="Arial" w:cs="Arial"/>
          <w:noProof/>
          <w:sz w:val="20"/>
          <w:szCs w:val="20"/>
        </w:rPr>
        <w:lastRenderedPageBreak/>
        <w:pict>
          <v:group id="_x0000_s1032" style="position:absolute;margin-left:-21.4pt;margin-top:40.15pt;width:454.95pt;height:312pt;z-index:251660288;mso-wrap-distance-left:1.9pt;mso-wrap-distance-top:1.9pt;mso-wrap-distance-right:1.9pt;mso-position-horizontal-relative:margin" coordorigin="1291,12518" coordsize="7949,2434">
            <v:shapetype id="_x0000_t202" coordsize="21600,21600" o:spt="202" path="m,l,21600r21600,l21600,xe">
              <v:stroke joinstyle="miter"/>
              <v:path gradientshapeok="t" o:connecttype="rect"/>
            </v:shapetype>
            <v:shape id="_x0000_s1033" type="#_x0000_t202" style="position:absolute;left:1291;top:12811;width:7949;height:2141;mso-wrap-edited:f" o:allowincell="f" filled="f" strokecolor="white" strokeweight="0">
              <v:textbox style="mso-next-textbox:#_x0000_s1033" inset="0,0,0,0">
                <w:txbxContent>
                  <w:tbl>
                    <w:tblPr>
                      <w:tblW w:w="8505" w:type="dxa"/>
                      <w:tblInd w:w="40" w:type="dxa"/>
                      <w:tblLayout w:type="fixed"/>
                      <w:tblCellMar>
                        <w:left w:w="40" w:type="dxa"/>
                        <w:right w:w="40" w:type="dxa"/>
                      </w:tblCellMar>
                      <w:tblLook w:val="0000"/>
                    </w:tblPr>
                    <w:tblGrid>
                      <w:gridCol w:w="493"/>
                      <w:gridCol w:w="40"/>
                      <w:gridCol w:w="3218"/>
                      <w:gridCol w:w="77"/>
                      <w:gridCol w:w="4677"/>
                    </w:tblGrid>
                    <w:tr w:rsidR="00DB48B6" w:rsidRPr="00687145" w:rsidTr="0099602D">
                      <w:trPr>
                        <w:trHeight w:val="409"/>
                      </w:trPr>
                      <w:tc>
                        <w:tcPr>
                          <w:tcW w:w="533" w:type="dxa"/>
                          <w:gridSpan w:val="2"/>
                          <w:tcBorders>
                            <w:top w:val="single" w:sz="6" w:space="0" w:color="auto"/>
                            <w:left w:val="single" w:sz="6" w:space="0" w:color="auto"/>
                            <w:bottom w:val="single" w:sz="6" w:space="0" w:color="auto"/>
                            <w:right w:val="single" w:sz="6" w:space="0" w:color="auto"/>
                          </w:tcBorders>
                        </w:tcPr>
                        <w:p w:rsidR="00DB48B6" w:rsidRPr="0099602D" w:rsidRDefault="00DB48B6" w:rsidP="006D6F4C">
                          <w:pPr>
                            <w:rPr>
                              <w:rStyle w:val="FontStyle29"/>
                              <w:rFonts w:ascii="Arial" w:hAnsi="Arial" w:cs="Arial"/>
                              <w:sz w:val="20"/>
                              <w:szCs w:val="20"/>
                            </w:rPr>
                          </w:pPr>
                          <w:proofErr w:type="spellStart"/>
                          <w:r w:rsidRPr="0099602D">
                            <w:rPr>
                              <w:rStyle w:val="FontStyle29"/>
                              <w:rFonts w:ascii="Arial" w:hAnsi="Arial" w:cs="Arial"/>
                              <w:sz w:val="20"/>
                              <w:szCs w:val="20"/>
                            </w:rPr>
                            <w:t>lp</w:t>
                          </w:r>
                          <w:proofErr w:type="spellEnd"/>
                        </w:p>
                      </w:tc>
                      <w:tc>
                        <w:tcPr>
                          <w:tcW w:w="3218" w:type="dxa"/>
                          <w:tcBorders>
                            <w:top w:val="single" w:sz="6" w:space="0" w:color="auto"/>
                            <w:left w:val="single" w:sz="6" w:space="0" w:color="auto"/>
                            <w:bottom w:val="single" w:sz="6" w:space="0" w:color="auto"/>
                            <w:right w:val="single" w:sz="6" w:space="0" w:color="auto"/>
                          </w:tcBorders>
                        </w:tcPr>
                        <w:p w:rsidR="00DB48B6" w:rsidRPr="0099602D" w:rsidRDefault="00DB48B6" w:rsidP="006D6F4C">
                          <w:pPr>
                            <w:rPr>
                              <w:rStyle w:val="FontStyle29"/>
                              <w:rFonts w:ascii="Arial" w:hAnsi="Arial" w:cs="Arial"/>
                              <w:sz w:val="20"/>
                              <w:szCs w:val="20"/>
                            </w:rPr>
                          </w:pPr>
                          <w:r w:rsidRPr="0099602D">
                            <w:rPr>
                              <w:rStyle w:val="FontStyle29"/>
                              <w:rFonts w:ascii="Arial" w:hAnsi="Arial" w:cs="Arial"/>
                              <w:sz w:val="20"/>
                              <w:szCs w:val="20"/>
                            </w:rPr>
                            <w:t>Wyszczególnienie badań i pomiarów</w:t>
                          </w:r>
                        </w:p>
                      </w:tc>
                      <w:tc>
                        <w:tcPr>
                          <w:tcW w:w="4754" w:type="dxa"/>
                          <w:gridSpan w:val="2"/>
                          <w:tcBorders>
                            <w:top w:val="single" w:sz="6" w:space="0" w:color="auto"/>
                            <w:left w:val="single" w:sz="6" w:space="0" w:color="auto"/>
                            <w:bottom w:val="single" w:sz="6" w:space="0" w:color="auto"/>
                            <w:right w:val="single" w:sz="6" w:space="0" w:color="auto"/>
                          </w:tcBorders>
                        </w:tcPr>
                        <w:p w:rsidR="00DB48B6" w:rsidRPr="0099602D" w:rsidRDefault="00DB48B6" w:rsidP="006D6F4C">
                          <w:pPr>
                            <w:rPr>
                              <w:rStyle w:val="FontStyle29"/>
                              <w:rFonts w:ascii="Arial" w:hAnsi="Arial" w:cs="Arial"/>
                              <w:sz w:val="20"/>
                              <w:szCs w:val="20"/>
                            </w:rPr>
                          </w:pPr>
                          <w:r w:rsidRPr="0099602D">
                            <w:rPr>
                              <w:rStyle w:val="FontStyle29"/>
                              <w:rFonts w:ascii="Arial" w:hAnsi="Arial" w:cs="Arial"/>
                              <w:sz w:val="20"/>
                              <w:szCs w:val="20"/>
                            </w:rPr>
                            <w:t>Minimalna częstotliwość badań i pomiarów</w:t>
                          </w:r>
                        </w:p>
                      </w:tc>
                    </w:tr>
                    <w:tr w:rsidR="00DB48B6" w:rsidRPr="00687145" w:rsidTr="0099602D">
                      <w:trPr>
                        <w:trHeight w:val="420"/>
                      </w:trPr>
                      <w:tc>
                        <w:tcPr>
                          <w:tcW w:w="533" w:type="dxa"/>
                          <w:gridSpan w:val="2"/>
                          <w:tcBorders>
                            <w:top w:val="single" w:sz="6" w:space="0" w:color="auto"/>
                            <w:left w:val="single" w:sz="6" w:space="0" w:color="auto"/>
                            <w:bottom w:val="single" w:sz="6" w:space="0" w:color="auto"/>
                            <w:right w:val="single" w:sz="6" w:space="0" w:color="auto"/>
                          </w:tcBorders>
                        </w:tcPr>
                        <w:p w:rsidR="00DB48B6" w:rsidRPr="0099602D" w:rsidRDefault="00DB48B6" w:rsidP="006D6F4C">
                          <w:pPr>
                            <w:rPr>
                              <w:rStyle w:val="FontStyle29"/>
                              <w:rFonts w:ascii="Arial" w:hAnsi="Arial" w:cs="Arial"/>
                              <w:sz w:val="20"/>
                              <w:szCs w:val="20"/>
                            </w:rPr>
                          </w:pPr>
                          <w:r w:rsidRPr="0099602D">
                            <w:rPr>
                              <w:rStyle w:val="FontStyle29"/>
                              <w:rFonts w:ascii="Arial" w:hAnsi="Arial" w:cs="Arial"/>
                              <w:sz w:val="20"/>
                              <w:szCs w:val="20"/>
                            </w:rPr>
                            <w:t>1</w:t>
                          </w:r>
                        </w:p>
                      </w:tc>
                      <w:tc>
                        <w:tcPr>
                          <w:tcW w:w="3218" w:type="dxa"/>
                          <w:tcBorders>
                            <w:top w:val="single" w:sz="6" w:space="0" w:color="auto"/>
                            <w:left w:val="single" w:sz="6" w:space="0" w:color="auto"/>
                            <w:bottom w:val="single" w:sz="6" w:space="0" w:color="auto"/>
                            <w:right w:val="single" w:sz="6" w:space="0" w:color="auto"/>
                          </w:tcBorders>
                        </w:tcPr>
                        <w:p w:rsidR="00DB48B6" w:rsidRPr="0099602D" w:rsidRDefault="00DB48B6" w:rsidP="006D6F4C">
                          <w:pPr>
                            <w:rPr>
                              <w:rStyle w:val="FontStyle29"/>
                              <w:rFonts w:ascii="Arial" w:hAnsi="Arial" w:cs="Arial"/>
                              <w:sz w:val="20"/>
                              <w:szCs w:val="20"/>
                            </w:rPr>
                          </w:pPr>
                          <w:r w:rsidRPr="0099602D">
                            <w:rPr>
                              <w:rStyle w:val="FontStyle29"/>
                              <w:rFonts w:ascii="Arial" w:hAnsi="Arial" w:cs="Arial"/>
                              <w:sz w:val="20"/>
                              <w:szCs w:val="20"/>
                            </w:rPr>
                            <w:t>Szerokość warstwy</w:t>
                          </w:r>
                        </w:p>
                      </w:tc>
                      <w:tc>
                        <w:tcPr>
                          <w:tcW w:w="4754" w:type="dxa"/>
                          <w:gridSpan w:val="2"/>
                          <w:tcBorders>
                            <w:top w:val="single" w:sz="6" w:space="0" w:color="auto"/>
                            <w:left w:val="single" w:sz="6" w:space="0" w:color="auto"/>
                            <w:bottom w:val="single" w:sz="6" w:space="0" w:color="auto"/>
                            <w:right w:val="single" w:sz="6" w:space="0" w:color="auto"/>
                          </w:tcBorders>
                        </w:tcPr>
                        <w:p w:rsidR="00DB48B6" w:rsidRPr="0099602D" w:rsidRDefault="00DB48B6" w:rsidP="006D6F4C">
                          <w:pPr>
                            <w:rPr>
                              <w:rStyle w:val="FontStyle29"/>
                              <w:rFonts w:ascii="Arial" w:hAnsi="Arial" w:cs="Arial"/>
                              <w:sz w:val="20"/>
                              <w:szCs w:val="20"/>
                            </w:rPr>
                          </w:pPr>
                          <w:r w:rsidRPr="0099602D">
                            <w:rPr>
                              <w:rStyle w:val="FontStyle29"/>
                              <w:rFonts w:ascii="Arial" w:hAnsi="Arial" w:cs="Arial"/>
                              <w:sz w:val="20"/>
                              <w:szCs w:val="20"/>
                            </w:rPr>
                            <w:t>10 razy na 1 km</w:t>
                          </w:r>
                        </w:p>
                      </w:tc>
                    </w:tr>
                    <w:tr w:rsidR="00DB48B6" w:rsidRPr="00687145" w:rsidTr="0099602D">
                      <w:trPr>
                        <w:trHeight w:val="386"/>
                      </w:trPr>
                      <w:tc>
                        <w:tcPr>
                          <w:tcW w:w="533" w:type="dxa"/>
                          <w:gridSpan w:val="2"/>
                          <w:tcBorders>
                            <w:top w:val="single" w:sz="6" w:space="0" w:color="auto"/>
                            <w:left w:val="single" w:sz="6" w:space="0" w:color="auto"/>
                            <w:bottom w:val="single" w:sz="6" w:space="0" w:color="auto"/>
                            <w:right w:val="single" w:sz="6" w:space="0" w:color="auto"/>
                          </w:tcBorders>
                        </w:tcPr>
                        <w:p w:rsidR="00DB48B6" w:rsidRPr="0099602D" w:rsidRDefault="00DB48B6" w:rsidP="006D6F4C">
                          <w:pPr>
                            <w:rPr>
                              <w:rStyle w:val="FontStyle29"/>
                              <w:rFonts w:ascii="Arial" w:hAnsi="Arial" w:cs="Arial"/>
                              <w:sz w:val="20"/>
                              <w:szCs w:val="20"/>
                            </w:rPr>
                          </w:pPr>
                          <w:r w:rsidRPr="0099602D">
                            <w:rPr>
                              <w:rStyle w:val="FontStyle29"/>
                              <w:rFonts w:ascii="Arial" w:hAnsi="Arial" w:cs="Arial"/>
                              <w:sz w:val="20"/>
                              <w:szCs w:val="20"/>
                            </w:rPr>
                            <w:t>2</w:t>
                          </w:r>
                        </w:p>
                      </w:tc>
                      <w:tc>
                        <w:tcPr>
                          <w:tcW w:w="3218" w:type="dxa"/>
                          <w:tcBorders>
                            <w:top w:val="single" w:sz="6" w:space="0" w:color="auto"/>
                            <w:left w:val="single" w:sz="6" w:space="0" w:color="auto"/>
                            <w:bottom w:val="single" w:sz="6" w:space="0" w:color="auto"/>
                            <w:right w:val="single" w:sz="6" w:space="0" w:color="auto"/>
                          </w:tcBorders>
                        </w:tcPr>
                        <w:p w:rsidR="00DB48B6" w:rsidRPr="0099602D" w:rsidRDefault="00DB48B6" w:rsidP="006D6F4C">
                          <w:pPr>
                            <w:rPr>
                              <w:rStyle w:val="FontStyle29"/>
                              <w:rFonts w:ascii="Arial" w:hAnsi="Arial" w:cs="Arial"/>
                              <w:sz w:val="20"/>
                              <w:szCs w:val="20"/>
                            </w:rPr>
                          </w:pPr>
                          <w:r w:rsidRPr="0099602D">
                            <w:rPr>
                              <w:rStyle w:val="FontStyle29"/>
                              <w:rFonts w:ascii="Arial" w:hAnsi="Arial" w:cs="Arial"/>
                              <w:sz w:val="20"/>
                              <w:szCs w:val="20"/>
                            </w:rPr>
                            <w:t>Równość podłużna</w:t>
                          </w:r>
                        </w:p>
                      </w:tc>
                      <w:tc>
                        <w:tcPr>
                          <w:tcW w:w="4754" w:type="dxa"/>
                          <w:gridSpan w:val="2"/>
                          <w:tcBorders>
                            <w:top w:val="single" w:sz="6" w:space="0" w:color="auto"/>
                            <w:left w:val="single" w:sz="6" w:space="0" w:color="auto"/>
                            <w:bottom w:val="single" w:sz="6" w:space="0" w:color="auto"/>
                            <w:right w:val="single" w:sz="6" w:space="0" w:color="auto"/>
                          </w:tcBorders>
                        </w:tcPr>
                        <w:p w:rsidR="00DB48B6" w:rsidRPr="0099602D" w:rsidRDefault="00DB48B6" w:rsidP="006D6F4C">
                          <w:pPr>
                            <w:rPr>
                              <w:rStyle w:val="FontStyle29"/>
                              <w:rFonts w:ascii="Arial" w:hAnsi="Arial" w:cs="Arial"/>
                              <w:sz w:val="20"/>
                              <w:szCs w:val="20"/>
                            </w:rPr>
                          </w:pPr>
                          <w:r w:rsidRPr="0099602D">
                            <w:rPr>
                              <w:rStyle w:val="FontStyle29"/>
                              <w:rFonts w:ascii="Arial" w:hAnsi="Arial" w:cs="Arial"/>
                              <w:sz w:val="20"/>
                              <w:szCs w:val="20"/>
                            </w:rPr>
                            <w:t>co 20 m na każdym pasie ruchu</w:t>
                          </w:r>
                        </w:p>
                      </w:tc>
                    </w:tr>
                    <w:tr w:rsidR="00DB48B6" w:rsidRPr="00687145" w:rsidTr="0099602D">
                      <w:trPr>
                        <w:trHeight w:val="386"/>
                      </w:trPr>
                      <w:tc>
                        <w:tcPr>
                          <w:tcW w:w="533" w:type="dxa"/>
                          <w:gridSpan w:val="2"/>
                          <w:tcBorders>
                            <w:top w:val="single" w:sz="6" w:space="0" w:color="auto"/>
                            <w:left w:val="single" w:sz="6" w:space="0" w:color="auto"/>
                            <w:bottom w:val="single" w:sz="6" w:space="0" w:color="auto"/>
                            <w:right w:val="single" w:sz="6" w:space="0" w:color="auto"/>
                          </w:tcBorders>
                        </w:tcPr>
                        <w:p w:rsidR="00DB48B6" w:rsidRPr="0099602D" w:rsidRDefault="00DB48B6" w:rsidP="006D6F4C">
                          <w:pPr>
                            <w:rPr>
                              <w:rStyle w:val="FontStyle29"/>
                              <w:rFonts w:ascii="Arial" w:hAnsi="Arial" w:cs="Arial"/>
                              <w:sz w:val="20"/>
                              <w:szCs w:val="20"/>
                            </w:rPr>
                          </w:pPr>
                          <w:r w:rsidRPr="0099602D">
                            <w:rPr>
                              <w:rStyle w:val="FontStyle29"/>
                              <w:rFonts w:ascii="Arial" w:hAnsi="Arial" w:cs="Arial"/>
                              <w:sz w:val="20"/>
                              <w:szCs w:val="20"/>
                            </w:rPr>
                            <w:t>3</w:t>
                          </w:r>
                        </w:p>
                      </w:tc>
                      <w:tc>
                        <w:tcPr>
                          <w:tcW w:w="3218" w:type="dxa"/>
                          <w:tcBorders>
                            <w:top w:val="single" w:sz="6" w:space="0" w:color="auto"/>
                            <w:left w:val="single" w:sz="6" w:space="0" w:color="auto"/>
                            <w:bottom w:val="single" w:sz="6" w:space="0" w:color="auto"/>
                            <w:right w:val="single" w:sz="6" w:space="0" w:color="auto"/>
                          </w:tcBorders>
                        </w:tcPr>
                        <w:p w:rsidR="00DB48B6" w:rsidRPr="0099602D" w:rsidRDefault="00DB48B6" w:rsidP="006D6F4C">
                          <w:pPr>
                            <w:rPr>
                              <w:rStyle w:val="FontStyle29"/>
                              <w:rFonts w:ascii="Arial" w:hAnsi="Arial" w:cs="Arial"/>
                              <w:sz w:val="20"/>
                              <w:szCs w:val="20"/>
                            </w:rPr>
                          </w:pPr>
                          <w:r w:rsidRPr="0099602D">
                            <w:rPr>
                              <w:rStyle w:val="FontStyle29"/>
                              <w:rFonts w:ascii="Arial" w:hAnsi="Arial" w:cs="Arial"/>
                              <w:sz w:val="20"/>
                              <w:szCs w:val="20"/>
                            </w:rPr>
                            <w:t>Równość poprzeczna</w:t>
                          </w:r>
                        </w:p>
                      </w:tc>
                      <w:tc>
                        <w:tcPr>
                          <w:tcW w:w="4754" w:type="dxa"/>
                          <w:gridSpan w:val="2"/>
                          <w:tcBorders>
                            <w:top w:val="single" w:sz="6" w:space="0" w:color="auto"/>
                            <w:left w:val="single" w:sz="6" w:space="0" w:color="auto"/>
                            <w:bottom w:val="single" w:sz="6" w:space="0" w:color="auto"/>
                            <w:right w:val="single" w:sz="6" w:space="0" w:color="auto"/>
                          </w:tcBorders>
                        </w:tcPr>
                        <w:p w:rsidR="00DB48B6" w:rsidRPr="0099602D" w:rsidRDefault="00DB48B6" w:rsidP="006D6F4C">
                          <w:pPr>
                            <w:rPr>
                              <w:rStyle w:val="FontStyle29"/>
                              <w:rFonts w:ascii="Arial" w:hAnsi="Arial" w:cs="Arial"/>
                              <w:sz w:val="20"/>
                              <w:szCs w:val="20"/>
                            </w:rPr>
                          </w:pPr>
                          <w:r w:rsidRPr="0099602D">
                            <w:rPr>
                              <w:rStyle w:val="FontStyle29"/>
                              <w:rFonts w:ascii="Arial" w:hAnsi="Arial" w:cs="Arial"/>
                              <w:sz w:val="20"/>
                              <w:szCs w:val="20"/>
                            </w:rPr>
                            <w:t>10 razy na 1 km</w:t>
                          </w:r>
                        </w:p>
                      </w:tc>
                    </w:tr>
                    <w:tr w:rsidR="00DB48B6" w:rsidRPr="00687145" w:rsidTr="0099602D">
                      <w:trPr>
                        <w:trHeight w:val="409"/>
                      </w:trPr>
                      <w:tc>
                        <w:tcPr>
                          <w:tcW w:w="533" w:type="dxa"/>
                          <w:gridSpan w:val="2"/>
                          <w:tcBorders>
                            <w:top w:val="single" w:sz="6" w:space="0" w:color="auto"/>
                            <w:left w:val="single" w:sz="6" w:space="0" w:color="auto"/>
                            <w:bottom w:val="single" w:sz="6" w:space="0" w:color="auto"/>
                            <w:right w:val="single" w:sz="6" w:space="0" w:color="auto"/>
                          </w:tcBorders>
                        </w:tcPr>
                        <w:p w:rsidR="00DB48B6" w:rsidRPr="0099602D" w:rsidRDefault="00DB48B6" w:rsidP="006D6F4C">
                          <w:pPr>
                            <w:rPr>
                              <w:rStyle w:val="FontStyle29"/>
                              <w:rFonts w:ascii="Arial" w:hAnsi="Arial" w:cs="Arial"/>
                              <w:sz w:val="20"/>
                              <w:szCs w:val="20"/>
                            </w:rPr>
                          </w:pPr>
                          <w:r w:rsidRPr="0099602D">
                            <w:rPr>
                              <w:rStyle w:val="FontStyle29"/>
                              <w:rFonts w:ascii="Arial" w:hAnsi="Arial" w:cs="Arial"/>
                              <w:sz w:val="20"/>
                              <w:szCs w:val="20"/>
                            </w:rPr>
                            <w:t>4</w:t>
                          </w:r>
                        </w:p>
                      </w:tc>
                      <w:tc>
                        <w:tcPr>
                          <w:tcW w:w="3218" w:type="dxa"/>
                          <w:tcBorders>
                            <w:top w:val="single" w:sz="6" w:space="0" w:color="auto"/>
                            <w:left w:val="single" w:sz="6" w:space="0" w:color="auto"/>
                            <w:bottom w:val="single" w:sz="6" w:space="0" w:color="auto"/>
                            <w:right w:val="single" w:sz="6" w:space="0" w:color="auto"/>
                          </w:tcBorders>
                        </w:tcPr>
                        <w:p w:rsidR="00DB48B6" w:rsidRPr="0099602D" w:rsidRDefault="00DB48B6" w:rsidP="006D6F4C">
                          <w:pPr>
                            <w:rPr>
                              <w:rStyle w:val="FontStyle29"/>
                              <w:rFonts w:ascii="Arial" w:hAnsi="Arial" w:cs="Arial"/>
                              <w:sz w:val="20"/>
                              <w:szCs w:val="20"/>
                            </w:rPr>
                          </w:pPr>
                          <w:r w:rsidRPr="0099602D">
                            <w:rPr>
                              <w:rStyle w:val="FontStyle29"/>
                              <w:rFonts w:ascii="Arial" w:hAnsi="Arial" w:cs="Arial"/>
                              <w:sz w:val="20"/>
                              <w:szCs w:val="20"/>
                            </w:rPr>
                            <w:t>Spadki poprzeczne ł)</w:t>
                          </w:r>
                        </w:p>
                      </w:tc>
                      <w:tc>
                        <w:tcPr>
                          <w:tcW w:w="4754" w:type="dxa"/>
                          <w:gridSpan w:val="2"/>
                          <w:tcBorders>
                            <w:top w:val="single" w:sz="6" w:space="0" w:color="auto"/>
                            <w:left w:val="single" w:sz="6" w:space="0" w:color="auto"/>
                            <w:bottom w:val="single" w:sz="6" w:space="0" w:color="auto"/>
                            <w:right w:val="single" w:sz="6" w:space="0" w:color="auto"/>
                          </w:tcBorders>
                        </w:tcPr>
                        <w:p w:rsidR="00DB48B6" w:rsidRPr="0099602D" w:rsidRDefault="00DB48B6" w:rsidP="006D6F4C">
                          <w:pPr>
                            <w:rPr>
                              <w:rStyle w:val="FontStyle29"/>
                              <w:rFonts w:ascii="Arial" w:hAnsi="Arial" w:cs="Arial"/>
                              <w:sz w:val="20"/>
                              <w:szCs w:val="20"/>
                            </w:rPr>
                          </w:pPr>
                          <w:r w:rsidRPr="0099602D">
                            <w:rPr>
                              <w:rStyle w:val="FontStyle29"/>
                              <w:rFonts w:ascii="Arial" w:hAnsi="Arial" w:cs="Arial"/>
                              <w:sz w:val="20"/>
                              <w:szCs w:val="20"/>
                            </w:rPr>
                            <w:t>10 razy na 1 km</w:t>
                          </w:r>
                        </w:p>
                      </w:tc>
                    </w:tr>
                    <w:tr w:rsidR="00DB48B6" w:rsidRPr="00687145" w:rsidTr="0099602D">
                      <w:trPr>
                        <w:trHeight w:val="600"/>
                      </w:trPr>
                      <w:tc>
                        <w:tcPr>
                          <w:tcW w:w="533" w:type="dxa"/>
                          <w:gridSpan w:val="2"/>
                          <w:tcBorders>
                            <w:top w:val="single" w:sz="6" w:space="0" w:color="auto"/>
                            <w:left w:val="single" w:sz="6" w:space="0" w:color="auto"/>
                            <w:bottom w:val="single" w:sz="6" w:space="0" w:color="auto"/>
                            <w:right w:val="single" w:sz="6" w:space="0" w:color="auto"/>
                          </w:tcBorders>
                        </w:tcPr>
                        <w:p w:rsidR="00DB48B6" w:rsidRPr="0099602D" w:rsidRDefault="00DB48B6" w:rsidP="006D6F4C">
                          <w:pPr>
                            <w:rPr>
                              <w:rStyle w:val="FontStyle29"/>
                              <w:rFonts w:ascii="Arial" w:hAnsi="Arial" w:cs="Arial"/>
                              <w:sz w:val="20"/>
                              <w:szCs w:val="20"/>
                            </w:rPr>
                          </w:pPr>
                          <w:r w:rsidRPr="0099602D">
                            <w:rPr>
                              <w:rStyle w:val="FontStyle29"/>
                              <w:rFonts w:ascii="Arial" w:hAnsi="Arial" w:cs="Arial"/>
                              <w:sz w:val="20"/>
                              <w:szCs w:val="20"/>
                            </w:rPr>
                            <w:t>5</w:t>
                          </w:r>
                        </w:p>
                      </w:tc>
                      <w:tc>
                        <w:tcPr>
                          <w:tcW w:w="3218" w:type="dxa"/>
                          <w:tcBorders>
                            <w:top w:val="single" w:sz="6" w:space="0" w:color="auto"/>
                            <w:left w:val="single" w:sz="6" w:space="0" w:color="auto"/>
                            <w:bottom w:val="single" w:sz="6" w:space="0" w:color="auto"/>
                            <w:right w:val="single" w:sz="6" w:space="0" w:color="auto"/>
                          </w:tcBorders>
                        </w:tcPr>
                        <w:p w:rsidR="00DB48B6" w:rsidRPr="0099602D" w:rsidRDefault="00DB48B6" w:rsidP="006D6F4C">
                          <w:pPr>
                            <w:rPr>
                              <w:rStyle w:val="FontStyle29"/>
                              <w:rFonts w:ascii="Arial" w:hAnsi="Arial" w:cs="Arial"/>
                              <w:sz w:val="20"/>
                              <w:szCs w:val="20"/>
                            </w:rPr>
                          </w:pPr>
                          <w:r w:rsidRPr="0099602D">
                            <w:rPr>
                              <w:rStyle w:val="FontStyle29"/>
                              <w:rFonts w:ascii="Arial" w:hAnsi="Arial" w:cs="Arial"/>
                              <w:sz w:val="20"/>
                              <w:szCs w:val="20"/>
                            </w:rPr>
                            <w:t>Rzędne wysokościowe</w:t>
                          </w:r>
                        </w:p>
                      </w:tc>
                      <w:tc>
                        <w:tcPr>
                          <w:tcW w:w="4754" w:type="dxa"/>
                          <w:gridSpan w:val="2"/>
                          <w:tcBorders>
                            <w:top w:val="single" w:sz="6" w:space="0" w:color="auto"/>
                            <w:left w:val="single" w:sz="6" w:space="0" w:color="auto"/>
                            <w:bottom w:val="single" w:sz="6" w:space="0" w:color="auto"/>
                            <w:right w:val="single" w:sz="6" w:space="0" w:color="auto"/>
                          </w:tcBorders>
                        </w:tcPr>
                        <w:p w:rsidR="00DB48B6" w:rsidRPr="0099602D" w:rsidRDefault="00DB48B6" w:rsidP="006D6F4C">
                          <w:pPr>
                            <w:rPr>
                              <w:rStyle w:val="FontStyle29"/>
                              <w:rFonts w:ascii="Arial" w:hAnsi="Arial" w:cs="Arial"/>
                              <w:sz w:val="20"/>
                              <w:szCs w:val="20"/>
                            </w:rPr>
                          </w:pPr>
                          <w:r w:rsidRPr="0099602D">
                            <w:rPr>
                              <w:rStyle w:val="FontStyle29"/>
                              <w:rFonts w:ascii="Arial" w:hAnsi="Arial" w:cs="Arial"/>
                              <w:sz w:val="20"/>
                              <w:szCs w:val="20"/>
                            </w:rPr>
                            <w:t xml:space="preserve">  co 25 m w osi jezdni i na jej krawędziach dla autostrad i dróg ekspresowych, co 100 m dla pozostałych dróg</w:t>
                          </w:r>
                        </w:p>
                      </w:tc>
                    </w:tr>
                    <w:tr w:rsidR="00DB48B6" w:rsidRPr="00A81DF3" w:rsidTr="0099602D">
                      <w:trPr>
                        <w:trHeight w:val="600"/>
                      </w:trPr>
                      <w:tc>
                        <w:tcPr>
                          <w:tcW w:w="493" w:type="dxa"/>
                          <w:tcBorders>
                            <w:top w:val="single" w:sz="6" w:space="0" w:color="auto"/>
                            <w:left w:val="single" w:sz="6" w:space="0" w:color="auto"/>
                            <w:bottom w:val="single" w:sz="6" w:space="0" w:color="auto"/>
                            <w:right w:val="single" w:sz="6" w:space="0" w:color="auto"/>
                          </w:tcBorders>
                        </w:tcPr>
                        <w:p w:rsidR="00DB48B6" w:rsidRPr="0099602D" w:rsidRDefault="00DB48B6" w:rsidP="006D6F4C">
                          <w:pPr>
                            <w:rPr>
                              <w:rStyle w:val="FontStyle29"/>
                              <w:rFonts w:ascii="Arial" w:hAnsi="Arial" w:cs="Arial"/>
                              <w:sz w:val="20"/>
                              <w:szCs w:val="20"/>
                            </w:rPr>
                          </w:pPr>
                          <w:r w:rsidRPr="0099602D">
                            <w:rPr>
                              <w:rStyle w:val="FontStyle29"/>
                              <w:rFonts w:ascii="Arial" w:hAnsi="Arial" w:cs="Arial"/>
                              <w:sz w:val="20"/>
                              <w:szCs w:val="20"/>
                            </w:rPr>
                            <w:t>6</w:t>
                          </w:r>
                        </w:p>
                      </w:tc>
                      <w:tc>
                        <w:tcPr>
                          <w:tcW w:w="3335" w:type="dxa"/>
                          <w:gridSpan w:val="3"/>
                          <w:tcBorders>
                            <w:top w:val="single" w:sz="6" w:space="0" w:color="auto"/>
                            <w:left w:val="single" w:sz="6" w:space="0" w:color="auto"/>
                            <w:bottom w:val="single" w:sz="6" w:space="0" w:color="auto"/>
                            <w:right w:val="single" w:sz="6" w:space="0" w:color="auto"/>
                          </w:tcBorders>
                        </w:tcPr>
                        <w:p w:rsidR="00DB48B6" w:rsidRPr="0099602D" w:rsidRDefault="00DB48B6" w:rsidP="006D6F4C">
                          <w:pPr>
                            <w:rPr>
                              <w:rStyle w:val="FontStyle29"/>
                              <w:rFonts w:ascii="Arial" w:hAnsi="Arial" w:cs="Arial"/>
                              <w:sz w:val="20"/>
                              <w:szCs w:val="20"/>
                            </w:rPr>
                          </w:pPr>
                          <w:r w:rsidRPr="0099602D">
                            <w:rPr>
                              <w:rStyle w:val="FontStyle29"/>
                              <w:rFonts w:ascii="Arial" w:hAnsi="Arial" w:cs="Arial"/>
                              <w:sz w:val="20"/>
                              <w:szCs w:val="20"/>
                            </w:rPr>
                            <w:t>Ukształtowanie osi w planie ł)</w:t>
                          </w:r>
                        </w:p>
                      </w:tc>
                      <w:tc>
                        <w:tcPr>
                          <w:tcW w:w="4677" w:type="dxa"/>
                          <w:tcBorders>
                            <w:top w:val="single" w:sz="6" w:space="0" w:color="auto"/>
                            <w:left w:val="single" w:sz="6" w:space="0" w:color="auto"/>
                            <w:bottom w:val="single" w:sz="6" w:space="0" w:color="auto"/>
                            <w:right w:val="single" w:sz="6" w:space="0" w:color="auto"/>
                          </w:tcBorders>
                        </w:tcPr>
                        <w:p w:rsidR="00DB48B6" w:rsidRPr="0099602D" w:rsidRDefault="00DB48B6" w:rsidP="006D6F4C">
                          <w:pPr>
                            <w:rPr>
                              <w:rStyle w:val="FontStyle29"/>
                              <w:rFonts w:ascii="Arial" w:hAnsi="Arial" w:cs="Arial"/>
                              <w:sz w:val="20"/>
                              <w:szCs w:val="20"/>
                            </w:rPr>
                          </w:pPr>
                          <w:r w:rsidRPr="0099602D">
                            <w:rPr>
                              <w:rStyle w:val="FontStyle29"/>
                              <w:rFonts w:ascii="Arial" w:hAnsi="Arial" w:cs="Arial"/>
                              <w:sz w:val="20"/>
                              <w:szCs w:val="20"/>
                            </w:rPr>
                            <w:t>co 25 m w osi jezdni i na jej krawędziach dla autostrad i dróg ekspresowych, co 100 m dla pozostałych dróg</w:t>
                          </w:r>
                        </w:p>
                      </w:tc>
                    </w:tr>
                    <w:tr w:rsidR="00DB48B6" w:rsidRPr="00A81DF3" w:rsidTr="0099602D">
                      <w:trPr>
                        <w:trHeight w:val="600"/>
                      </w:trPr>
                      <w:tc>
                        <w:tcPr>
                          <w:tcW w:w="493" w:type="dxa"/>
                          <w:tcBorders>
                            <w:top w:val="single" w:sz="6" w:space="0" w:color="auto"/>
                            <w:left w:val="single" w:sz="6" w:space="0" w:color="auto"/>
                            <w:bottom w:val="single" w:sz="6" w:space="0" w:color="auto"/>
                            <w:right w:val="single" w:sz="6" w:space="0" w:color="auto"/>
                          </w:tcBorders>
                        </w:tcPr>
                        <w:p w:rsidR="00DB48B6" w:rsidRPr="0099602D" w:rsidRDefault="00DB48B6" w:rsidP="006D6F4C">
                          <w:pPr>
                            <w:rPr>
                              <w:rStyle w:val="FontStyle29"/>
                              <w:rFonts w:ascii="Arial" w:hAnsi="Arial" w:cs="Arial"/>
                              <w:sz w:val="20"/>
                              <w:szCs w:val="20"/>
                            </w:rPr>
                          </w:pPr>
                          <w:r w:rsidRPr="0099602D">
                            <w:rPr>
                              <w:rStyle w:val="FontStyle29"/>
                              <w:rFonts w:ascii="Arial" w:hAnsi="Arial" w:cs="Arial"/>
                              <w:sz w:val="20"/>
                              <w:szCs w:val="20"/>
                            </w:rPr>
                            <w:t>7</w:t>
                          </w:r>
                        </w:p>
                      </w:tc>
                      <w:tc>
                        <w:tcPr>
                          <w:tcW w:w="3335" w:type="dxa"/>
                          <w:gridSpan w:val="3"/>
                          <w:tcBorders>
                            <w:top w:val="single" w:sz="6" w:space="0" w:color="auto"/>
                            <w:left w:val="single" w:sz="6" w:space="0" w:color="auto"/>
                            <w:bottom w:val="single" w:sz="6" w:space="0" w:color="auto"/>
                            <w:right w:val="single" w:sz="6" w:space="0" w:color="auto"/>
                          </w:tcBorders>
                        </w:tcPr>
                        <w:p w:rsidR="00DB48B6" w:rsidRPr="0099602D" w:rsidRDefault="00DB48B6" w:rsidP="006D6F4C">
                          <w:pPr>
                            <w:rPr>
                              <w:rStyle w:val="FontStyle29"/>
                              <w:rFonts w:ascii="Arial" w:hAnsi="Arial" w:cs="Arial"/>
                              <w:sz w:val="20"/>
                              <w:szCs w:val="20"/>
                            </w:rPr>
                          </w:pPr>
                          <w:r w:rsidRPr="0099602D">
                            <w:rPr>
                              <w:rStyle w:val="FontStyle29"/>
                              <w:rFonts w:ascii="Arial" w:hAnsi="Arial" w:cs="Arial"/>
                              <w:sz w:val="20"/>
                              <w:szCs w:val="20"/>
                            </w:rPr>
                            <w:t>Grubość warstwy</w:t>
                          </w:r>
                        </w:p>
                      </w:tc>
                      <w:tc>
                        <w:tcPr>
                          <w:tcW w:w="4677" w:type="dxa"/>
                          <w:tcBorders>
                            <w:top w:val="single" w:sz="6" w:space="0" w:color="auto"/>
                            <w:left w:val="single" w:sz="6" w:space="0" w:color="auto"/>
                            <w:bottom w:val="single" w:sz="6" w:space="0" w:color="auto"/>
                            <w:right w:val="single" w:sz="6" w:space="0" w:color="auto"/>
                          </w:tcBorders>
                        </w:tcPr>
                        <w:p w:rsidR="00DB48B6" w:rsidRPr="0099602D" w:rsidRDefault="00DB48B6" w:rsidP="006D6F4C">
                          <w:pPr>
                            <w:rPr>
                              <w:rStyle w:val="FontStyle29"/>
                              <w:rFonts w:ascii="Arial" w:hAnsi="Arial" w:cs="Arial"/>
                              <w:sz w:val="20"/>
                              <w:szCs w:val="20"/>
                            </w:rPr>
                          </w:pPr>
                          <w:r w:rsidRPr="0099602D">
                            <w:rPr>
                              <w:rStyle w:val="FontStyle29"/>
                              <w:rFonts w:ascii="Arial" w:hAnsi="Arial" w:cs="Arial"/>
                              <w:sz w:val="20"/>
                              <w:szCs w:val="20"/>
                            </w:rPr>
                            <w:t>Podczas budowy:  w 3 punktach na każdej działce roboczej, lecz nie rzadziej niż raz na 400 m2</w:t>
                          </w:r>
                        </w:p>
                        <w:p w:rsidR="00DB48B6" w:rsidRPr="0099602D" w:rsidRDefault="00DB48B6" w:rsidP="006D6F4C">
                          <w:pPr>
                            <w:rPr>
                              <w:rStyle w:val="FontStyle29"/>
                              <w:rFonts w:ascii="Arial" w:hAnsi="Arial" w:cs="Arial"/>
                              <w:sz w:val="20"/>
                              <w:szCs w:val="20"/>
                            </w:rPr>
                          </w:pPr>
                          <w:r w:rsidRPr="0099602D">
                            <w:rPr>
                              <w:rStyle w:val="FontStyle29"/>
                              <w:rFonts w:ascii="Arial" w:hAnsi="Arial" w:cs="Arial"/>
                              <w:sz w:val="20"/>
                              <w:szCs w:val="20"/>
                            </w:rPr>
                            <w:t>Przed odbiorem:</w:t>
                          </w:r>
                        </w:p>
                        <w:p w:rsidR="00DB48B6" w:rsidRPr="0099602D" w:rsidRDefault="00DB48B6" w:rsidP="006D6F4C">
                          <w:pPr>
                            <w:rPr>
                              <w:rStyle w:val="FontStyle29"/>
                              <w:rFonts w:ascii="Arial" w:hAnsi="Arial" w:cs="Arial"/>
                              <w:sz w:val="20"/>
                              <w:szCs w:val="20"/>
                            </w:rPr>
                          </w:pPr>
                          <w:r w:rsidRPr="0099602D">
                            <w:rPr>
                              <w:rStyle w:val="FontStyle29"/>
                              <w:rFonts w:ascii="Arial" w:hAnsi="Arial" w:cs="Arial"/>
                              <w:sz w:val="20"/>
                              <w:szCs w:val="20"/>
                            </w:rPr>
                            <w:t>w 3 punktach, lecz nie rzadziej niż raz na 2000 m2</w:t>
                          </w:r>
                        </w:p>
                      </w:tc>
                    </w:tr>
                    <w:tr w:rsidR="00DB48B6" w:rsidRPr="00A81DF3" w:rsidTr="0099602D">
                      <w:trPr>
                        <w:trHeight w:val="600"/>
                      </w:trPr>
                      <w:tc>
                        <w:tcPr>
                          <w:tcW w:w="493" w:type="dxa"/>
                          <w:tcBorders>
                            <w:top w:val="single" w:sz="6" w:space="0" w:color="auto"/>
                            <w:left w:val="single" w:sz="6" w:space="0" w:color="auto"/>
                            <w:bottom w:val="single" w:sz="6" w:space="0" w:color="auto"/>
                            <w:right w:val="single" w:sz="6" w:space="0" w:color="auto"/>
                          </w:tcBorders>
                        </w:tcPr>
                        <w:p w:rsidR="00DB48B6" w:rsidRPr="0099602D" w:rsidRDefault="00DB48B6" w:rsidP="006D6F4C">
                          <w:pPr>
                            <w:rPr>
                              <w:rStyle w:val="FontStyle29"/>
                              <w:rFonts w:ascii="Arial" w:hAnsi="Arial" w:cs="Arial"/>
                              <w:sz w:val="20"/>
                              <w:szCs w:val="20"/>
                            </w:rPr>
                          </w:pPr>
                          <w:r w:rsidRPr="0099602D">
                            <w:rPr>
                              <w:rStyle w:val="FontStyle29"/>
                              <w:rFonts w:ascii="Arial" w:hAnsi="Arial" w:cs="Arial"/>
                              <w:sz w:val="20"/>
                              <w:szCs w:val="20"/>
                            </w:rPr>
                            <w:t>8</w:t>
                          </w:r>
                        </w:p>
                      </w:tc>
                      <w:tc>
                        <w:tcPr>
                          <w:tcW w:w="3335" w:type="dxa"/>
                          <w:gridSpan w:val="3"/>
                          <w:tcBorders>
                            <w:top w:val="single" w:sz="6" w:space="0" w:color="auto"/>
                            <w:left w:val="single" w:sz="6" w:space="0" w:color="auto"/>
                            <w:bottom w:val="single" w:sz="6" w:space="0" w:color="auto"/>
                            <w:right w:val="single" w:sz="6" w:space="0" w:color="auto"/>
                          </w:tcBorders>
                        </w:tcPr>
                        <w:p w:rsidR="00DB48B6" w:rsidRPr="0099602D" w:rsidRDefault="00DB48B6" w:rsidP="006D6F4C">
                          <w:pPr>
                            <w:rPr>
                              <w:rStyle w:val="FontStyle29"/>
                              <w:rFonts w:ascii="Arial" w:hAnsi="Arial" w:cs="Arial"/>
                              <w:sz w:val="20"/>
                              <w:szCs w:val="20"/>
                            </w:rPr>
                          </w:pPr>
                          <w:r w:rsidRPr="0099602D">
                            <w:rPr>
                              <w:rStyle w:val="FontStyle29"/>
                              <w:rFonts w:ascii="Arial" w:hAnsi="Arial" w:cs="Arial"/>
                              <w:sz w:val="20"/>
                              <w:szCs w:val="20"/>
                            </w:rPr>
                            <w:t>Zagęszczenie, wilgotność kruszywa</w:t>
                          </w:r>
                        </w:p>
                      </w:tc>
                      <w:tc>
                        <w:tcPr>
                          <w:tcW w:w="4677" w:type="dxa"/>
                          <w:tcBorders>
                            <w:top w:val="single" w:sz="6" w:space="0" w:color="auto"/>
                            <w:left w:val="single" w:sz="6" w:space="0" w:color="auto"/>
                            <w:bottom w:val="single" w:sz="6" w:space="0" w:color="auto"/>
                            <w:right w:val="single" w:sz="6" w:space="0" w:color="auto"/>
                          </w:tcBorders>
                        </w:tcPr>
                        <w:p w:rsidR="00DB48B6" w:rsidRPr="0099602D" w:rsidRDefault="00DB48B6" w:rsidP="006D6F4C">
                          <w:pPr>
                            <w:rPr>
                              <w:rStyle w:val="FontStyle29"/>
                              <w:rFonts w:ascii="Arial" w:hAnsi="Arial" w:cs="Arial"/>
                              <w:sz w:val="20"/>
                              <w:szCs w:val="20"/>
                            </w:rPr>
                          </w:pPr>
                          <w:r w:rsidRPr="0099602D">
                            <w:rPr>
                              <w:rStyle w:val="FontStyle29"/>
                              <w:rFonts w:ascii="Arial" w:hAnsi="Arial" w:cs="Arial"/>
                              <w:sz w:val="20"/>
                              <w:szCs w:val="20"/>
                            </w:rPr>
                            <w:t>w 2 punktach na dziennej działce roboczej, lecz nie rzadziej niż raz na 600 m2</w:t>
                          </w:r>
                        </w:p>
                      </w:tc>
                    </w:tr>
                  </w:tbl>
                  <w:p w:rsidR="00DB48B6" w:rsidRDefault="00DB48B6"/>
                </w:txbxContent>
              </v:textbox>
            </v:shape>
            <v:shape id="_x0000_s1034" type="#_x0000_t202" style="position:absolute;left:1421;top:12518;width:5803;height:168;mso-wrap-edited:f" o:allowincell="f" filled="f" strokecolor="white" strokeweight="0">
              <v:textbox style="mso-next-textbox:#_x0000_s1034" inset="0,0,0,0">
                <w:txbxContent>
                  <w:p w:rsidR="00DB48B6" w:rsidRPr="0099602D" w:rsidRDefault="00DB48B6" w:rsidP="006D6F4C">
                    <w:pPr>
                      <w:pStyle w:val="Style4"/>
                      <w:widowControl/>
                      <w:rPr>
                        <w:rStyle w:val="FontStyle29"/>
                        <w:rFonts w:ascii="Arial" w:hAnsi="Arial" w:cs="Arial"/>
                        <w:sz w:val="20"/>
                        <w:szCs w:val="20"/>
                      </w:rPr>
                    </w:pPr>
                    <w:r w:rsidRPr="0099602D">
                      <w:rPr>
                        <w:rStyle w:val="FontStyle29"/>
                        <w:rFonts w:ascii="Arial" w:hAnsi="Arial" w:cs="Arial"/>
                        <w:sz w:val="20"/>
                        <w:szCs w:val="20"/>
                      </w:rPr>
                      <w:t xml:space="preserve">Tablica 1. Częstotliwość oraz zakres badań i pomiarów warstwy </w:t>
                    </w:r>
                    <w:proofErr w:type="spellStart"/>
                    <w:r w:rsidRPr="0099602D">
                      <w:rPr>
                        <w:rStyle w:val="FontStyle29"/>
                        <w:rFonts w:ascii="Arial" w:hAnsi="Arial" w:cs="Arial"/>
                        <w:sz w:val="20"/>
                        <w:szCs w:val="20"/>
                      </w:rPr>
                      <w:t>mrozoochronnej</w:t>
                    </w:r>
                    <w:proofErr w:type="spellEnd"/>
                    <w:r>
                      <w:rPr>
                        <w:rStyle w:val="FontStyle29"/>
                        <w:rFonts w:ascii="Arial" w:hAnsi="Arial" w:cs="Arial"/>
                        <w:sz w:val="20"/>
                        <w:szCs w:val="20"/>
                      </w:rPr>
                      <w:t xml:space="preserve"> / odsączającej </w:t>
                    </w:r>
                  </w:p>
                </w:txbxContent>
              </v:textbox>
            </v:shape>
            <w10:wrap type="topAndBottom" anchorx="margin"/>
          </v:group>
        </w:pict>
      </w:r>
      <w:r w:rsidR="006D6F4C" w:rsidRPr="006D6F4C">
        <w:rPr>
          <w:rStyle w:val="FontStyle29"/>
          <w:rFonts w:ascii="Arial" w:hAnsi="Arial" w:cs="Arial"/>
          <w:sz w:val="20"/>
          <w:szCs w:val="20"/>
        </w:rPr>
        <w:t>Przed przystąpieniem do robót Wykonawca powinien wykonać badania kruszyw przeznaczonych do wykonania robót i przedstawić wyniki tych badań Inżynierowi. Badania te powinny obejmować wszystkie właściwości kruszywa .</w:t>
      </w:r>
    </w:p>
    <w:p w:rsidR="0099602D" w:rsidRDefault="006D6F4C" w:rsidP="006D6F4C">
      <w:pPr>
        <w:pStyle w:val="Style10"/>
        <w:widowControl/>
        <w:tabs>
          <w:tab w:val="left" w:pos="278"/>
        </w:tabs>
        <w:spacing w:before="134"/>
        <w:rPr>
          <w:rStyle w:val="FontStyle28"/>
          <w:rFonts w:ascii="Arial" w:hAnsi="Arial" w:cs="Arial"/>
          <w:sz w:val="20"/>
          <w:szCs w:val="20"/>
        </w:rPr>
      </w:pPr>
      <w:r w:rsidRPr="006D6F4C">
        <w:rPr>
          <w:rStyle w:val="FontStyle28"/>
          <w:rFonts w:ascii="Arial" w:hAnsi="Arial" w:cs="Arial"/>
          <w:sz w:val="20"/>
          <w:szCs w:val="20"/>
        </w:rPr>
        <w:t>6.3.</w:t>
      </w:r>
      <w:r w:rsidRPr="006D6F4C">
        <w:rPr>
          <w:rStyle w:val="FontStyle28"/>
          <w:rFonts w:ascii="Arial" w:hAnsi="Arial" w:cs="Arial"/>
          <w:b w:val="0"/>
          <w:bCs w:val="0"/>
          <w:sz w:val="20"/>
          <w:szCs w:val="20"/>
        </w:rPr>
        <w:tab/>
      </w:r>
      <w:r w:rsidRPr="006D6F4C">
        <w:rPr>
          <w:rStyle w:val="FontStyle28"/>
          <w:rFonts w:ascii="Arial" w:hAnsi="Arial" w:cs="Arial"/>
          <w:sz w:val="20"/>
          <w:szCs w:val="20"/>
        </w:rPr>
        <w:t>Badania w czasie robót</w:t>
      </w:r>
    </w:p>
    <w:p w:rsidR="006D6F4C" w:rsidRPr="006D6F4C" w:rsidRDefault="006D6F4C" w:rsidP="006D6F4C">
      <w:pPr>
        <w:pStyle w:val="Style10"/>
        <w:widowControl/>
        <w:tabs>
          <w:tab w:val="left" w:pos="278"/>
        </w:tabs>
        <w:spacing w:before="134"/>
        <w:rPr>
          <w:rStyle w:val="FontStyle29"/>
          <w:rFonts w:ascii="Arial" w:hAnsi="Arial" w:cs="Arial"/>
          <w:sz w:val="20"/>
          <w:szCs w:val="20"/>
        </w:rPr>
      </w:pPr>
      <w:r w:rsidRPr="006D6F4C">
        <w:rPr>
          <w:rStyle w:val="FontStyle28"/>
          <w:rFonts w:ascii="Arial" w:hAnsi="Arial" w:cs="Arial"/>
          <w:sz w:val="20"/>
          <w:szCs w:val="20"/>
        </w:rPr>
        <w:t xml:space="preserve">6.3.1. </w:t>
      </w:r>
      <w:r w:rsidRPr="006D6F4C">
        <w:rPr>
          <w:rStyle w:val="FontStyle29"/>
          <w:rFonts w:ascii="Arial" w:hAnsi="Arial" w:cs="Arial"/>
          <w:sz w:val="20"/>
          <w:szCs w:val="20"/>
        </w:rPr>
        <w:t xml:space="preserve">Częstotliwość oraz zakres badań i pomiarów </w:t>
      </w:r>
      <w:r w:rsidRPr="006D6F4C">
        <w:rPr>
          <w:rStyle w:val="FontStyle29"/>
          <w:rFonts w:ascii="Arial" w:hAnsi="Arial" w:cs="Arial"/>
          <w:sz w:val="20"/>
          <w:szCs w:val="20"/>
        </w:rPr>
        <w:br/>
        <w:t xml:space="preserve">Częstotliwość oraz zakres badań i pomiarów dotyczących cech geometrycznych i zagęszczenia warstwy </w:t>
      </w:r>
      <w:proofErr w:type="spellStart"/>
      <w:r w:rsidRPr="006D6F4C">
        <w:rPr>
          <w:rStyle w:val="FontStyle29"/>
          <w:rFonts w:ascii="Arial" w:hAnsi="Arial" w:cs="Arial"/>
          <w:sz w:val="20"/>
          <w:szCs w:val="20"/>
        </w:rPr>
        <w:t>mrozoochronnej</w:t>
      </w:r>
      <w:proofErr w:type="spellEnd"/>
      <w:r w:rsidRPr="006D6F4C">
        <w:rPr>
          <w:rStyle w:val="FontStyle29"/>
          <w:rFonts w:ascii="Arial" w:hAnsi="Arial" w:cs="Arial"/>
          <w:sz w:val="20"/>
          <w:szCs w:val="20"/>
        </w:rPr>
        <w:t xml:space="preserve"> </w:t>
      </w:r>
      <w:r w:rsidR="00667B44">
        <w:rPr>
          <w:rStyle w:val="FontStyle29"/>
          <w:rFonts w:ascii="Arial" w:hAnsi="Arial" w:cs="Arial"/>
          <w:sz w:val="20"/>
          <w:szCs w:val="20"/>
        </w:rPr>
        <w:t xml:space="preserve">/ odsączającej </w:t>
      </w:r>
      <w:r w:rsidRPr="006D6F4C">
        <w:rPr>
          <w:rStyle w:val="FontStyle29"/>
          <w:rFonts w:ascii="Arial" w:hAnsi="Arial" w:cs="Arial"/>
          <w:sz w:val="20"/>
          <w:szCs w:val="20"/>
        </w:rPr>
        <w:t>podaje tablica 1.</w:t>
      </w:r>
    </w:p>
    <w:p w:rsidR="006D6F4C" w:rsidRPr="006D6F4C" w:rsidRDefault="006D6F4C" w:rsidP="006D6F4C">
      <w:pPr>
        <w:pStyle w:val="Style11"/>
        <w:widowControl/>
        <w:tabs>
          <w:tab w:val="left" w:pos="398"/>
        </w:tabs>
        <w:spacing w:line="302" w:lineRule="exact"/>
        <w:rPr>
          <w:rStyle w:val="FontStyle29"/>
          <w:rFonts w:ascii="Arial" w:hAnsi="Arial" w:cs="Arial"/>
          <w:sz w:val="20"/>
          <w:szCs w:val="20"/>
        </w:rPr>
      </w:pPr>
      <w:r w:rsidRPr="006D6F4C">
        <w:rPr>
          <w:rStyle w:val="FontStyle28"/>
          <w:rFonts w:ascii="Arial" w:hAnsi="Arial" w:cs="Arial"/>
          <w:sz w:val="20"/>
          <w:szCs w:val="20"/>
        </w:rPr>
        <w:t>6.3.2.</w:t>
      </w:r>
      <w:r w:rsidRPr="006D6F4C">
        <w:rPr>
          <w:rStyle w:val="FontStyle28"/>
          <w:rFonts w:ascii="Arial" w:hAnsi="Arial" w:cs="Arial"/>
          <w:b w:val="0"/>
          <w:bCs w:val="0"/>
          <w:sz w:val="20"/>
          <w:szCs w:val="20"/>
        </w:rPr>
        <w:tab/>
      </w:r>
      <w:r w:rsidRPr="006D6F4C">
        <w:rPr>
          <w:rStyle w:val="FontStyle29"/>
          <w:rFonts w:ascii="Arial" w:hAnsi="Arial" w:cs="Arial"/>
          <w:sz w:val="20"/>
          <w:szCs w:val="20"/>
        </w:rPr>
        <w:t>Szerokość warstwy</w:t>
      </w:r>
    </w:p>
    <w:p w:rsidR="006D6F4C" w:rsidRPr="006D6F4C" w:rsidRDefault="006D6F4C" w:rsidP="006D6F4C">
      <w:pPr>
        <w:pStyle w:val="Style8"/>
        <w:widowControl/>
        <w:spacing w:line="302" w:lineRule="exact"/>
        <w:jc w:val="left"/>
        <w:rPr>
          <w:rStyle w:val="FontStyle29"/>
          <w:rFonts w:ascii="Arial" w:hAnsi="Arial" w:cs="Arial"/>
          <w:sz w:val="20"/>
          <w:szCs w:val="20"/>
        </w:rPr>
      </w:pPr>
      <w:r w:rsidRPr="006D6F4C">
        <w:rPr>
          <w:rStyle w:val="FontStyle29"/>
          <w:rFonts w:ascii="Arial" w:hAnsi="Arial" w:cs="Arial"/>
          <w:sz w:val="20"/>
          <w:szCs w:val="20"/>
        </w:rPr>
        <w:t xml:space="preserve">Szerokość warstwy nie może się różnić od szerokości projektowanej o więcej niż +10 cm, -5 </w:t>
      </w:r>
      <w:proofErr w:type="spellStart"/>
      <w:r w:rsidRPr="006D6F4C">
        <w:rPr>
          <w:rStyle w:val="FontStyle29"/>
          <w:rFonts w:ascii="Arial" w:hAnsi="Arial" w:cs="Arial"/>
          <w:sz w:val="20"/>
          <w:szCs w:val="20"/>
        </w:rPr>
        <w:t>cm</w:t>
      </w:r>
      <w:proofErr w:type="spellEnd"/>
      <w:r w:rsidRPr="006D6F4C">
        <w:rPr>
          <w:rStyle w:val="FontStyle29"/>
          <w:rFonts w:ascii="Arial" w:hAnsi="Arial" w:cs="Arial"/>
          <w:sz w:val="20"/>
          <w:szCs w:val="20"/>
        </w:rPr>
        <w:t>.</w:t>
      </w:r>
    </w:p>
    <w:p w:rsidR="006D6F4C" w:rsidRPr="006D6F4C" w:rsidRDefault="006D6F4C" w:rsidP="006D6F4C">
      <w:pPr>
        <w:pStyle w:val="Style11"/>
        <w:widowControl/>
        <w:tabs>
          <w:tab w:val="left" w:pos="398"/>
        </w:tabs>
        <w:spacing w:line="302" w:lineRule="exact"/>
        <w:rPr>
          <w:rStyle w:val="FontStyle29"/>
          <w:rFonts w:ascii="Arial" w:hAnsi="Arial" w:cs="Arial"/>
          <w:sz w:val="20"/>
          <w:szCs w:val="20"/>
        </w:rPr>
      </w:pPr>
      <w:r w:rsidRPr="006D6F4C">
        <w:rPr>
          <w:rStyle w:val="FontStyle28"/>
          <w:rFonts w:ascii="Arial" w:hAnsi="Arial" w:cs="Arial"/>
          <w:sz w:val="20"/>
          <w:szCs w:val="20"/>
        </w:rPr>
        <w:t>6.3.3.</w:t>
      </w:r>
      <w:r w:rsidRPr="006D6F4C">
        <w:rPr>
          <w:rStyle w:val="FontStyle28"/>
          <w:rFonts w:ascii="Arial" w:hAnsi="Arial" w:cs="Arial"/>
          <w:b w:val="0"/>
          <w:bCs w:val="0"/>
          <w:sz w:val="20"/>
          <w:szCs w:val="20"/>
        </w:rPr>
        <w:tab/>
      </w:r>
      <w:r w:rsidRPr="006D6F4C">
        <w:rPr>
          <w:rStyle w:val="FontStyle29"/>
          <w:rFonts w:ascii="Arial" w:hAnsi="Arial" w:cs="Arial"/>
          <w:sz w:val="20"/>
          <w:szCs w:val="20"/>
        </w:rPr>
        <w:t>Równość warstwy</w:t>
      </w:r>
    </w:p>
    <w:p w:rsidR="006D6F4C" w:rsidRPr="006D6F4C" w:rsidRDefault="006D6F4C" w:rsidP="0099602D">
      <w:pPr>
        <w:pStyle w:val="Style8"/>
        <w:widowControl/>
        <w:spacing w:before="91" w:line="240" w:lineRule="exact"/>
        <w:ind w:right="-123"/>
        <w:jc w:val="left"/>
        <w:rPr>
          <w:rStyle w:val="FontStyle29"/>
          <w:rFonts w:ascii="Arial" w:hAnsi="Arial" w:cs="Arial"/>
          <w:sz w:val="20"/>
          <w:szCs w:val="20"/>
        </w:rPr>
      </w:pPr>
      <w:r w:rsidRPr="006D6F4C">
        <w:rPr>
          <w:rStyle w:val="FontStyle29"/>
          <w:rFonts w:ascii="Arial" w:hAnsi="Arial" w:cs="Arial"/>
          <w:sz w:val="20"/>
          <w:szCs w:val="20"/>
        </w:rPr>
        <w:t>Nierówności podłużne warstwy odcinającej i odsączającej należy mierzyć 4 metrową łatą, zgodnie z normą BN-68/8931-04 [7].</w:t>
      </w:r>
    </w:p>
    <w:p w:rsidR="006D6F4C" w:rsidRPr="006D6F4C" w:rsidRDefault="006D6F4C" w:rsidP="0099602D">
      <w:pPr>
        <w:pStyle w:val="Style8"/>
        <w:widowControl/>
        <w:spacing w:line="240" w:lineRule="exact"/>
        <w:ind w:right="586"/>
        <w:jc w:val="left"/>
        <w:rPr>
          <w:rStyle w:val="FontStyle29"/>
          <w:rFonts w:ascii="Arial" w:hAnsi="Arial" w:cs="Arial"/>
          <w:sz w:val="20"/>
          <w:szCs w:val="20"/>
        </w:rPr>
      </w:pPr>
      <w:r w:rsidRPr="006D6F4C">
        <w:rPr>
          <w:rStyle w:val="FontStyle29"/>
          <w:rFonts w:ascii="Arial" w:hAnsi="Arial" w:cs="Arial"/>
          <w:sz w:val="20"/>
          <w:szCs w:val="20"/>
        </w:rPr>
        <w:t>Nierówności poprzeczne warstwy odcinającej i odsączającej należy mierzyć 4 metrową łatą.</w:t>
      </w:r>
    </w:p>
    <w:p w:rsidR="006D6F4C" w:rsidRPr="006D6F4C" w:rsidRDefault="006D6F4C" w:rsidP="0099602D">
      <w:pPr>
        <w:pStyle w:val="Style8"/>
        <w:widowControl/>
        <w:spacing w:line="240" w:lineRule="exact"/>
        <w:jc w:val="left"/>
        <w:rPr>
          <w:rStyle w:val="FontStyle29"/>
          <w:rFonts w:ascii="Arial" w:hAnsi="Arial" w:cs="Arial"/>
          <w:sz w:val="20"/>
          <w:szCs w:val="20"/>
        </w:rPr>
      </w:pPr>
      <w:r w:rsidRPr="006D6F4C">
        <w:rPr>
          <w:rStyle w:val="FontStyle29"/>
          <w:rFonts w:ascii="Arial" w:hAnsi="Arial" w:cs="Arial"/>
          <w:sz w:val="20"/>
          <w:szCs w:val="20"/>
        </w:rPr>
        <w:t xml:space="preserve">Nierówności nie mogą przekraczać 20 </w:t>
      </w:r>
      <w:proofErr w:type="spellStart"/>
      <w:r w:rsidRPr="006D6F4C">
        <w:rPr>
          <w:rStyle w:val="FontStyle29"/>
          <w:rFonts w:ascii="Arial" w:hAnsi="Arial" w:cs="Arial"/>
          <w:sz w:val="20"/>
          <w:szCs w:val="20"/>
        </w:rPr>
        <w:t>mm</w:t>
      </w:r>
      <w:proofErr w:type="spellEnd"/>
      <w:r w:rsidRPr="006D6F4C">
        <w:rPr>
          <w:rStyle w:val="FontStyle29"/>
          <w:rFonts w:ascii="Arial" w:hAnsi="Arial" w:cs="Arial"/>
          <w:sz w:val="20"/>
          <w:szCs w:val="20"/>
        </w:rPr>
        <w:t>.</w:t>
      </w:r>
    </w:p>
    <w:p w:rsidR="006D6F4C" w:rsidRPr="006D6F4C" w:rsidRDefault="006D6F4C" w:rsidP="006D6F4C">
      <w:pPr>
        <w:pStyle w:val="Style11"/>
        <w:widowControl/>
        <w:tabs>
          <w:tab w:val="left" w:pos="398"/>
        </w:tabs>
        <w:spacing w:before="139"/>
        <w:rPr>
          <w:rStyle w:val="FontStyle29"/>
          <w:rFonts w:ascii="Arial" w:hAnsi="Arial" w:cs="Arial"/>
          <w:sz w:val="20"/>
          <w:szCs w:val="20"/>
        </w:rPr>
      </w:pPr>
      <w:r w:rsidRPr="006D6F4C">
        <w:rPr>
          <w:rStyle w:val="FontStyle28"/>
          <w:rFonts w:ascii="Arial" w:hAnsi="Arial" w:cs="Arial"/>
          <w:sz w:val="20"/>
          <w:szCs w:val="20"/>
        </w:rPr>
        <w:t>6.3.4.</w:t>
      </w:r>
      <w:r w:rsidRPr="006D6F4C">
        <w:rPr>
          <w:rStyle w:val="FontStyle28"/>
          <w:rFonts w:ascii="Arial" w:hAnsi="Arial" w:cs="Arial"/>
          <w:b w:val="0"/>
          <w:bCs w:val="0"/>
          <w:sz w:val="20"/>
          <w:szCs w:val="20"/>
        </w:rPr>
        <w:tab/>
      </w:r>
      <w:r w:rsidRPr="006D6F4C">
        <w:rPr>
          <w:rStyle w:val="FontStyle29"/>
          <w:rFonts w:ascii="Arial" w:hAnsi="Arial" w:cs="Arial"/>
          <w:sz w:val="20"/>
          <w:szCs w:val="20"/>
        </w:rPr>
        <w:t>Spadki poprzeczne</w:t>
      </w:r>
    </w:p>
    <w:p w:rsidR="006D6F4C" w:rsidRPr="006D6F4C" w:rsidRDefault="006D6F4C" w:rsidP="0099602D">
      <w:pPr>
        <w:pStyle w:val="Style8"/>
        <w:widowControl/>
        <w:spacing w:before="110" w:line="197" w:lineRule="exact"/>
        <w:jc w:val="left"/>
        <w:rPr>
          <w:rStyle w:val="FontStyle29"/>
          <w:rFonts w:ascii="Arial" w:hAnsi="Arial" w:cs="Arial"/>
          <w:sz w:val="20"/>
          <w:szCs w:val="20"/>
        </w:rPr>
      </w:pPr>
      <w:r w:rsidRPr="006D6F4C">
        <w:rPr>
          <w:rStyle w:val="FontStyle29"/>
          <w:rFonts w:ascii="Arial" w:hAnsi="Arial" w:cs="Arial"/>
          <w:sz w:val="20"/>
          <w:szCs w:val="20"/>
        </w:rPr>
        <w:t xml:space="preserve">Spadki poprzeczne warstwy </w:t>
      </w:r>
      <w:proofErr w:type="spellStart"/>
      <w:r w:rsidRPr="006D6F4C">
        <w:rPr>
          <w:rStyle w:val="FontStyle29"/>
          <w:rFonts w:ascii="Arial" w:hAnsi="Arial" w:cs="Arial"/>
          <w:sz w:val="20"/>
          <w:szCs w:val="20"/>
        </w:rPr>
        <w:t>mrozoochronnej</w:t>
      </w:r>
      <w:proofErr w:type="spellEnd"/>
      <w:r w:rsidRPr="006D6F4C">
        <w:rPr>
          <w:rStyle w:val="FontStyle29"/>
          <w:rFonts w:ascii="Arial" w:hAnsi="Arial" w:cs="Arial"/>
          <w:sz w:val="20"/>
          <w:szCs w:val="20"/>
        </w:rPr>
        <w:t xml:space="preserve"> </w:t>
      </w:r>
      <w:r w:rsidR="00667B44">
        <w:rPr>
          <w:rStyle w:val="FontStyle29"/>
          <w:rFonts w:ascii="Arial" w:hAnsi="Arial" w:cs="Arial"/>
          <w:sz w:val="20"/>
          <w:szCs w:val="20"/>
        </w:rPr>
        <w:t xml:space="preserve">/ odsączającej </w:t>
      </w:r>
      <w:r w:rsidRPr="006D6F4C">
        <w:rPr>
          <w:rStyle w:val="FontStyle29"/>
          <w:rFonts w:ascii="Arial" w:hAnsi="Arial" w:cs="Arial"/>
          <w:sz w:val="20"/>
          <w:szCs w:val="20"/>
        </w:rPr>
        <w:t xml:space="preserve">na prostych i łukach powinny być zgodne z dokumentacją projektową </w:t>
      </w:r>
      <w:r w:rsidRPr="006D6F4C">
        <w:rPr>
          <w:rStyle w:val="FontStyle29"/>
          <w:rFonts w:ascii="Arial" w:hAnsi="Arial" w:cs="Arial"/>
          <w:sz w:val="20"/>
          <w:szCs w:val="20"/>
        </w:rPr>
        <w:br/>
        <w:t>z tolerancją ± 0,5%.</w:t>
      </w:r>
    </w:p>
    <w:p w:rsidR="006D6F4C" w:rsidRPr="006D6F4C" w:rsidRDefault="006D6F4C" w:rsidP="006D6F4C">
      <w:pPr>
        <w:pStyle w:val="Style11"/>
        <w:widowControl/>
        <w:tabs>
          <w:tab w:val="left" w:pos="398"/>
        </w:tabs>
        <w:spacing w:before="14" w:line="302" w:lineRule="exact"/>
        <w:rPr>
          <w:rStyle w:val="FontStyle29"/>
          <w:rFonts w:ascii="Arial" w:hAnsi="Arial" w:cs="Arial"/>
          <w:sz w:val="20"/>
          <w:szCs w:val="20"/>
        </w:rPr>
      </w:pPr>
      <w:r w:rsidRPr="006D6F4C">
        <w:rPr>
          <w:rStyle w:val="FontStyle28"/>
          <w:rFonts w:ascii="Arial" w:hAnsi="Arial" w:cs="Arial"/>
          <w:sz w:val="20"/>
          <w:szCs w:val="20"/>
        </w:rPr>
        <w:t>6.3.5.</w:t>
      </w:r>
      <w:r w:rsidRPr="006D6F4C">
        <w:rPr>
          <w:rStyle w:val="FontStyle28"/>
          <w:rFonts w:ascii="Arial" w:hAnsi="Arial" w:cs="Arial"/>
          <w:b w:val="0"/>
          <w:bCs w:val="0"/>
          <w:sz w:val="20"/>
          <w:szCs w:val="20"/>
        </w:rPr>
        <w:tab/>
      </w:r>
      <w:r w:rsidRPr="006D6F4C">
        <w:rPr>
          <w:rStyle w:val="FontStyle29"/>
          <w:rFonts w:ascii="Arial" w:hAnsi="Arial" w:cs="Arial"/>
          <w:sz w:val="20"/>
          <w:szCs w:val="20"/>
        </w:rPr>
        <w:t>Rzędne wysokościowe</w:t>
      </w:r>
    </w:p>
    <w:p w:rsidR="006D6F4C" w:rsidRPr="006D6F4C" w:rsidRDefault="006D6F4C" w:rsidP="006D6F4C">
      <w:pPr>
        <w:pStyle w:val="Style8"/>
        <w:widowControl/>
        <w:spacing w:line="302" w:lineRule="exact"/>
        <w:jc w:val="left"/>
        <w:rPr>
          <w:rStyle w:val="FontStyle29"/>
          <w:rFonts w:ascii="Arial" w:hAnsi="Arial" w:cs="Arial"/>
          <w:sz w:val="20"/>
          <w:szCs w:val="20"/>
        </w:rPr>
      </w:pPr>
      <w:r w:rsidRPr="006D6F4C">
        <w:rPr>
          <w:rStyle w:val="FontStyle29"/>
          <w:rFonts w:ascii="Arial" w:hAnsi="Arial" w:cs="Arial"/>
          <w:sz w:val="20"/>
          <w:szCs w:val="20"/>
        </w:rPr>
        <w:t xml:space="preserve">Różnice pomiędzy rzędnymi wysokościowymi warstwy i rzędnymi projektowanymi nie powinny przekraczać +1 cm i -2 </w:t>
      </w:r>
      <w:proofErr w:type="spellStart"/>
      <w:r w:rsidRPr="006D6F4C">
        <w:rPr>
          <w:rStyle w:val="FontStyle29"/>
          <w:rFonts w:ascii="Arial" w:hAnsi="Arial" w:cs="Arial"/>
          <w:sz w:val="20"/>
          <w:szCs w:val="20"/>
        </w:rPr>
        <w:t>cm</w:t>
      </w:r>
      <w:proofErr w:type="spellEnd"/>
      <w:r w:rsidRPr="006D6F4C">
        <w:rPr>
          <w:rStyle w:val="FontStyle29"/>
          <w:rFonts w:ascii="Arial" w:hAnsi="Arial" w:cs="Arial"/>
          <w:sz w:val="20"/>
          <w:szCs w:val="20"/>
        </w:rPr>
        <w:t>.</w:t>
      </w:r>
    </w:p>
    <w:p w:rsidR="006D6F4C" w:rsidRPr="006D6F4C" w:rsidRDefault="006D6F4C" w:rsidP="006D6F4C">
      <w:pPr>
        <w:pStyle w:val="Style11"/>
        <w:widowControl/>
        <w:tabs>
          <w:tab w:val="left" w:pos="398"/>
        </w:tabs>
        <w:spacing w:line="302" w:lineRule="exact"/>
        <w:rPr>
          <w:rStyle w:val="FontStyle29"/>
          <w:rFonts w:ascii="Arial" w:hAnsi="Arial" w:cs="Arial"/>
          <w:sz w:val="20"/>
          <w:szCs w:val="20"/>
        </w:rPr>
      </w:pPr>
      <w:r w:rsidRPr="006D6F4C">
        <w:rPr>
          <w:rStyle w:val="FontStyle28"/>
          <w:rFonts w:ascii="Arial" w:hAnsi="Arial" w:cs="Arial"/>
          <w:sz w:val="20"/>
          <w:szCs w:val="20"/>
        </w:rPr>
        <w:t>6.3.6.</w:t>
      </w:r>
      <w:r w:rsidRPr="006D6F4C">
        <w:rPr>
          <w:rStyle w:val="FontStyle28"/>
          <w:rFonts w:ascii="Arial" w:hAnsi="Arial" w:cs="Arial"/>
          <w:b w:val="0"/>
          <w:bCs w:val="0"/>
          <w:sz w:val="20"/>
          <w:szCs w:val="20"/>
        </w:rPr>
        <w:tab/>
      </w:r>
      <w:r w:rsidRPr="006D6F4C">
        <w:rPr>
          <w:rStyle w:val="FontStyle29"/>
          <w:rFonts w:ascii="Arial" w:hAnsi="Arial" w:cs="Arial"/>
          <w:sz w:val="20"/>
          <w:szCs w:val="20"/>
        </w:rPr>
        <w:t>Ukształtowanie osi w planie</w:t>
      </w:r>
    </w:p>
    <w:p w:rsidR="006D6F4C" w:rsidRPr="006D6F4C" w:rsidRDefault="006D6F4C" w:rsidP="006D6F4C">
      <w:pPr>
        <w:pStyle w:val="Style8"/>
        <w:widowControl/>
        <w:spacing w:before="101" w:line="192" w:lineRule="exact"/>
        <w:rPr>
          <w:rStyle w:val="FontStyle29"/>
          <w:rFonts w:ascii="Arial" w:hAnsi="Arial" w:cs="Arial"/>
          <w:sz w:val="20"/>
          <w:szCs w:val="20"/>
        </w:rPr>
      </w:pPr>
      <w:r w:rsidRPr="006D6F4C">
        <w:rPr>
          <w:rStyle w:val="FontStyle29"/>
          <w:rFonts w:ascii="Arial" w:hAnsi="Arial" w:cs="Arial"/>
          <w:sz w:val="20"/>
          <w:szCs w:val="20"/>
        </w:rPr>
        <w:t>Oś w planie nie może być przesunięta w stosunku do osi projektowanej o więcej niż ± 3 cm dla autostrad i dróg ekspresowych lub o więcej niż ± 5 cm dla pozostałych dróg.</w:t>
      </w:r>
    </w:p>
    <w:p w:rsidR="006D6F4C" w:rsidRPr="006D6F4C" w:rsidRDefault="006D6F4C" w:rsidP="006D6F4C">
      <w:pPr>
        <w:pStyle w:val="Style11"/>
        <w:widowControl/>
        <w:tabs>
          <w:tab w:val="left" w:pos="398"/>
        </w:tabs>
        <w:spacing w:before="139"/>
        <w:rPr>
          <w:rStyle w:val="FontStyle29"/>
          <w:rFonts w:ascii="Arial" w:hAnsi="Arial" w:cs="Arial"/>
          <w:sz w:val="20"/>
          <w:szCs w:val="20"/>
        </w:rPr>
      </w:pPr>
      <w:r w:rsidRPr="006D6F4C">
        <w:rPr>
          <w:rStyle w:val="FontStyle28"/>
          <w:rFonts w:ascii="Arial" w:hAnsi="Arial" w:cs="Arial"/>
          <w:sz w:val="20"/>
          <w:szCs w:val="20"/>
        </w:rPr>
        <w:t>6.3.7.</w:t>
      </w:r>
      <w:r w:rsidRPr="006D6F4C">
        <w:rPr>
          <w:rStyle w:val="FontStyle28"/>
          <w:rFonts w:ascii="Arial" w:hAnsi="Arial" w:cs="Arial"/>
          <w:b w:val="0"/>
          <w:bCs w:val="0"/>
          <w:sz w:val="20"/>
          <w:szCs w:val="20"/>
        </w:rPr>
        <w:tab/>
      </w:r>
      <w:r w:rsidRPr="006D6F4C">
        <w:rPr>
          <w:rStyle w:val="FontStyle29"/>
          <w:rFonts w:ascii="Arial" w:hAnsi="Arial" w:cs="Arial"/>
          <w:sz w:val="20"/>
          <w:szCs w:val="20"/>
        </w:rPr>
        <w:t>Grubość warstwy</w:t>
      </w:r>
    </w:p>
    <w:p w:rsidR="0099602D" w:rsidRDefault="006D6F4C" w:rsidP="0099602D">
      <w:pPr>
        <w:pStyle w:val="Style8"/>
        <w:widowControl/>
        <w:spacing w:before="101" w:line="240" w:lineRule="exact"/>
        <w:rPr>
          <w:rStyle w:val="FontStyle29"/>
          <w:rFonts w:ascii="Arial" w:hAnsi="Arial" w:cs="Arial"/>
          <w:sz w:val="20"/>
          <w:szCs w:val="20"/>
        </w:rPr>
      </w:pPr>
      <w:r w:rsidRPr="006D6F4C">
        <w:rPr>
          <w:rStyle w:val="FontStyle29"/>
          <w:rFonts w:ascii="Arial" w:hAnsi="Arial" w:cs="Arial"/>
          <w:sz w:val="20"/>
          <w:szCs w:val="20"/>
        </w:rPr>
        <w:t xml:space="preserve">Grubość warstwy powinna być zgodna z określoną w dokumentacji projektowej z tolerancją +1 cm, </w:t>
      </w:r>
    </w:p>
    <w:p w:rsidR="006D6F4C" w:rsidRPr="006D6F4C" w:rsidRDefault="006D6F4C" w:rsidP="0099602D">
      <w:pPr>
        <w:pStyle w:val="Style8"/>
        <w:widowControl/>
        <w:spacing w:before="101" w:line="240" w:lineRule="atLeast"/>
        <w:rPr>
          <w:rStyle w:val="FontStyle29"/>
          <w:rFonts w:ascii="Arial" w:hAnsi="Arial" w:cs="Arial"/>
          <w:sz w:val="20"/>
          <w:szCs w:val="20"/>
        </w:rPr>
      </w:pPr>
      <w:r w:rsidRPr="006D6F4C">
        <w:rPr>
          <w:rStyle w:val="FontStyle29"/>
          <w:rFonts w:ascii="Arial" w:hAnsi="Arial" w:cs="Arial"/>
          <w:sz w:val="20"/>
          <w:szCs w:val="20"/>
        </w:rPr>
        <w:t xml:space="preserve">-2 </w:t>
      </w:r>
      <w:proofErr w:type="spellStart"/>
      <w:r w:rsidRPr="006D6F4C">
        <w:rPr>
          <w:rStyle w:val="FontStyle29"/>
          <w:rFonts w:ascii="Arial" w:hAnsi="Arial" w:cs="Arial"/>
          <w:sz w:val="20"/>
          <w:szCs w:val="20"/>
        </w:rPr>
        <w:t>cm</w:t>
      </w:r>
      <w:proofErr w:type="spellEnd"/>
      <w:r w:rsidRPr="006D6F4C">
        <w:rPr>
          <w:rStyle w:val="FontStyle29"/>
          <w:rFonts w:ascii="Arial" w:hAnsi="Arial" w:cs="Arial"/>
          <w:sz w:val="20"/>
          <w:szCs w:val="20"/>
        </w:rPr>
        <w:t>.</w:t>
      </w:r>
      <w:r w:rsidR="0099602D">
        <w:rPr>
          <w:rStyle w:val="FontStyle29"/>
          <w:rFonts w:ascii="Arial" w:hAnsi="Arial" w:cs="Arial"/>
          <w:sz w:val="20"/>
          <w:szCs w:val="20"/>
        </w:rPr>
        <w:t xml:space="preserve"> </w:t>
      </w:r>
      <w:r w:rsidRPr="006D6F4C">
        <w:rPr>
          <w:rStyle w:val="FontStyle29"/>
          <w:rFonts w:ascii="Arial" w:hAnsi="Arial" w:cs="Arial"/>
          <w:sz w:val="20"/>
          <w:szCs w:val="20"/>
        </w:rPr>
        <w:t>Jeżeli warstwa, ze względów technologicznych, została wykonana w dwóch warstwach, należy mierzyć łączną grubość tych</w:t>
      </w:r>
      <w:r w:rsidR="0099602D">
        <w:rPr>
          <w:rStyle w:val="FontStyle29"/>
          <w:rFonts w:ascii="Arial" w:hAnsi="Arial" w:cs="Arial"/>
          <w:sz w:val="20"/>
          <w:szCs w:val="20"/>
        </w:rPr>
        <w:t xml:space="preserve"> </w:t>
      </w:r>
      <w:r w:rsidRPr="006D6F4C">
        <w:rPr>
          <w:rStyle w:val="FontStyle29"/>
          <w:rFonts w:ascii="Arial" w:hAnsi="Arial" w:cs="Arial"/>
          <w:sz w:val="20"/>
          <w:szCs w:val="20"/>
        </w:rPr>
        <w:t>warstw.</w:t>
      </w:r>
      <w:r w:rsidR="0099602D">
        <w:rPr>
          <w:rStyle w:val="FontStyle29"/>
          <w:rFonts w:ascii="Arial" w:hAnsi="Arial" w:cs="Arial"/>
          <w:sz w:val="20"/>
          <w:szCs w:val="20"/>
        </w:rPr>
        <w:t xml:space="preserve"> </w:t>
      </w:r>
      <w:r w:rsidRPr="006D6F4C">
        <w:rPr>
          <w:rStyle w:val="FontStyle29"/>
          <w:rFonts w:ascii="Arial" w:hAnsi="Arial" w:cs="Arial"/>
          <w:sz w:val="20"/>
          <w:szCs w:val="20"/>
        </w:rPr>
        <w:t>Na wszystkich powierzchniach wadliwych pod względem grubości Wykonawca wykona naprawę warstwy przez spulchnienie warstwy na głębokość co najmniej 10 cm, uzupełnienie nowym materiałem o odpowiednich właściwościach, wyrównanie i ponowne zagęszczenie.</w:t>
      </w:r>
    </w:p>
    <w:p w:rsidR="0099602D" w:rsidRDefault="006D6F4C" w:rsidP="0099602D">
      <w:pPr>
        <w:pStyle w:val="Style8"/>
        <w:widowControl/>
        <w:spacing w:line="240" w:lineRule="atLeast"/>
        <w:rPr>
          <w:rStyle w:val="FontStyle29"/>
          <w:rFonts w:ascii="Arial" w:hAnsi="Arial" w:cs="Arial"/>
          <w:sz w:val="20"/>
          <w:szCs w:val="20"/>
        </w:rPr>
      </w:pPr>
      <w:r w:rsidRPr="006D6F4C">
        <w:rPr>
          <w:rStyle w:val="FontStyle29"/>
          <w:rFonts w:ascii="Arial" w:hAnsi="Arial" w:cs="Arial"/>
          <w:sz w:val="20"/>
          <w:szCs w:val="20"/>
        </w:rPr>
        <w:lastRenderedPageBreak/>
        <w:t xml:space="preserve">Roboty te Wykonawca wykona na własny koszt. Po wykonaniu tych robót nastąpi ponowny pomiar </w:t>
      </w:r>
    </w:p>
    <w:p w:rsidR="006D6F4C" w:rsidRPr="006D6F4C" w:rsidRDefault="006D6F4C" w:rsidP="0099602D">
      <w:pPr>
        <w:pStyle w:val="Style8"/>
        <w:widowControl/>
        <w:spacing w:line="240" w:lineRule="atLeast"/>
        <w:rPr>
          <w:rStyle w:val="FontStyle29"/>
          <w:rFonts w:ascii="Arial" w:hAnsi="Arial" w:cs="Arial"/>
          <w:sz w:val="20"/>
          <w:szCs w:val="20"/>
        </w:rPr>
      </w:pPr>
      <w:r w:rsidRPr="006D6F4C">
        <w:rPr>
          <w:rStyle w:val="FontStyle29"/>
          <w:rFonts w:ascii="Arial" w:hAnsi="Arial" w:cs="Arial"/>
          <w:sz w:val="20"/>
          <w:szCs w:val="20"/>
        </w:rPr>
        <w:t>i ocena grubości warstwy, według wyżej podanych zasad na koszt Wykonawcy.</w:t>
      </w:r>
    </w:p>
    <w:p w:rsidR="006D6F4C" w:rsidRPr="006D6F4C" w:rsidRDefault="006D6F4C" w:rsidP="0099602D">
      <w:pPr>
        <w:pStyle w:val="Style11"/>
        <w:widowControl/>
        <w:tabs>
          <w:tab w:val="left" w:pos="398"/>
        </w:tabs>
        <w:spacing w:before="139" w:line="240" w:lineRule="atLeast"/>
        <w:rPr>
          <w:rStyle w:val="FontStyle29"/>
          <w:rFonts w:ascii="Arial" w:hAnsi="Arial" w:cs="Arial"/>
          <w:sz w:val="20"/>
          <w:szCs w:val="20"/>
        </w:rPr>
      </w:pPr>
      <w:r w:rsidRPr="006D6F4C">
        <w:rPr>
          <w:rStyle w:val="FontStyle28"/>
          <w:rFonts w:ascii="Arial" w:hAnsi="Arial" w:cs="Arial"/>
          <w:sz w:val="20"/>
          <w:szCs w:val="20"/>
        </w:rPr>
        <w:t>6.3.8.</w:t>
      </w:r>
      <w:r w:rsidRPr="006D6F4C">
        <w:rPr>
          <w:rStyle w:val="FontStyle28"/>
          <w:rFonts w:ascii="Arial" w:hAnsi="Arial" w:cs="Arial"/>
          <w:b w:val="0"/>
          <w:bCs w:val="0"/>
          <w:sz w:val="20"/>
          <w:szCs w:val="20"/>
        </w:rPr>
        <w:tab/>
      </w:r>
      <w:r w:rsidRPr="006D6F4C">
        <w:rPr>
          <w:rStyle w:val="FontStyle29"/>
          <w:rFonts w:ascii="Arial" w:hAnsi="Arial" w:cs="Arial"/>
          <w:sz w:val="20"/>
          <w:szCs w:val="20"/>
        </w:rPr>
        <w:t>Zagęszczenie warstwy</w:t>
      </w:r>
    </w:p>
    <w:p w:rsidR="006D6F4C" w:rsidRPr="006D6F4C" w:rsidRDefault="006D6F4C" w:rsidP="0099602D">
      <w:pPr>
        <w:pStyle w:val="Style8"/>
        <w:widowControl/>
        <w:spacing w:before="120" w:line="240" w:lineRule="atLeast"/>
        <w:jc w:val="left"/>
        <w:rPr>
          <w:rStyle w:val="FontStyle29"/>
          <w:rFonts w:ascii="Arial" w:hAnsi="Arial" w:cs="Arial"/>
          <w:sz w:val="20"/>
          <w:szCs w:val="20"/>
        </w:rPr>
      </w:pPr>
      <w:r w:rsidRPr="006D6F4C">
        <w:rPr>
          <w:rStyle w:val="FontStyle29"/>
          <w:rFonts w:ascii="Arial" w:hAnsi="Arial" w:cs="Arial"/>
          <w:sz w:val="20"/>
          <w:szCs w:val="20"/>
        </w:rPr>
        <w:t xml:space="preserve">Wskaźnik zagęszczenia, warstwy </w:t>
      </w:r>
      <w:proofErr w:type="spellStart"/>
      <w:r w:rsidRPr="006D6F4C">
        <w:rPr>
          <w:rStyle w:val="FontStyle29"/>
          <w:rFonts w:ascii="Arial" w:hAnsi="Arial" w:cs="Arial"/>
          <w:sz w:val="20"/>
          <w:szCs w:val="20"/>
        </w:rPr>
        <w:t>mrozoochronnej</w:t>
      </w:r>
      <w:proofErr w:type="spellEnd"/>
      <w:r w:rsidR="00667B44">
        <w:rPr>
          <w:rStyle w:val="FontStyle29"/>
          <w:rFonts w:ascii="Arial" w:hAnsi="Arial" w:cs="Arial"/>
          <w:sz w:val="20"/>
          <w:szCs w:val="20"/>
        </w:rPr>
        <w:t xml:space="preserve">/odsączającej </w:t>
      </w:r>
      <w:r w:rsidRPr="006D6F4C">
        <w:rPr>
          <w:rStyle w:val="FontStyle29"/>
          <w:rFonts w:ascii="Arial" w:hAnsi="Arial" w:cs="Arial"/>
          <w:sz w:val="20"/>
          <w:szCs w:val="20"/>
        </w:rPr>
        <w:t xml:space="preserve"> określony wg BN-77/8931-12 [8] nie powinien być mniejszy od 1.Jeżeli jako kryterium dobrego zagęszczenia warstwy stosuje się porównanie wartości modułów odkształcenia, to wartość stosunku wtórnego do pierwotnego modułu odkształcenia, określonych zgodnie z normą BN-64/8931-02 [6], nie powinna być większa od 2,2.</w:t>
      </w:r>
    </w:p>
    <w:p w:rsidR="006D6F4C" w:rsidRPr="006D6F4C" w:rsidRDefault="006D6F4C" w:rsidP="0099602D">
      <w:pPr>
        <w:pStyle w:val="Style8"/>
        <w:widowControl/>
        <w:spacing w:line="240" w:lineRule="atLeast"/>
        <w:rPr>
          <w:rStyle w:val="FontStyle29"/>
          <w:rFonts w:ascii="Arial" w:hAnsi="Arial" w:cs="Arial"/>
          <w:sz w:val="20"/>
          <w:szCs w:val="20"/>
        </w:rPr>
      </w:pPr>
      <w:r w:rsidRPr="006D6F4C">
        <w:rPr>
          <w:rStyle w:val="FontStyle29"/>
          <w:rFonts w:ascii="Arial" w:hAnsi="Arial" w:cs="Arial"/>
          <w:sz w:val="20"/>
          <w:szCs w:val="20"/>
        </w:rPr>
        <w:t>Wilgotność kruszywa w czasie zagęszczenia należy badać według PN-B-06714-17 [2]. Wilgotność kruszywa powinna być równa wilgotności optymalnej z tolerancją od -20% do +10%.</w:t>
      </w:r>
    </w:p>
    <w:p w:rsidR="006D6F4C" w:rsidRPr="006D6F4C" w:rsidRDefault="006D6F4C" w:rsidP="0099602D">
      <w:pPr>
        <w:pStyle w:val="Style6"/>
        <w:widowControl/>
        <w:spacing w:before="139" w:line="240" w:lineRule="atLeast"/>
        <w:rPr>
          <w:rStyle w:val="FontStyle28"/>
          <w:rFonts w:ascii="Arial" w:hAnsi="Arial" w:cs="Arial"/>
          <w:sz w:val="20"/>
          <w:szCs w:val="20"/>
        </w:rPr>
      </w:pPr>
      <w:r w:rsidRPr="006D6F4C">
        <w:rPr>
          <w:rStyle w:val="FontStyle28"/>
          <w:rFonts w:ascii="Arial" w:hAnsi="Arial" w:cs="Arial"/>
          <w:sz w:val="20"/>
          <w:szCs w:val="20"/>
        </w:rPr>
        <w:t>6.4. Zasady postępowania z odcinkami wadliwie wykonanymi</w:t>
      </w:r>
    </w:p>
    <w:p w:rsidR="006D6F4C" w:rsidRDefault="006D6F4C" w:rsidP="0099602D">
      <w:pPr>
        <w:pStyle w:val="Style8"/>
        <w:widowControl/>
        <w:spacing w:before="120" w:line="240" w:lineRule="atLeast"/>
        <w:rPr>
          <w:rStyle w:val="FontStyle29"/>
          <w:rFonts w:ascii="Arial" w:hAnsi="Arial" w:cs="Arial"/>
          <w:sz w:val="20"/>
          <w:szCs w:val="20"/>
        </w:rPr>
      </w:pPr>
      <w:r w:rsidRPr="006D6F4C">
        <w:rPr>
          <w:rStyle w:val="FontStyle29"/>
          <w:rFonts w:ascii="Arial" w:hAnsi="Arial" w:cs="Arial"/>
          <w:sz w:val="20"/>
          <w:szCs w:val="20"/>
        </w:rPr>
        <w:t>Wszystkie powierzchnie, które wykazują większe odchylenia cech geometrycznych od określonych w p. 6.3, powinny być naprawione przez spulchnienie do głębokości co najmniej 10 cm, wyrównane i powtórnie zagęszczone. Dodanie nowego materiału bez spulchnienia wykonanej warstwy jest niedopuszczalne.</w:t>
      </w:r>
    </w:p>
    <w:p w:rsidR="0099602D" w:rsidRPr="006D6F4C" w:rsidRDefault="0099602D" w:rsidP="0099602D">
      <w:pPr>
        <w:pStyle w:val="Style8"/>
        <w:widowControl/>
        <w:spacing w:before="120" w:line="240" w:lineRule="atLeast"/>
        <w:rPr>
          <w:rStyle w:val="FontStyle29"/>
          <w:rFonts w:ascii="Arial" w:hAnsi="Arial" w:cs="Arial"/>
          <w:sz w:val="20"/>
          <w:szCs w:val="20"/>
        </w:rPr>
      </w:pPr>
    </w:p>
    <w:p w:rsidR="006D6F4C" w:rsidRDefault="006D6F4C" w:rsidP="0099602D">
      <w:pPr>
        <w:pStyle w:val="Style6"/>
        <w:widowControl/>
        <w:spacing w:before="24" w:line="240" w:lineRule="atLeast"/>
        <w:rPr>
          <w:rStyle w:val="FontStyle28"/>
          <w:rFonts w:ascii="Arial" w:hAnsi="Arial" w:cs="Arial"/>
          <w:sz w:val="20"/>
          <w:szCs w:val="20"/>
        </w:rPr>
      </w:pPr>
      <w:r w:rsidRPr="006D6F4C">
        <w:rPr>
          <w:rStyle w:val="FontStyle28"/>
          <w:rFonts w:ascii="Arial" w:hAnsi="Arial" w:cs="Arial"/>
          <w:sz w:val="20"/>
          <w:szCs w:val="20"/>
        </w:rPr>
        <w:t>7. OBMIAR ROBÓT</w:t>
      </w:r>
    </w:p>
    <w:p w:rsidR="0099602D" w:rsidRPr="006D6F4C" w:rsidRDefault="0099602D" w:rsidP="0099602D">
      <w:pPr>
        <w:pStyle w:val="Style6"/>
        <w:widowControl/>
        <w:spacing w:before="24" w:line="240" w:lineRule="atLeast"/>
        <w:rPr>
          <w:rStyle w:val="FontStyle28"/>
          <w:rFonts w:ascii="Arial" w:hAnsi="Arial" w:cs="Arial"/>
          <w:sz w:val="20"/>
          <w:szCs w:val="20"/>
        </w:rPr>
      </w:pPr>
    </w:p>
    <w:p w:rsidR="006D6F4C" w:rsidRPr="006D6F4C" w:rsidRDefault="006D6F4C" w:rsidP="0099602D">
      <w:pPr>
        <w:pStyle w:val="Style6"/>
        <w:widowControl/>
        <w:spacing w:line="240" w:lineRule="atLeast"/>
        <w:rPr>
          <w:rStyle w:val="FontStyle28"/>
          <w:rFonts w:ascii="Arial" w:hAnsi="Arial" w:cs="Arial"/>
          <w:sz w:val="20"/>
          <w:szCs w:val="20"/>
        </w:rPr>
      </w:pPr>
      <w:r w:rsidRPr="006D6F4C">
        <w:rPr>
          <w:rStyle w:val="FontStyle28"/>
          <w:rFonts w:ascii="Arial" w:hAnsi="Arial" w:cs="Arial"/>
          <w:sz w:val="20"/>
          <w:szCs w:val="20"/>
        </w:rPr>
        <w:t>7.1. Ogólne zasady obmiaru robót</w:t>
      </w:r>
    </w:p>
    <w:p w:rsidR="006D6F4C" w:rsidRDefault="006D6F4C" w:rsidP="0099602D">
      <w:pPr>
        <w:pStyle w:val="Style8"/>
        <w:widowControl/>
        <w:spacing w:line="240" w:lineRule="atLeast"/>
        <w:jc w:val="left"/>
        <w:rPr>
          <w:rStyle w:val="FontStyle29"/>
          <w:rFonts w:ascii="Arial" w:hAnsi="Arial" w:cs="Arial"/>
          <w:sz w:val="20"/>
          <w:szCs w:val="20"/>
        </w:rPr>
      </w:pPr>
      <w:r w:rsidRPr="006D6F4C">
        <w:rPr>
          <w:rStyle w:val="FontStyle29"/>
          <w:rFonts w:ascii="Arial" w:hAnsi="Arial" w:cs="Arial"/>
          <w:sz w:val="20"/>
          <w:szCs w:val="20"/>
        </w:rPr>
        <w:t xml:space="preserve">Ogólne zasady obmiaru robót podano w ST D-00.00.00 „Wymagania ogólne" </w:t>
      </w:r>
      <w:proofErr w:type="spellStart"/>
      <w:r w:rsidRPr="006D6F4C">
        <w:rPr>
          <w:rStyle w:val="FontStyle29"/>
          <w:rFonts w:ascii="Arial" w:hAnsi="Arial" w:cs="Arial"/>
          <w:sz w:val="20"/>
          <w:szCs w:val="20"/>
        </w:rPr>
        <w:t>pkt</w:t>
      </w:r>
      <w:proofErr w:type="spellEnd"/>
      <w:r w:rsidRPr="006D6F4C">
        <w:rPr>
          <w:rStyle w:val="FontStyle29"/>
          <w:rFonts w:ascii="Arial" w:hAnsi="Arial" w:cs="Arial"/>
          <w:sz w:val="20"/>
          <w:szCs w:val="20"/>
        </w:rPr>
        <w:t xml:space="preserve"> 7.</w:t>
      </w:r>
    </w:p>
    <w:p w:rsidR="0099602D" w:rsidRPr="006D6F4C" w:rsidRDefault="0099602D" w:rsidP="0099602D">
      <w:pPr>
        <w:pStyle w:val="Style8"/>
        <w:widowControl/>
        <w:spacing w:line="240" w:lineRule="atLeast"/>
        <w:jc w:val="left"/>
        <w:rPr>
          <w:rStyle w:val="FontStyle29"/>
          <w:rFonts w:ascii="Arial" w:hAnsi="Arial" w:cs="Arial"/>
          <w:sz w:val="20"/>
          <w:szCs w:val="20"/>
        </w:rPr>
      </w:pPr>
    </w:p>
    <w:p w:rsidR="006D6F4C" w:rsidRPr="006D6F4C" w:rsidRDefault="006D6F4C" w:rsidP="0099602D">
      <w:pPr>
        <w:pStyle w:val="Style6"/>
        <w:widowControl/>
        <w:spacing w:before="34" w:line="240" w:lineRule="atLeast"/>
        <w:jc w:val="both"/>
        <w:rPr>
          <w:rStyle w:val="FontStyle28"/>
          <w:rFonts w:ascii="Arial" w:hAnsi="Arial" w:cs="Arial"/>
          <w:sz w:val="20"/>
          <w:szCs w:val="20"/>
        </w:rPr>
      </w:pPr>
      <w:r w:rsidRPr="006D6F4C">
        <w:rPr>
          <w:rStyle w:val="FontStyle28"/>
          <w:rFonts w:ascii="Arial" w:hAnsi="Arial" w:cs="Arial"/>
          <w:sz w:val="20"/>
          <w:szCs w:val="20"/>
        </w:rPr>
        <w:t>7.2. Jednostka obmiarowa</w:t>
      </w:r>
    </w:p>
    <w:p w:rsidR="006D6F4C" w:rsidRPr="006D6F4C" w:rsidRDefault="006D6F4C" w:rsidP="0099602D">
      <w:pPr>
        <w:pStyle w:val="Style8"/>
        <w:widowControl/>
        <w:spacing w:before="130" w:line="240" w:lineRule="atLeast"/>
        <w:jc w:val="left"/>
        <w:rPr>
          <w:rStyle w:val="FontStyle29"/>
          <w:rFonts w:ascii="Arial" w:hAnsi="Arial" w:cs="Arial"/>
          <w:sz w:val="20"/>
          <w:szCs w:val="20"/>
        </w:rPr>
      </w:pPr>
      <w:r w:rsidRPr="006D6F4C">
        <w:rPr>
          <w:rStyle w:val="FontStyle29"/>
          <w:rFonts w:ascii="Arial" w:hAnsi="Arial" w:cs="Arial"/>
          <w:sz w:val="20"/>
          <w:szCs w:val="20"/>
        </w:rPr>
        <w:t>Jednostką obmiarową jest m</w:t>
      </w:r>
      <w:r w:rsidRPr="006D6F4C">
        <w:rPr>
          <w:rStyle w:val="FontStyle29"/>
          <w:rFonts w:ascii="Arial" w:hAnsi="Arial" w:cs="Arial"/>
          <w:sz w:val="20"/>
          <w:szCs w:val="20"/>
          <w:vertAlign w:val="superscript"/>
        </w:rPr>
        <w:t>2</w:t>
      </w:r>
      <w:r w:rsidRPr="006D6F4C">
        <w:rPr>
          <w:rStyle w:val="FontStyle29"/>
          <w:rFonts w:ascii="Arial" w:hAnsi="Arial" w:cs="Arial"/>
          <w:sz w:val="20"/>
          <w:szCs w:val="20"/>
        </w:rPr>
        <w:t xml:space="preserve"> (metr kwadratowy) warstwy odcinającej i odsączającej.</w:t>
      </w:r>
    </w:p>
    <w:p w:rsidR="006D6F4C" w:rsidRPr="006D6F4C" w:rsidRDefault="006D6F4C" w:rsidP="0099602D">
      <w:pPr>
        <w:pStyle w:val="Style10"/>
        <w:widowControl/>
        <w:tabs>
          <w:tab w:val="left" w:pos="158"/>
        </w:tabs>
        <w:spacing w:before="125" w:line="240" w:lineRule="atLeast"/>
        <w:rPr>
          <w:rStyle w:val="FontStyle28"/>
          <w:rFonts w:ascii="Arial" w:hAnsi="Arial" w:cs="Arial"/>
          <w:sz w:val="20"/>
          <w:szCs w:val="20"/>
        </w:rPr>
      </w:pPr>
      <w:r w:rsidRPr="006D6F4C">
        <w:rPr>
          <w:rStyle w:val="FontStyle28"/>
          <w:rFonts w:ascii="Arial" w:hAnsi="Arial" w:cs="Arial"/>
          <w:sz w:val="20"/>
          <w:szCs w:val="20"/>
        </w:rPr>
        <w:t>8.</w:t>
      </w:r>
      <w:r w:rsidRPr="006D6F4C">
        <w:rPr>
          <w:rStyle w:val="FontStyle28"/>
          <w:rFonts w:ascii="Arial" w:hAnsi="Arial" w:cs="Arial"/>
          <w:b w:val="0"/>
          <w:bCs w:val="0"/>
          <w:sz w:val="20"/>
          <w:szCs w:val="20"/>
        </w:rPr>
        <w:tab/>
      </w:r>
      <w:r w:rsidRPr="006D6F4C">
        <w:rPr>
          <w:rStyle w:val="FontStyle28"/>
          <w:rFonts w:ascii="Arial" w:hAnsi="Arial" w:cs="Arial"/>
          <w:sz w:val="20"/>
          <w:szCs w:val="20"/>
        </w:rPr>
        <w:t>ODBIÓR ROBÓT</w:t>
      </w:r>
    </w:p>
    <w:p w:rsidR="006D6F4C" w:rsidRPr="006D6F4C" w:rsidRDefault="006D6F4C" w:rsidP="0099602D">
      <w:pPr>
        <w:pStyle w:val="Style8"/>
        <w:widowControl/>
        <w:spacing w:before="120" w:line="240" w:lineRule="atLeast"/>
        <w:jc w:val="left"/>
        <w:rPr>
          <w:rStyle w:val="FontStyle29"/>
          <w:rFonts w:ascii="Arial" w:hAnsi="Arial" w:cs="Arial"/>
          <w:sz w:val="20"/>
          <w:szCs w:val="20"/>
        </w:rPr>
      </w:pPr>
      <w:r w:rsidRPr="006D6F4C">
        <w:rPr>
          <w:rStyle w:val="FontStyle29"/>
          <w:rFonts w:ascii="Arial" w:hAnsi="Arial" w:cs="Arial"/>
          <w:sz w:val="20"/>
          <w:szCs w:val="20"/>
        </w:rPr>
        <w:t xml:space="preserve">Ogólne zasady odbioru robót podano w ST D-00.00.00 „Wymagania ogólne" </w:t>
      </w:r>
      <w:proofErr w:type="spellStart"/>
      <w:r w:rsidRPr="006D6F4C">
        <w:rPr>
          <w:rStyle w:val="FontStyle29"/>
          <w:rFonts w:ascii="Arial" w:hAnsi="Arial" w:cs="Arial"/>
          <w:sz w:val="20"/>
          <w:szCs w:val="20"/>
        </w:rPr>
        <w:t>pkt</w:t>
      </w:r>
      <w:proofErr w:type="spellEnd"/>
      <w:r w:rsidRPr="006D6F4C">
        <w:rPr>
          <w:rStyle w:val="FontStyle29"/>
          <w:rFonts w:ascii="Arial" w:hAnsi="Arial" w:cs="Arial"/>
          <w:sz w:val="20"/>
          <w:szCs w:val="20"/>
        </w:rPr>
        <w:t xml:space="preserve"> 8.</w:t>
      </w:r>
    </w:p>
    <w:p w:rsidR="006D6F4C" w:rsidRDefault="006D6F4C" w:rsidP="0099602D">
      <w:pPr>
        <w:pStyle w:val="Style8"/>
        <w:widowControl/>
        <w:spacing w:line="240" w:lineRule="atLeast"/>
        <w:jc w:val="left"/>
        <w:rPr>
          <w:rStyle w:val="FontStyle29"/>
          <w:rFonts w:ascii="Arial" w:hAnsi="Arial" w:cs="Arial"/>
          <w:sz w:val="20"/>
          <w:szCs w:val="20"/>
        </w:rPr>
      </w:pPr>
      <w:r w:rsidRPr="006D6F4C">
        <w:rPr>
          <w:rStyle w:val="FontStyle29"/>
          <w:rFonts w:ascii="Arial" w:hAnsi="Arial" w:cs="Arial"/>
          <w:sz w:val="20"/>
          <w:szCs w:val="20"/>
        </w:rPr>
        <w:t>Roboty uznaje się za wykonane zgodnie z dokumentacją projektową, ST i wymaganiami Inżyniera</w:t>
      </w:r>
      <w:r w:rsidR="0099602D">
        <w:rPr>
          <w:rStyle w:val="FontStyle29"/>
          <w:rFonts w:ascii="Arial" w:hAnsi="Arial" w:cs="Arial"/>
          <w:sz w:val="20"/>
          <w:szCs w:val="20"/>
        </w:rPr>
        <w:t xml:space="preserve"> /Inspektora nadzoru </w:t>
      </w:r>
      <w:r w:rsidR="009B6CCC">
        <w:rPr>
          <w:rStyle w:val="FontStyle29"/>
          <w:rFonts w:ascii="Arial" w:hAnsi="Arial" w:cs="Arial"/>
          <w:sz w:val="20"/>
          <w:szCs w:val="20"/>
        </w:rPr>
        <w:t xml:space="preserve">, jeżeli wszystkie pomiary </w:t>
      </w:r>
      <w:r w:rsidRPr="006D6F4C">
        <w:rPr>
          <w:rStyle w:val="FontStyle29"/>
          <w:rFonts w:ascii="Arial" w:hAnsi="Arial" w:cs="Arial"/>
          <w:sz w:val="20"/>
          <w:szCs w:val="20"/>
        </w:rPr>
        <w:t>i badania z zachowaniem tolerancji wg pkt. 6 dały wyniki pozytywne.</w:t>
      </w:r>
    </w:p>
    <w:p w:rsidR="0099602D" w:rsidRPr="006D6F4C" w:rsidRDefault="0099602D" w:rsidP="0099602D">
      <w:pPr>
        <w:pStyle w:val="Style8"/>
        <w:widowControl/>
        <w:spacing w:line="240" w:lineRule="atLeast"/>
        <w:jc w:val="left"/>
        <w:rPr>
          <w:rStyle w:val="FontStyle29"/>
          <w:rFonts w:ascii="Arial" w:hAnsi="Arial" w:cs="Arial"/>
          <w:sz w:val="20"/>
          <w:szCs w:val="20"/>
        </w:rPr>
      </w:pPr>
    </w:p>
    <w:p w:rsidR="0099602D" w:rsidRDefault="006D6F4C" w:rsidP="00B062D3">
      <w:pPr>
        <w:pStyle w:val="Style10"/>
        <w:widowControl/>
        <w:numPr>
          <w:ilvl w:val="0"/>
          <w:numId w:val="2"/>
        </w:numPr>
        <w:tabs>
          <w:tab w:val="left" w:pos="158"/>
        </w:tabs>
        <w:spacing w:before="19" w:line="240" w:lineRule="atLeast"/>
        <w:rPr>
          <w:rStyle w:val="FontStyle28"/>
          <w:rFonts w:ascii="Arial" w:hAnsi="Arial" w:cs="Arial"/>
          <w:sz w:val="20"/>
          <w:szCs w:val="20"/>
        </w:rPr>
      </w:pPr>
      <w:r w:rsidRPr="006D6F4C">
        <w:rPr>
          <w:rStyle w:val="FontStyle28"/>
          <w:rFonts w:ascii="Arial" w:hAnsi="Arial" w:cs="Arial"/>
          <w:sz w:val="20"/>
          <w:szCs w:val="20"/>
        </w:rPr>
        <w:t>PODSTAWA PŁATNOŚCI</w:t>
      </w:r>
    </w:p>
    <w:p w:rsidR="0099602D" w:rsidRPr="0099602D" w:rsidRDefault="0099602D" w:rsidP="0099602D">
      <w:pPr>
        <w:pStyle w:val="Style10"/>
        <w:widowControl/>
        <w:tabs>
          <w:tab w:val="left" w:pos="158"/>
        </w:tabs>
        <w:spacing w:before="19" w:line="240" w:lineRule="atLeast"/>
        <w:rPr>
          <w:rStyle w:val="FontStyle28"/>
          <w:rFonts w:ascii="Arial" w:hAnsi="Arial" w:cs="Arial"/>
          <w:sz w:val="20"/>
          <w:szCs w:val="20"/>
        </w:rPr>
      </w:pPr>
    </w:p>
    <w:p w:rsidR="006D6F4C" w:rsidRPr="006D6F4C" w:rsidRDefault="006D6F4C" w:rsidP="0099602D">
      <w:pPr>
        <w:pStyle w:val="Style10"/>
        <w:widowControl/>
        <w:tabs>
          <w:tab w:val="left" w:pos="283"/>
        </w:tabs>
        <w:spacing w:line="240" w:lineRule="atLeast"/>
        <w:rPr>
          <w:rStyle w:val="FontStyle28"/>
          <w:rFonts w:ascii="Arial" w:hAnsi="Arial" w:cs="Arial"/>
          <w:sz w:val="20"/>
          <w:szCs w:val="20"/>
        </w:rPr>
      </w:pPr>
      <w:r w:rsidRPr="006D6F4C">
        <w:rPr>
          <w:rStyle w:val="FontStyle28"/>
          <w:rFonts w:ascii="Arial" w:hAnsi="Arial" w:cs="Arial"/>
          <w:sz w:val="20"/>
          <w:szCs w:val="20"/>
        </w:rPr>
        <w:t>9.1.</w:t>
      </w:r>
      <w:r w:rsidRPr="006D6F4C">
        <w:rPr>
          <w:rStyle w:val="FontStyle28"/>
          <w:rFonts w:ascii="Arial" w:hAnsi="Arial" w:cs="Arial"/>
          <w:b w:val="0"/>
          <w:bCs w:val="0"/>
          <w:sz w:val="20"/>
          <w:szCs w:val="20"/>
        </w:rPr>
        <w:tab/>
      </w:r>
      <w:r w:rsidRPr="006D6F4C">
        <w:rPr>
          <w:rStyle w:val="FontStyle28"/>
          <w:rFonts w:ascii="Arial" w:hAnsi="Arial" w:cs="Arial"/>
          <w:sz w:val="20"/>
          <w:szCs w:val="20"/>
        </w:rPr>
        <w:t>Ogólne ustalenia dotyczące podstawy płatności</w:t>
      </w:r>
    </w:p>
    <w:p w:rsidR="006D6F4C" w:rsidRPr="006D6F4C" w:rsidRDefault="006D6F4C" w:rsidP="0099602D">
      <w:pPr>
        <w:pStyle w:val="Style8"/>
        <w:widowControl/>
        <w:spacing w:line="240" w:lineRule="atLeast"/>
        <w:jc w:val="left"/>
        <w:rPr>
          <w:rStyle w:val="FontStyle29"/>
          <w:rFonts w:ascii="Arial" w:hAnsi="Arial" w:cs="Arial"/>
          <w:sz w:val="20"/>
          <w:szCs w:val="20"/>
        </w:rPr>
      </w:pPr>
      <w:r w:rsidRPr="006D6F4C">
        <w:rPr>
          <w:rStyle w:val="FontStyle29"/>
          <w:rFonts w:ascii="Arial" w:hAnsi="Arial" w:cs="Arial"/>
          <w:sz w:val="20"/>
          <w:szCs w:val="20"/>
        </w:rPr>
        <w:t xml:space="preserve">Ogólne ustalenia dotyczące podstawy płatności podano w ST D-00.00.00 „Wymagania ogólne" </w:t>
      </w:r>
      <w:proofErr w:type="spellStart"/>
      <w:r w:rsidRPr="006D6F4C">
        <w:rPr>
          <w:rStyle w:val="FontStyle29"/>
          <w:rFonts w:ascii="Arial" w:hAnsi="Arial" w:cs="Arial"/>
          <w:sz w:val="20"/>
          <w:szCs w:val="20"/>
        </w:rPr>
        <w:t>pkt</w:t>
      </w:r>
      <w:proofErr w:type="spellEnd"/>
      <w:r w:rsidRPr="006D6F4C">
        <w:rPr>
          <w:rStyle w:val="FontStyle29"/>
          <w:rFonts w:ascii="Arial" w:hAnsi="Arial" w:cs="Arial"/>
          <w:sz w:val="20"/>
          <w:szCs w:val="20"/>
        </w:rPr>
        <w:t xml:space="preserve"> 9.</w:t>
      </w:r>
    </w:p>
    <w:p w:rsidR="006D6F4C" w:rsidRPr="006D6F4C" w:rsidRDefault="006D6F4C" w:rsidP="0099602D">
      <w:pPr>
        <w:pStyle w:val="Style10"/>
        <w:widowControl/>
        <w:tabs>
          <w:tab w:val="left" w:pos="283"/>
        </w:tabs>
        <w:spacing w:line="240" w:lineRule="atLeast"/>
        <w:rPr>
          <w:rStyle w:val="FontStyle28"/>
          <w:rFonts w:ascii="Arial" w:hAnsi="Arial" w:cs="Arial"/>
          <w:sz w:val="20"/>
          <w:szCs w:val="20"/>
        </w:rPr>
      </w:pPr>
      <w:r w:rsidRPr="006D6F4C">
        <w:rPr>
          <w:rStyle w:val="FontStyle28"/>
          <w:rFonts w:ascii="Arial" w:hAnsi="Arial" w:cs="Arial"/>
          <w:sz w:val="20"/>
          <w:szCs w:val="20"/>
        </w:rPr>
        <w:t>9.2.</w:t>
      </w:r>
      <w:r w:rsidRPr="006D6F4C">
        <w:rPr>
          <w:rStyle w:val="FontStyle28"/>
          <w:rFonts w:ascii="Arial" w:hAnsi="Arial" w:cs="Arial"/>
          <w:b w:val="0"/>
          <w:bCs w:val="0"/>
          <w:sz w:val="20"/>
          <w:szCs w:val="20"/>
        </w:rPr>
        <w:tab/>
      </w:r>
      <w:r w:rsidRPr="006D6F4C">
        <w:rPr>
          <w:rStyle w:val="FontStyle28"/>
          <w:rFonts w:ascii="Arial" w:hAnsi="Arial" w:cs="Arial"/>
          <w:sz w:val="20"/>
          <w:szCs w:val="20"/>
        </w:rPr>
        <w:t>Cena jednostki obmiarowej</w:t>
      </w:r>
    </w:p>
    <w:p w:rsidR="006D6F4C" w:rsidRPr="006D6F4C" w:rsidRDefault="006D6F4C" w:rsidP="0099602D">
      <w:pPr>
        <w:pStyle w:val="Style8"/>
        <w:widowControl/>
        <w:spacing w:before="86" w:line="240" w:lineRule="atLeast"/>
        <w:jc w:val="left"/>
        <w:rPr>
          <w:rStyle w:val="FontStyle29"/>
          <w:rFonts w:ascii="Arial" w:hAnsi="Arial" w:cs="Arial"/>
          <w:sz w:val="20"/>
          <w:szCs w:val="20"/>
        </w:rPr>
      </w:pPr>
      <w:r w:rsidRPr="006D6F4C">
        <w:rPr>
          <w:rStyle w:val="FontStyle29"/>
          <w:rFonts w:ascii="Arial" w:hAnsi="Arial" w:cs="Arial"/>
          <w:sz w:val="20"/>
          <w:szCs w:val="20"/>
        </w:rPr>
        <w:t>Cena wykonania 1m</w:t>
      </w:r>
      <w:r w:rsidRPr="006D6F4C">
        <w:rPr>
          <w:rStyle w:val="FontStyle29"/>
          <w:rFonts w:ascii="Arial" w:hAnsi="Arial" w:cs="Arial"/>
          <w:sz w:val="20"/>
          <w:szCs w:val="20"/>
          <w:vertAlign w:val="superscript"/>
        </w:rPr>
        <w:t>2</w:t>
      </w:r>
      <w:r w:rsidRPr="006D6F4C">
        <w:rPr>
          <w:rStyle w:val="FontStyle29"/>
          <w:rFonts w:ascii="Arial" w:hAnsi="Arial" w:cs="Arial"/>
          <w:sz w:val="20"/>
          <w:szCs w:val="20"/>
        </w:rPr>
        <w:t xml:space="preserve"> warstwy </w:t>
      </w:r>
      <w:proofErr w:type="spellStart"/>
      <w:r w:rsidRPr="006D6F4C">
        <w:rPr>
          <w:rStyle w:val="FontStyle29"/>
          <w:rFonts w:ascii="Arial" w:hAnsi="Arial" w:cs="Arial"/>
          <w:sz w:val="20"/>
          <w:szCs w:val="20"/>
        </w:rPr>
        <w:t>mrozoochronnej</w:t>
      </w:r>
      <w:proofErr w:type="spellEnd"/>
      <w:r w:rsidR="00667B44">
        <w:rPr>
          <w:rStyle w:val="FontStyle29"/>
          <w:rFonts w:ascii="Arial" w:hAnsi="Arial" w:cs="Arial"/>
          <w:sz w:val="20"/>
          <w:szCs w:val="20"/>
        </w:rPr>
        <w:t xml:space="preserve">/ odsączającej </w:t>
      </w:r>
      <w:r w:rsidRPr="006D6F4C">
        <w:rPr>
          <w:rStyle w:val="FontStyle29"/>
          <w:rFonts w:ascii="Arial" w:hAnsi="Arial" w:cs="Arial"/>
          <w:sz w:val="20"/>
          <w:szCs w:val="20"/>
        </w:rPr>
        <w:t xml:space="preserve"> z kruszywa obejmuje:</w:t>
      </w:r>
    </w:p>
    <w:p w:rsidR="006D6F4C" w:rsidRDefault="006D6F4C" w:rsidP="00B062D3">
      <w:pPr>
        <w:pStyle w:val="Style9"/>
        <w:widowControl/>
        <w:numPr>
          <w:ilvl w:val="0"/>
          <w:numId w:val="32"/>
        </w:numPr>
        <w:tabs>
          <w:tab w:val="left" w:pos="283"/>
        </w:tabs>
        <w:spacing w:before="5" w:line="240" w:lineRule="atLeast"/>
        <w:ind w:left="283" w:hanging="283"/>
        <w:jc w:val="left"/>
        <w:rPr>
          <w:rStyle w:val="FontStyle29"/>
          <w:rFonts w:ascii="Arial" w:hAnsi="Arial" w:cs="Arial"/>
          <w:sz w:val="20"/>
          <w:szCs w:val="20"/>
        </w:rPr>
      </w:pPr>
      <w:r w:rsidRPr="006D6F4C">
        <w:rPr>
          <w:rStyle w:val="FontStyle29"/>
          <w:rFonts w:ascii="Arial" w:hAnsi="Arial" w:cs="Arial"/>
          <w:sz w:val="20"/>
          <w:szCs w:val="20"/>
        </w:rPr>
        <w:t xml:space="preserve">     prace pomiarowe,</w:t>
      </w:r>
    </w:p>
    <w:p w:rsidR="00623820" w:rsidRDefault="00623820" w:rsidP="00B062D3">
      <w:pPr>
        <w:pStyle w:val="Style9"/>
        <w:widowControl/>
        <w:numPr>
          <w:ilvl w:val="0"/>
          <w:numId w:val="32"/>
        </w:numPr>
        <w:tabs>
          <w:tab w:val="left" w:pos="283"/>
        </w:tabs>
        <w:spacing w:before="5" w:line="240" w:lineRule="atLeast"/>
        <w:ind w:left="283" w:hanging="283"/>
        <w:jc w:val="left"/>
        <w:rPr>
          <w:rStyle w:val="FontStyle29"/>
          <w:rFonts w:ascii="Arial" w:hAnsi="Arial" w:cs="Arial"/>
          <w:sz w:val="20"/>
          <w:szCs w:val="20"/>
        </w:rPr>
      </w:pPr>
      <w:r w:rsidRPr="00623820">
        <w:rPr>
          <w:rStyle w:val="FontStyle29"/>
          <w:rFonts w:ascii="Arial" w:hAnsi="Arial" w:cs="Arial"/>
          <w:sz w:val="20"/>
          <w:szCs w:val="20"/>
        </w:rPr>
        <w:t xml:space="preserve">     badania laboratoryjne  przed  wbudowaniem </w:t>
      </w:r>
      <w:proofErr w:type="spellStart"/>
      <w:r w:rsidRPr="00623820">
        <w:rPr>
          <w:rStyle w:val="FontStyle29"/>
          <w:rFonts w:ascii="Arial" w:hAnsi="Arial" w:cs="Arial"/>
          <w:sz w:val="20"/>
          <w:szCs w:val="20"/>
        </w:rPr>
        <w:t>materialu</w:t>
      </w:r>
      <w:proofErr w:type="spellEnd"/>
      <w:r w:rsidRPr="00623820">
        <w:rPr>
          <w:rStyle w:val="FontStyle29"/>
          <w:rFonts w:ascii="Arial" w:hAnsi="Arial" w:cs="Arial"/>
          <w:sz w:val="20"/>
          <w:szCs w:val="20"/>
        </w:rPr>
        <w:t xml:space="preserve"> , potwierdzające jego przydatność</w:t>
      </w:r>
      <w:r>
        <w:rPr>
          <w:rStyle w:val="FontStyle29"/>
          <w:rFonts w:ascii="Arial" w:hAnsi="Arial" w:cs="Arial"/>
          <w:sz w:val="20"/>
          <w:szCs w:val="20"/>
        </w:rPr>
        <w:t>,</w:t>
      </w:r>
      <w:r w:rsidRPr="00623820">
        <w:rPr>
          <w:rStyle w:val="FontStyle29"/>
          <w:rFonts w:ascii="Arial" w:hAnsi="Arial" w:cs="Arial"/>
          <w:sz w:val="20"/>
          <w:szCs w:val="20"/>
        </w:rPr>
        <w:t xml:space="preserve"> </w:t>
      </w:r>
    </w:p>
    <w:p w:rsidR="0099602D" w:rsidRPr="00623820" w:rsidRDefault="00623820" w:rsidP="00B062D3">
      <w:pPr>
        <w:pStyle w:val="Style9"/>
        <w:widowControl/>
        <w:numPr>
          <w:ilvl w:val="0"/>
          <w:numId w:val="32"/>
        </w:numPr>
        <w:tabs>
          <w:tab w:val="left" w:pos="283"/>
        </w:tabs>
        <w:spacing w:before="5" w:line="240" w:lineRule="atLeast"/>
        <w:ind w:left="283" w:hanging="283"/>
        <w:jc w:val="left"/>
        <w:rPr>
          <w:rStyle w:val="FontStyle29"/>
          <w:rFonts w:ascii="Arial" w:hAnsi="Arial" w:cs="Arial"/>
          <w:sz w:val="20"/>
          <w:szCs w:val="20"/>
        </w:rPr>
      </w:pPr>
      <w:r>
        <w:rPr>
          <w:rStyle w:val="FontStyle29"/>
          <w:rFonts w:ascii="Arial" w:hAnsi="Arial" w:cs="Arial"/>
          <w:sz w:val="20"/>
          <w:szCs w:val="20"/>
        </w:rPr>
        <w:t xml:space="preserve">     </w:t>
      </w:r>
      <w:r w:rsidR="006D6F4C" w:rsidRPr="00623820">
        <w:rPr>
          <w:rStyle w:val="FontStyle29"/>
          <w:rFonts w:ascii="Arial" w:hAnsi="Arial" w:cs="Arial"/>
          <w:sz w:val="20"/>
          <w:szCs w:val="20"/>
        </w:rPr>
        <w:t xml:space="preserve">dostarczenie i rozłożenie na uprzednio przygotowanym podłożu warstwy materiału o grubości </w:t>
      </w:r>
    </w:p>
    <w:p w:rsidR="006D6F4C" w:rsidRPr="006D6F4C" w:rsidRDefault="0099602D" w:rsidP="00623820">
      <w:pPr>
        <w:pStyle w:val="Style9"/>
        <w:widowControl/>
        <w:tabs>
          <w:tab w:val="left" w:pos="283"/>
        </w:tabs>
        <w:spacing w:before="5" w:line="240" w:lineRule="atLeast"/>
        <w:ind w:left="283" w:firstLine="0"/>
        <w:jc w:val="left"/>
        <w:rPr>
          <w:rStyle w:val="FontStyle29"/>
          <w:rFonts w:ascii="Arial" w:hAnsi="Arial" w:cs="Arial"/>
          <w:sz w:val="20"/>
          <w:szCs w:val="20"/>
        </w:rPr>
      </w:pPr>
      <w:r>
        <w:rPr>
          <w:rStyle w:val="FontStyle29"/>
          <w:rFonts w:ascii="Arial" w:hAnsi="Arial" w:cs="Arial"/>
          <w:sz w:val="20"/>
          <w:szCs w:val="20"/>
        </w:rPr>
        <w:t xml:space="preserve">     </w:t>
      </w:r>
      <w:r w:rsidR="006D6F4C" w:rsidRPr="006D6F4C">
        <w:rPr>
          <w:rStyle w:val="FontStyle29"/>
          <w:rFonts w:ascii="Arial" w:hAnsi="Arial" w:cs="Arial"/>
          <w:sz w:val="20"/>
          <w:szCs w:val="20"/>
        </w:rPr>
        <w:t xml:space="preserve">i </w:t>
      </w:r>
      <w:r>
        <w:rPr>
          <w:rStyle w:val="FontStyle29"/>
          <w:rFonts w:ascii="Arial" w:hAnsi="Arial" w:cs="Arial"/>
          <w:sz w:val="20"/>
          <w:szCs w:val="20"/>
        </w:rPr>
        <w:t xml:space="preserve"> jakości określonej </w:t>
      </w:r>
      <w:r w:rsidR="006D6F4C" w:rsidRPr="006D6F4C">
        <w:rPr>
          <w:rStyle w:val="FontStyle29"/>
          <w:rFonts w:ascii="Arial" w:hAnsi="Arial" w:cs="Arial"/>
          <w:sz w:val="20"/>
          <w:szCs w:val="20"/>
        </w:rPr>
        <w:t>w dokumentacji projektowej i specyfikacji technicznej,</w:t>
      </w:r>
    </w:p>
    <w:p w:rsidR="006D6F4C" w:rsidRPr="006D6F4C" w:rsidRDefault="006D6F4C" w:rsidP="00B062D3">
      <w:pPr>
        <w:pStyle w:val="Style9"/>
        <w:widowControl/>
        <w:numPr>
          <w:ilvl w:val="0"/>
          <w:numId w:val="32"/>
        </w:numPr>
        <w:tabs>
          <w:tab w:val="left" w:pos="283"/>
        </w:tabs>
        <w:spacing w:before="5" w:line="240" w:lineRule="atLeast"/>
        <w:ind w:firstLine="0"/>
        <w:jc w:val="left"/>
        <w:rPr>
          <w:rStyle w:val="FontStyle29"/>
          <w:rFonts w:ascii="Arial" w:hAnsi="Arial" w:cs="Arial"/>
          <w:sz w:val="20"/>
          <w:szCs w:val="20"/>
        </w:rPr>
      </w:pPr>
      <w:r w:rsidRPr="006D6F4C">
        <w:rPr>
          <w:rStyle w:val="FontStyle29"/>
          <w:rFonts w:ascii="Arial" w:hAnsi="Arial" w:cs="Arial"/>
          <w:sz w:val="20"/>
          <w:szCs w:val="20"/>
        </w:rPr>
        <w:t xml:space="preserve">    wyrównanie ułożonej warstwy do wymaganego profilu,</w:t>
      </w:r>
    </w:p>
    <w:p w:rsidR="006D6F4C" w:rsidRPr="006D6F4C" w:rsidRDefault="006D6F4C" w:rsidP="00B062D3">
      <w:pPr>
        <w:pStyle w:val="Style9"/>
        <w:widowControl/>
        <w:numPr>
          <w:ilvl w:val="0"/>
          <w:numId w:val="32"/>
        </w:numPr>
        <w:tabs>
          <w:tab w:val="left" w:pos="283"/>
        </w:tabs>
        <w:spacing w:before="5" w:line="240" w:lineRule="atLeast"/>
        <w:ind w:firstLine="0"/>
        <w:jc w:val="left"/>
        <w:rPr>
          <w:rStyle w:val="FontStyle29"/>
          <w:rFonts w:ascii="Arial" w:hAnsi="Arial" w:cs="Arial"/>
          <w:sz w:val="20"/>
          <w:szCs w:val="20"/>
        </w:rPr>
      </w:pPr>
      <w:r w:rsidRPr="006D6F4C">
        <w:rPr>
          <w:rStyle w:val="FontStyle29"/>
          <w:rFonts w:ascii="Arial" w:hAnsi="Arial" w:cs="Arial"/>
          <w:sz w:val="20"/>
          <w:szCs w:val="20"/>
        </w:rPr>
        <w:t xml:space="preserve">    zagęszczenie wyprofilowanej warstwy,</w:t>
      </w:r>
    </w:p>
    <w:p w:rsidR="006D6F4C" w:rsidRPr="006D6F4C" w:rsidRDefault="006D6F4C" w:rsidP="00B062D3">
      <w:pPr>
        <w:pStyle w:val="Style9"/>
        <w:widowControl/>
        <w:numPr>
          <w:ilvl w:val="0"/>
          <w:numId w:val="32"/>
        </w:numPr>
        <w:tabs>
          <w:tab w:val="left" w:pos="283"/>
        </w:tabs>
        <w:spacing w:line="240" w:lineRule="atLeast"/>
        <w:ind w:firstLine="0"/>
        <w:jc w:val="left"/>
        <w:rPr>
          <w:rStyle w:val="FontStyle29"/>
          <w:rFonts w:ascii="Arial" w:hAnsi="Arial" w:cs="Arial"/>
          <w:sz w:val="20"/>
          <w:szCs w:val="20"/>
        </w:rPr>
      </w:pPr>
      <w:r w:rsidRPr="006D6F4C">
        <w:rPr>
          <w:rStyle w:val="FontStyle29"/>
          <w:rFonts w:ascii="Arial" w:hAnsi="Arial" w:cs="Arial"/>
          <w:sz w:val="20"/>
          <w:szCs w:val="20"/>
        </w:rPr>
        <w:t xml:space="preserve">    przeprowadzenie pomiarów i badań laboratoryjnych wymaganych w specyfikacji technicznej,</w:t>
      </w:r>
    </w:p>
    <w:p w:rsidR="006D6F4C" w:rsidRPr="006D6F4C" w:rsidRDefault="006D6F4C" w:rsidP="00B062D3">
      <w:pPr>
        <w:pStyle w:val="Style9"/>
        <w:widowControl/>
        <w:numPr>
          <w:ilvl w:val="0"/>
          <w:numId w:val="32"/>
        </w:numPr>
        <w:tabs>
          <w:tab w:val="left" w:pos="283"/>
        </w:tabs>
        <w:spacing w:before="5" w:line="240" w:lineRule="atLeast"/>
        <w:ind w:firstLine="0"/>
        <w:jc w:val="left"/>
        <w:rPr>
          <w:rStyle w:val="FontStyle29"/>
          <w:rFonts w:ascii="Arial" w:hAnsi="Arial" w:cs="Arial"/>
          <w:sz w:val="20"/>
          <w:szCs w:val="20"/>
        </w:rPr>
      </w:pPr>
      <w:r w:rsidRPr="006D6F4C">
        <w:rPr>
          <w:rStyle w:val="FontStyle29"/>
          <w:rFonts w:ascii="Arial" w:hAnsi="Arial" w:cs="Arial"/>
          <w:sz w:val="20"/>
          <w:szCs w:val="20"/>
        </w:rPr>
        <w:t xml:space="preserve">    utrzymanie warstwy.</w:t>
      </w:r>
    </w:p>
    <w:p w:rsidR="006D6F4C" w:rsidRDefault="006D6F4C" w:rsidP="00B062D3">
      <w:pPr>
        <w:pStyle w:val="Style10"/>
        <w:widowControl/>
        <w:numPr>
          <w:ilvl w:val="0"/>
          <w:numId w:val="2"/>
        </w:numPr>
        <w:tabs>
          <w:tab w:val="left" w:pos="240"/>
        </w:tabs>
        <w:spacing w:before="139" w:line="240" w:lineRule="atLeast"/>
        <w:rPr>
          <w:rStyle w:val="FontStyle28"/>
          <w:rFonts w:ascii="Arial" w:hAnsi="Arial" w:cs="Arial"/>
          <w:sz w:val="20"/>
          <w:szCs w:val="20"/>
        </w:rPr>
      </w:pPr>
      <w:r w:rsidRPr="006D6F4C">
        <w:rPr>
          <w:rStyle w:val="FontStyle28"/>
          <w:rFonts w:ascii="Arial" w:hAnsi="Arial" w:cs="Arial"/>
          <w:sz w:val="20"/>
          <w:szCs w:val="20"/>
        </w:rPr>
        <w:t>PRZEPISY ZWIĄZANE</w:t>
      </w:r>
    </w:p>
    <w:p w:rsidR="009B6CCC" w:rsidRDefault="009B6CCC" w:rsidP="009B6CCC">
      <w:pPr>
        <w:pStyle w:val="Style10"/>
        <w:widowControl/>
        <w:tabs>
          <w:tab w:val="left" w:pos="240"/>
        </w:tabs>
        <w:spacing w:before="139" w:line="240" w:lineRule="atLeast"/>
        <w:rPr>
          <w:rStyle w:val="FontStyle28"/>
          <w:rFonts w:ascii="Arial" w:hAnsi="Arial" w:cs="Arial"/>
          <w:sz w:val="20"/>
          <w:szCs w:val="20"/>
        </w:rPr>
      </w:pPr>
    </w:p>
    <w:p w:rsidR="009B6CCC" w:rsidRDefault="009B6CCC" w:rsidP="009B6CCC">
      <w:pPr>
        <w:pStyle w:val="Style10"/>
        <w:widowControl/>
        <w:tabs>
          <w:tab w:val="left" w:pos="240"/>
        </w:tabs>
        <w:spacing w:before="139" w:line="240" w:lineRule="atLeast"/>
        <w:rPr>
          <w:rStyle w:val="FontStyle28"/>
          <w:rFonts w:ascii="Arial" w:hAnsi="Arial" w:cs="Arial"/>
          <w:sz w:val="20"/>
          <w:szCs w:val="20"/>
        </w:rPr>
      </w:pPr>
    </w:p>
    <w:p w:rsidR="009B6CCC" w:rsidRDefault="009B6CCC" w:rsidP="009B6CCC">
      <w:pPr>
        <w:pStyle w:val="Style10"/>
        <w:widowControl/>
        <w:tabs>
          <w:tab w:val="left" w:pos="240"/>
        </w:tabs>
        <w:spacing w:before="139" w:line="240" w:lineRule="atLeast"/>
        <w:rPr>
          <w:rStyle w:val="FontStyle28"/>
          <w:rFonts w:ascii="Arial" w:hAnsi="Arial" w:cs="Arial"/>
          <w:sz w:val="20"/>
          <w:szCs w:val="20"/>
        </w:rPr>
      </w:pPr>
    </w:p>
    <w:p w:rsidR="009B6CCC" w:rsidRDefault="009B6CCC" w:rsidP="009B6CCC">
      <w:pPr>
        <w:pStyle w:val="Style10"/>
        <w:widowControl/>
        <w:tabs>
          <w:tab w:val="left" w:pos="240"/>
        </w:tabs>
        <w:spacing w:before="139" w:line="240" w:lineRule="atLeast"/>
        <w:rPr>
          <w:rStyle w:val="FontStyle28"/>
          <w:rFonts w:ascii="Arial" w:hAnsi="Arial" w:cs="Arial"/>
          <w:sz w:val="20"/>
          <w:szCs w:val="20"/>
        </w:rPr>
      </w:pPr>
    </w:p>
    <w:p w:rsidR="009B6CCC" w:rsidRDefault="009B6CCC" w:rsidP="009B6CCC">
      <w:pPr>
        <w:pStyle w:val="Style10"/>
        <w:widowControl/>
        <w:tabs>
          <w:tab w:val="left" w:pos="240"/>
        </w:tabs>
        <w:spacing w:before="139" w:line="240" w:lineRule="atLeast"/>
        <w:rPr>
          <w:rStyle w:val="FontStyle28"/>
          <w:rFonts w:ascii="Arial" w:hAnsi="Arial" w:cs="Arial"/>
          <w:sz w:val="20"/>
          <w:szCs w:val="20"/>
        </w:rPr>
      </w:pPr>
    </w:p>
    <w:p w:rsidR="009B6CCC" w:rsidRDefault="009B6CCC" w:rsidP="009B6CCC">
      <w:pPr>
        <w:pStyle w:val="Style10"/>
        <w:widowControl/>
        <w:tabs>
          <w:tab w:val="left" w:pos="240"/>
        </w:tabs>
        <w:spacing w:before="139" w:line="240" w:lineRule="atLeast"/>
        <w:rPr>
          <w:rStyle w:val="FontStyle28"/>
          <w:rFonts w:ascii="Arial" w:hAnsi="Arial" w:cs="Arial"/>
          <w:sz w:val="20"/>
          <w:szCs w:val="20"/>
        </w:rPr>
      </w:pPr>
    </w:p>
    <w:p w:rsidR="009B6CCC" w:rsidRDefault="009B6CCC" w:rsidP="009B6CCC">
      <w:pPr>
        <w:pStyle w:val="Style10"/>
        <w:widowControl/>
        <w:tabs>
          <w:tab w:val="left" w:pos="240"/>
        </w:tabs>
        <w:spacing w:before="139" w:line="240" w:lineRule="atLeast"/>
        <w:rPr>
          <w:rStyle w:val="FontStyle28"/>
          <w:rFonts w:ascii="Arial" w:hAnsi="Arial" w:cs="Arial"/>
          <w:sz w:val="20"/>
          <w:szCs w:val="20"/>
        </w:rPr>
      </w:pPr>
    </w:p>
    <w:p w:rsidR="009B6CCC" w:rsidRDefault="009B6CCC" w:rsidP="009B6CCC">
      <w:pPr>
        <w:pStyle w:val="Style10"/>
        <w:widowControl/>
        <w:tabs>
          <w:tab w:val="left" w:pos="240"/>
        </w:tabs>
        <w:spacing w:before="139" w:line="240" w:lineRule="atLeast"/>
        <w:rPr>
          <w:rStyle w:val="FontStyle28"/>
          <w:rFonts w:ascii="Arial" w:hAnsi="Arial" w:cs="Arial"/>
          <w:sz w:val="20"/>
          <w:szCs w:val="20"/>
        </w:rPr>
      </w:pPr>
    </w:p>
    <w:p w:rsidR="00780699" w:rsidRPr="00DB48B6" w:rsidRDefault="00780699" w:rsidP="009B6CCC">
      <w:pPr>
        <w:spacing w:line="100" w:lineRule="atLeast"/>
        <w:rPr>
          <w:rFonts w:ascii="Arial" w:hAnsi="Arial" w:cs="Arial"/>
          <w:sz w:val="20"/>
          <w:szCs w:val="20"/>
        </w:rPr>
      </w:pPr>
      <w:r w:rsidRPr="00DB48B6">
        <w:rPr>
          <w:rFonts w:ascii="Arial" w:hAnsi="Arial" w:cs="Arial"/>
        </w:rPr>
        <w:t>D-04.04.02</w:t>
      </w:r>
      <w:r w:rsidR="009B6CCC" w:rsidRPr="00DB48B6">
        <w:rPr>
          <w:rFonts w:ascii="Arial" w:hAnsi="Arial" w:cs="Arial"/>
        </w:rPr>
        <w:t xml:space="preserve">      Kod CPV </w:t>
      </w:r>
      <w:r w:rsidR="009B6CCC" w:rsidRPr="00DB48B6">
        <w:rPr>
          <w:rStyle w:val="FontStyle22"/>
          <w:rFonts w:ascii="Arial" w:hAnsi="Arial" w:cs="Arial"/>
          <w:sz w:val="24"/>
          <w:szCs w:val="24"/>
        </w:rPr>
        <w:t>CPV-4523300-9</w:t>
      </w:r>
      <w:r w:rsidR="009B6CCC" w:rsidRPr="00DB48B6">
        <w:rPr>
          <w:rStyle w:val="FontStyle22"/>
          <w:rFonts w:ascii="Arial" w:hAnsi="Arial" w:cs="Arial"/>
          <w:sz w:val="24"/>
          <w:szCs w:val="24"/>
        </w:rPr>
        <w:br/>
      </w:r>
      <w:r w:rsidR="009B6CCC" w:rsidRPr="00DB48B6">
        <w:rPr>
          <w:rStyle w:val="FontStyle23"/>
          <w:rFonts w:ascii="Arial" w:hAnsi="Arial" w:cs="Arial"/>
          <w:sz w:val="24"/>
          <w:szCs w:val="24"/>
        </w:rPr>
        <w:t>D-04.02.00</w:t>
      </w:r>
      <w:r w:rsidR="009B6CCC" w:rsidRPr="00DB48B6">
        <w:rPr>
          <w:sz w:val="20"/>
          <w:szCs w:val="20"/>
        </w:rPr>
        <w:br/>
      </w:r>
      <w:r w:rsidRPr="00DB48B6">
        <w:rPr>
          <w:rFonts w:ascii="Arial" w:hAnsi="Arial" w:cs="Arial"/>
        </w:rPr>
        <w:t>PODBUDOWA  Z  KRUSZYWA  ŁAMANEGO</w:t>
      </w:r>
      <w:r w:rsidR="009B6CCC" w:rsidRPr="00DB48B6">
        <w:rPr>
          <w:rFonts w:ascii="Arial" w:hAnsi="Arial" w:cs="Arial"/>
        </w:rPr>
        <w:t xml:space="preserve">  </w:t>
      </w:r>
      <w:r w:rsidRPr="00DB48B6">
        <w:rPr>
          <w:rFonts w:ascii="Arial" w:hAnsi="Arial" w:cs="Arial"/>
        </w:rPr>
        <w:t>STABILIZOWANEGO  MECHANICZNIE</w:t>
      </w:r>
    </w:p>
    <w:p w:rsidR="00780699" w:rsidRDefault="00780699" w:rsidP="009B6CCC">
      <w:pPr>
        <w:pStyle w:val="Nagwek1"/>
        <w:spacing w:line="100" w:lineRule="atLeast"/>
        <w:rPr>
          <w:rFonts w:ascii="Arial" w:eastAsia="Times New Roman" w:hAnsi="Arial" w:cs="Arial"/>
          <w:sz w:val="20"/>
        </w:rPr>
      </w:pPr>
      <w:r>
        <w:rPr>
          <w:rFonts w:ascii="Arial" w:eastAsia="Times New Roman" w:hAnsi="Arial" w:cs="Arial"/>
          <w:sz w:val="20"/>
        </w:rPr>
        <w:t>1. WSTĘP</w:t>
      </w:r>
    </w:p>
    <w:p w:rsidR="00780699" w:rsidRDefault="00780699">
      <w:pPr>
        <w:pStyle w:val="Nagwek2"/>
        <w:spacing w:before="0" w:line="100" w:lineRule="atLeast"/>
        <w:jc w:val="both"/>
        <w:rPr>
          <w:rFonts w:ascii="Arial" w:eastAsia="Times New Roman" w:hAnsi="Arial" w:cs="Arial"/>
          <w:sz w:val="20"/>
        </w:rPr>
      </w:pPr>
      <w:r>
        <w:rPr>
          <w:rFonts w:ascii="Arial" w:eastAsia="Times New Roman" w:hAnsi="Arial" w:cs="Arial"/>
          <w:sz w:val="20"/>
        </w:rPr>
        <w:t>1.1. Przedmiot SST</w:t>
      </w:r>
    </w:p>
    <w:p w:rsidR="00780699" w:rsidRPr="009B6CCC" w:rsidRDefault="00780699">
      <w:pPr>
        <w:spacing w:line="100" w:lineRule="atLeast"/>
        <w:jc w:val="both"/>
        <w:rPr>
          <w:rFonts w:ascii="Arial" w:hAnsi="Arial" w:cs="Arial"/>
          <w:sz w:val="20"/>
        </w:rPr>
      </w:pPr>
      <w:r>
        <w:rPr>
          <w:rFonts w:ascii="Arial" w:hAnsi="Arial" w:cs="Arial"/>
          <w:sz w:val="20"/>
        </w:rPr>
        <w:tab/>
        <w:t>Przedmiotem niniejszej szczegółowej specyfikacji technicznej (SST) są wymagania ogólne dotyczące wykonania i odbioru robót związanych z wykonywaniem podbudowy z kruszywa łamanego stabilizowanego mechanicznie</w:t>
      </w:r>
      <w:r w:rsidR="009B6CCC">
        <w:rPr>
          <w:rFonts w:ascii="Arial" w:hAnsi="Arial" w:cs="Arial"/>
          <w:sz w:val="20"/>
        </w:rPr>
        <w:t xml:space="preserve"> przy </w:t>
      </w:r>
      <w:r w:rsidR="009B6CCC" w:rsidRPr="009B6CCC">
        <w:rPr>
          <w:rFonts w:ascii="Arial" w:hAnsi="Arial" w:cs="Arial"/>
          <w:color w:val="31849B"/>
          <w:sz w:val="20"/>
          <w:szCs w:val="20"/>
        </w:rPr>
        <w:t>Rozbudow</w:t>
      </w:r>
      <w:r w:rsidR="009B6CCC">
        <w:rPr>
          <w:rFonts w:ascii="Arial" w:hAnsi="Arial" w:cs="Arial"/>
          <w:color w:val="31849B"/>
          <w:sz w:val="20"/>
          <w:szCs w:val="20"/>
        </w:rPr>
        <w:t>ie</w:t>
      </w:r>
      <w:r w:rsidR="009B6CCC" w:rsidRPr="009B6CCC">
        <w:rPr>
          <w:rFonts w:ascii="Arial" w:hAnsi="Arial" w:cs="Arial"/>
          <w:color w:val="31849B"/>
          <w:sz w:val="20"/>
          <w:szCs w:val="20"/>
        </w:rPr>
        <w:t xml:space="preserve"> cmentarza komunalnego przy ul. Sudeckiej  68 w Jeleniej Górze</w:t>
      </w:r>
      <w:r w:rsidR="009B6CCC" w:rsidRPr="009B6CCC">
        <w:rPr>
          <w:rFonts w:cs="Arial"/>
          <w:color w:val="31849B"/>
          <w:sz w:val="18"/>
          <w:szCs w:val="18"/>
        </w:rPr>
        <w:t xml:space="preserve">   </w:t>
      </w:r>
      <w:r w:rsidRPr="009B6CCC">
        <w:rPr>
          <w:rFonts w:ascii="Arial" w:hAnsi="Arial" w:cs="Arial"/>
          <w:sz w:val="20"/>
        </w:rPr>
        <w:t>.</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1.2. Zakres stosowania SST</w:t>
      </w:r>
    </w:p>
    <w:p w:rsidR="00780699" w:rsidRDefault="00780699">
      <w:pPr>
        <w:tabs>
          <w:tab w:val="left" w:pos="0"/>
        </w:tabs>
        <w:spacing w:line="100" w:lineRule="atLeast"/>
        <w:jc w:val="both"/>
        <w:rPr>
          <w:rFonts w:ascii="Arial" w:hAnsi="Arial" w:cs="Arial"/>
          <w:sz w:val="20"/>
        </w:rPr>
      </w:pPr>
      <w:r>
        <w:rPr>
          <w:rFonts w:ascii="Arial" w:hAnsi="Arial" w:cs="Arial"/>
          <w:sz w:val="20"/>
        </w:rPr>
        <w:tab/>
        <w:t>Specyfikacja techniczna jest stosowana jako dokument przetargowy przy  zleceniu i realizacji robót wymienionych w rozdziale “Wymagania ogólne” w punkcie 1.1.</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1.3. Zakres robót objętych SST</w:t>
      </w:r>
    </w:p>
    <w:p w:rsidR="00780699" w:rsidRDefault="00780699">
      <w:pPr>
        <w:spacing w:line="100" w:lineRule="atLeast"/>
        <w:jc w:val="both"/>
        <w:rPr>
          <w:rFonts w:ascii="Arial" w:hAnsi="Arial" w:cs="Arial"/>
          <w:sz w:val="20"/>
        </w:rPr>
      </w:pPr>
      <w:r>
        <w:rPr>
          <w:rFonts w:ascii="Arial" w:hAnsi="Arial" w:cs="Arial"/>
          <w:sz w:val="20"/>
        </w:rPr>
        <w:tab/>
        <w:t>Ustalenia zawarte w niniejszej specyfikacji dotyczą zasad prowadzenia robót związanych z wykonywaniem podbudowy z kruszywa łamanego stabilizowanego mechanicznie.</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1.4. Określenia podstawowe</w:t>
      </w:r>
    </w:p>
    <w:p w:rsidR="00780699" w:rsidRDefault="00780699">
      <w:pPr>
        <w:spacing w:line="100" w:lineRule="atLeast"/>
        <w:jc w:val="both"/>
        <w:rPr>
          <w:rFonts w:ascii="Arial" w:hAnsi="Arial" w:cs="Arial"/>
          <w:sz w:val="20"/>
        </w:rPr>
      </w:pPr>
      <w:r>
        <w:rPr>
          <w:rFonts w:ascii="Arial" w:hAnsi="Arial" w:cs="Arial"/>
          <w:b/>
          <w:sz w:val="20"/>
        </w:rPr>
        <w:t xml:space="preserve">1.4.1. </w:t>
      </w:r>
      <w:r>
        <w:rPr>
          <w:rFonts w:ascii="Arial" w:hAnsi="Arial" w:cs="Arial"/>
          <w:sz w:val="20"/>
        </w:rPr>
        <w:t>Podbudowa z kruszywa łamanego stabilizowanego mechanicznie - jedna lub więcej warstw zagęszczonej mieszanki, która stanowi warstwę nośną nawierzchni drogowej.</w:t>
      </w:r>
    </w:p>
    <w:p w:rsidR="00780699" w:rsidRDefault="00780699">
      <w:pPr>
        <w:spacing w:line="100" w:lineRule="atLeast"/>
        <w:jc w:val="both"/>
        <w:rPr>
          <w:rFonts w:ascii="Arial" w:hAnsi="Arial" w:cs="Arial"/>
          <w:sz w:val="20"/>
        </w:rPr>
      </w:pPr>
      <w:r>
        <w:rPr>
          <w:rFonts w:ascii="Arial" w:hAnsi="Arial" w:cs="Arial"/>
          <w:b/>
          <w:sz w:val="20"/>
        </w:rPr>
        <w:t xml:space="preserve">1.4.2. </w:t>
      </w:r>
      <w:r>
        <w:rPr>
          <w:rFonts w:ascii="Arial" w:hAnsi="Arial" w:cs="Arial"/>
          <w:sz w:val="20"/>
        </w:rPr>
        <w:t>Stabilizacja mechaniczna - proces technologiczny, polegający na odpowiednim zagęszczeniu w optymalnej wilgotności kruszywa o właściwie dobranym uziarnieniu.</w:t>
      </w:r>
    </w:p>
    <w:p w:rsidR="00780699" w:rsidRDefault="00780699">
      <w:pPr>
        <w:spacing w:before="120" w:line="100" w:lineRule="atLeast"/>
        <w:jc w:val="both"/>
        <w:rPr>
          <w:rFonts w:ascii="Arial" w:hAnsi="Arial" w:cs="Arial"/>
          <w:sz w:val="20"/>
        </w:rPr>
      </w:pPr>
      <w:r>
        <w:rPr>
          <w:rFonts w:ascii="Arial" w:hAnsi="Arial" w:cs="Arial"/>
          <w:b/>
          <w:sz w:val="20"/>
        </w:rPr>
        <w:t xml:space="preserve">1.4.3. </w:t>
      </w:r>
      <w:r>
        <w:rPr>
          <w:rFonts w:ascii="Arial" w:hAnsi="Arial" w:cs="Arial"/>
          <w:sz w:val="20"/>
        </w:rPr>
        <w:t>Pozostałe</w:t>
      </w:r>
      <w:r>
        <w:rPr>
          <w:rFonts w:ascii="Arial" w:hAnsi="Arial" w:cs="Arial"/>
          <w:b/>
          <w:sz w:val="20"/>
        </w:rPr>
        <w:t xml:space="preserve"> </w:t>
      </w:r>
      <w:r>
        <w:rPr>
          <w:rFonts w:ascii="Arial" w:hAnsi="Arial" w:cs="Arial"/>
          <w:sz w:val="20"/>
        </w:rPr>
        <w:t xml:space="preserve">określenia podstawowe są zgodne z obowiązującymi, odpowiednimi polskimi normami oraz z definicjami podanymi w SST D-00.00.00 „Wymagania ogólne” </w:t>
      </w:r>
      <w:proofErr w:type="spellStart"/>
      <w:r>
        <w:rPr>
          <w:rFonts w:ascii="Arial" w:hAnsi="Arial" w:cs="Arial"/>
          <w:sz w:val="20"/>
        </w:rPr>
        <w:t>pkt</w:t>
      </w:r>
      <w:proofErr w:type="spellEnd"/>
      <w:r>
        <w:rPr>
          <w:rFonts w:ascii="Arial" w:hAnsi="Arial" w:cs="Arial"/>
          <w:sz w:val="20"/>
        </w:rPr>
        <w:t xml:space="preserve"> 1.4.</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1.5. Ogólne wymagania dotyczące robót</w:t>
      </w:r>
    </w:p>
    <w:p w:rsidR="00780699" w:rsidRDefault="00780699">
      <w:pPr>
        <w:pStyle w:val="tekstost"/>
        <w:spacing w:line="100" w:lineRule="atLeast"/>
        <w:jc w:val="both"/>
        <w:rPr>
          <w:rFonts w:ascii="Arial" w:eastAsia="Times New Roman" w:hAnsi="Arial" w:cs="Arial"/>
          <w:sz w:val="20"/>
        </w:rPr>
      </w:pPr>
      <w:r>
        <w:rPr>
          <w:rFonts w:ascii="Arial" w:eastAsia="Times New Roman" w:hAnsi="Arial" w:cs="Arial"/>
          <w:sz w:val="20"/>
        </w:rPr>
        <w:tab/>
        <w:t xml:space="preserve">Ogólne wymagania dotyczące robót podano w SST D-00.00.00 „Wymagania ogólne” </w:t>
      </w:r>
      <w:proofErr w:type="spellStart"/>
      <w:r>
        <w:rPr>
          <w:rFonts w:ascii="Arial" w:eastAsia="Times New Roman" w:hAnsi="Arial" w:cs="Arial"/>
          <w:sz w:val="20"/>
        </w:rPr>
        <w:t>pkt</w:t>
      </w:r>
      <w:proofErr w:type="spellEnd"/>
      <w:r>
        <w:rPr>
          <w:rFonts w:ascii="Arial" w:eastAsia="Times New Roman" w:hAnsi="Arial" w:cs="Arial"/>
          <w:sz w:val="20"/>
        </w:rPr>
        <w:t xml:space="preserve"> 1.5.</w:t>
      </w:r>
    </w:p>
    <w:p w:rsidR="00780699" w:rsidRDefault="00780699">
      <w:pPr>
        <w:pStyle w:val="Nagwek1"/>
        <w:spacing w:line="100" w:lineRule="atLeast"/>
        <w:jc w:val="both"/>
        <w:rPr>
          <w:rFonts w:ascii="Arial" w:eastAsia="Times New Roman" w:hAnsi="Arial" w:cs="Arial"/>
          <w:sz w:val="20"/>
        </w:rPr>
      </w:pPr>
      <w:r>
        <w:rPr>
          <w:rFonts w:ascii="Arial" w:eastAsia="Times New Roman" w:hAnsi="Arial" w:cs="Arial"/>
          <w:sz w:val="20"/>
        </w:rPr>
        <w:t>2. materiały</w:t>
      </w:r>
    </w:p>
    <w:p w:rsidR="00780699" w:rsidRDefault="00780699">
      <w:pPr>
        <w:pStyle w:val="Nagwek2"/>
        <w:spacing w:before="0" w:line="100" w:lineRule="atLeast"/>
        <w:jc w:val="both"/>
        <w:rPr>
          <w:rFonts w:ascii="Arial" w:eastAsia="Times New Roman" w:hAnsi="Arial" w:cs="Arial"/>
          <w:sz w:val="20"/>
        </w:rPr>
      </w:pPr>
      <w:r>
        <w:rPr>
          <w:rFonts w:ascii="Arial" w:eastAsia="Times New Roman" w:hAnsi="Arial" w:cs="Arial"/>
          <w:sz w:val="20"/>
        </w:rPr>
        <w:t>2.1. Ogólne wymagania dotyczące materiałów</w:t>
      </w:r>
    </w:p>
    <w:p w:rsidR="00780699" w:rsidRDefault="00780699">
      <w:pPr>
        <w:spacing w:line="100" w:lineRule="atLeast"/>
        <w:jc w:val="both"/>
        <w:rPr>
          <w:rFonts w:ascii="Arial" w:hAnsi="Arial" w:cs="Arial"/>
          <w:sz w:val="20"/>
        </w:rPr>
      </w:pPr>
      <w:r>
        <w:rPr>
          <w:rFonts w:ascii="Arial" w:hAnsi="Arial" w:cs="Arial"/>
          <w:sz w:val="20"/>
        </w:rPr>
        <w:tab/>
        <w:t xml:space="preserve">Ogólne wymagania dotyczące materiałów, ich pozyskiwania i składowania, podano w SST D-00.00.00 „Wymagania ogólne” </w:t>
      </w:r>
      <w:proofErr w:type="spellStart"/>
      <w:r>
        <w:rPr>
          <w:rFonts w:ascii="Arial" w:hAnsi="Arial" w:cs="Arial"/>
          <w:sz w:val="20"/>
        </w:rPr>
        <w:t>pkt</w:t>
      </w:r>
      <w:proofErr w:type="spellEnd"/>
      <w:r>
        <w:rPr>
          <w:rFonts w:ascii="Arial" w:hAnsi="Arial" w:cs="Arial"/>
          <w:sz w:val="20"/>
        </w:rPr>
        <w:t xml:space="preserve"> 2.</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2.2. Rodzaje materiałów</w:t>
      </w:r>
    </w:p>
    <w:p w:rsidR="00780699" w:rsidRDefault="00780699">
      <w:pPr>
        <w:pStyle w:val="tekstost"/>
        <w:spacing w:line="100" w:lineRule="atLeast"/>
        <w:jc w:val="both"/>
        <w:rPr>
          <w:rFonts w:ascii="Arial" w:eastAsia="Times New Roman" w:hAnsi="Arial" w:cs="Arial"/>
          <w:sz w:val="20"/>
        </w:rPr>
      </w:pPr>
      <w:r>
        <w:rPr>
          <w:rFonts w:ascii="Arial" w:eastAsia="Times New Roman" w:hAnsi="Arial" w:cs="Arial"/>
          <w:sz w:val="20"/>
        </w:rPr>
        <w:tab/>
        <w:t xml:space="preserve">Materiałem do wykonania podbudowy z kruszyw łamanych stabilizowanych mechanicznie powinno być kruszywo łamane , uzyskane w wyniku </w:t>
      </w:r>
      <w:proofErr w:type="spellStart"/>
      <w:r>
        <w:rPr>
          <w:rFonts w:ascii="Arial" w:eastAsia="Times New Roman" w:hAnsi="Arial" w:cs="Arial"/>
          <w:sz w:val="20"/>
        </w:rPr>
        <w:t>przekruszenia</w:t>
      </w:r>
      <w:proofErr w:type="spellEnd"/>
      <w:r>
        <w:rPr>
          <w:rFonts w:ascii="Arial" w:eastAsia="Times New Roman" w:hAnsi="Arial" w:cs="Arial"/>
          <w:sz w:val="20"/>
        </w:rPr>
        <w:t xml:space="preserve"> surowca skalnego lub kamieni narzutowych i otoczaków albo </w:t>
      </w:r>
      <w:proofErr w:type="spellStart"/>
      <w:r>
        <w:rPr>
          <w:rFonts w:ascii="Arial" w:eastAsia="Times New Roman" w:hAnsi="Arial" w:cs="Arial"/>
          <w:sz w:val="20"/>
        </w:rPr>
        <w:t>ziarn</w:t>
      </w:r>
      <w:proofErr w:type="spellEnd"/>
      <w:r>
        <w:rPr>
          <w:rFonts w:ascii="Arial" w:eastAsia="Times New Roman" w:hAnsi="Arial" w:cs="Arial"/>
          <w:sz w:val="20"/>
        </w:rPr>
        <w:t xml:space="preserve"> żwiru większych od </w:t>
      </w:r>
      <w:smartTag w:uri="urn:schemas-microsoft-com:office:smarttags" w:element="metricconverter">
        <w:smartTagPr>
          <w:attr w:name="ProductID" w:val="8 mm"/>
        </w:smartTagPr>
        <w:r>
          <w:rPr>
            <w:rFonts w:ascii="Arial" w:eastAsia="Times New Roman" w:hAnsi="Arial" w:cs="Arial"/>
            <w:sz w:val="20"/>
          </w:rPr>
          <w:t xml:space="preserve">8 </w:t>
        </w:r>
        <w:proofErr w:type="spellStart"/>
        <w:r>
          <w:rPr>
            <w:rFonts w:ascii="Arial" w:eastAsia="Times New Roman" w:hAnsi="Arial" w:cs="Arial"/>
            <w:sz w:val="20"/>
          </w:rPr>
          <w:t>mm</w:t>
        </w:r>
      </w:smartTag>
      <w:proofErr w:type="spellEnd"/>
      <w:r>
        <w:rPr>
          <w:rFonts w:ascii="Arial" w:eastAsia="Times New Roman" w:hAnsi="Arial" w:cs="Arial"/>
          <w:sz w:val="20"/>
        </w:rPr>
        <w:t xml:space="preserve">.  </w:t>
      </w:r>
    </w:p>
    <w:p w:rsidR="00780699" w:rsidRDefault="00780699">
      <w:pPr>
        <w:pStyle w:val="tekstost"/>
        <w:spacing w:line="100" w:lineRule="atLeast"/>
        <w:jc w:val="both"/>
        <w:rPr>
          <w:rFonts w:ascii="Arial" w:eastAsia="Times New Roman" w:hAnsi="Arial" w:cs="Arial"/>
          <w:sz w:val="20"/>
        </w:rPr>
      </w:pPr>
      <w:r>
        <w:rPr>
          <w:rFonts w:ascii="Arial" w:eastAsia="Times New Roman" w:hAnsi="Arial" w:cs="Arial"/>
          <w:sz w:val="20"/>
        </w:rPr>
        <w:tab/>
        <w:t>Kruszywo powinno być jednorodne bez zanieczyszczeń obcych i bez domieszek gliny.</w:t>
      </w:r>
    </w:p>
    <w:p w:rsidR="00B062D3" w:rsidRDefault="00B062D3">
      <w:pPr>
        <w:pStyle w:val="tekstost"/>
        <w:spacing w:line="100" w:lineRule="atLeast"/>
        <w:jc w:val="both"/>
        <w:rPr>
          <w:rFonts w:ascii="Arial" w:eastAsia="Times New Roman" w:hAnsi="Arial" w:cs="Arial"/>
          <w:sz w:val="20"/>
        </w:rPr>
      </w:pPr>
      <w:r>
        <w:rPr>
          <w:rFonts w:ascii="Arial" w:eastAsia="Times New Roman" w:hAnsi="Arial" w:cs="Arial"/>
          <w:sz w:val="20"/>
        </w:rPr>
        <w:t>W dokumentacji wytypowano kruszywo  - 0</w:t>
      </w:r>
      <w:r w:rsidR="00607556">
        <w:rPr>
          <w:rFonts w:ascii="Arial" w:eastAsia="Times New Roman" w:hAnsi="Arial" w:cs="Arial"/>
          <w:sz w:val="20"/>
        </w:rPr>
        <w:t xml:space="preserve">/31,5 mm , 0/63 mm, 31,5/63 </w:t>
      </w:r>
      <w:proofErr w:type="spellStart"/>
      <w:r w:rsidR="00607556">
        <w:rPr>
          <w:rFonts w:ascii="Arial" w:eastAsia="Times New Roman" w:hAnsi="Arial" w:cs="Arial"/>
          <w:sz w:val="20"/>
        </w:rPr>
        <w:t>mm</w:t>
      </w:r>
      <w:proofErr w:type="spellEnd"/>
      <w:r>
        <w:rPr>
          <w:rFonts w:ascii="Arial" w:eastAsia="Times New Roman" w:hAnsi="Arial" w:cs="Arial"/>
          <w:sz w:val="20"/>
        </w:rPr>
        <w:t>.</w:t>
      </w:r>
      <w:r w:rsidR="00607556">
        <w:rPr>
          <w:rFonts w:ascii="Arial" w:eastAsia="Times New Roman" w:hAnsi="Arial" w:cs="Arial"/>
          <w:sz w:val="20"/>
        </w:rPr>
        <w:t xml:space="preserve"> </w:t>
      </w:r>
      <w:r>
        <w:rPr>
          <w:rFonts w:ascii="Arial" w:eastAsia="Times New Roman" w:hAnsi="Arial" w:cs="Arial"/>
          <w:sz w:val="20"/>
        </w:rPr>
        <w:t xml:space="preserve">Dopuszcza się zmiany w zakresie  frakcji kruszywa , pod warunkiem uzyskania pisemnej zgody projektanta i pisemnego uzasadnienia zen strony Wykonawcy , która będzie posiadało pozytywna opinię  Inspektora nadzoru / Inżyniera. </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2.3. Wymagania dla materiałów</w:t>
      </w:r>
    </w:p>
    <w:p w:rsidR="00780699" w:rsidRDefault="00780699">
      <w:pPr>
        <w:spacing w:line="100" w:lineRule="atLeast"/>
        <w:jc w:val="both"/>
        <w:rPr>
          <w:rFonts w:ascii="Arial" w:hAnsi="Arial" w:cs="Arial"/>
          <w:sz w:val="20"/>
        </w:rPr>
      </w:pPr>
      <w:r>
        <w:rPr>
          <w:rFonts w:ascii="Arial" w:hAnsi="Arial" w:cs="Arial"/>
          <w:b/>
          <w:sz w:val="20"/>
        </w:rPr>
        <w:t xml:space="preserve">2.3.1. </w:t>
      </w:r>
      <w:r>
        <w:rPr>
          <w:rFonts w:ascii="Arial" w:hAnsi="Arial" w:cs="Arial"/>
          <w:sz w:val="20"/>
        </w:rPr>
        <w:t>Uziarnienie kruszywa</w:t>
      </w:r>
    </w:p>
    <w:p w:rsidR="00780699" w:rsidRDefault="00780699">
      <w:pPr>
        <w:spacing w:line="100" w:lineRule="atLeast"/>
        <w:jc w:val="both"/>
        <w:rPr>
          <w:rFonts w:ascii="Arial" w:hAnsi="Arial" w:cs="Arial"/>
          <w:sz w:val="20"/>
        </w:rPr>
      </w:pPr>
      <w:r>
        <w:rPr>
          <w:rFonts w:ascii="Arial" w:hAnsi="Arial" w:cs="Arial"/>
          <w:sz w:val="20"/>
        </w:rPr>
        <w:tab/>
        <w:t>Krzywa uziarnienia kruszywa, określona według PN-B-06714-15 powinna leżeć między krzywymi granicznymi pól dobrego uziarnienia podanymi na rysunku 1.</w:t>
      </w:r>
    </w:p>
    <w:p w:rsidR="00780699" w:rsidRDefault="00780699">
      <w:pPr>
        <w:spacing w:before="120" w:line="100" w:lineRule="atLeast"/>
        <w:jc w:val="both"/>
        <w:rPr>
          <w:rFonts w:ascii="Arial" w:hAnsi="Arial" w:cs="Arial"/>
          <w:sz w:val="20"/>
        </w:rPr>
      </w:pPr>
    </w:p>
    <w:p w:rsidR="00780699" w:rsidRDefault="00166F69">
      <w:pPr>
        <w:framePr w:hSpace="141" w:wrap="around" w:vAnchor="text" w:hAnchor="page" w:x="1720" w:y="7"/>
        <w:rPr>
          <w:rFonts w:ascii="Arial" w:hAnsi="Arial" w:cs="Arial"/>
        </w:rPr>
      </w:pPr>
      <w:r>
        <w:rPr>
          <w:rFonts w:ascii="Arial" w:hAnsi="Arial" w:cs="Arial"/>
          <w:noProof/>
        </w:rPr>
        <w:lastRenderedPageBreak/>
        <w:drawing>
          <wp:inline distT="0" distB="0" distL="0" distR="0">
            <wp:extent cx="5289550" cy="3409950"/>
            <wp:effectExtent l="19050" t="0" r="635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5289550" cy="3409950"/>
                    </a:xfrm>
                    <a:prstGeom prst="rect">
                      <a:avLst/>
                    </a:prstGeom>
                    <a:noFill/>
                    <a:ln w="9525">
                      <a:noFill/>
                      <a:miter lim="800000"/>
                      <a:headEnd/>
                      <a:tailEnd/>
                    </a:ln>
                  </pic:spPr>
                </pic:pic>
              </a:graphicData>
            </a:graphic>
          </wp:inline>
        </w:drawing>
      </w:r>
    </w:p>
    <w:p w:rsidR="00780699" w:rsidRDefault="00780699">
      <w:pPr>
        <w:spacing w:before="120" w:line="100" w:lineRule="atLeast"/>
        <w:jc w:val="both"/>
        <w:rPr>
          <w:rFonts w:ascii="Arial" w:hAnsi="Arial" w:cs="Arial"/>
          <w:sz w:val="20"/>
        </w:rPr>
      </w:pPr>
      <w:r>
        <w:rPr>
          <w:rFonts w:ascii="Arial" w:hAnsi="Arial" w:cs="Arial"/>
          <w:b/>
          <w:bCs/>
          <w:sz w:val="20"/>
        </w:rPr>
        <w:t>Rysunek 1</w:t>
      </w:r>
      <w:r>
        <w:rPr>
          <w:rFonts w:ascii="Arial" w:hAnsi="Arial" w:cs="Arial"/>
          <w:sz w:val="20"/>
        </w:rPr>
        <w:t>. Pole dobrego uziarnienia kruszyw przeznaczonych na podbudowy wykonywane metodą stabilizacji mechanicznej</w:t>
      </w:r>
    </w:p>
    <w:p w:rsidR="00780699" w:rsidRDefault="00780699">
      <w:pPr>
        <w:spacing w:line="100" w:lineRule="atLeast"/>
        <w:jc w:val="both"/>
        <w:rPr>
          <w:rFonts w:ascii="Arial" w:hAnsi="Arial" w:cs="Arial"/>
          <w:sz w:val="20"/>
        </w:rPr>
      </w:pPr>
      <w:r>
        <w:rPr>
          <w:rFonts w:ascii="Arial" w:hAnsi="Arial" w:cs="Arial"/>
          <w:sz w:val="20"/>
        </w:rPr>
        <w:t>1-2  kruszywo na podbudowę zasadniczą (górną warstwę) lub podbudowę jednowarstwową</w:t>
      </w:r>
    </w:p>
    <w:p w:rsidR="00780699" w:rsidRDefault="00780699">
      <w:pPr>
        <w:spacing w:line="100" w:lineRule="atLeast"/>
        <w:jc w:val="both"/>
        <w:rPr>
          <w:rFonts w:ascii="Arial" w:hAnsi="Arial" w:cs="Arial"/>
          <w:sz w:val="20"/>
        </w:rPr>
      </w:pPr>
      <w:r>
        <w:rPr>
          <w:rFonts w:ascii="Arial" w:hAnsi="Arial" w:cs="Arial"/>
          <w:sz w:val="20"/>
        </w:rPr>
        <w:t>1-3  kruszywo na podbudowę pomocniczą (dolną warstwę)</w:t>
      </w:r>
    </w:p>
    <w:p w:rsidR="00780699" w:rsidRDefault="00780699">
      <w:pPr>
        <w:pStyle w:val="Standardowytekst"/>
        <w:spacing w:line="100" w:lineRule="atLeast"/>
        <w:rPr>
          <w:rFonts w:ascii="Arial" w:eastAsia="Times New Roman" w:hAnsi="Arial" w:cs="Arial"/>
        </w:rPr>
      </w:pPr>
      <w:r>
        <w:rPr>
          <w:rFonts w:ascii="Arial" w:eastAsia="Times New Roman" w:hAnsi="Arial" w:cs="Arial"/>
        </w:rPr>
        <w:tab/>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780699" w:rsidRDefault="00780699">
      <w:pPr>
        <w:spacing w:before="120" w:line="100" w:lineRule="atLeast"/>
        <w:jc w:val="both"/>
        <w:rPr>
          <w:rFonts w:ascii="Arial" w:hAnsi="Arial" w:cs="Arial"/>
          <w:sz w:val="20"/>
        </w:rPr>
      </w:pPr>
      <w:r>
        <w:rPr>
          <w:rFonts w:ascii="Arial" w:hAnsi="Arial" w:cs="Arial"/>
          <w:b/>
          <w:sz w:val="20"/>
        </w:rPr>
        <w:t xml:space="preserve">2.3.2. </w:t>
      </w:r>
      <w:r>
        <w:rPr>
          <w:rFonts w:ascii="Arial" w:hAnsi="Arial" w:cs="Arial"/>
          <w:sz w:val="20"/>
        </w:rPr>
        <w:t>Właściwości kruszywa</w:t>
      </w:r>
    </w:p>
    <w:p w:rsidR="00780699" w:rsidRDefault="00780699">
      <w:pPr>
        <w:spacing w:before="60" w:after="60" w:line="100" w:lineRule="atLeast"/>
        <w:jc w:val="both"/>
        <w:rPr>
          <w:rFonts w:ascii="Arial" w:hAnsi="Arial" w:cs="Arial"/>
          <w:sz w:val="20"/>
        </w:rPr>
      </w:pPr>
      <w:r>
        <w:rPr>
          <w:rFonts w:ascii="Arial" w:hAnsi="Arial" w:cs="Arial"/>
          <w:sz w:val="20"/>
        </w:rPr>
        <w:tab/>
        <w:t>Kruszywa łamane powinny spełniać wymagania wg tablicy 1.</w:t>
      </w:r>
    </w:p>
    <w:p w:rsidR="00780699" w:rsidRDefault="00780699">
      <w:pPr>
        <w:pStyle w:val="Nagwek21"/>
        <w:keepNext w:val="0"/>
        <w:autoSpaceDE/>
        <w:spacing w:before="0" w:after="0" w:line="100" w:lineRule="atLeast"/>
        <w:rPr>
          <w:rFonts w:ascii="Arial" w:eastAsia="Times New Roman" w:hAnsi="Arial" w:cs="Arial"/>
        </w:rPr>
      </w:pPr>
      <w:r>
        <w:rPr>
          <w:rFonts w:ascii="Arial" w:eastAsia="Times New Roman" w:hAnsi="Arial" w:cs="Arial"/>
        </w:rPr>
        <w:t>Tablica 1.</w:t>
      </w:r>
    </w:p>
    <w:tbl>
      <w:tblPr>
        <w:tblW w:w="0" w:type="auto"/>
        <w:tblInd w:w="-72" w:type="dxa"/>
        <w:tblLayout w:type="fixed"/>
        <w:tblCellMar>
          <w:left w:w="70" w:type="dxa"/>
          <w:right w:w="70" w:type="dxa"/>
        </w:tblCellMar>
        <w:tblLook w:val="0000"/>
      </w:tblPr>
      <w:tblGrid>
        <w:gridCol w:w="494"/>
        <w:gridCol w:w="5035"/>
        <w:gridCol w:w="1276"/>
        <w:gridCol w:w="1275"/>
        <w:gridCol w:w="1701"/>
      </w:tblGrid>
      <w:tr w:rsidR="00780699" w:rsidTr="009B6CCC">
        <w:trPr>
          <w:cantSplit/>
        </w:trPr>
        <w:tc>
          <w:tcPr>
            <w:tcW w:w="494" w:type="dxa"/>
            <w:vMerge w:val="restart"/>
            <w:tcBorders>
              <w:top w:val="single" w:sz="1" w:space="0" w:color="000000"/>
              <w:left w:val="single" w:sz="1" w:space="0" w:color="000000"/>
            </w:tcBorders>
          </w:tcPr>
          <w:p w:rsidR="00780699" w:rsidRDefault="00780699">
            <w:pPr>
              <w:snapToGrid w:val="0"/>
              <w:spacing w:line="100" w:lineRule="atLeast"/>
              <w:jc w:val="both"/>
              <w:rPr>
                <w:rFonts w:ascii="Arial" w:hAnsi="Arial" w:cs="Arial"/>
                <w:sz w:val="20"/>
              </w:rPr>
            </w:pPr>
          </w:p>
          <w:p w:rsidR="00780699" w:rsidRDefault="00780699">
            <w:pPr>
              <w:spacing w:line="100" w:lineRule="atLeast"/>
              <w:jc w:val="both"/>
              <w:rPr>
                <w:rFonts w:ascii="Arial" w:hAnsi="Arial" w:cs="Arial"/>
                <w:sz w:val="16"/>
              </w:rPr>
            </w:pPr>
            <w:r>
              <w:rPr>
                <w:rFonts w:ascii="Arial" w:hAnsi="Arial" w:cs="Arial"/>
                <w:sz w:val="20"/>
              </w:rPr>
              <w:t>Lp.</w:t>
            </w:r>
          </w:p>
        </w:tc>
        <w:tc>
          <w:tcPr>
            <w:tcW w:w="5035" w:type="dxa"/>
            <w:vMerge w:val="restart"/>
            <w:tcBorders>
              <w:top w:val="single" w:sz="1" w:space="0" w:color="000000"/>
              <w:left w:val="single" w:sz="1" w:space="0" w:color="000000"/>
              <w:right w:val="single" w:sz="4" w:space="0" w:color="auto"/>
            </w:tcBorders>
          </w:tcPr>
          <w:p w:rsidR="00780699" w:rsidRDefault="00780699">
            <w:pPr>
              <w:snapToGrid w:val="0"/>
              <w:spacing w:line="100" w:lineRule="atLeast"/>
              <w:jc w:val="both"/>
              <w:rPr>
                <w:rFonts w:ascii="Arial" w:hAnsi="Arial" w:cs="Arial"/>
                <w:sz w:val="16"/>
              </w:rPr>
            </w:pPr>
          </w:p>
          <w:p w:rsidR="00780699" w:rsidRDefault="00780699">
            <w:pPr>
              <w:spacing w:line="100" w:lineRule="atLeast"/>
              <w:jc w:val="center"/>
              <w:rPr>
                <w:rFonts w:ascii="Arial" w:hAnsi="Arial" w:cs="Arial"/>
                <w:sz w:val="20"/>
              </w:rPr>
            </w:pPr>
            <w:r>
              <w:rPr>
                <w:rFonts w:ascii="Arial" w:hAnsi="Arial" w:cs="Arial"/>
                <w:sz w:val="20"/>
              </w:rPr>
              <w:t>Wyszczególnienie</w:t>
            </w:r>
          </w:p>
          <w:p w:rsidR="00780699" w:rsidRDefault="00780699">
            <w:pPr>
              <w:snapToGrid w:val="0"/>
              <w:spacing w:line="100" w:lineRule="atLeast"/>
              <w:jc w:val="center"/>
              <w:rPr>
                <w:rFonts w:ascii="Arial" w:hAnsi="Arial" w:cs="Arial"/>
                <w:sz w:val="16"/>
              </w:rPr>
            </w:pPr>
            <w:r>
              <w:rPr>
                <w:rFonts w:ascii="Arial" w:hAnsi="Arial" w:cs="Arial"/>
                <w:sz w:val="20"/>
              </w:rPr>
              <w:t xml:space="preserve">właściwości </w:t>
            </w:r>
          </w:p>
        </w:tc>
        <w:tc>
          <w:tcPr>
            <w:tcW w:w="2551" w:type="dxa"/>
            <w:gridSpan w:val="2"/>
            <w:tcBorders>
              <w:top w:val="single" w:sz="4" w:space="0" w:color="auto"/>
              <w:left w:val="single" w:sz="4" w:space="0" w:color="auto"/>
              <w:bottom w:val="single" w:sz="4" w:space="0" w:color="auto"/>
              <w:right w:val="single" w:sz="4" w:space="0" w:color="auto"/>
            </w:tcBorders>
          </w:tcPr>
          <w:p w:rsidR="00780699" w:rsidRDefault="00780699">
            <w:pPr>
              <w:snapToGrid w:val="0"/>
              <w:spacing w:line="100" w:lineRule="atLeast"/>
              <w:jc w:val="center"/>
              <w:rPr>
                <w:rFonts w:ascii="Arial" w:hAnsi="Arial" w:cs="Arial"/>
                <w:sz w:val="16"/>
              </w:rPr>
            </w:pPr>
            <w:r>
              <w:rPr>
                <w:rFonts w:ascii="Arial" w:hAnsi="Arial" w:cs="Arial"/>
                <w:sz w:val="20"/>
              </w:rPr>
              <w:t>Wymagania</w:t>
            </w:r>
          </w:p>
        </w:tc>
        <w:tc>
          <w:tcPr>
            <w:tcW w:w="1701" w:type="dxa"/>
            <w:tcBorders>
              <w:top w:val="single" w:sz="4" w:space="0" w:color="auto"/>
              <w:left w:val="single" w:sz="4" w:space="0" w:color="auto"/>
              <w:right w:val="single" w:sz="4" w:space="0" w:color="auto"/>
            </w:tcBorders>
          </w:tcPr>
          <w:p w:rsidR="00780699" w:rsidRDefault="00780699">
            <w:pPr>
              <w:snapToGrid w:val="0"/>
              <w:spacing w:line="100" w:lineRule="atLeast"/>
              <w:jc w:val="center"/>
              <w:rPr>
                <w:rFonts w:ascii="Arial" w:hAnsi="Arial" w:cs="Arial"/>
                <w:sz w:val="16"/>
              </w:rPr>
            </w:pPr>
          </w:p>
        </w:tc>
      </w:tr>
      <w:tr w:rsidR="00780699" w:rsidTr="009B6CCC">
        <w:trPr>
          <w:cantSplit/>
          <w:trHeight w:val="873"/>
        </w:trPr>
        <w:tc>
          <w:tcPr>
            <w:tcW w:w="494" w:type="dxa"/>
            <w:vMerge/>
            <w:tcBorders>
              <w:left w:val="single" w:sz="1" w:space="0" w:color="000000"/>
              <w:bottom w:val="single" w:sz="1" w:space="0" w:color="000000"/>
            </w:tcBorders>
          </w:tcPr>
          <w:p w:rsidR="00780699" w:rsidRDefault="00780699">
            <w:pPr>
              <w:spacing w:line="100" w:lineRule="atLeast"/>
              <w:jc w:val="both"/>
              <w:rPr>
                <w:rFonts w:ascii="Arial" w:hAnsi="Arial" w:cs="Arial"/>
                <w:sz w:val="20"/>
              </w:rPr>
            </w:pPr>
          </w:p>
        </w:tc>
        <w:tc>
          <w:tcPr>
            <w:tcW w:w="5035" w:type="dxa"/>
            <w:vMerge/>
            <w:tcBorders>
              <w:left w:val="single" w:sz="1" w:space="0" w:color="000000"/>
              <w:bottom w:val="single" w:sz="1" w:space="0" w:color="000000"/>
            </w:tcBorders>
          </w:tcPr>
          <w:p w:rsidR="00780699" w:rsidRDefault="00780699">
            <w:pPr>
              <w:snapToGrid w:val="0"/>
              <w:spacing w:line="100" w:lineRule="atLeast"/>
              <w:jc w:val="center"/>
              <w:rPr>
                <w:rFonts w:ascii="Arial" w:hAnsi="Arial" w:cs="Arial"/>
                <w:sz w:val="20"/>
              </w:rPr>
            </w:pPr>
          </w:p>
        </w:tc>
        <w:tc>
          <w:tcPr>
            <w:tcW w:w="1276" w:type="dxa"/>
            <w:tcBorders>
              <w:top w:val="single" w:sz="4" w:space="0" w:color="auto"/>
              <w:left w:val="single" w:sz="1" w:space="0" w:color="000000"/>
              <w:bottom w:val="single" w:sz="1" w:space="0" w:color="000000"/>
              <w:right w:val="single" w:sz="1" w:space="0" w:color="000000"/>
            </w:tcBorders>
            <w:vAlign w:val="center"/>
          </w:tcPr>
          <w:p w:rsidR="00780699" w:rsidRDefault="00780699">
            <w:pPr>
              <w:snapToGrid w:val="0"/>
              <w:spacing w:line="100" w:lineRule="atLeast"/>
              <w:jc w:val="center"/>
              <w:rPr>
                <w:rFonts w:ascii="Arial" w:hAnsi="Arial" w:cs="Arial"/>
                <w:sz w:val="20"/>
              </w:rPr>
            </w:pPr>
            <w:r>
              <w:rPr>
                <w:rFonts w:ascii="Arial" w:hAnsi="Arial" w:cs="Arial"/>
                <w:sz w:val="20"/>
              </w:rPr>
              <w:t>dla podbudowy</w:t>
            </w:r>
          </w:p>
          <w:p w:rsidR="00780699" w:rsidRDefault="00780699">
            <w:pPr>
              <w:snapToGrid w:val="0"/>
              <w:spacing w:line="100" w:lineRule="atLeast"/>
              <w:jc w:val="center"/>
              <w:rPr>
                <w:rFonts w:ascii="Arial" w:hAnsi="Arial" w:cs="Arial"/>
                <w:sz w:val="20"/>
              </w:rPr>
            </w:pPr>
            <w:r>
              <w:rPr>
                <w:rFonts w:ascii="Arial" w:hAnsi="Arial" w:cs="Arial"/>
                <w:sz w:val="20"/>
              </w:rPr>
              <w:t>zasadniczej</w:t>
            </w:r>
          </w:p>
        </w:tc>
        <w:tc>
          <w:tcPr>
            <w:tcW w:w="1275" w:type="dxa"/>
            <w:tcBorders>
              <w:top w:val="single" w:sz="4" w:space="0" w:color="auto"/>
              <w:left w:val="single" w:sz="1" w:space="0" w:color="000000"/>
              <w:bottom w:val="single" w:sz="1" w:space="0" w:color="000000"/>
              <w:right w:val="single" w:sz="4" w:space="0" w:color="auto"/>
            </w:tcBorders>
            <w:vAlign w:val="center"/>
          </w:tcPr>
          <w:p w:rsidR="00780699" w:rsidRDefault="00780699">
            <w:pPr>
              <w:snapToGrid w:val="0"/>
              <w:spacing w:line="100" w:lineRule="atLeast"/>
              <w:jc w:val="center"/>
              <w:rPr>
                <w:rFonts w:ascii="Arial" w:hAnsi="Arial" w:cs="Arial"/>
                <w:sz w:val="20"/>
              </w:rPr>
            </w:pPr>
            <w:r>
              <w:rPr>
                <w:rFonts w:ascii="Arial" w:hAnsi="Arial" w:cs="Arial"/>
                <w:sz w:val="20"/>
              </w:rPr>
              <w:t>dla podbudowy</w:t>
            </w:r>
          </w:p>
          <w:p w:rsidR="00780699" w:rsidRDefault="00780699">
            <w:pPr>
              <w:snapToGrid w:val="0"/>
              <w:spacing w:line="100" w:lineRule="atLeast"/>
              <w:jc w:val="center"/>
              <w:rPr>
                <w:rFonts w:ascii="Arial" w:hAnsi="Arial" w:cs="Arial"/>
                <w:sz w:val="20"/>
              </w:rPr>
            </w:pPr>
            <w:r>
              <w:rPr>
                <w:rFonts w:ascii="Arial" w:hAnsi="Arial" w:cs="Arial"/>
                <w:sz w:val="20"/>
              </w:rPr>
              <w:t>pomocniczej</w:t>
            </w:r>
          </w:p>
        </w:tc>
        <w:tc>
          <w:tcPr>
            <w:tcW w:w="1701" w:type="dxa"/>
            <w:tcBorders>
              <w:left w:val="single" w:sz="4" w:space="0" w:color="auto"/>
              <w:bottom w:val="single" w:sz="4" w:space="0" w:color="auto"/>
              <w:right w:val="single" w:sz="4" w:space="0" w:color="auto"/>
            </w:tcBorders>
          </w:tcPr>
          <w:p w:rsidR="00780699" w:rsidRDefault="00780699">
            <w:pPr>
              <w:spacing w:before="60" w:line="100" w:lineRule="atLeast"/>
              <w:jc w:val="center"/>
              <w:rPr>
                <w:rFonts w:ascii="Arial" w:hAnsi="Arial" w:cs="Arial"/>
                <w:sz w:val="20"/>
              </w:rPr>
            </w:pPr>
            <w:r>
              <w:rPr>
                <w:rFonts w:ascii="Arial" w:hAnsi="Arial" w:cs="Arial"/>
                <w:sz w:val="20"/>
              </w:rPr>
              <w:t>Badania</w:t>
            </w:r>
          </w:p>
          <w:p w:rsidR="00780699" w:rsidRDefault="00780699">
            <w:pPr>
              <w:snapToGrid w:val="0"/>
              <w:spacing w:line="100" w:lineRule="atLeast"/>
              <w:jc w:val="center"/>
              <w:rPr>
                <w:rFonts w:ascii="Arial" w:hAnsi="Arial" w:cs="Arial"/>
                <w:sz w:val="20"/>
              </w:rPr>
            </w:pPr>
            <w:r>
              <w:rPr>
                <w:rFonts w:ascii="Arial" w:hAnsi="Arial" w:cs="Arial"/>
                <w:sz w:val="20"/>
              </w:rPr>
              <w:t>według</w:t>
            </w:r>
          </w:p>
        </w:tc>
      </w:tr>
      <w:tr w:rsidR="00780699" w:rsidTr="009B6CCC">
        <w:trPr>
          <w:cantSplit/>
        </w:trPr>
        <w:tc>
          <w:tcPr>
            <w:tcW w:w="494" w:type="dxa"/>
            <w:tcBorders>
              <w:left w:val="single" w:sz="1" w:space="0" w:color="000000"/>
              <w:bottom w:val="single" w:sz="1" w:space="0" w:color="000000"/>
            </w:tcBorders>
          </w:tcPr>
          <w:p w:rsidR="00780699" w:rsidRDefault="00780699">
            <w:pPr>
              <w:snapToGrid w:val="0"/>
              <w:spacing w:line="100" w:lineRule="atLeast"/>
              <w:jc w:val="both"/>
              <w:rPr>
                <w:rFonts w:ascii="Arial" w:hAnsi="Arial" w:cs="Arial"/>
                <w:sz w:val="16"/>
              </w:rPr>
            </w:pPr>
            <w:r>
              <w:rPr>
                <w:rFonts w:ascii="Arial" w:hAnsi="Arial" w:cs="Arial"/>
                <w:sz w:val="16"/>
              </w:rPr>
              <w:t>1</w:t>
            </w:r>
          </w:p>
        </w:tc>
        <w:tc>
          <w:tcPr>
            <w:tcW w:w="5035" w:type="dxa"/>
            <w:tcBorders>
              <w:left w:val="single" w:sz="1" w:space="0" w:color="000000"/>
              <w:bottom w:val="single" w:sz="1" w:space="0" w:color="000000"/>
            </w:tcBorders>
            <w:vAlign w:val="center"/>
          </w:tcPr>
          <w:p w:rsidR="00780699" w:rsidRPr="009B6CCC" w:rsidRDefault="00780699">
            <w:pPr>
              <w:snapToGrid w:val="0"/>
              <w:spacing w:line="100" w:lineRule="atLeast"/>
              <w:rPr>
                <w:rFonts w:ascii="Arial" w:hAnsi="Arial" w:cs="Arial"/>
                <w:sz w:val="20"/>
                <w:szCs w:val="20"/>
              </w:rPr>
            </w:pPr>
            <w:r w:rsidRPr="009B6CCC">
              <w:rPr>
                <w:rFonts w:ascii="Arial" w:hAnsi="Arial" w:cs="Arial"/>
                <w:sz w:val="20"/>
                <w:szCs w:val="20"/>
              </w:rPr>
              <w:t xml:space="preserve">Zawartość </w:t>
            </w:r>
            <w:proofErr w:type="spellStart"/>
            <w:r w:rsidRPr="009B6CCC">
              <w:rPr>
                <w:rFonts w:ascii="Arial" w:hAnsi="Arial" w:cs="Arial"/>
                <w:sz w:val="20"/>
                <w:szCs w:val="20"/>
              </w:rPr>
              <w:t>ziarn</w:t>
            </w:r>
            <w:proofErr w:type="spellEnd"/>
            <w:r w:rsidRPr="009B6CCC">
              <w:rPr>
                <w:rFonts w:ascii="Arial" w:hAnsi="Arial" w:cs="Arial"/>
                <w:sz w:val="20"/>
                <w:szCs w:val="20"/>
              </w:rPr>
              <w:t xml:space="preserve"> mniejszych niż </w:t>
            </w:r>
            <w:smartTag w:uri="urn:schemas-microsoft-com:office:smarttags" w:element="metricconverter">
              <w:smartTagPr>
                <w:attr w:name="ProductID" w:val="0,075 mm"/>
              </w:smartTagPr>
              <w:r w:rsidRPr="009B6CCC">
                <w:rPr>
                  <w:rFonts w:ascii="Arial" w:hAnsi="Arial" w:cs="Arial"/>
                  <w:sz w:val="20"/>
                  <w:szCs w:val="20"/>
                </w:rPr>
                <w:t>0,075 mm</w:t>
              </w:r>
            </w:smartTag>
            <w:r w:rsidRPr="009B6CCC">
              <w:rPr>
                <w:rFonts w:ascii="Arial" w:hAnsi="Arial" w:cs="Arial"/>
                <w:sz w:val="20"/>
                <w:szCs w:val="20"/>
              </w:rPr>
              <w:t>, % (m/m)</w:t>
            </w:r>
          </w:p>
        </w:tc>
        <w:tc>
          <w:tcPr>
            <w:tcW w:w="1276" w:type="dxa"/>
            <w:tcBorders>
              <w:left w:val="single" w:sz="1" w:space="0" w:color="000000"/>
              <w:bottom w:val="single" w:sz="1" w:space="0" w:color="000000"/>
              <w:right w:val="single" w:sz="1" w:space="0" w:color="000000"/>
            </w:tcBorders>
          </w:tcPr>
          <w:p w:rsidR="00780699" w:rsidRPr="009B6CCC" w:rsidRDefault="00780699">
            <w:pPr>
              <w:snapToGrid w:val="0"/>
              <w:spacing w:line="100" w:lineRule="atLeast"/>
              <w:jc w:val="center"/>
              <w:rPr>
                <w:rFonts w:ascii="Arial" w:hAnsi="Arial" w:cs="Arial"/>
                <w:sz w:val="20"/>
                <w:szCs w:val="20"/>
              </w:rPr>
            </w:pPr>
            <w:r w:rsidRPr="009B6CCC">
              <w:rPr>
                <w:rFonts w:ascii="Arial" w:hAnsi="Arial" w:cs="Arial"/>
                <w:sz w:val="20"/>
                <w:szCs w:val="20"/>
              </w:rPr>
              <w:t>od 2 do 10</w:t>
            </w:r>
          </w:p>
        </w:tc>
        <w:tc>
          <w:tcPr>
            <w:tcW w:w="1275" w:type="dxa"/>
            <w:tcBorders>
              <w:left w:val="single" w:sz="1" w:space="0" w:color="000000"/>
              <w:bottom w:val="single" w:sz="1" w:space="0" w:color="000000"/>
            </w:tcBorders>
          </w:tcPr>
          <w:p w:rsidR="00780699" w:rsidRPr="009B6CCC" w:rsidRDefault="00780699">
            <w:pPr>
              <w:snapToGrid w:val="0"/>
              <w:spacing w:line="100" w:lineRule="atLeast"/>
              <w:jc w:val="center"/>
              <w:rPr>
                <w:rFonts w:ascii="Arial" w:hAnsi="Arial" w:cs="Arial"/>
                <w:sz w:val="20"/>
                <w:szCs w:val="20"/>
              </w:rPr>
            </w:pPr>
            <w:r w:rsidRPr="009B6CCC">
              <w:rPr>
                <w:rFonts w:ascii="Arial" w:hAnsi="Arial" w:cs="Arial"/>
                <w:sz w:val="20"/>
                <w:szCs w:val="20"/>
              </w:rPr>
              <w:t>od 2 do 12</w:t>
            </w:r>
          </w:p>
        </w:tc>
        <w:tc>
          <w:tcPr>
            <w:tcW w:w="1701" w:type="dxa"/>
            <w:tcBorders>
              <w:top w:val="single" w:sz="4" w:space="0" w:color="auto"/>
              <w:left w:val="single" w:sz="1" w:space="0" w:color="000000"/>
              <w:bottom w:val="single" w:sz="1" w:space="0" w:color="000000"/>
              <w:right w:val="single" w:sz="1" w:space="0" w:color="000000"/>
            </w:tcBorders>
            <w:vAlign w:val="center"/>
          </w:tcPr>
          <w:p w:rsidR="00780699" w:rsidRPr="009B6CCC" w:rsidRDefault="00780699">
            <w:pPr>
              <w:snapToGrid w:val="0"/>
              <w:spacing w:line="100" w:lineRule="atLeast"/>
              <w:jc w:val="center"/>
              <w:rPr>
                <w:rFonts w:ascii="Arial" w:hAnsi="Arial" w:cs="Arial"/>
                <w:sz w:val="20"/>
                <w:szCs w:val="20"/>
              </w:rPr>
            </w:pPr>
            <w:r w:rsidRPr="009B6CCC">
              <w:rPr>
                <w:rFonts w:ascii="Arial" w:hAnsi="Arial" w:cs="Arial"/>
                <w:sz w:val="20"/>
                <w:szCs w:val="20"/>
              </w:rPr>
              <w:t>PN-B-06714-15</w:t>
            </w:r>
          </w:p>
        </w:tc>
      </w:tr>
      <w:tr w:rsidR="00780699" w:rsidTr="009B6CCC">
        <w:trPr>
          <w:cantSplit/>
        </w:trPr>
        <w:tc>
          <w:tcPr>
            <w:tcW w:w="494" w:type="dxa"/>
            <w:tcBorders>
              <w:left w:val="single" w:sz="1" w:space="0" w:color="000000"/>
              <w:bottom w:val="single" w:sz="1" w:space="0" w:color="000000"/>
            </w:tcBorders>
          </w:tcPr>
          <w:p w:rsidR="00780699" w:rsidRDefault="00780699">
            <w:pPr>
              <w:snapToGrid w:val="0"/>
              <w:spacing w:line="100" w:lineRule="atLeast"/>
              <w:jc w:val="both"/>
              <w:rPr>
                <w:rFonts w:ascii="Arial" w:hAnsi="Arial" w:cs="Arial"/>
                <w:sz w:val="16"/>
              </w:rPr>
            </w:pPr>
            <w:r>
              <w:rPr>
                <w:rFonts w:ascii="Arial" w:hAnsi="Arial" w:cs="Arial"/>
                <w:sz w:val="16"/>
              </w:rPr>
              <w:t>2</w:t>
            </w:r>
          </w:p>
        </w:tc>
        <w:tc>
          <w:tcPr>
            <w:tcW w:w="5035" w:type="dxa"/>
            <w:tcBorders>
              <w:left w:val="single" w:sz="1" w:space="0" w:color="000000"/>
              <w:bottom w:val="single" w:sz="1" w:space="0" w:color="000000"/>
            </w:tcBorders>
            <w:vAlign w:val="center"/>
          </w:tcPr>
          <w:p w:rsidR="00780699" w:rsidRPr="009B6CCC" w:rsidRDefault="00780699">
            <w:pPr>
              <w:snapToGrid w:val="0"/>
              <w:spacing w:line="100" w:lineRule="atLeast"/>
              <w:rPr>
                <w:rFonts w:ascii="Arial" w:hAnsi="Arial" w:cs="Arial"/>
                <w:sz w:val="20"/>
                <w:szCs w:val="20"/>
              </w:rPr>
            </w:pPr>
            <w:r w:rsidRPr="009B6CCC">
              <w:rPr>
                <w:rFonts w:ascii="Arial" w:hAnsi="Arial" w:cs="Arial"/>
                <w:sz w:val="20"/>
                <w:szCs w:val="20"/>
              </w:rPr>
              <w:t>Zawartość nadziarna,  % (m/m), nie więcej niż</w:t>
            </w:r>
          </w:p>
        </w:tc>
        <w:tc>
          <w:tcPr>
            <w:tcW w:w="1276" w:type="dxa"/>
            <w:tcBorders>
              <w:left w:val="single" w:sz="1" w:space="0" w:color="000000"/>
              <w:bottom w:val="single" w:sz="1" w:space="0" w:color="000000"/>
              <w:right w:val="single" w:sz="1" w:space="0" w:color="000000"/>
            </w:tcBorders>
          </w:tcPr>
          <w:p w:rsidR="00780699" w:rsidRPr="009B6CCC" w:rsidRDefault="00780699">
            <w:pPr>
              <w:snapToGrid w:val="0"/>
              <w:spacing w:before="120" w:line="100" w:lineRule="atLeast"/>
              <w:jc w:val="center"/>
              <w:rPr>
                <w:rFonts w:ascii="Arial" w:hAnsi="Arial" w:cs="Arial"/>
                <w:sz w:val="20"/>
                <w:szCs w:val="20"/>
              </w:rPr>
            </w:pPr>
            <w:r w:rsidRPr="009B6CCC">
              <w:rPr>
                <w:rFonts w:ascii="Arial" w:hAnsi="Arial" w:cs="Arial"/>
                <w:sz w:val="20"/>
                <w:szCs w:val="20"/>
              </w:rPr>
              <w:t>5</w:t>
            </w:r>
          </w:p>
        </w:tc>
        <w:tc>
          <w:tcPr>
            <w:tcW w:w="1275" w:type="dxa"/>
            <w:tcBorders>
              <w:left w:val="single" w:sz="1" w:space="0" w:color="000000"/>
              <w:bottom w:val="single" w:sz="1" w:space="0" w:color="000000"/>
            </w:tcBorders>
          </w:tcPr>
          <w:p w:rsidR="00780699" w:rsidRPr="009B6CCC" w:rsidRDefault="00780699">
            <w:pPr>
              <w:snapToGrid w:val="0"/>
              <w:spacing w:before="120" w:line="100" w:lineRule="atLeast"/>
              <w:jc w:val="center"/>
              <w:rPr>
                <w:rFonts w:ascii="Arial" w:hAnsi="Arial" w:cs="Arial"/>
                <w:sz w:val="20"/>
                <w:szCs w:val="20"/>
              </w:rPr>
            </w:pPr>
            <w:r w:rsidRPr="009B6CCC">
              <w:rPr>
                <w:rFonts w:ascii="Arial" w:hAnsi="Arial" w:cs="Arial"/>
                <w:sz w:val="20"/>
                <w:szCs w:val="20"/>
              </w:rPr>
              <w:t>10</w:t>
            </w:r>
          </w:p>
        </w:tc>
        <w:tc>
          <w:tcPr>
            <w:tcW w:w="1701" w:type="dxa"/>
            <w:tcBorders>
              <w:left w:val="single" w:sz="1" w:space="0" w:color="000000"/>
              <w:bottom w:val="single" w:sz="1" w:space="0" w:color="000000"/>
              <w:right w:val="single" w:sz="1" w:space="0" w:color="000000"/>
            </w:tcBorders>
            <w:vAlign w:val="center"/>
          </w:tcPr>
          <w:p w:rsidR="00780699" w:rsidRPr="009B6CCC" w:rsidRDefault="00780699">
            <w:pPr>
              <w:snapToGrid w:val="0"/>
              <w:spacing w:line="100" w:lineRule="atLeast"/>
              <w:jc w:val="center"/>
              <w:rPr>
                <w:rFonts w:ascii="Arial" w:hAnsi="Arial" w:cs="Arial"/>
                <w:sz w:val="20"/>
                <w:szCs w:val="20"/>
              </w:rPr>
            </w:pPr>
            <w:r w:rsidRPr="009B6CCC">
              <w:rPr>
                <w:rFonts w:ascii="Arial" w:hAnsi="Arial" w:cs="Arial"/>
                <w:sz w:val="20"/>
                <w:szCs w:val="20"/>
              </w:rPr>
              <w:t>PN-B-06714-15</w:t>
            </w:r>
          </w:p>
        </w:tc>
      </w:tr>
      <w:tr w:rsidR="00780699" w:rsidTr="009B6CCC">
        <w:trPr>
          <w:cantSplit/>
        </w:trPr>
        <w:tc>
          <w:tcPr>
            <w:tcW w:w="494" w:type="dxa"/>
            <w:tcBorders>
              <w:left w:val="single" w:sz="1" w:space="0" w:color="000000"/>
              <w:bottom w:val="single" w:sz="1" w:space="0" w:color="000000"/>
            </w:tcBorders>
          </w:tcPr>
          <w:p w:rsidR="00780699" w:rsidRDefault="00780699">
            <w:pPr>
              <w:snapToGrid w:val="0"/>
              <w:spacing w:line="100" w:lineRule="atLeast"/>
              <w:jc w:val="both"/>
              <w:rPr>
                <w:rFonts w:ascii="Arial" w:hAnsi="Arial" w:cs="Arial"/>
                <w:sz w:val="16"/>
              </w:rPr>
            </w:pPr>
            <w:r>
              <w:rPr>
                <w:rFonts w:ascii="Arial" w:hAnsi="Arial" w:cs="Arial"/>
                <w:sz w:val="16"/>
              </w:rPr>
              <w:t>3</w:t>
            </w:r>
          </w:p>
        </w:tc>
        <w:tc>
          <w:tcPr>
            <w:tcW w:w="5035" w:type="dxa"/>
            <w:tcBorders>
              <w:left w:val="single" w:sz="1" w:space="0" w:color="000000"/>
              <w:bottom w:val="single" w:sz="1" w:space="0" w:color="000000"/>
            </w:tcBorders>
            <w:vAlign w:val="center"/>
          </w:tcPr>
          <w:p w:rsidR="00780699" w:rsidRPr="009B6CCC" w:rsidRDefault="00780699">
            <w:pPr>
              <w:snapToGrid w:val="0"/>
              <w:spacing w:line="100" w:lineRule="atLeast"/>
              <w:rPr>
                <w:rFonts w:ascii="Arial" w:hAnsi="Arial" w:cs="Arial"/>
                <w:sz w:val="20"/>
                <w:szCs w:val="20"/>
              </w:rPr>
            </w:pPr>
            <w:r w:rsidRPr="009B6CCC">
              <w:rPr>
                <w:rFonts w:ascii="Arial" w:hAnsi="Arial" w:cs="Arial"/>
                <w:sz w:val="20"/>
                <w:szCs w:val="20"/>
              </w:rPr>
              <w:t xml:space="preserve">Zawartość </w:t>
            </w:r>
            <w:proofErr w:type="spellStart"/>
            <w:r w:rsidRPr="009B6CCC">
              <w:rPr>
                <w:rFonts w:ascii="Arial" w:hAnsi="Arial" w:cs="Arial"/>
                <w:sz w:val="20"/>
                <w:szCs w:val="20"/>
              </w:rPr>
              <w:t>ziarn</w:t>
            </w:r>
            <w:proofErr w:type="spellEnd"/>
            <w:r w:rsidRPr="009B6CCC">
              <w:rPr>
                <w:rFonts w:ascii="Arial" w:hAnsi="Arial" w:cs="Arial"/>
                <w:sz w:val="20"/>
                <w:szCs w:val="20"/>
              </w:rPr>
              <w:t xml:space="preserve"> nieforemnych</w:t>
            </w:r>
          </w:p>
          <w:p w:rsidR="00780699" w:rsidRPr="009B6CCC" w:rsidRDefault="00780699">
            <w:pPr>
              <w:spacing w:line="100" w:lineRule="atLeast"/>
              <w:rPr>
                <w:rFonts w:ascii="Arial" w:hAnsi="Arial" w:cs="Arial"/>
                <w:sz w:val="20"/>
                <w:szCs w:val="20"/>
              </w:rPr>
            </w:pPr>
            <w:r w:rsidRPr="009B6CCC">
              <w:rPr>
                <w:rFonts w:ascii="Arial" w:hAnsi="Arial" w:cs="Arial"/>
                <w:sz w:val="20"/>
                <w:szCs w:val="20"/>
              </w:rPr>
              <w:t>%(m/m), nie więcej niż</w:t>
            </w:r>
          </w:p>
        </w:tc>
        <w:tc>
          <w:tcPr>
            <w:tcW w:w="1276" w:type="dxa"/>
            <w:tcBorders>
              <w:left w:val="single" w:sz="1" w:space="0" w:color="000000"/>
              <w:bottom w:val="single" w:sz="1" w:space="0" w:color="000000"/>
              <w:right w:val="single" w:sz="1" w:space="0" w:color="000000"/>
            </w:tcBorders>
          </w:tcPr>
          <w:p w:rsidR="00780699" w:rsidRPr="009B6CCC" w:rsidRDefault="00780699">
            <w:pPr>
              <w:snapToGrid w:val="0"/>
              <w:spacing w:before="120" w:line="100" w:lineRule="atLeast"/>
              <w:jc w:val="center"/>
              <w:rPr>
                <w:rFonts w:ascii="Arial" w:hAnsi="Arial" w:cs="Arial"/>
                <w:sz w:val="20"/>
                <w:szCs w:val="20"/>
              </w:rPr>
            </w:pPr>
            <w:r w:rsidRPr="009B6CCC">
              <w:rPr>
                <w:rFonts w:ascii="Arial" w:hAnsi="Arial" w:cs="Arial"/>
                <w:sz w:val="20"/>
                <w:szCs w:val="20"/>
              </w:rPr>
              <w:t>35</w:t>
            </w:r>
          </w:p>
        </w:tc>
        <w:tc>
          <w:tcPr>
            <w:tcW w:w="1275" w:type="dxa"/>
            <w:tcBorders>
              <w:left w:val="single" w:sz="1" w:space="0" w:color="000000"/>
              <w:bottom w:val="single" w:sz="1" w:space="0" w:color="000000"/>
            </w:tcBorders>
          </w:tcPr>
          <w:p w:rsidR="00780699" w:rsidRPr="009B6CCC" w:rsidRDefault="00780699">
            <w:pPr>
              <w:snapToGrid w:val="0"/>
              <w:spacing w:before="120" w:line="100" w:lineRule="atLeast"/>
              <w:jc w:val="center"/>
              <w:rPr>
                <w:rFonts w:ascii="Arial" w:hAnsi="Arial" w:cs="Arial"/>
                <w:sz w:val="20"/>
                <w:szCs w:val="20"/>
              </w:rPr>
            </w:pPr>
            <w:r w:rsidRPr="009B6CCC">
              <w:rPr>
                <w:rFonts w:ascii="Arial" w:hAnsi="Arial" w:cs="Arial"/>
                <w:sz w:val="20"/>
                <w:szCs w:val="20"/>
              </w:rPr>
              <w:t>40</w:t>
            </w:r>
          </w:p>
        </w:tc>
        <w:tc>
          <w:tcPr>
            <w:tcW w:w="1701" w:type="dxa"/>
            <w:tcBorders>
              <w:left w:val="single" w:sz="1" w:space="0" w:color="000000"/>
              <w:bottom w:val="single" w:sz="1" w:space="0" w:color="000000"/>
              <w:right w:val="single" w:sz="1" w:space="0" w:color="000000"/>
            </w:tcBorders>
            <w:vAlign w:val="center"/>
          </w:tcPr>
          <w:p w:rsidR="00780699" w:rsidRPr="009B6CCC" w:rsidRDefault="00780699">
            <w:pPr>
              <w:snapToGrid w:val="0"/>
              <w:spacing w:line="100" w:lineRule="atLeast"/>
              <w:jc w:val="center"/>
              <w:rPr>
                <w:rFonts w:ascii="Arial" w:hAnsi="Arial" w:cs="Arial"/>
                <w:sz w:val="20"/>
                <w:szCs w:val="20"/>
              </w:rPr>
            </w:pPr>
            <w:r w:rsidRPr="009B6CCC">
              <w:rPr>
                <w:rFonts w:ascii="Arial" w:hAnsi="Arial" w:cs="Arial"/>
                <w:sz w:val="20"/>
                <w:szCs w:val="20"/>
              </w:rPr>
              <w:t>PN-B-06714-16</w:t>
            </w:r>
          </w:p>
        </w:tc>
      </w:tr>
      <w:tr w:rsidR="00780699" w:rsidTr="009B6CCC">
        <w:trPr>
          <w:cantSplit/>
        </w:trPr>
        <w:tc>
          <w:tcPr>
            <w:tcW w:w="494" w:type="dxa"/>
            <w:tcBorders>
              <w:left w:val="single" w:sz="1" w:space="0" w:color="000000"/>
              <w:bottom w:val="single" w:sz="1" w:space="0" w:color="000000"/>
            </w:tcBorders>
          </w:tcPr>
          <w:p w:rsidR="00780699" w:rsidRDefault="00780699">
            <w:pPr>
              <w:snapToGrid w:val="0"/>
              <w:spacing w:line="100" w:lineRule="atLeast"/>
              <w:jc w:val="both"/>
              <w:rPr>
                <w:rFonts w:ascii="Arial" w:hAnsi="Arial" w:cs="Arial"/>
                <w:sz w:val="16"/>
              </w:rPr>
            </w:pPr>
            <w:r>
              <w:rPr>
                <w:rFonts w:ascii="Arial" w:hAnsi="Arial" w:cs="Arial"/>
                <w:sz w:val="16"/>
              </w:rPr>
              <w:t>4</w:t>
            </w:r>
          </w:p>
        </w:tc>
        <w:tc>
          <w:tcPr>
            <w:tcW w:w="5035" w:type="dxa"/>
            <w:tcBorders>
              <w:left w:val="single" w:sz="1" w:space="0" w:color="000000"/>
              <w:bottom w:val="single" w:sz="1" w:space="0" w:color="000000"/>
            </w:tcBorders>
            <w:vAlign w:val="center"/>
          </w:tcPr>
          <w:p w:rsidR="00780699" w:rsidRPr="009B6CCC" w:rsidRDefault="00780699">
            <w:pPr>
              <w:snapToGrid w:val="0"/>
              <w:spacing w:line="100" w:lineRule="atLeast"/>
              <w:rPr>
                <w:rFonts w:ascii="Arial" w:hAnsi="Arial" w:cs="Arial"/>
                <w:sz w:val="20"/>
                <w:szCs w:val="20"/>
              </w:rPr>
            </w:pPr>
            <w:r w:rsidRPr="009B6CCC">
              <w:rPr>
                <w:rFonts w:ascii="Arial" w:hAnsi="Arial" w:cs="Arial"/>
                <w:sz w:val="20"/>
                <w:szCs w:val="20"/>
              </w:rPr>
              <w:t>Zawartość zanieczyszczeń organicznych, %(m/m), nie więcej niż</w:t>
            </w:r>
          </w:p>
        </w:tc>
        <w:tc>
          <w:tcPr>
            <w:tcW w:w="1276" w:type="dxa"/>
            <w:tcBorders>
              <w:left w:val="single" w:sz="1" w:space="0" w:color="000000"/>
              <w:bottom w:val="single" w:sz="1" w:space="0" w:color="000000"/>
              <w:right w:val="single" w:sz="1" w:space="0" w:color="000000"/>
            </w:tcBorders>
          </w:tcPr>
          <w:p w:rsidR="00780699" w:rsidRPr="009B6CCC" w:rsidRDefault="00780699">
            <w:pPr>
              <w:snapToGrid w:val="0"/>
              <w:spacing w:line="100" w:lineRule="atLeast"/>
              <w:jc w:val="center"/>
              <w:rPr>
                <w:rFonts w:ascii="Arial" w:hAnsi="Arial" w:cs="Arial"/>
                <w:sz w:val="20"/>
                <w:szCs w:val="20"/>
              </w:rPr>
            </w:pPr>
          </w:p>
          <w:p w:rsidR="00780699" w:rsidRPr="009B6CCC" w:rsidRDefault="00780699">
            <w:pPr>
              <w:spacing w:line="100" w:lineRule="atLeast"/>
              <w:jc w:val="center"/>
              <w:rPr>
                <w:rFonts w:ascii="Arial" w:hAnsi="Arial" w:cs="Arial"/>
                <w:sz w:val="20"/>
                <w:szCs w:val="20"/>
              </w:rPr>
            </w:pPr>
            <w:r w:rsidRPr="009B6CCC">
              <w:rPr>
                <w:rFonts w:ascii="Arial" w:hAnsi="Arial" w:cs="Arial"/>
                <w:sz w:val="20"/>
                <w:szCs w:val="20"/>
              </w:rPr>
              <w:t>1</w:t>
            </w:r>
          </w:p>
        </w:tc>
        <w:tc>
          <w:tcPr>
            <w:tcW w:w="1275" w:type="dxa"/>
            <w:tcBorders>
              <w:left w:val="single" w:sz="1" w:space="0" w:color="000000"/>
              <w:bottom w:val="single" w:sz="1" w:space="0" w:color="000000"/>
            </w:tcBorders>
          </w:tcPr>
          <w:p w:rsidR="00780699" w:rsidRPr="009B6CCC" w:rsidRDefault="00780699">
            <w:pPr>
              <w:snapToGrid w:val="0"/>
              <w:spacing w:line="100" w:lineRule="atLeast"/>
              <w:jc w:val="center"/>
              <w:rPr>
                <w:rFonts w:ascii="Arial" w:hAnsi="Arial" w:cs="Arial"/>
                <w:sz w:val="20"/>
                <w:szCs w:val="20"/>
              </w:rPr>
            </w:pPr>
          </w:p>
          <w:p w:rsidR="00780699" w:rsidRPr="009B6CCC" w:rsidRDefault="00780699">
            <w:pPr>
              <w:spacing w:line="100" w:lineRule="atLeast"/>
              <w:jc w:val="center"/>
              <w:rPr>
                <w:rFonts w:ascii="Arial" w:hAnsi="Arial" w:cs="Arial"/>
                <w:sz w:val="20"/>
                <w:szCs w:val="20"/>
              </w:rPr>
            </w:pPr>
            <w:r w:rsidRPr="009B6CCC">
              <w:rPr>
                <w:rFonts w:ascii="Arial" w:hAnsi="Arial" w:cs="Arial"/>
                <w:sz w:val="20"/>
                <w:szCs w:val="20"/>
              </w:rPr>
              <w:t>1</w:t>
            </w:r>
          </w:p>
        </w:tc>
        <w:tc>
          <w:tcPr>
            <w:tcW w:w="1701" w:type="dxa"/>
            <w:tcBorders>
              <w:left w:val="single" w:sz="1" w:space="0" w:color="000000"/>
              <w:bottom w:val="single" w:sz="1" w:space="0" w:color="000000"/>
              <w:right w:val="single" w:sz="1" w:space="0" w:color="000000"/>
            </w:tcBorders>
            <w:vAlign w:val="center"/>
          </w:tcPr>
          <w:p w:rsidR="00780699" w:rsidRPr="009B6CCC" w:rsidRDefault="00780699">
            <w:pPr>
              <w:snapToGrid w:val="0"/>
              <w:spacing w:before="120" w:line="100" w:lineRule="atLeast"/>
              <w:jc w:val="center"/>
              <w:rPr>
                <w:rFonts w:ascii="Arial" w:hAnsi="Arial" w:cs="Arial"/>
                <w:sz w:val="20"/>
                <w:szCs w:val="20"/>
              </w:rPr>
            </w:pPr>
            <w:r w:rsidRPr="009B6CCC">
              <w:rPr>
                <w:rFonts w:ascii="Arial" w:hAnsi="Arial" w:cs="Arial"/>
                <w:sz w:val="20"/>
                <w:szCs w:val="20"/>
              </w:rPr>
              <w:t>PN-B-04481</w:t>
            </w:r>
          </w:p>
        </w:tc>
      </w:tr>
      <w:tr w:rsidR="00780699" w:rsidTr="009B6CCC">
        <w:trPr>
          <w:cantSplit/>
        </w:trPr>
        <w:tc>
          <w:tcPr>
            <w:tcW w:w="494" w:type="dxa"/>
            <w:tcBorders>
              <w:left w:val="single" w:sz="1" w:space="0" w:color="000000"/>
              <w:bottom w:val="single" w:sz="1" w:space="0" w:color="000000"/>
            </w:tcBorders>
          </w:tcPr>
          <w:p w:rsidR="00780699" w:rsidRDefault="00780699">
            <w:pPr>
              <w:snapToGrid w:val="0"/>
              <w:spacing w:line="100" w:lineRule="atLeast"/>
              <w:jc w:val="both"/>
              <w:rPr>
                <w:rFonts w:ascii="Arial" w:hAnsi="Arial" w:cs="Arial"/>
                <w:sz w:val="16"/>
              </w:rPr>
            </w:pPr>
            <w:r>
              <w:rPr>
                <w:rFonts w:ascii="Arial" w:hAnsi="Arial" w:cs="Arial"/>
                <w:sz w:val="16"/>
              </w:rPr>
              <w:t>5</w:t>
            </w:r>
          </w:p>
        </w:tc>
        <w:tc>
          <w:tcPr>
            <w:tcW w:w="5035" w:type="dxa"/>
            <w:tcBorders>
              <w:left w:val="single" w:sz="1" w:space="0" w:color="000000"/>
              <w:bottom w:val="single" w:sz="1" w:space="0" w:color="000000"/>
            </w:tcBorders>
            <w:vAlign w:val="center"/>
          </w:tcPr>
          <w:p w:rsidR="00780699" w:rsidRPr="009B6CCC" w:rsidRDefault="00780699">
            <w:pPr>
              <w:snapToGrid w:val="0"/>
              <w:spacing w:line="100" w:lineRule="atLeast"/>
              <w:rPr>
                <w:rFonts w:ascii="Arial" w:hAnsi="Arial" w:cs="Arial"/>
                <w:sz w:val="20"/>
                <w:szCs w:val="20"/>
              </w:rPr>
            </w:pPr>
            <w:r w:rsidRPr="009B6CCC">
              <w:rPr>
                <w:rFonts w:ascii="Arial" w:hAnsi="Arial" w:cs="Arial"/>
                <w:sz w:val="20"/>
                <w:szCs w:val="20"/>
              </w:rPr>
              <w:t xml:space="preserve">Wskaźnik piaskowy po </w:t>
            </w:r>
            <w:proofErr w:type="spellStart"/>
            <w:r w:rsidRPr="009B6CCC">
              <w:rPr>
                <w:rFonts w:ascii="Arial" w:hAnsi="Arial" w:cs="Arial"/>
                <w:sz w:val="20"/>
                <w:szCs w:val="20"/>
              </w:rPr>
              <w:t>pięcio-krotnym</w:t>
            </w:r>
            <w:proofErr w:type="spellEnd"/>
            <w:r w:rsidRPr="009B6CCC">
              <w:rPr>
                <w:rFonts w:ascii="Arial" w:hAnsi="Arial" w:cs="Arial"/>
                <w:sz w:val="20"/>
                <w:szCs w:val="20"/>
              </w:rPr>
              <w:t xml:space="preserve"> zagęszczeniu metodą I lub II wg PN-B-04481, %</w:t>
            </w:r>
          </w:p>
        </w:tc>
        <w:tc>
          <w:tcPr>
            <w:tcW w:w="1276" w:type="dxa"/>
            <w:tcBorders>
              <w:left w:val="single" w:sz="1" w:space="0" w:color="000000"/>
              <w:bottom w:val="single" w:sz="1" w:space="0" w:color="000000"/>
              <w:right w:val="single" w:sz="1" w:space="0" w:color="000000"/>
            </w:tcBorders>
          </w:tcPr>
          <w:p w:rsidR="00780699" w:rsidRPr="009B6CCC" w:rsidRDefault="00780699">
            <w:pPr>
              <w:snapToGrid w:val="0"/>
              <w:spacing w:before="120" w:line="100" w:lineRule="atLeast"/>
              <w:jc w:val="center"/>
              <w:rPr>
                <w:rFonts w:ascii="Arial" w:hAnsi="Arial" w:cs="Arial"/>
                <w:sz w:val="20"/>
                <w:szCs w:val="20"/>
              </w:rPr>
            </w:pPr>
            <w:r w:rsidRPr="009B6CCC">
              <w:rPr>
                <w:rFonts w:ascii="Arial" w:hAnsi="Arial" w:cs="Arial"/>
                <w:sz w:val="20"/>
                <w:szCs w:val="20"/>
              </w:rPr>
              <w:t>od 30 do 70</w:t>
            </w:r>
          </w:p>
        </w:tc>
        <w:tc>
          <w:tcPr>
            <w:tcW w:w="1275" w:type="dxa"/>
            <w:tcBorders>
              <w:left w:val="single" w:sz="1" w:space="0" w:color="000000"/>
              <w:bottom w:val="single" w:sz="1" w:space="0" w:color="000000"/>
            </w:tcBorders>
          </w:tcPr>
          <w:p w:rsidR="00780699" w:rsidRPr="009B6CCC" w:rsidRDefault="00780699">
            <w:pPr>
              <w:snapToGrid w:val="0"/>
              <w:spacing w:before="120" w:line="100" w:lineRule="atLeast"/>
              <w:jc w:val="center"/>
              <w:rPr>
                <w:rFonts w:ascii="Arial" w:hAnsi="Arial" w:cs="Arial"/>
                <w:sz w:val="20"/>
                <w:szCs w:val="20"/>
              </w:rPr>
            </w:pPr>
            <w:r w:rsidRPr="009B6CCC">
              <w:rPr>
                <w:rFonts w:ascii="Arial" w:hAnsi="Arial" w:cs="Arial"/>
                <w:sz w:val="20"/>
                <w:szCs w:val="20"/>
              </w:rPr>
              <w:t>od 30 do 70</w:t>
            </w:r>
          </w:p>
        </w:tc>
        <w:tc>
          <w:tcPr>
            <w:tcW w:w="1701" w:type="dxa"/>
            <w:tcBorders>
              <w:left w:val="single" w:sz="1" w:space="0" w:color="000000"/>
              <w:bottom w:val="single" w:sz="1" w:space="0" w:color="000000"/>
              <w:right w:val="single" w:sz="1" w:space="0" w:color="000000"/>
            </w:tcBorders>
            <w:vAlign w:val="center"/>
          </w:tcPr>
          <w:p w:rsidR="00780699" w:rsidRPr="009B6CCC" w:rsidRDefault="00780699">
            <w:pPr>
              <w:snapToGrid w:val="0"/>
              <w:spacing w:before="120" w:line="100" w:lineRule="atLeast"/>
              <w:jc w:val="center"/>
              <w:rPr>
                <w:rFonts w:ascii="Arial" w:hAnsi="Arial" w:cs="Arial"/>
                <w:sz w:val="20"/>
                <w:szCs w:val="20"/>
              </w:rPr>
            </w:pPr>
            <w:r w:rsidRPr="009B6CCC">
              <w:rPr>
                <w:rFonts w:ascii="Arial" w:hAnsi="Arial" w:cs="Arial"/>
                <w:sz w:val="20"/>
                <w:szCs w:val="20"/>
              </w:rPr>
              <w:t>BN-64/8931-01</w:t>
            </w:r>
          </w:p>
        </w:tc>
      </w:tr>
      <w:tr w:rsidR="00780699" w:rsidTr="009B6CCC">
        <w:trPr>
          <w:cantSplit/>
        </w:trPr>
        <w:tc>
          <w:tcPr>
            <w:tcW w:w="494" w:type="dxa"/>
            <w:tcBorders>
              <w:left w:val="single" w:sz="1" w:space="0" w:color="000000"/>
              <w:bottom w:val="single" w:sz="1" w:space="0" w:color="000000"/>
            </w:tcBorders>
          </w:tcPr>
          <w:p w:rsidR="00780699" w:rsidRDefault="00780699">
            <w:pPr>
              <w:snapToGrid w:val="0"/>
              <w:spacing w:line="100" w:lineRule="atLeast"/>
              <w:jc w:val="both"/>
              <w:rPr>
                <w:rFonts w:ascii="Arial" w:hAnsi="Arial" w:cs="Arial"/>
                <w:sz w:val="16"/>
              </w:rPr>
            </w:pPr>
            <w:r>
              <w:rPr>
                <w:rFonts w:ascii="Arial" w:hAnsi="Arial" w:cs="Arial"/>
                <w:sz w:val="16"/>
              </w:rPr>
              <w:t>6</w:t>
            </w:r>
          </w:p>
        </w:tc>
        <w:tc>
          <w:tcPr>
            <w:tcW w:w="5035" w:type="dxa"/>
            <w:tcBorders>
              <w:left w:val="single" w:sz="1" w:space="0" w:color="000000"/>
              <w:bottom w:val="single" w:sz="1" w:space="0" w:color="000000"/>
            </w:tcBorders>
            <w:vAlign w:val="center"/>
          </w:tcPr>
          <w:p w:rsidR="00780699" w:rsidRPr="009B6CCC" w:rsidRDefault="00780699">
            <w:pPr>
              <w:snapToGrid w:val="0"/>
              <w:spacing w:line="100" w:lineRule="atLeast"/>
              <w:rPr>
                <w:rFonts w:ascii="Arial" w:hAnsi="Arial" w:cs="Arial"/>
                <w:sz w:val="20"/>
                <w:szCs w:val="20"/>
              </w:rPr>
            </w:pPr>
            <w:r w:rsidRPr="009B6CCC">
              <w:rPr>
                <w:rFonts w:ascii="Arial" w:hAnsi="Arial" w:cs="Arial"/>
                <w:sz w:val="20"/>
                <w:szCs w:val="20"/>
              </w:rPr>
              <w:t>Ścieralność w bębnie Los Angeles</w:t>
            </w:r>
          </w:p>
          <w:p w:rsidR="00780699" w:rsidRPr="009B6CCC" w:rsidRDefault="00780699">
            <w:pPr>
              <w:spacing w:line="100" w:lineRule="atLeast"/>
              <w:rPr>
                <w:rFonts w:ascii="Arial" w:hAnsi="Arial" w:cs="Arial"/>
                <w:sz w:val="20"/>
                <w:szCs w:val="20"/>
              </w:rPr>
            </w:pPr>
            <w:r w:rsidRPr="009B6CCC">
              <w:rPr>
                <w:rFonts w:ascii="Arial" w:hAnsi="Arial" w:cs="Arial"/>
                <w:sz w:val="20"/>
                <w:szCs w:val="20"/>
              </w:rPr>
              <w:t>a) ścieralność całkowita po pełnej liczbie obrotów, nie więcej niż</w:t>
            </w:r>
          </w:p>
          <w:p w:rsidR="00780699" w:rsidRPr="009B6CCC" w:rsidRDefault="00780699">
            <w:pPr>
              <w:spacing w:line="100" w:lineRule="atLeast"/>
              <w:rPr>
                <w:rFonts w:ascii="Arial" w:hAnsi="Arial" w:cs="Arial"/>
                <w:sz w:val="20"/>
                <w:szCs w:val="20"/>
              </w:rPr>
            </w:pPr>
            <w:r w:rsidRPr="009B6CCC">
              <w:rPr>
                <w:rFonts w:ascii="Arial" w:hAnsi="Arial" w:cs="Arial"/>
                <w:sz w:val="20"/>
                <w:szCs w:val="20"/>
              </w:rPr>
              <w:t>b) ścieralność częściowa po 1/5 pełnej liczby obrotów, nie więcej niż</w:t>
            </w:r>
          </w:p>
        </w:tc>
        <w:tc>
          <w:tcPr>
            <w:tcW w:w="1276" w:type="dxa"/>
            <w:tcBorders>
              <w:left w:val="single" w:sz="1" w:space="0" w:color="000000"/>
              <w:bottom w:val="single" w:sz="1" w:space="0" w:color="000000"/>
              <w:right w:val="single" w:sz="1" w:space="0" w:color="000000"/>
            </w:tcBorders>
          </w:tcPr>
          <w:p w:rsidR="00780699" w:rsidRPr="009B6CCC" w:rsidRDefault="00780699">
            <w:pPr>
              <w:snapToGrid w:val="0"/>
              <w:spacing w:line="100" w:lineRule="atLeast"/>
              <w:jc w:val="center"/>
              <w:rPr>
                <w:rFonts w:ascii="Arial" w:hAnsi="Arial" w:cs="Arial"/>
                <w:sz w:val="20"/>
                <w:szCs w:val="20"/>
              </w:rPr>
            </w:pPr>
          </w:p>
          <w:p w:rsidR="00780699" w:rsidRPr="009B6CCC" w:rsidRDefault="00780699">
            <w:pPr>
              <w:spacing w:line="100" w:lineRule="atLeast"/>
              <w:jc w:val="center"/>
              <w:rPr>
                <w:rFonts w:ascii="Arial" w:hAnsi="Arial" w:cs="Arial"/>
                <w:sz w:val="20"/>
                <w:szCs w:val="20"/>
              </w:rPr>
            </w:pPr>
          </w:p>
          <w:p w:rsidR="00780699" w:rsidRPr="009B6CCC" w:rsidRDefault="00780699">
            <w:pPr>
              <w:spacing w:line="100" w:lineRule="atLeast"/>
              <w:jc w:val="center"/>
              <w:rPr>
                <w:rFonts w:ascii="Arial" w:hAnsi="Arial" w:cs="Arial"/>
                <w:sz w:val="20"/>
                <w:szCs w:val="20"/>
              </w:rPr>
            </w:pPr>
            <w:r w:rsidRPr="009B6CCC">
              <w:rPr>
                <w:rFonts w:ascii="Arial" w:hAnsi="Arial" w:cs="Arial"/>
                <w:sz w:val="20"/>
                <w:szCs w:val="20"/>
              </w:rPr>
              <w:t>35</w:t>
            </w:r>
          </w:p>
          <w:p w:rsidR="00780699" w:rsidRPr="009B6CCC" w:rsidRDefault="00780699">
            <w:pPr>
              <w:spacing w:line="100" w:lineRule="atLeast"/>
              <w:jc w:val="center"/>
              <w:rPr>
                <w:rFonts w:ascii="Arial" w:hAnsi="Arial" w:cs="Arial"/>
                <w:sz w:val="20"/>
                <w:szCs w:val="20"/>
              </w:rPr>
            </w:pPr>
          </w:p>
          <w:p w:rsidR="00780699" w:rsidRPr="009B6CCC" w:rsidRDefault="00780699">
            <w:pPr>
              <w:spacing w:line="100" w:lineRule="atLeast"/>
              <w:jc w:val="center"/>
              <w:rPr>
                <w:rFonts w:ascii="Arial" w:hAnsi="Arial" w:cs="Arial"/>
                <w:sz w:val="20"/>
                <w:szCs w:val="20"/>
              </w:rPr>
            </w:pPr>
            <w:r w:rsidRPr="009B6CCC">
              <w:rPr>
                <w:rFonts w:ascii="Arial" w:hAnsi="Arial" w:cs="Arial"/>
                <w:sz w:val="20"/>
                <w:szCs w:val="20"/>
              </w:rPr>
              <w:t>30</w:t>
            </w:r>
          </w:p>
        </w:tc>
        <w:tc>
          <w:tcPr>
            <w:tcW w:w="1275" w:type="dxa"/>
            <w:tcBorders>
              <w:left w:val="single" w:sz="1" w:space="0" w:color="000000"/>
              <w:bottom w:val="single" w:sz="1" w:space="0" w:color="000000"/>
            </w:tcBorders>
          </w:tcPr>
          <w:p w:rsidR="00780699" w:rsidRPr="009B6CCC" w:rsidRDefault="00780699">
            <w:pPr>
              <w:snapToGrid w:val="0"/>
              <w:spacing w:line="100" w:lineRule="atLeast"/>
              <w:jc w:val="center"/>
              <w:rPr>
                <w:rFonts w:ascii="Arial" w:hAnsi="Arial" w:cs="Arial"/>
                <w:sz w:val="20"/>
                <w:szCs w:val="20"/>
              </w:rPr>
            </w:pPr>
          </w:p>
          <w:p w:rsidR="00780699" w:rsidRPr="009B6CCC" w:rsidRDefault="00780699">
            <w:pPr>
              <w:spacing w:line="100" w:lineRule="atLeast"/>
              <w:jc w:val="center"/>
              <w:rPr>
                <w:rFonts w:ascii="Arial" w:hAnsi="Arial" w:cs="Arial"/>
                <w:sz w:val="20"/>
                <w:szCs w:val="20"/>
              </w:rPr>
            </w:pPr>
          </w:p>
          <w:p w:rsidR="00780699" w:rsidRPr="009B6CCC" w:rsidRDefault="00780699">
            <w:pPr>
              <w:spacing w:line="100" w:lineRule="atLeast"/>
              <w:jc w:val="center"/>
              <w:rPr>
                <w:rFonts w:ascii="Arial" w:hAnsi="Arial" w:cs="Arial"/>
                <w:sz w:val="20"/>
                <w:szCs w:val="20"/>
              </w:rPr>
            </w:pPr>
            <w:r w:rsidRPr="009B6CCC">
              <w:rPr>
                <w:rFonts w:ascii="Arial" w:hAnsi="Arial" w:cs="Arial"/>
                <w:sz w:val="20"/>
                <w:szCs w:val="20"/>
              </w:rPr>
              <w:t>50</w:t>
            </w:r>
          </w:p>
          <w:p w:rsidR="00780699" w:rsidRPr="009B6CCC" w:rsidRDefault="00780699">
            <w:pPr>
              <w:spacing w:line="100" w:lineRule="atLeast"/>
              <w:jc w:val="center"/>
              <w:rPr>
                <w:rFonts w:ascii="Arial" w:hAnsi="Arial" w:cs="Arial"/>
                <w:sz w:val="20"/>
                <w:szCs w:val="20"/>
              </w:rPr>
            </w:pPr>
          </w:p>
          <w:p w:rsidR="00780699" w:rsidRPr="009B6CCC" w:rsidRDefault="00780699">
            <w:pPr>
              <w:spacing w:line="100" w:lineRule="atLeast"/>
              <w:jc w:val="center"/>
              <w:rPr>
                <w:rFonts w:ascii="Arial" w:hAnsi="Arial" w:cs="Arial"/>
                <w:sz w:val="20"/>
                <w:szCs w:val="20"/>
              </w:rPr>
            </w:pPr>
            <w:r w:rsidRPr="009B6CCC">
              <w:rPr>
                <w:rFonts w:ascii="Arial" w:hAnsi="Arial" w:cs="Arial"/>
                <w:sz w:val="20"/>
                <w:szCs w:val="20"/>
              </w:rPr>
              <w:t>35</w:t>
            </w:r>
          </w:p>
        </w:tc>
        <w:tc>
          <w:tcPr>
            <w:tcW w:w="1701" w:type="dxa"/>
            <w:tcBorders>
              <w:left w:val="single" w:sz="1" w:space="0" w:color="000000"/>
              <w:bottom w:val="single" w:sz="1" w:space="0" w:color="000000"/>
              <w:right w:val="single" w:sz="1" w:space="0" w:color="000000"/>
            </w:tcBorders>
            <w:vAlign w:val="center"/>
          </w:tcPr>
          <w:p w:rsidR="00780699" w:rsidRPr="009B6CCC" w:rsidRDefault="00780699">
            <w:pPr>
              <w:snapToGrid w:val="0"/>
              <w:spacing w:line="100" w:lineRule="atLeast"/>
              <w:jc w:val="center"/>
              <w:rPr>
                <w:rFonts w:ascii="Arial" w:hAnsi="Arial" w:cs="Arial"/>
                <w:sz w:val="20"/>
                <w:szCs w:val="20"/>
              </w:rPr>
            </w:pPr>
          </w:p>
          <w:p w:rsidR="00780699" w:rsidRPr="009B6CCC" w:rsidRDefault="00780699">
            <w:pPr>
              <w:spacing w:line="100" w:lineRule="atLeast"/>
              <w:jc w:val="center"/>
              <w:rPr>
                <w:rFonts w:ascii="Arial" w:hAnsi="Arial" w:cs="Arial"/>
                <w:sz w:val="20"/>
                <w:szCs w:val="20"/>
              </w:rPr>
            </w:pPr>
          </w:p>
          <w:p w:rsidR="00780699" w:rsidRPr="009B6CCC" w:rsidRDefault="00780699">
            <w:pPr>
              <w:spacing w:line="100" w:lineRule="atLeast"/>
              <w:jc w:val="center"/>
              <w:rPr>
                <w:rFonts w:ascii="Arial" w:hAnsi="Arial" w:cs="Arial"/>
                <w:sz w:val="20"/>
                <w:szCs w:val="20"/>
              </w:rPr>
            </w:pPr>
            <w:r w:rsidRPr="009B6CCC">
              <w:rPr>
                <w:rFonts w:ascii="Arial" w:hAnsi="Arial" w:cs="Arial"/>
                <w:sz w:val="20"/>
                <w:szCs w:val="20"/>
              </w:rPr>
              <w:t>PN-B-06714-42</w:t>
            </w:r>
          </w:p>
        </w:tc>
      </w:tr>
      <w:tr w:rsidR="00780699" w:rsidTr="009B6CCC">
        <w:trPr>
          <w:cantSplit/>
        </w:trPr>
        <w:tc>
          <w:tcPr>
            <w:tcW w:w="494" w:type="dxa"/>
            <w:tcBorders>
              <w:left w:val="single" w:sz="1" w:space="0" w:color="000000"/>
              <w:bottom w:val="single" w:sz="1" w:space="0" w:color="000000"/>
            </w:tcBorders>
          </w:tcPr>
          <w:p w:rsidR="00780699" w:rsidRDefault="00780699">
            <w:pPr>
              <w:snapToGrid w:val="0"/>
              <w:spacing w:line="100" w:lineRule="atLeast"/>
              <w:jc w:val="both"/>
              <w:rPr>
                <w:rFonts w:ascii="Arial" w:hAnsi="Arial" w:cs="Arial"/>
                <w:sz w:val="16"/>
              </w:rPr>
            </w:pPr>
            <w:r>
              <w:rPr>
                <w:rFonts w:ascii="Arial" w:hAnsi="Arial" w:cs="Arial"/>
                <w:sz w:val="16"/>
              </w:rPr>
              <w:t>7</w:t>
            </w:r>
          </w:p>
        </w:tc>
        <w:tc>
          <w:tcPr>
            <w:tcW w:w="5035" w:type="dxa"/>
            <w:tcBorders>
              <w:left w:val="single" w:sz="1" w:space="0" w:color="000000"/>
              <w:bottom w:val="single" w:sz="1" w:space="0" w:color="000000"/>
            </w:tcBorders>
            <w:vAlign w:val="center"/>
          </w:tcPr>
          <w:p w:rsidR="00780699" w:rsidRPr="009B6CCC" w:rsidRDefault="00780699">
            <w:pPr>
              <w:snapToGrid w:val="0"/>
              <w:spacing w:line="100" w:lineRule="atLeast"/>
              <w:rPr>
                <w:rFonts w:ascii="Arial" w:hAnsi="Arial" w:cs="Arial"/>
                <w:sz w:val="20"/>
                <w:szCs w:val="20"/>
              </w:rPr>
            </w:pPr>
            <w:r w:rsidRPr="009B6CCC">
              <w:rPr>
                <w:rFonts w:ascii="Arial" w:hAnsi="Arial" w:cs="Arial"/>
                <w:sz w:val="20"/>
                <w:szCs w:val="20"/>
              </w:rPr>
              <w:t>Nasiąkliwość, %(m/m), nie więcej niż</w:t>
            </w:r>
          </w:p>
        </w:tc>
        <w:tc>
          <w:tcPr>
            <w:tcW w:w="1276" w:type="dxa"/>
            <w:tcBorders>
              <w:left w:val="single" w:sz="1" w:space="0" w:color="000000"/>
              <w:bottom w:val="single" w:sz="1" w:space="0" w:color="000000"/>
              <w:right w:val="single" w:sz="1" w:space="0" w:color="000000"/>
            </w:tcBorders>
          </w:tcPr>
          <w:p w:rsidR="00780699" w:rsidRPr="009B6CCC" w:rsidRDefault="00780699">
            <w:pPr>
              <w:snapToGrid w:val="0"/>
              <w:spacing w:before="120" w:line="100" w:lineRule="atLeast"/>
              <w:jc w:val="center"/>
              <w:rPr>
                <w:rFonts w:ascii="Arial" w:hAnsi="Arial" w:cs="Arial"/>
                <w:sz w:val="20"/>
                <w:szCs w:val="20"/>
              </w:rPr>
            </w:pPr>
            <w:r w:rsidRPr="009B6CCC">
              <w:rPr>
                <w:rFonts w:ascii="Arial" w:hAnsi="Arial" w:cs="Arial"/>
                <w:sz w:val="20"/>
                <w:szCs w:val="20"/>
              </w:rPr>
              <w:t>3</w:t>
            </w:r>
          </w:p>
        </w:tc>
        <w:tc>
          <w:tcPr>
            <w:tcW w:w="1275" w:type="dxa"/>
            <w:tcBorders>
              <w:left w:val="single" w:sz="1" w:space="0" w:color="000000"/>
              <w:bottom w:val="single" w:sz="1" w:space="0" w:color="000000"/>
            </w:tcBorders>
          </w:tcPr>
          <w:p w:rsidR="00780699" w:rsidRPr="009B6CCC" w:rsidRDefault="00780699">
            <w:pPr>
              <w:snapToGrid w:val="0"/>
              <w:spacing w:before="120" w:line="100" w:lineRule="atLeast"/>
              <w:jc w:val="center"/>
              <w:rPr>
                <w:rFonts w:ascii="Arial" w:hAnsi="Arial" w:cs="Arial"/>
                <w:sz w:val="20"/>
                <w:szCs w:val="20"/>
              </w:rPr>
            </w:pPr>
            <w:r w:rsidRPr="009B6CCC">
              <w:rPr>
                <w:rFonts w:ascii="Arial" w:hAnsi="Arial" w:cs="Arial"/>
                <w:sz w:val="20"/>
                <w:szCs w:val="20"/>
              </w:rPr>
              <w:t>5</w:t>
            </w:r>
          </w:p>
        </w:tc>
        <w:tc>
          <w:tcPr>
            <w:tcW w:w="1701" w:type="dxa"/>
            <w:tcBorders>
              <w:left w:val="single" w:sz="1" w:space="0" w:color="000000"/>
              <w:bottom w:val="single" w:sz="1" w:space="0" w:color="000000"/>
              <w:right w:val="single" w:sz="1" w:space="0" w:color="000000"/>
            </w:tcBorders>
            <w:vAlign w:val="center"/>
          </w:tcPr>
          <w:p w:rsidR="00780699" w:rsidRPr="009B6CCC" w:rsidRDefault="00780699">
            <w:pPr>
              <w:snapToGrid w:val="0"/>
              <w:spacing w:line="100" w:lineRule="atLeast"/>
              <w:jc w:val="center"/>
              <w:rPr>
                <w:rFonts w:ascii="Arial" w:hAnsi="Arial" w:cs="Arial"/>
                <w:sz w:val="20"/>
                <w:szCs w:val="20"/>
              </w:rPr>
            </w:pPr>
            <w:r w:rsidRPr="009B6CCC">
              <w:rPr>
                <w:rFonts w:ascii="Arial" w:hAnsi="Arial" w:cs="Arial"/>
                <w:sz w:val="20"/>
                <w:szCs w:val="20"/>
              </w:rPr>
              <w:t>PN-B-06714-18</w:t>
            </w:r>
          </w:p>
        </w:tc>
      </w:tr>
      <w:tr w:rsidR="00780699" w:rsidTr="009B6CCC">
        <w:trPr>
          <w:cantSplit/>
        </w:trPr>
        <w:tc>
          <w:tcPr>
            <w:tcW w:w="494" w:type="dxa"/>
            <w:tcBorders>
              <w:left w:val="single" w:sz="1" w:space="0" w:color="000000"/>
              <w:bottom w:val="single" w:sz="1" w:space="0" w:color="000000"/>
            </w:tcBorders>
          </w:tcPr>
          <w:p w:rsidR="00780699" w:rsidRDefault="00780699">
            <w:pPr>
              <w:snapToGrid w:val="0"/>
              <w:spacing w:line="100" w:lineRule="atLeast"/>
              <w:jc w:val="both"/>
              <w:rPr>
                <w:rFonts w:ascii="Arial" w:hAnsi="Arial" w:cs="Arial"/>
                <w:sz w:val="16"/>
              </w:rPr>
            </w:pPr>
            <w:r>
              <w:rPr>
                <w:rFonts w:ascii="Arial" w:hAnsi="Arial" w:cs="Arial"/>
                <w:sz w:val="16"/>
              </w:rPr>
              <w:t>8</w:t>
            </w:r>
          </w:p>
        </w:tc>
        <w:tc>
          <w:tcPr>
            <w:tcW w:w="5035" w:type="dxa"/>
            <w:tcBorders>
              <w:left w:val="single" w:sz="1" w:space="0" w:color="000000"/>
              <w:bottom w:val="single" w:sz="1" w:space="0" w:color="000000"/>
            </w:tcBorders>
            <w:vAlign w:val="center"/>
          </w:tcPr>
          <w:p w:rsidR="00780699" w:rsidRPr="009B6CCC" w:rsidRDefault="00780699">
            <w:pPr>
              <w:snapToGrid w:val="0"/>
              <w:spacing w:line="100" w:lineRule="atLeast"/>
              <w:rPr>
                <w:rFonts w:ascii="Arial" w:hAnsi="Arial" w:cs="Arial"/>
                <w:sz w:val="20"/>
                <w:szCs w:val="20"/>
              </w:rPr>
            </w:pPr>
            <w:r w:rsidRPr="009B6CCC">
              <w:rPr>
                <w:rFonts w:ascii="Arial" w:hAnsi="Arial" w:cs="Arial"/>
                <w:sz w:val="20"/>
                <w:szCs w:val="20"/>
              </w:rPr>
              <w:t>Mrozoodporność, ubytek masy po 25 cyklach zamraża-</w:t>
            </w:r>
          </w:p>
          <w:p w:rsidR="00780699" w:rsidRPr="009B6CCC" w:rsidRDefault="00780699">
            <w:pPr>
              <w:spacing w:line="100" w:lineRule="atLeast"/>
              <w:rPr>
                <w:rFonts w:ascii="Arial" w:hAnsi="Arial" w:cs="Arial"/>
                <w:sz w:val="20"/>
                <w:szCs w:val="20"/>
              </w:rPr>
            </w:pPr>
            <w:proofErr w:type="spellStart"/>
            <w:r w:rsidRPr="009B6CCC">
              <w:rPr>
                <w:rFonts w:ascii="Arial" w:hAnsi="Arial" w:cs="Arial"/>
                <w:sz w:val="20"/>
                <w:szCs w:val="20"/>
              </w:rPr>
              <w:t>nia</w:t>
            </w:r>
            <w:proofErr w:type="spellEnd"/>
            <w:r w:rsidRPr="009B6CCC">
              <w:rPr>
                <w:rFonts w:ascii="Arial" w:hAnsi="Arial" w:cs="Arial"/>
                <w:sz w:val="20"/>
                <w:szCs w:val="20"/>
              </w:rPr>
              <w:t>, %(m/m), nie więcej niż</w:t>
            </w:r>
          </w:p>
        </w:tc>
        <w:tc>
          <w:tcPr>
            <w:tcW w:w="1276" w:type="dxa"/>
            <w:tcBorders>
              <w:left w:val="single" w:sz="1" w:space="0" w:color="000000"/>
              <w:bottom w:val="single" w:sz="1" w:space="0" w:color="000000"/>
              <w:right w:val="single" w:sz="1" w:space="0" w:color="000000"/>
            </w:tcBorders>
          </w:tcPr>
          <w:p w:rsidR="00780699" w:rsidRPr="009B6CCC" w:rsidRDefault="00780699">
            <w:pPr>
              <w:snapToGrid w:val="0"/>
              <w:spacing w:line="100" w:lineRule="atLeast"/>
              <w:jc w:val="center"/>
              <w:rPr>
                <w:rFonts w:ascii="Arial" w:hAnsi="Arial" w:cs="Arial"/>
                <w:sz w:val="20"/>
                <w:szCs w:val="20"/>
              </w:rPr>
            </w:pPr>
          </w:p>
          <w:p w:rsidR="00780699" w:rsidRPr="009B6CCC" w:rsidRDefault="00780699">
            <w:pPr>
              <w:spacing w:line="100" w:lineRule="atLeast"/>
              <w:jc w:val="center"/>
              <w:rPr>
                <w:rFonts w:ascii="Arial" w:hAnsi="Arial" w:cs="Arial"/>
                <w:sz w:val="20"/>
                <w:szCs w:val="20"/>
              </w:rPr>
            </w:pPr>
            <w:r w:rsidRPr="009B6CCC">
              <w:rPr>
                <w:rFonts w:ascii="Arial" w:hAnsi="Arial" w:cs="Arial"/>
                <w:sz w:val="20"/>
                <w:szCs w:val="20"/>
              </w:rPr>
              <w:t>5</w:t>
            </w:r>
          </w:p>
        </w:tc>
        <w:tc>
          <w:tcPr>
            <w:tcW w:w="1275" w:type="dxa"/>
            <w:tcBorders>
              <w:left w:val="single" w:sz="1" w:space="0" w:color="000000"/>
              <w:bottom w:val="single" w:sz="1" w:space="0" w:color="000000"/>
            </w:tcBorders>
          </w:tcPr>
          <w:p w:rsidR="00780699" w:rsidRPr="009B6CCC" w:rsidRDefault="00780699">
            <w:pPr>
              <w:snapToGrid w:val="0"/>
              <w:spacing w:line="100" w:lineRule="atLeast"/>
              <w:jc w:val="center"/>
              <w:rPr>
                <w:rFonts w:ascii="Arial" w:hAnsi="Arial" w:cs="Arial"/>
                <w:sz w:val="20"/>
                <w:szCs w:val="20"/>
              </w:rPr>
            </w:pPr>
          </w:p>
          <w:p w:rsidR="00780699" w:rsidRPr="009B6CCC" w:rsidRDefault="00780699">
            <w:pPr>
              <w:spacing w:line="100" w:lineRule="atLeast"/>
              <w:jc w:val="center"/>
              <w:rPr>
                <w:rFonts w:ascii="Arial" w:hAnsi="Arial" w:cs="Arial"/>
                <w:sz w:val="20"/>
                <w:szCs w:val="20"/>
              </w:rPr>
            </w:pPr>
            <w:r w:rsidRPr="009B6CCC">
              <w:rPr>
                <w:rFonts w:ascii="Arial" w:hAnsi="Arial" w:cs="Arial"/>
                <w:sz w:val="20"/>
                <w:szCs w:val="20"/>
              </w:rPr>
              <w:t>10</w:t>
            </w:r>
          </w:p>
        </w:tc>
        <w:tc>
          <w:tcPr>
            <w:tcW w:w="1701" w:type="dxa"/>
            <w:tcBorders>
              <w:left w:val="single" w:sz="1" w:space="0" w:color="000000"/>
              <w:bottom w:val="single" w:sz="1" w:space="0" w:color="000000"/>
              <w:right w:val="single" w:sz="1" w:space="0" w:color="000000"/>
            </w:tcBorders>
            <w:vAlign w:val="center"/>
          </w:tcPr>
          <w:p w:rsidR="00780699" w:rsidRPr="009B6CCC" w:rsidRDefault="00780699">
            <w:pPr>
              <w:snapToGrid w:val="0"/>
              <w:spacing w:line="100" w:lineRule="atLeast"/>
              <w:jc w:val="center"/>
              <w:rPr>
                <w:rFonts w:ascii="Arial" w:hAnsi="Arial" w:cs="Arial"/>
                <w:sz w:val="20"/>
                <w:szCs w:val="20"/>
              </w:rPr>
            </w:pPr>
            <w:r w:rsidRPr="009B6CCC">
              <w:rPr>
                <w:rFonts w:ascii="Arial" w:hAnsi="Arial" w:cs="Arial"/>
                <w:sz w:val="20"/>
                <w:szCs w:val="20"/>
              </w:rPr>
              <w:t>PN-B-06714-19</w:t>
            </w:r>
          </w:p>
        </w:tc>
      </w:tr>
      <w:tr w:rsidR="00780699" w:rsidTr="009B6CCC">
        <w:trPr>
          <w:cantSplit/>
        </w:trPr>
        <w:tc>
          <w:tcPr>
            <w:tcW w:w="494" w:type="dxa"/>
            <w:tcBorders>
              <w:left w:val="single" w:sz="1" w:space="0" w:color="000000"/>
              <w:bottom w:val="single" w:sz="1" w:space="0" w:color="000000"/>
            </w:tcBorders>
          </w:tcPr>
          <w:p w:rsidR="00780699" w:rsidRDefault="00780699">
            <w:pPr>
              <w:snapToGrid w:val="0"/>
              <w:spacing w:line="100" w:lineRule="atLeast"/>
              <w:jc w:val="both"/>
              <w:rPr>
                <w:rFonts w:ascii="Arial" w:hAnsi="Arial" w:cs="Arial"/>
                <w:sz w:val="16"/>
              </w:rPr>
            </w:pPr>
            <w:r>
              <w:rPr>
                <w:rFonts w:ascii="Arial" w:hAnsi="Arial" w:cs="Arial"/>
                <w:sz w:val="16"/>
              </w:rPr>
              <w:t>9</w:t>
            </w:r>
          </w:p>
        </w:tc>
        <w:tc>
          <w:tcPr>
            <w:tcW w:w="5035" w:type="dxa"/>
            <w:tcBorders>
              <w:left w:val="single" w:sz="1" w:space="0" w:color="000000"/>
              <w:bottom w:val="single" w:sz="1" w:space="0" w:color="000000"/>
            </w:tcBorders>
            <w:vAlign w:val="center"/>
          </w:tcPr>
          <w:p w:rsidR="00780699" w:rsidRPr="009B6CCC" w:rsidRDefault="00780699">
            <w:pPr>
              <w:snapToGrid w:val="0"/>
              <w:spacing w:before="120" w:line="100" w:lineRule="atLeast"/>
              <w:rPr>
                <w:rFonts w:ascii="Arial" w:hAnsi="Arial" w:cs="Arial"/>
                <w:sz w:val="20"/>
                <w:szCs w:val="20"/>
              </w:rPr>
            </w:pPr>
            <w:r w:rsidRPr="009B6CCC">
              <w:rPr>
                <w:rFonts w:ascii="Arial" w:hAnsi="Arial" w:cs="Arial"/>
                <w:sz w:val="20"/>
                <w:szCs w:val="20"/>
              </w:rPr>
              <w:t>Rozpad krzemianowy i żelazawy łącznie, % (m/m), nie więcej niż</w:t>
            </w:r>
          </w:p>
        </w:tc>
        <w:tc>
          <w:tcPr>
            <w:tcW w:w="1276" w:type="dxa"/>
            <w:tcBorders>
              <w:left w:val="single" w:sz="1" w:space="0" w:color="000000"/>
              <w:bottom w:val="single" w:sz="1" w:space="0" w:color="000000"/>
              <w:right w:val="single" w:sz="1" w:space="0" w:color="000000"/>
            </w:tcBorders>
          </w:tcPr>
          <w:p w:rsidR="00780699" w:rsidRPr="009B6CCC" w:rsidRDefault="00780699">
            <w:pPr>
              <w:snapToGrid w:val="0"/>
              <w:spacing w:line="100" w:lineRule="atLeast"/>
              <w:jc w:val="center"/>
              <w:rPr>
                <w:rFonts w:ascii="Arial" w:hAnsi="Arial" w:cs="Arial"/>
                <w:sz w:val="20"/>
                <w:szCs w:val="20"/>
              </w:rPr>
            </w:pPr>
          </w:p>
          <w:p w:rsidR="00780699" w:rsidRPr="009B6CCC" w:rsidRDefault="00780699">
            <w:pPr>
              <w:spacing w:before="120" w:line="100" w:lineRule="atLeast"/>
              <w:jc w:val="center"/>
              <w:rPr>
                <w:rFonts w:ascii="Arial" w:hAnsi="Arial" w:cs="Arial"/>
                <w:sz w:val="20"/>
                <w:szCs w:val="20"/>
              </w:rPr>
            </w:pPr>
            <w:r w:rsidRPr="009B6CCC">
              <w:rPr>
                <w:rFonts w:ascii="Arial" w:hAnsi="Arial" w:cs="Arial"/>
                <w:sz w:val="20"/>
                <w:szCs w:val="20"/>
              </w:rPr>
              <w:t>-</w:t>
            </w:r>
          </w:p>
        </w:tc>
        <w:tc>
          <w:tcPr>
            <w:tcW w:w="1275" w:type="dxa"/>
            <w:tcBorders>
              <w:left w:val="single" w:sz="1" w:space="0" w:color="000000"/>
              <w:bottom w:val="single" w:sz="1" w:space="0" w:color="000000"/>
            </w:tcBorders>
          </w:tcPr>
          <w:p w:rsidR="00780699" w:rsidRPr="009B6CCC" w:rsidRDefault="00780699">
            <w:pPr>
              <w:snapToGrid w:val="0"/>
              <w:spacing w:line="100" w:lineRule="atLeast"/>
              <w:jc w:val="center"/>
              <w:rPr>
                <w:rFonts w:ascii="Arial" w:hAnsi="Arial" w:cs="Arial"/>
                <w:sz w:val="20"/>
                <w:szCs w:val="20"/>
              </w:rPr>
            </w:pPr>
          </w:p>
          <w:p w:rsidR="00780699" w:rsidRPr="009B6CCC" w:rsidRDefault="00780699">
            <w:pPr>
              <w:spacing w:before="120" w:line="100" w:lineRule="atLeast"/>
              <w:jc w:val="center"/>
              <w:rPr>
                <w:rFonts w:ascii="Arial" w:hAnsi="Arial" w:cs="Arial"/>
                <w:sz w:val="20"/>
                <w:szCs w:val="20"/>
              </w:rPr>
            </w:pPr>
            <w:r w:rsidRPr="009B6CCC">
              <w:rPr>
                <w:rFonts w:ascii="Arial" w:hAnsi="Arial" w:cs="Arial"/>
                <w:sz w:val="20"/>
                <w:szCs w:val="20"/>
              </w:rPr>
              <w:t>-</w:t>
            </w:r>
          </w:p>
        </w:tc>
        <w:tc>
          <w:tcPr>
            <w:tcW w:w="1701" w:type="dxa"/>
            <w:tcBorders>
              <w:left w:val="single" w:sz="1" w:space="0" w:color="000000"/>
              <w:bottom w:val="single" w:sz="1" w:space="0" w:color="000000"/>
              <w:right w:val="single" w:sz="1" w:space="0" w:color="000000"/>
            </w:tcBorders>
            <w:vAlign w:val="center"/>
          </w:tcPr>
          <w:p w:rsidR="00780699" w:rsidRPr="009B6CCC" w:rsidRDefault="00780699">
            <w:pPr>
              <w:snapToGrid w:val="0"/>
              <w:spacing w:line="100" w:lineRule="atLeast"/>
              <w:jc w:val="center"/>
              <w:rPr>
                <w:rFonts w:ascii="Arial" w:hAnsi="Arial" w:cs="Arial"/>
                <w:sz w:val="20"/>
                <w:szCs w:val="20"/>
              </w:rPr>
            </w:pPr>
            <w:r w:rsidRPr="009B6CCC">
              <w:rPr>
                <w:rFonts w:ascii="Arial" w:hAnsi="Arial" w:cs="Arial"/>
                <w:sz w:val="20"/>
                <w:szCs w:val="20"/>
              </w:rPr>
              <w:t>PN-B-06714-37</w:t>
            </w:r>
          </w:p>
          <w:p w:rsidR="00780699" w:rsidRPr="009B6CCC" w:rsidRDefault="00780699">
            <w:pPr>
              <w:spacing w:line="100" w:lineRule="atLeast"/>
              <w:jc w:val="center"/>
              <w:rPr>
                <w:rFonts w:ascii="Arial" w:hAnsi="Arial" w:cs="Arial"/>
                <w:sz w:val="20"/>
                <w:szCs w:val="20"/>
              </w:rPr>
            </w:pPr>
            <w:r w:rsidRPr="009B6CCC">
              <w:rPr>
                <w:rFonts w:ascii="Arial" w:hAnsi="Arial" w:cs="Arial"/>
                <w:sz w:val="20"/>
                <w:szCs w:val="20"/>
              </w:rPr>
              <w:t>PN-B-06714-39</w:t>
            </w:r>
          </w:p>
        </w:tc>
      </w:tr>
      <w:tr w:rsidR="00780699" w:rsidTr="009B6CCC">
        <w:trPr>
          <w:cantSplit/>
        </w:trPr>
        <w:tc>
          <w:tcPr>
            <w:tcW w:w="494" w:type="dxa"/>
            <w:tcBorders>
              <w:left w:val="single" w:sz="1" w:space="0" w:color="000000"/>
              <w:bottom w:val="single" w:sz="1" w:space="0" w:color="000000"/>
            </w:tcBorders>
          </w:tcPr>
          <w:p w:rsidR="00780699" w:rsidRDefault="00780699">
            <w:pPr>
              <w:snapToGrid w:val="0"/>
              <w:spacing w:line="100" w:lineRule="atLeast"/>
              <w:jc w:val="both"/>
              <w:rPr>
                <w:rFonts w:ascii="Arial" w:hAnsi="Arial" w:cs="Arial"/>
                <w:sz w:val="16"/>
              </w:rPr>
            </w:pPr>
            <w:r>
              <w:rPr>
                <w:rFonts w:ascii="Arial" w:hAnsi="Arial" w:cs="Arial"/>
                <w:sz w:val="16"/>
              </w:rPr>
              <w:lastRenderedPageBreak/>
              <w:t>10</w:t>
            </w:r>
          </w:p>
        </w:tc>
        <w:tc>
          <w:tcPr>
            <w:tcW w:w="5035" w:type="dxa"/>
            <w:tcBorders>
              <w:left w:val="single" w:sz="1" w:space="0" w:color="000000"/>
              <w:bottom w:val="single" w:sz="1" w:space="0" w:color="000000"/>
            </w:tcBorders>
            <w:vAlign w:val="center"/>
          </w:tcPr>
          <w:p w:rsidR="00780699" w:rsidRPr="009B6CCC" w:rsidRDefault="00780699">
            <w:pPr>
              <w:snapToGrid w:val="0"/>
              <w:spacing w:line="100" w:lineRule="atLeast"/>
              <w:rPr>
                <w:rFonts w:ascii="Arial" w:hAnsi="Arial" w:cs="Arial"/>
                <w:sz w:val="20"/>
                <w:szCs w:val="20"/>
              </w:rPr>
            </w:pPr>
            <w:r w:rsidRPr="009B6CCC">
              <w:rPr>
                <w:rFonts w:ascii="Arial" w:hAnsi="Arial" w:cs="Arial"/>
                <w:sz w:val="20"/>
                <w:szCs w:val="20"/>
              </w:rPr>
              <w:t>Zawartość związków siarki w przeliczeniu na SO</w:t>
            </w:r>
            <w:r w:rsidRPr="009B6CCC">
              <w:rPr>
                <w:rFonts w:ascii="Arial" w:hAnsi="Arial" w:cs="Arial"/>
                <w:sz w:val="20"/>
                <w:szCs w:val="20"/>
                <w:vertAlign w:val="subscript"/>
              </w:rPr>
              <w:t>3</w:t>
            </w:r>
            <w:r w:rsidRPr="009B6CCC">
              <w:rPr>
                <w:rFonts w:ascii="Arial" w:hAnsi="Arial" w:cs="Arial"/>
                <w:sz w:val="20"/>
                <w:szCs w:val="20"/>
              </w:rPr>
              <w:t>, %(m/m), nie więcej niż</w:t>
            </w:r>
          </w:p>
        </w:tc>
        <w:tc>
          <w:tcPr>
            <w:tcW w:w="1276" w:type="dxa"/>
            <w:tcBorders>
              <w:left w:val="single" w:sz="1" w:space="0" w:color="000000"/>
              <w:bottom w:val="single" w:sz="1" w:space="0" w:color="000000"/>
              <w:right w:val="single" w:sz="1" w:space="0" w:color="000000"/>
            </w:tcBorders>
          </w:tcPr>
          <w:p w:rsidR="00780699" w:rsidRDefault="00780699">
            <w:pPr>
              <w:snapToGrid w:val="0"/>
              <w:spacing w:line="100" w:lineRule="atLeast"/>
              <w:jc w:val="center"/>
              <w:rPr>
                <w:rFonts w:ascii="Arial" w:hAnsi="Arial" w:cs="Arial"/>
                <w:sz w:val="16"/>
              </w:rPr>
            </w:pPr>
          </w:p>
          <w:p w:rsidR="00780699" w:rsidRDefault="00780699">
            <w:pPr>
              <w:spacing w:line="100" w:lineRule="atLeast"/>
              <w:jc w:val="center"/>
              <w:rPr>
                <w:rFonts w:ascii="Arial" w:hAnsi="Arial" w:cs="Arial"/>
                <w:sz w:val="16"/>
              </w:rPr>
            </w:pPr>
            <w:r>
              <w:rPr>
                <w:rFonts w:ascii="Arial" w:hAnsi="Arial" w:cs="Arial"/>
                <w:sz w:val="16"/>
              </w:rPr>
              <w:t>1</w:t>
            </w:r>
          </w:p>
        </w:tc>
        <w:tc>
          <w:tcPr>
            <w:tcW w:w="1275" w:type="dxa"/>
            <w:tcBorders>
              <w:left w:val="single" w:sz="1" w:space="0" w:color="000000"/>
              <w:bottom w:val="single" w:sz="1" w:space="0" w:color="000000"/>
            </w:tcBorders>
          </w:tcPr>
          <w:p w:rsidR="00780699" w:rsidRDefault="00780699">
            <w:pPr>
              <w:snapToGrid w:val="0"/>
              <w:spacing w:line="100" w:lineRule="atLeast"/>
              <w:jc w:val="center"/>
              <w:rPr>
                <w:rFonts w:ascii="Arial" w:hAnsi="Arial" w:cs="Arial"/>
                <w:sz w:val="16"/>
              </w:rPr>
            </w:pPr>
          </w:p>
          <w:p w:rsidR="00780699" w:rsidRDefault="00780699">
            <w:pPr>
              <w:spacing w:line="100" w:lineRule="atLeast"/>
              <w:jc w:val="center"/>
              <w:rPr>
                <w:rFonts w:ascii="Arial" w:hAnsi="Arial" w:cs="Arial"/>
                <w:sz w:val="16"/>
              </w:rPr>
            </w:pPr>
            <w:r>
              <w:rPr>
                <w:rFonts w:ascii="Arial" w:hAnsi="Arial" w:cs="Arial"/>
                <w:sz w:val="16"/>
              </w:rPr>
              <w:t>1</w:t>
            </w:r>
          </w:p>
        </w:tc>
        <w:tc>
          <w:tcPr>
            <w:tcW w:w="1701" w:type="dxa"/>
            <w:tcBorders>
              <w:left w:val="single" w:sz="1" w:space="0" w:color="000000"/>
              <w:bottom w:val="single" w:sz="1" w:space="0" w:color="000000"/>
              <w:right w:val="single" w:sz="1" w:space="0" w:color="000000"/>
            </w:tcBorders>
            <w:vAlign w:val="center"/>
          </w:tcPr>
          <w:p w:rsidR="00780699" w:rsidRPr="009B6CCC" w:rsidRDefault="00780699">
            <w:pPr>
              <w:snapToGrid w:val="0"/>
              <w:spacing w:before="120" w:line="100" w:lineRule="atLeast"/>
              <w:jc w:val="center"/>
              <w:rPr>
                <w:rFonts w:ascii="Arial" w:hAnsi="Arial" w:cs="Arial"/>
                <w:sz w:val="20"/>
                <w:szCs w:val="20"/>
              </w:rPr>
            </w:pPr>
            <w:r w:rsidRPr="009B6CCC">
              <w:rPr>
                <w:rFonts w:ascii="Arial" w:hAnsi="Arial" w:cs="Arial"/>
                <w:sz w:val="20"/>
                <w:szCs w:val="20"/>
              </w:rPr>
              <w:t>PN-B-06714-28</w:t>
            </w:r>
          </w:p>
        </w:tc>
      </w:tr>
      <w:tr w:rsidR="00780699" w:rsidTr="009B6CCC">
        <w:trPr>
          <w:cantSplit/>
        </w:trPr>
        <w:tc>
          <w:tcPr>
            <w:tcW w:w="494" w:type="dxa"/>
            <w:tcBorders>
              <w:left w:val="single" w:sz="1" w:space="0" w:color="000000"/>
              <w:bottom w:val="single" w:sz="1" w:space="0" w:color="000000"/>
            </w:tcBorders>
          </w:tcPr>
          <w:p w:rsidR="00780699" w:rsidRDefault="00780699">
            <w:pPr>
              <w:snapToGrid w:val="0"/>
              <w:spacing w:line="100" w:lineRule="atLeast"/>
              <w:jc w:val="both"/>
              <w:rPr>
                <w:rFonts w:ascii="Arial" w:hAnsi="Arial" w:cs="Arial"/>
                <w:sz w:val="16"/>
              </w:rPr>
            </w:pPr>
            <w:r>
              <w:rPr>
                <w:rFonts w:ascii="Arial" w:hAnsi="Arial" w:cs="Arial"/>
                <w:sz w:val="16"/>
              </w:rPr>
              <w:t>11</w:t>
            </w:r>
          </w:p>
        </w:tc>
        <w:tc>
          <w:tcPr>
            <w:tcW w:w="5035" w:type="dxa"/>
            <w:tcBorders>
              <w:left w:val="single" w:sz="1" w:space="0" w:color="000000"/>
              <w:bottom w:val="single" w:sz="1" w:space="0" w:color="000000"/>
            </w:tcBorders>
            <w:vAlign w:val="center"/>
          </w:tcPr>
          <w:p w:rsidR="00780699" w:rsidRPr="009B6CCC" w:rsidRDefault="00780699">
            <w:pPr>
              <w:spacing w:line="100" w:lineRule="atLeast"/>
              <w:rPr>
                <w:rFonts w:ascii="Arial" w:hAnsi="Arial" w:cs="Arial"/>
                <w:sz w:val="20"/>
                <w:szCs w:val="20"/>
              </w:rPr>
            </w:pPr>
            <w:r w:rsidRPr="009B6CCC">
              <w:rPr>
                <w:rFonts w:ascii="Arial" w:hAnsi="Arial" w:cs="Arial"/>
                <w:sz w:val="20"/>
                <w:szCs w:val="20"/>
              </w:rPr>
              <w:t>Wskaźnik nośności w</w:t>
            </w:r>
            <w:r w:rsidRPr="009B6CCC">
              <w:rPr>
                <w:rFonts w:ascii="Arial" w:hAnsi="Arial" w:cs="Arial"/>
                <w:sz w:val="20"/>
                <w:szCs w:val="20"/>
                <w:vertAlign w:val="subscript"/>
              </w:rPr>
              <w:t>noś</w:t>
            </w:r>
            <w:r w:rsidRPr="009B6CCC">
              <w:rPr>
                <w:rFonts w:ascii="Arial" w:hAnsi="Arial" w:cs="Arial"/>
                <w:sz w:val="20"/>
                <w:szCs w:val="20"/>
              </w:rPr>
              <w:t xml:space="preserve"> mieszanki kruszywa, %, nie mniejszy niż:</w:t>
            </w:r>
          </w:p>
          <w:p w:rsidR="00780699" w:rsidRPr="009B6CCC" w:rsidRDefault="00780699">
            <w:pPr>
              <w:spacing w:line="100" w:lineRule="atLeast"/>
              <w:rPr>
                <w:rFonts w:ascii="Arial" w:hAnsi="Arial" w:cs="Arial"/>
                <w:sz w:val="20"/>
                <w:szCs w:val="20"/>
              </w:rPr>
            </w:pPr>
            <w:r w:rsidRPr="009B6CCC">
              <w:rPr>
                <w:rFonts w:ascii="Arial" w:hAnsi="Arial" w:cs="Arial"/>
                <w:sz w:val="20"/>
                <w:szCs w:val="20"/>
              </w:rPr>
              <w:t>- przy zagęszczeniu I</w:t>
            </w:r>
            <w:r w:rsidRPr="009B6CCC">
              <w:rPr>
                <w:rFonts w:ascii="Arial" w:hAnsi="Arial" w:cs="Arial"/>
                <w:sz w:val="20"/>
                <w:szCs w:val="20"/>
                <w:vertAlign w:val="subscript"/>
              </w:rPr>
              <w:t>S</w:t>
            </w:r>
            <w:r w:rsidRPr="009B6CCC">
              <w:rPr>
                <w:rFonts w:ascii="Arial" w:hAnsi="Arial" w:cs="Arial"/>
                <w:sz w:val="20"/>
                <w:szCs w:val="20"/>
              </w:rPr>
              <w:t xml:space="preserve"> </w:t>
            </w:r>
            <w:r w:rsidRPr="009B6CCC">
              <w:rPr>
                <w:rFonts w:ascii="Arial" w:hAnsi="Arial" w:cs="Arial"/>
                <w:sz w:val="20"/>
                <w:szCs w:val="20"/>
              </w:rPr>
              <w:sym w:font="Symbol" w:char="F0B3"/>
            </w:r>
            <w:r w:rsidRPr="009B6CCC">
              <w:rPr>
                <w:rFonts w:ascii="Arial" w:hAnsi="Arial" w:cs="Arial"/>
                <w:sz w:val="20"/>
                <w:szCs w:val="20"/>
              </w:rPr>
              <w:t>1,0</w:t>
            </w:r>
          </w:p>
          <w:p w:rsidR="00780699" w:rsidRPr="009B6CCC" w:rsidRDefault="00780699">
            <w:pPr>
              <w:spacing w:line="100" w:lineRule="atLeast"/>
              <w:rPr>
                <w:rFonts w:ascii="Arial" w:hAnsi="Arial" w:cs="Arial"/>
                <w:sz w:val="20"/>
                <w:szCs w:val="20"/>
              </w:rPr>
            </w:pPr>
            <w:r w:rsidRPr="009B6CCC">
              <w:rPr>
                <w:rFonts w:ascii="Arial" w:hAnsi="Arial" w:cs="Arial"/>
                <w:sz w:val="20"/>
                <w:szCs w:val="20"/>
              </w:rPr>
              <w:t>- przy zagęszczeniu I</w:t>
            </w:r>
            <w:r w:rsidRPr="009B6CCC">
              <w:rPr>
                <w:rFonts w:ascii="Arial" w:hAnsi="Arial" w:cs="Arial"/>
                <w:sz w:val="20"/>
                <w:szCs w:val="20"/>
                <w:vertAlign w:val="subscript"/>
              </w:rPr>
              <w:t>S</w:t>
            </w:r>
            <w:r w:rsidRPr="009B6CCC">
              <w:rPr>
                <w:rFonts w:ascii="Arial" w:hAnsi="Arial" w:cs="Arial"/>
                <w:sz w:val="20"/>
                <w:szCs w:val="20"/>
              </w:rPr>
              <w:t xml:space="preserve"> </w:t>
            </w:r>
            <w:r w:rsidRPr="009B6CCC">
              <w:rPr>
                <w:rFonts w:ascii="Arial" w:hAnsi="Arial" w:cs="Arial"/>
                <w:sz w:val="20"/>
                <w:szCs w:val="20"/>
              </w:rPr>
              <w:sym w:font="Symbol" w:char="F0B3"/>
            </w:r>
            <w:r w:rsidRPr="009B6CCC">
              <w:rPr>
                <w:rFonts w:ascii="Arial" w:hAnsi="Arial" w:cs="Arial"/>
                <w:sz w:val="20"/>
                <w:szCs w:val="20"/>
              </w:rPr>
              <w:t xml:space="preserve"> 1,0</w:t>
            </w:r>
          </w:p>
        </w:tc>
        <w:tc>
          <w:tcPr>
            <w:tcW w:w="1276" w:type="dxa"/>
            <w:tcBorders>
              <w:left w:val="single" w:sz="1" w:space="0" w:color="000000"/>
              <w:bottom w:val="single" w:sz="1" w:space="0" w:color="000000"/>
              <w:right w:val="single" w:sz="1" w:space="0" w:color="000000"/>
            </w:tcBorders>
          </w:tcPr>
          <w:p w:rsidR="00780699" w:rsidRPr="009B6CCC" w:rsidRDefault="00780699">
            <w:pPr>
              <w:spacing w:line="100" w:lineRule="atLeast"/>
              <w:jc w:val="center"/>
              <w:rPr>
                <w:rFonts w:ascii="Arial" w:hAnsi="Arial" w:cs="Arial"/>
                <w:sz w:val="20"/>
                <w:szCs w:val="20"/>
              </w:rPr>
            </w:pPr>
          </w:p>
          <w:p w:rsidR="00780699" w:rsidRPr="009B6CCC" w:rsidRDefault="00780699">
            <w:pPr>
              <w:spacing w:line="100" w:lineRule="atLeast"/>
              <w:jc w:val="center"/>
              <w:rPr>
                <w:rFonts w:ascii="Arial" w:hAnsi="Arial" w:cs="Arial"/>
                <w:sz w:val="20"/>
                <w:szCs w:val="20"/>
              </w:rPr>
            </w:pPr>
          </w:p>
          <w:p w:rsidR="00780699" w:rsidRPr="009B6CCC" w:rsidRDefault="00780699">
            <w:pPr>
              <w:spacing w:line="100" w:lineRule="atLeast"/>
              <w:jc w:val="center"/>
              <w:rPr>
                <w:rFonts w:ascii="Arial" w:hAnsi="Arial" w:cs="Arial"/>
                <w:sz w:val="20"/>
                <w:szCs w:val="20"/>
              </w:rPr>
            </w:pPr>
            <w:r w:rsidRPr="009B6CCC">
              <w:rPr>
                <w:rFonts w:ascii="Arial" w:hAnsi="Arial" w:cs="Arial"/>
                <w:sz w:val="20"/>
                <w:szCs w:val="20"/>
              </w:rPr>
              <w:t>80</w:t>
            </w:r>
          </w:p>
          <w:p w:rsidR="00780699" w:rsidRPr="009B6CCC" w:rsidRDefault="00780699">
            <w:pPr>
              <w:spacing w:line="100" w:lineRule="atLeast"/>
              <w:jc w:val="center"/>
              <w:rPr>
                <w:rFonts w:ascii="Arial" w:hAnsi="Arial" w:cs="Arial"/>
                <w:sz w:val="20"/>
                <w:szCs w:val="20"/>
              </w:rPr>
            </w:pPr>
            <w:r w:rsidRPr="009B6CCC">
              <w:rPr>
                <w:rFonts w:ascii="Arial" w:hAnsi="Arial" w:cs="Arial"/>
                <w:sz w:val="20"/>
                <w:szCs w:val="20"/>
              </w:rPr>
              <w:t>120</w:t>
            </w:r>
          </w:p>
        </w:tc>
        <w:tc>
          <w:tcPr>
            <w:tcW w:w="1275" w:type="dxa"/>
            <w:tcBorders>
              <w:left w:val="single" w:sz="1" w:space="0" w:color="000000"/>
              <w:bottom w:val="single" w:sz="1" w:space="0" w:color="000000"/>
            </w:tcBorders>
          </w:tcPr>
          <w:p w:rsidR="00780699" w:rsidRPr="009B6CCC" w:rsidRDefault="00780699">
            <w:pPr>
              <w:spacing w:line="100" w:lineRule="atLeast"/>
              <w:jc w:val="center"/>
              <w:rPr>
                <w:rFonts w:ascii="Arial" w:hAnsi="Arial" w:cs="Arial"/>
                <w:sz w:val="20"/>
                <w:szCs w:val="20"/>
              </w:rPr>
            </w:pPr>
          </w:p>
          <w:p w:rsidR="00780699" w:rsidRPr="009B6CCC" w:rsidRDefault="00780699">
            <w:pPr>
              <w:spacing w:line="100" w:lineRule="atLeast"/>
              <w:jc w:val="center"/>
              <w:rPr>
                <w:rFonts w:ascii="Arial" w:hAnsi="Arial" w:cs="Arial"/>
                <w:sz w:val="20"/>
                <w:szCs w:val="20"/>
              </w:rPr>
            </w:pPr>
          </w:p>
          <w:p w:rsidR="00780699" w:rsidRPr="009B6CCC" w:rsidRDefault="00780699">
            <w:pPr>
              <w:spacing w:line="100" w:lineRule="atLeast"/>
              <w:jc w:val="center"/>
              <w:rPr>
                <w:rFonts w:ascii="Arial" w:hAnsi="Arial" w:cs="Arial"/>
                <w:sz w:val="20"/>
                <w:szCs w:val="20"/>
              </w:rPr>
            </w:pPr>
            <w:r w:rsidRPr="009B6CCC">
              <w:rPr>
                <w:rFonts w:ascii="Arial" w:hAnsi="Arial" w:cs="Arial"/>
                <w:sz w:val="20"/>
                <w:szCs w:val="20"/>
              </w:rPr>
              <w:t>60</w:t>
            </w:r>
          </w:p>
          <w:p w:rsidR="00780699" w:rsidRPr="009B6CCC" w:rsidRDefault="00780699">
            <w:pPr>
              <w:spacing w:line="100" w:lineRule="atLeast"/>
              <w:jc w:val="center"/>
              <w:rPr>
                <w:rFonts w:ascii="Arial" w:hAnsi="Arial" w:cs="Arial"/>
                <w:sz w:val="20"/>
                <w:szCs w:val="20"/>
              </w:rPr>
            </w:pPr>
            <w:r w:rsidRPr="009B6CCC">
              <w:rPr>
                <w:rFonts w:ascii="Arial" w:hAnsi="Arial" w:cs="Arial"/>
                <w:sz w:val="20"/>
                <w:szCs w:val="20"/>
              </w:rPr>
              <w:t>-</w:t>
            </w:r>
          </w:p>
        </w:tc>
        <w:tc>
          <w:tcPr>
            <w:tcW w:w="1701" w:type="dxa"/>
            <w:tcBorders>
              <w:left w:val="single" w:sz="1" w:space="0" w:color="000000"/>
              <w:bottom w:val="single" w:sz="1" w:space="0" w:color="000000"/>
              <w:right w:val="single" w:sz="1" w:space="0" w:color="000000"/>
            </w:tcBorders>
            <w:vAlign w:val="center"/>
          </w:tcPr>
          <w:p w:rsidR="00780699" w:rsidRPr="009B6CCC" w:rsidRDefault="00780699">
            <w:pPr>
              <w:spacing w:line="100" w:lineRule="atLeast"/>
              <w:jc w:val="center"/>
              <w:rPr>
                <w:rFonts w:ascii="Arial" w:hAnsi="Arial" w:cs="Arial"/>
                <w:sz w:val="20"/>
                <w:szCs w:val="20"/>
              </w:rPr>
            </w:pPr>
            <w:r w:rsidRPr="009B6CCC">
              <w:rPr>
                <w:rFonts w:ascii="Arial" w:hAnsi="Arial" w:cs="Arial"/>
                <w:sz w:val="20"/>
                <w:szCs w:val="20"/>
              </w:rPr>
              <w:t>PN-S-06102</w:t>
            </w:r>
          </w:p>
        </w:tc>
      </w:tr>
    </w:tbl>
    <w:p w:rsidR="00780699" w:rsidRDefault="00780699">
      <w:pPr>
        <w:spacing w:before="120" w:line="100" w:lineRule="atLeast"/>
        <w:jc w:val="both"/>
        <w:rPr>
          <w:rFonts w:ascii="Arial" w:hAnsi="Arial" w:cs="Arial"/>
          <w:sz w:val="20"/>
        </w:rPr>
      </w:pPr>
      <w:r>
        <w:rPr>
          <w:rFonts w:ascii="Arial" w:hAnsi="Arial" w:cs="Arial"/>
          <w:b/>
          <w:sz w:val="20"/>
        </w:rPr>
        <w:t xml:space="preserve">2.3.6. </w:t>
      </w:r>
      <w:r>
        <w:rPr>
          <w:rFonts w:ascii="Arial" w:hAnsi="Arial" w:cs="Arial"/>
          <w:sz w:val="20"/>
        </w:rPr>
        <w:t>Woda</w:t>
      </w:r>
    </w:p>
    <w:p w:rsidR="00780699" w:rsidRDefault="00780699">
      <w:pPr>
        <w:spacing w:before="120" w:line="100" w:lineRule="atLeast"/>
        <w:jc w:val="both"/>
        <w:rPr>
          <w:rFonts w:ascii="Arial" w:hAnsi="Arial" w:cs="Arial"/>
          <w:sz w:val="20"/>
        </w:rPr>
      </w:pPr>
      <w:r>
        <w:rPr>
          <w:rFonts w:ascii="Arial" w:hAnsi="Arial" w:cs="Arial"/>
          <w:sz w:val="20"/>
        </w:rPr>
        <w:tab/>
        <w:t>Należy stosować wodę wg PN-B-32250.</w:t>
      </w:r>
    </w:p>
    <w:p w:rsidR="00780699" w:rsidRDefault="00780699">
      <w:pPr>
        <w:pStyle w:val="Nagwek1"/>
        <w:spacing w:line="100" w:lineRule="atLeast"/>
        <w:jc w:val="both"/>
        <w:rPr>
          <w:rFonts w:ascii="Arial" w:eastAsia="Times New Roman" w:hAnsi="Arial" w:cs="Arial"/>
          <w:sz w:val="20"/>
        </w:rPr>
      </w:pPr>
      <w:r>
        <w:rPr>
          <w:rFonts w:ascii="Arial" w:eastAsia="Times New Roman" w:hAnsi="Arial" w:cs="Arial"/>
          <w:sz w:val="20"/>
        </w:rPr>
        <w:t>3. sprzęt</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3.1. Ogólne wymagania dotyczące sprzętu</w:t>
      </w:r>
    </w:p>
    <w:p w:rsidR="00780699" w:rsidRDefault="00780699">
      <w:pPr>
        <w:spacing w:line="100" w:lineRule="atLeast"/>
        <w:ind w:firstLine="709"/>
        <w:jc w:val="both"/>
        <w:rPr>
          <w:rFonts w:ascii="Arial" w:hAnsi="Arial" w:cs="Arial"/>
          <w:sz w:val="20"/>
        </w:rPr>
      </w:pPr>
      <w:r>
        <w:rPr>
          <w:rFonts w:ascii="Arial" w:hAnsi="Arial" w:cs="Arial"/>
          <w:sz w:val="20"/>
        </w:rPr>
        <w:t xml:space="preserve">Ogólne wymagania dotyczące sprzętu podano w SST D-00.00.00 „Wymagania ogólne” </w:t>
      </w:r>
      <w:proofErr w:type="spellStart"/>
      <w:r>
        <w:rPr>
          <w:rFonts w:ascii="Arial" w:hAnsi="Arial" w:cs="Arial"/>
          <w:sz w:val="20"/>
        </w:rPr>
        <w:t>pkt</w:t>
      </w:r>
      <w:proofErr w:type="spellEnd"/>
      <w:r>
        <w:rPr>
          <w:rFonts w:ascii="Arial" w:hAnsi="Arial" w:cs="Arial"/>
          <w:sz w:val="20"/>
        </w:rPr>
        <w:t xml:space="preserve"> 3.</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3.2. Sprzęt do wykonania robót</w:t>
      </w:r>
    </w:p>
    <w:p w:rsidR="00780699" w:rsidRDefault="00780699">
      <w:pPr>
        <w:spacing w:line="100" w:lineRule="atLeast"/>
        <w:jc w:val="both"/>
        <w:rPr>
          <w:rFonts w:ascii="Arial" w:hAnsi="Arial" w:cs="Arial"/>
          <w:sz w:val="20"/>
        </w:rPr>
      </w:pPr>
      <w:r>
        <w:rPr>
          <w:rFonts w:ascii="Arial" w:hAnsi="Arial" w:cs="Arial"/>
          <w:sz w:val="20"/>
        </w:rPr>
        <w:tab/>
        <w:t>Wykonawca przystępujący do wykonania podbudowy z kruszyw stabilizowanych mechanicznie  powinien wykazać się możliwością korzystania z następującego sprzętu:</w:t>
      </w:r>
    </w:p>
    <w:p w:rsidR="00780699" w:rsidRDefault="00780699" w:rsidP="00B062D3">
      <w:pPr>
        <w:numPr>
          <w:ilvl w:val="0"/>
          <w:numId w:val="8"/>
        </w:numPr>
        <w:tabs>
          <w:tab w:val="left" w:pos="283"/>
        </w:tabs>
        <w:spacing w:line="100" w:lineRule="atLeast"/>
        <w:jc w:val="both"/>
        <w:rPr>
          <w:rFonts w:ascii="Arial" w:hAnsi="Arial" w:cs="Arial"/>
          <w:sz w:val="20"/>
        </w:rPr>
      </w:pPr>
      <w:r>
        <w:rPr>
          <w:rFonts w:ascii="Arial" w:hAnsi="Arial" w:cs="Arial"/>
          <w:sz w:val="20"/>
        </w:rPr>
        <w:t>mieszarek do wytwarzania mieszanki, wyposażonych w urządzenia dozujące wodę. Mieszarki powinny zapewnić wytworzenie jednorodnej mieszanki o wilgotności optymalnej,</w:t>
      </w:r>
    </w:p>
    <w:p w:rsidR="00780699" w:rsidRDefault="00780699" w:rsidP="00B062D3">
      <w:pPr>
        <w:numPr>
          <w:ilvl w:val="0"/>
          <w:numId w:val="8"/>
        </w:numPr>
        <w:tabs>
          <w:tab w:val="left" w:pos="283"/>
        </w:tabs>
        <w:spacing w:line="100" w:lineRule="atLeast"/>
        <w:jc w:val="both"/>
        <w:rPr>
          <w:rFonts w:ascii="Arial" w:hAnsi="Arial" w:cs="Arial"/>
          <w:sz w:val="20"/>
        </w:rPr>
      </w:pPr>
      <w:r>
        <w:rPr>
          <w:rFonts w:ascii="Arial" w:hAnsi="Arial" w:cs="Arial"/>
          <w:sz w:val="20"/>
        </w:rPr>
        <w:t>równiarek albo układarek do rozkładania mieszanki,</w:t>
      </w:r>
    </w:p>
    <w:p w:rsidR="00780699" w:rsidRDefault="00780699" w:rsidP="00B062D3">
      <w:pPr>
        <w:numPr>
          <w:ilvl w:val="0"/>
          <w:numId w:val="8"/>
        </w:numPr>
        <w:tabs>
          <w:tab w:val="left" w:pos="283"/>
        </w:tabs>
        <w:spacing w:line="100" w:lineRule="atLeast"/>
        <w:jc w:val="both"/>
        <w:rPr>
          <w:rFonts w:ascii="Arial" w:hAnsi="Arial" w:cs="Arial"/>
          <w:sz w:val="20"/>
        </w:rPr>
      </w:pPr>
      <w:r>
        <w:rPr>
          <w:rFonts w:ascii="Arial" w:hAnsi="Arial" w:cs="Arial"/>
          <w:sz w:val="20"/>
        </w:rPr>
        <w:t>walców ogumionych i stalowych wibracyjnych lub statycznych do zagęszczania. W miejscach trudno dostępnych powinny być stosowane zagęszczarki płytowe, ubijaki mechaniczne lub małe walce wibracyjne.</w:t>
      </w:r>
    </w:p>
    <w:p w:rsidR="00780699" w:rsidRDefault="00780699">
      <w:pPr>
        <w:pStyle w:val="Nagwek1"/>
        <w:spacing w:line="100" w:lineRule="atLeast"/>
        <w:jc w:val="both"/>
        <w:rPr>
          <w:rFonts w:ascii="Arial" w:eastAsia="Times New Roman" w:hAnsi="Arial" w:cs="Arial"/>
          <w:sz w:val="20"/>
        </w:rPr>
      </w:pPr>
      <w:r>
        <w:rPr>
          <w:rFonts w:ascii="Arial" w:eastAsia="Times New Roman" w:hAnsi="Arial" w:cs="Arial"/>
          <w:sz w:val="20"/>
        </w:rPr>
        <w:t>4. transport</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4.1. Ogólne wymagania dotyczące transportu</w:t>
      </w:r>
    </w:p>
    <w:p w:rsidR="00780699" w:rsidRDefault="00780699">
      <w:pPr>
        <w:spacing w:line="100" w:lineRule="atLeast"/>
        <w:ind w:firstLine="709"/>
        <w:jc w:val="both"/>
        <w:rPr>
          <w:rFonts w:ascii="Arial" w:hAnsi="Arial" w:cs="Arial"/>
          <w:sz w:val="20"/>
        </w:rPr>
      </w:pPr>
      <w:r>
        <w:rPr>
          <w:rFonts w:ascii="Arial" w:hAnsi="Arial" w:cs="Arial"/>
          <w:sz w:val="20"/>
        </w:rPr>
        <w:t xml:space="preserve">Ogólne wymagania dotyczące transportu podano w SST D-00.00.00 „Wymagania ogólne” </w:t>
      </w:r>
      <w:proofErr w:type="spellStart"/>
      <w:r>
        <w:rPr>
          <w:rFonts w:ascii="Arial" w:hAnsi="Arial" w:cs="Arial"/>
          <w:sz w:val="20"/>
        </w:rPr>
        <w:t>pkt</w:t>
      </w:r>
      <w:proofErr w:type="spellEnd"/>
      <w:r>
        <w:rPr>
          <w:rFonts w:ascii="Arial" w:hAnsi="Arial" w:cs="Arial"/>
          <w:sz w:val="20"/>
        </w:rPr>
        <w:t xml:space="preserve"> 4.</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4.2. Transport materiałów</w:t>
      </w:r>
    </w:p>
    <w:p w:rsidR="00780699" w:rsidRDefault="00780699">
      <w:pPr>
        <w:spacing w:line="100" w:lineRule="atLeast"/>
        <w:jc w:val="both"/>
        <w:rPr>
          <w:rFonts w:ascii="Arial" w:hAnsi="Arial" w:cs="Arial"/>
          <w:sz w:val="20"/>
        </w:rPr>
      </w:pPr>
      <w:r>
        <w:rPr>
          <w:rFonts w:ascii="Arial" w:hAnsi="Arial" w:cs="Arial"/>
          <w:sz w:val="20"/>
        </w:rPr>
        <w:tab/>
        <w:t>Kruszywa można przewozić dowolnymi środkami transportu w warunkach zabezpieczających je przed zanieczyszczeniem, zmieszaniem z innymi materiałami, nadmiernym wysuszeniem i zawilgoceniem.</w:t>
      </w:r>
    </w:p>
    <w:p w:rsidR="00780699" w:rsidRDefault="00780699">
      <w:pPr>
        <w:pStyle w:val="Nagwek1"/>
        <w:spacing w:line="100" w:lineRule="atLeast"/>
        <w:jc w:val="both"/>
        <w:rPr>
          <w:rFonts w:ascii="Arial" w:eastAsia="Times New Roman" w:hAnsi="Arial" w:cs="Arial"/>
          <w:sz w:val="20"/>
        </w:rPr>
      </w:pPr>
      <w:r>
        <w:rPr>
          <w:rFonts w:ascii="Arial" w:eastAsia="Times New Roman" w:hAnsi="Arial" w:cs="Arial"/>
          <w:sz w:val="20"/>
        </w:rPr>
        <w:t>5. wykonanie robót</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5.1. Ogólne zasady wykonania robót</w:t>
      </w:r>
    </w:p>
    <w:p w:rsidR="00780699" w:rsidRDefault="00780699">
      <w:pPr>
        <w:spacing w:line="100" w:lineRule="atLeast"/>
        <w:jc w:val="both"/>
        <w:rPr>
          <w:rFonts w:ascii="Arial" w:hAnsi="Arial" w:cs="Arial"/>
          <w:sz w:val="20"/>
        </w:rPr>
      </w:pPr>
      <w:r>
        <w:rPr>
          <w:rFonts w:ascii="Arial" w:hAnsi="Arial" w:cs="Arial"/>
          <w:sz w:val="20"/>
        </w:rPr>
        <w:tab/>
        <w:t xml:space="preserve">Ogólne zasady wykonania robót podano w SST D-00.00.00 „Wymagania ogólne” </w:t>
      </w:r>
      <w:proofErr w:type="spellStart"/>
      <w:r>
        <w:rPr>
          <w:rFonts w:ascii="Arial" w:hAnsi="Arial" w:cs="Arial"/>
          <w:sz w:val="20"/>
        </w:rPr>
        <w:t>pkt</w:t>
      </w:r>
      <w:proofErr w:type="spellEnd"/>
      <w:r>
        <w:rPr>
          <w:rFonts w:ascii="Arial" w:hAnsi="Arial" w:cs="Arial"/>
          <w:sz w:val="20"/>
        </w:rPr>
        <w:t xml:space="preserve"> 5.</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5.2. Przygotowanie podłoża</w:t>
      </w:r>
    </w:p>
    <w:p w:rsidR="00780699" w:rsidRDefault="00780699">
      <w:pPr>
        <w:spacing w:line="100" w:lineRule="atLeast"/>
        <w:jc w:val="both"/>
        <w:rPr>
          <w:rFonts w:ascii="Arial" w:hAnsi="Arial" w:cs="Arial"/>
          <w:sz w:val="20"/>
        </w:rPr>
      </w:pPr>
      <w:r>
        <w:rPr>
          <w:rFonts w:ascii="Arial" w:hAnsi="Arial" w:cs="Arial"/>
          <w:sz w:val="20"/>
        </w:rPr>
        <w:tab/>
      </w:r>
      <w:r w:rsidR="00B062D3">
        <w:rPr>
          <w:rFonts w:ascii="Arial" w:hAnsi="Arial" w:cs="Arial"/>
          <w:sz w:val="20"/>
        </w:rPr>
        <w:t xml:space="preserve">Przed przystąpieniem do układania warstw podbudowy tłuczniowej -  Wykonawca musi uzyskać </w:t>
      </w:r>
      <w:proofErr w:type="spellStart"/>
      <w:r w:rsidR="00B062D3">
        <w:rPr>
          <w:rFonts w:ascii="Arial" w:hAnsi="Arial" w:cs="Arial"/>
          <w:sz w:val="20"/>
        </w:rPr>
        <w:t>odbior</w:t>
      </w:r>
      <w:proofErr w:type="spellEnd"/>
      <w:r w:rsidR="00B062D3">
        <w:rPr>
          <w:rFonts w:ascii="Arial" w:hAnsi="Arial" w:cs="Arial"/>
          <w:sz w:val="20"/>
        </w:rPr>
        <w:t xml:space="preserve">  warstw zalegających poniżej. </w:t>
      </w:r>
      <w:r>
        <w:rPr>
          <w:rFonts w:ascii="Arial" w:hAnsi="Arial" w:cs="Arial"/>
          <w:sz w:val="20"/>
        </w:rPr>
        <w:t>Paliki lub szpilki do prawidłowego ukształtowania podbudowy powinny być wcześniej przygotowane. Paliki lub szpilki powinny być ustawione w osi drogi i w rzędach równoległych do osi drogi, lub w inny sposób zaakceptowany przez Inżyniera</w:t>
      </w:r>
      <w:r w:rsidR="009B6CCC">
        <w:rPr>
          <w:rFonts w:ascii="Arial" w:hAnsi="Arial" w:cs="Arial"/>
          <w:sz w:val="20"/>
        </w:rPr>
        <w:t xml:space="preserve"> /Inspektora nadzoru </w:t>
      </w:r>
      <w:r>
        <w:rPr>
          <w:rFonts w:ascii="Arial" w:hAnsi="Arial" w:cs="Arial"/>
          <w:sz w:val="20"/>
        </w:rPr>
        <w:t xml:space="preserve">. Rozmieszczenie palików lub szpilek powinno umożliwiać naciągnięcie sznurków lub linek do wytyczenia robót w odstępach nie większych niż co </w:t>
      </w:r>
      <w:smartTag w:uri="urn:schemas-microsoft-com:office:smarttags" w:element="metricconverter">
        <w:smartTagPr>
          <w:attr w:name="ProductID" w:val="10 m"/>
        </w:smartTagPr>
        <w:r>
          <w:rPr>
            <w:rFonts w:ascii="Arial" w:hAnsi="Arial" w:cs="Arial"/>
            <w:sz w:val="20"/>
          </w:rPr>
          <w:t>10 m</w:t>
        </w:r>
      </w:smartTag>
      <w:r>
        <w:rPr>
          <w:rFonts w:ascii="Arial" w:hAnsi="Arial" w:cs="Arial"/>
          <w:sz w:val="20"/>
        </w:rPr>
        <w:t>.</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5.3. Wytwarzanie mieszanki kruszywa</w:t>
      </w:r>
    </w:p>
    <w:p w:rsidR="00780699" w:rsidRDefault="00780699">
      <w:pPr>
        <w:spacing w:line="100" w:lineRule="atLeast"/>
        <w:jc w:val="both"/>
        <w:rPr>
          <w:rFonts w:ascii="Arial" w:hAnsi="Arial" w:cs="Arial"/>
          <w:sz w:val="20"/>
        </w:rPr>
      </w:pPr>
      <w:r>
        <w:rPr>
          <w:rFonts w:ascii="Arial" w:hAnsi="Arial" w:cs="Arial"/>
          <w:sz w:val="20"/>
        </w:rPr>
        <w:tab/>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5.4. Wbudowywanie i zagęszczanie mieszanki kruszywa</w:t>
      </w:r>
    </w:p>
    <w:p w:rsidR="00780699" w:rsidRDefault="00780699">
      <w:pPr>
        <w:spacing w:line="100" w:lineRule="atLeast"/>
        <w:jc w:val="both"/>
        <w:rPr>
          <w:rFonts w:ascii="Arial" w:hAnsi="Arial" w:cs="Arial"/>
          <w:sz w:val="20"/>
        </w:rPr>
      </w:pPr>
      <w:r>
        <w:rPr>
          <w:rFonts w:ascii="Arial" w:hAnsi="Arial" w:cs="Arial"/>
          <w:sz w:val="20"/>
        </w:rPr>
        <w:tab/>
        <w:t>Mieszanka kruszywa powinna być rozkładana w warstwie o jednakowej grubości, takiej, aby jej ostateczna grubość po zagęszczeniu była równ</w:t>
      </w:r>
      <w:r w:rsidR="00B062D3">
        <w:rPr>
          <w:rFonts w:ascii="Arial" w:hAnsi="Arial" w:cs="Arial"/>
          <w:sz w:val="20"/>
        </w:rPr>
        <w:t>a grubości projektowanej</w:t>
      </w:r>
      <w:r>
        <w:rPr>
          <w:rFonts w:ascii="Arial" w:hAnsi="Arial" w:cs="Arial"/>
          <w:sz w:val="20"/>
        </w:rPr>
        <w:t xml:space="preserve">. Warstwa podbudowy powinna być rozłożona w sposób zapewniający osiągnięcie wymaganych spadków i rzędnych wysokościowych. </w:t>
      </w:r>
    </w:p>
    <w:p w:rsidR="00780699" w:rsidRDefault="00780699">
      <w:pPr>
        <w:spacing w:line="100" w:lineRule="atLeast"/>
        <w:jc w:val="both"/>
        <w:rPr>
          <w:rFonts w:ascii="Arial" w:hAnsi="Arial" w:cs="Arial"/>
          <w:sz w:val="20"/>
        </w:rPr>
      </w:pPr>
      <w:r>
        <w:rPr>
          <w:rFonts w:ascii="Arial" w:hAnsi="Arial" w:cs="Arial"/>
          <w:sz w:val="20"/>
        </w:rPr>
        <w:tab/>
        <w:t xml:space="preserve">Wilgotność mieszanki kruszywa podczas zagęszczania powinna odpowiadać wilgotności optymalnej, określonej według próby </w:t>
      </w:r>
      <w:proofErr w:type="spellStart"/>
      <w:r>
        <w:rPr>
          <w:rFonts w:ascii="Arial" w:hAnsi="Arial" w:cs="Arial"/>
          <w:sz w:val="20"/>
        </w:rPr>
        <w:t>Proctora</w:t>
      </w:r>
      <w:proofErr w:type="spellEnd"/>
      <w:r>
        <w:rPr>
          <w:rFonts w:ascii="Arial" w:hAnsi="Arial" w:cs="Arial"/>
          <w:sz w:val="20"/>
        </w:rPr>
        <w:t xml:space="preserve">, zgodnie z PN-B-04481 (metoda II). </w:t>
      </w:r>
    </w:p>
    <w:p w:rsidR="00780699" w:rsidRDefault="00780699">
      <w:pPr>
        <w:spacing w:line="100" w:lineRule="atLeast"/>
        <w:jc w:val="both"/>
        <w:rPr>
          <w:rFonts w:ascii="Arial" w:hAnsi="Arial" w:cs="Arial"/>
          <w:sz w:val="20"/>
        </w:rPr>
      </w:pPr>
      <w:r>
        <w:rPr>
          <w:rFonts w:ascii="Arial" w:hAnsi="Arial" w:cs="Arial"/>
          <w:sz w:val="20"/>
        </w:rPr>
        <w:tab/>
        <w:t>Wskaźnik zagęszczenia podbudowy powinien wynosić I</w:t>
      </w:r>
      <w:r>
        <w:rPr>
          <w:rFonts w:ascii="Arial" w:hAnsi="Arial" w:cs="Arial"/>
          <w:sz w:val="20"/>
          <w:vertAlign w:val="subscript"/>
        </w:rPr>
        <w:t>s</w:t>
      </w:r>
      <w:r>
        <w:rPr>
          <w:rFonts w:ascii="Arial" w:hAnsi="Arial" w:cs="Arial"/>
          <w:sz w:val="20"/>
        </w:rPr>
        <w:t>=1,00.</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lastRenderedPageBreak/>
        <w:t>5.5. Utrzymanie podbudowy</w:t>
      </w:r>
    </w:p>
    <w:p w:rsidR="00780699" w:rsidRDefault="00780699">
      <w:pPr>
        <w:spacing w:line="100" w:lineRule="atLeast"/>
        <w:jc w:val="both"/>
        <w:rPr>
          <w:rFonts w:ascii="Arial" w:hAnsi="Arial" w:cs="Arial"/>
          <w:sz w:val="20"/>
        </w:rPr>
      </w:pPr>
      <w:r>
        <w:rPr>
          <w:rFonts w:ascii="Arial" w:hAnsi="Arial" w:cs="Arial"/>
          <w:sz w:val="20"/>
        </w:rPr>
        <w:tab/>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780699" w:rsidRDefault="00780699">
      <w:pPr>
        <w:pStyle w:val="Nagwek1"/>
        <w:spacing w:line="100" w:lineRule="atLeast"/>
        <w:jc w:val="both"/>
        <w:rPr>
          <w:rFonts w:ascii="Arial" w:eastAsia="Times New Roman" w:hAnsi="Arial" w:cs="Arial"/>
          <w:sz w:val="20"/>
        </w:rPr>
      </w:pPr>
      <w:r>
        <w:rPr>
          <w:rFonts w:ascii="Arial" w:eastAsia="Times New Roman" w:hAnsi="Arial" w:cs="Arial"/>
          <w:sz w:val="20"/>
        </w:rPr>
        <w:t>6. kontrola jakości robót</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6.1. Ogólne zasady kontroli jakości robót</w:t>
      </w:r>
    </w:p>
    <w:p w:rsidR="00780699" w:rsidRDefault="00780699">
      <w:pPr>
        <w:spacing w:line="100" w:lineRule="atLeast"/>
        <w:jc w:val="both"/>
        <w:rPr>
          <w:rFonts w:ascii="Arial" w:hAnsi="Arial" w:cs="Arial"/>
          <w:sz w:val="20"/>
        </w:rPr>
      </w:pPr>
      <w:r>
        <w:rPr>
          <w:rFonts w:ascii="Arial" w:hAnsi="Arial" w:cs="Arial"/>
          <w:sz w:val="20"/>
        </w:rPr>
        <w:tab/>
        <w:t xml:space="preserve">Ogólne zasady kontroli jakości robót podano w SST D-00.00.00 „Wymagania ogólne” </w:t>
      </w:r>
      <w:proofErr w:type="spellStart"/>
      <w:r>
        <w:rPr>
          <w:rFonts w:ascii="Arial" w:hAnsi="Arial" w:cs="Arial"/>
          <w:sz w:val="20"/>
        </w:rPr>
        <w:t>pkt</w:t>
      </w:r>
      <w:proofErr w:type="spellEnd"/>
      <w:r>
        <w:rPr>
          <w:rFonts w:ascii="Arial" w:hAnsi="Arial" w:cs="Arial"/>
          <w:sz w:val="20"/>
        </w:rPr>
        <w:t xml:space="preserve"> 6.</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6.2. Badania przed przystąpieniem do robót</w:t>
      </w:r>
    </w:p>
    <w:p w:rsidR="00780699" w:rsidRDefault="00780699">
      <w:pPr>
        <w:spacing w:line="100" w:lineRule="atLeast"/>
        <w:jc w:val="both"/>
        <w:rPr>
          <w:rFonts w:ascii="Arial" w:hAnsi="Arial" w:cs="Arial"/>
          <w:sz w:val="20"/>
        </w:rPr>
      </w:pPr>
      <w:r>
        <w:rPr>
          <w:rFonts w:ascii="Arial" w:hAnsi="Arial" w:cs="Arial"/>
          <w:sz w:val="20"/>
        </w:rPr>
        <w:tab/>
        <w:t xml:space="preserve">Przed przystąpieniem do robót Wykonawca powinien wykonać badania kruszyw  przeznaczonych do wykonania robót i przedstawić wyniki tych badań Inżynierowi </w:t>
      </w:r>
      <w:r w:rsidR="009B6CCC">
        <w:rPr>
          <w:rFonts w:ascii="Arial" w:hAnsi="Arial" w:cs="Arial"/>
          <w:sz w:val="20"/>
        </w:rPr>
        <w:t xml:space="preserve">/Inspektorowi nadzoru </w:t>
      </w:r>
      <w:r>
        <w:rPr>
          <w:rFonts w:ascii="Arial" w:hAnsi="Arial" w:cs="Arial"/>
          <w:sz w:val="20"/>
        </w:rPr>
        <w:t xml:space="preserve">w celu akceptacji materiałów. Badania te powinny obejmować wszystkie właściwości określone w </w:t>
      </w:r>
      <w:proofErr w:type="spellStart"/>
      <w:r>
        <w:rPr>
          <w:rFonts w:ascii="Arial" w:hAnsi="Arial" w:cs="Arial"/>
          <w:sz w:val="20"/>
        </w:rPr>
        <w:t>pkt</w:t>
      </w:r>
      <w:proofErr w:type="spellEnd"/>
      <w:r>
        <w:rPr>
          <w:rFonts w:ascii="Arial" w:hAnsi="Arial" w:cs="Arial"/>
          <w:sz w:val="20"/>
        </w:rPr>
        <w:t xml:space="preserve"> 2.3 niniejszej SST.</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6.3. Badania w czasie robót</w:t>
      </w:r>
    </w:p>
    <w:p w:rsidR="00780699" w:rsidRDefault="00780699">
      <w:pPr>
        <w:spacing w:line="100" w:lineRule="atLeast"/>
        <w:jc w:val="both"/>
        <w:rPr>
          <w:rFonts w:ascii="Arial" w:hAnsi="Arial" w:cs="Arial"/>
          <w:sz w:val="20"/>
        </w:rPr>
      </w:pPr>
      <w:r>
        <w:rPr>
          <w:rFonts w:ascii="Arial" w:hAnsi="Arial" w:cs="Arial"/>
          <w:b/>
          <w:sz w:val="20"/>
        </w:rPr>
        <w:t xml:space="preserve">6.3.1. </w:t>
      </w:r>
      <w:r>
        <w:rPr>
          <w:rFonts w:ascii="Arial" w:hAnsi="Arial" w:cs="Arial"/>
          <w:sz w:val="20"/>
        </w:rPr>
        <w:t>Częstotliwość oraz zakres badań i pomiarów</w:t>
      </w:r>
    </w:p>
    <w:p w:rsidR="00780699" w:rsidRDefault="00780699">
      <w:pPr>
        <w:spacing w:before="120" w:line="100" w:lineRule="atLeast"/>
        <w:jc w:val="both"/>
        <w:rPr>
          <w:rFonts w:ascii="Arial" w:hAnsi="Arial" w:cs="Arial"/>
          <w:sz w:val="20"/>
        </w:rPr>
      </w:pPr>
      <w:r>
        <w:rPr>
          <w:rFonts w:ascii="Arial" w:hAnsi="Arial" w:cs="Arial"/>
          <w:sz w:val="20"/>
        </w:rPr>
        <w:tab/>
        <w:t>Częstotliwość oraz zakres badań  podano w tablicy 2.</w:t>
      </w:r>
    </w:p>
    <w:p w:rsidR="00780699" w:rsidRDefault="00780699">
      <w:pPr>
        <w:pStyle w:val="tekstost"/>
        <w:spacing w:before="120" w:line="100" w:lineRule="atLeast"/>
        <w:jc w:val="both"/>
        <w:rPr>
          <w:rFonts w:ascii="Arial" w:eastAsia="Times New Roman" w:hAnsi="Arial" w:cs="Arial"/>
          <w:sz w:val="20"/>
        </w:rPr>
      </w:pPr>
      <w:r>
        <w:rPr>
          <w:rFonts w:ascii="Arial" w:eastAsia="Times New Roman" w:hAnsi="Arial" w:cs="Arial"/>
          <w:b/>
          <w:bCs/>
          <w:sz w:val="20"/>
        </w:rPr>
        <w:t>Tablica 2.</w:t>
      </w:r>
      <w:r>
        <w:rPr>
          <w:rFonts w:ascii="Arial" w:eastAsia="Times New Roman" w:hAnsi="Arial" w:cs="Arial"/>
          <w:sz w:val="20"/>
        </w:rPr>
        <w:t xml:space="preserve"> Częstotliwość ora zakres  badań przy budowie podbudowy z kruszyw stabilizowanych mechanicznie</w:t>
      </w:r>
    </w:p>
    <w:tbl>
      <w:tblPr>
        <w:tblW w:w="0" w:type="auto"/>
        <w:tblInd w:w="-32" w:type="dxa"/>
        <w:tblLayout w:type="fixed"/>
        <w:tblCellMar>
          <w:left w:w="70" w:type="dxa"/>
          <w:right w:w="70" w:type="dxa"/>
        </w:tblCellMar>
        <w:tblLook w:val="0000"/>
      </w:tblPr>
      <w:tblGrid>
        <w:gridCol w:w="496"/>
        <w:gridCol w:w="4426"/>
        <w:gridCol w:w="2126"/>
        <w:gridCol w:w="2410"/>
      </w:tblGrid>
      <w:tr w:rsidR="00780699">
        <w:trPr>
          <w:cantSplit/>
        </w:trPr>
        <w:tc>
          <w:tcPr>
            <w:tcW w:w="496" w:type="dxa"/>
            <w:vMerge w:val="restart"/>
            <w:tcBorders>
              <w:top w:val="single" w:sz="1" w:space="0" w:color="000000"/>
              <w:left w:val="single" w:sz="1" w:space="0" w:color="000000"/>
            </w:tcBorders>
          </w:tcPr>
          <w:p w:rsidR="00780699" w:rsidRDefault="00780699">
            <w:pPr>
              <w:pStyle w:val="tekstost"/>
              <w:snapToGrid w:val="0"/>
              <w:spacing w:line="100" w:lineRule="atLeast"/>
              <w:jc w:val="both"/>
              <w:rPr>
                <w:rFonts w:ascii="Arial" w:eastAsia="Times New Roman" w:hAnsi="Arial" w:cs="Arial"/>
                <w:sz w:val="20"/>
              </w:rPr>
            </w:pPr>
          </w:p>
          <w:p w:rsidR="00780699" w:rsidRDefault="00780699">
            <w:pPr>
              <w:pStyle w:val="tekstost"/>
              <w:spacing w:before="120" w:line="100" w:lineRule="atLeast"/>
              <w:jc w:val="both"/>
              <w:rPr>
                <w:rFonts w:ascii="Arial" w:eastAsia="Times New Roman" w:hAnsi="Arial" w:cs="Arial"/>
                <w:sz w:val="20"/>
              </w:rPr>
            </w:pPr>
            <w:r>
              <w:rPr>
                <w:rFonts w:ascii="Arial" w:eastAsia="Times New Roman" w:hAnsi="Arial" w:cs="Arial"/>
                <w:sz w:val="20"/>
              </w:rPr>
              <w:t>Lp.</w:t>
            </w:r>
          </w:p>
        </w:tc>
        <w:tc>
          <w:tcPr>
            <w:tcW w:w="4426" w:type="dxa"/>
            <w:vMerge w:val="restart"/>
            <w:tcBorders>
              <w:top w:val="single" w:sz="1" w:space="0" w:color="000000"/>
              <w:left w:val="single" w:sz="1" w:space="0" w:color="000000"/>
            </w:tcBorders>
          </w:tcPr>
          <w:p w:rsidR="00780699" w:rsidRDefault="00780699">
            <w:pPr>
              <w:pStyle w:val="tekstost"/>
              <w:snapToGrid w:val="0"/>
              <w:spacing w:line="100" w:lineRule="atLeast"/>
              <w:jc w:val="both"/>
              <w:rPr>
                <w:rFonts w:ascii="Arial" w:eastAsia="Times New Roman" w:hAnsi="Arial" w:cs="Arial"/>
                <w:sz w:val="20"/>
              </w:rPr>
            </w:pPr>
          </w:p>
          <w:p w:rsidR="00780699" w:rsidRDefault="00780699">
            <w:pPr>
              <w:pStyle w:val="tekstost"/>
              <w:spacing w:before="120" w:line="100" w:lineRule="atLeast"/>
              <w:jc w:val="both"/>
              <w:rPr>
                <w:rFonts w:ascii="Arial" w:eastAsia="Times New Roman" w:hAnsi="Arial" w:cs="Arial"/>
                <w:sz w:val="20"/>
              </w:rPr>
            </w:pPr>
            <w:r>
              <w:rPr>
                <w:rFonts w:ascii="Arial" w:eastAsia="Times New Roman" w:hAnsi="Arial" w:cs="Arial"/>
                <w:sz w:val="20"/>
              </w:rPr>
              <w:t>Wyszczególnienie badań</w:t>
            </w:r>
          </w:p>
        </w:tc>
        <w:tc>
          <w:tcPr>
            <w:tcW w:w="4536" w:type="dxa"/>
            <w:gridSpan w:val="2"/>
            <w:tcBorders>
              <w:top w:val="single" w:sz="1" w:space="0" w:color="000000"/>
              <w:left w:val="single" w:sz="1" w:space="0" w:color="000000"/>
              <w:bottom w:val="single" w:sz="1" w:space="0" w:color="000000"/>
              <w:right w:val="single" w:sz="1" w:space="0" w:color="000000"/>
            </w:tcBorders>
          </w:tcPr>
          <w:p w:rsidR="00780699" w:rsidRDefault="00780699">
            <w:pPr>
              <w:pStyle w:val="tekstost"/>
              <w:snapToGrid w:val="0"/>
              <w:spacing w:line="100" w:lineRule="atLeast"/>
              <w:jc w:val="both"/>
              <w:rPr>
                <w:rFonts w:ascii="Arial" w:eastAsia="Times New Roman" w:hAnsi="Arial" w:cs="Arial"/>
                <w:sz w:val="20"/>
              </w:rPr>
            </w:pPr>
            <w:r>
              <w:rPr>
                <w:rFonts w:ascii="Arial" w:eastAsia="Times New Roman" w:hAnsi="Arial" w:cs="Arial"/>
                <w:sz w:val="20"/>
              </w:rPr>
              <w:t>Częstotliwość badań</w:t>
            </w:r>
          </w:p>
        </w:tc>
      </w:tr>
      <w:tr w:rsidR="00780699">
        <w:trPr>
          <w:cantSplit/>
        </w:trPr>
        <w:tc>
          <w:tcPr>
            <w:tcW w:w="496" w:type="dxa"/>
            <w:vMerge/>
            <w:tcBorders>
              <w:left w:val="single" w:sz="1" w:space="0" w:color="000000"/>
              <w:bottom w:val="double" w:sz="1" w:space="0" w:color="000000"/>
            </w:tcBorders>
          </w:tcPr>
          <w:p w:rsidR="00780699" w:rsidRDefault="00780699">
            <w:pPr>
              <w:pStyle w:val="tekstost"/>
              <w:spacing w:before="120" w:line="100" w:lineRule="atLeast"/>
              <w:jc w:val="both"/>
              <w:rPr>
                <w:rFonts w:ascii="Arial" w:eastAsia="Times New Roman" w:hAnsi="Arial" w:cs="Arial"/>
                <w:sz w:val="20"/>
              </w:rPr>
            </w:pPr>
          </w:p>
        </w:tc>
        <w:tc>
          <w:tcPr>
            <w:tcW w:w="4426" w:type="dxa"/>
            <w:vMerge/>
            <w:tcBorders>
              <w:left w:val="single" w:sz="1" w:space="0" w:color="000000"/>
              <w:bottom w:val="double" w:sz="1" w:space="0" w:color="000000"/>
            </w:tcBorders>
          </w:tcPr>
          <w:p w:rsidR="00780699" w:rsidRDefault="00780699">
            <w:pPr>
              <w:pStyle w:val="tekstost"/>
              <w:spacing w:before="120" w:line="100" w:lineRule="atLeast"/>
              <w:jc w:val="both"/>
              <w:rPr>
                <w:rFonts w:ascii="Arial" w:eastAsia="Times New Roman" w:hAnsi="Arial" w:cs="Arial"/>
                <w:sz w:val="20"/>
              </w:rPr>
            </w:pPr>
          </w:p>
        </w:tc>
        <w:tc>
          <w:tcPr>
            <w:tcW w:w="2126" w:type="dxa"/>
            <w:tcBorders>
              <w:left w:val="single" w:sz="1" w:space="0" w:color="000000"/>
              <w:bottom w:val="double" w:sz="1" w:space="0" w:color="000000"/>
            </w:tcBorders>
          </w:tcPr>
          <w:p w:rsidR="00780699" w:rsidRDefault="00780699">
            <w:pPr>
              <w:pStyle w:val="tekstost"/>
              <w:snapToGrid w:val="0"/>
              <w:spacing w:before="120" w:line="100" w:lineRule="atLeast"/>
              <w:jc w:val="both"/>
              <w:rPr>
                <w:rFonts w:ascii="Arial" w:eastAsia="Times New Roman" w:hAnsi="Arial" w:cs="Arial"/>
                <w:sz w:val="16"/>
              </w:rPr>
            </w:pPr>
            <w:r>
              <w:rPr>
                <w:rFonts w:ascii="Arial" w:eastAsia="Times New Roman" w:hAnsi="Arial" w:cs="Arial"/>
                <w:sz w:val="16"/>
              </w:rPr>
              <w:t>Minimalna liczba badań na dziennej działce roboczej</w:t>
            </w:r>
          </w:p>
        </w:tc>
        <w:tc>
          <w:tcPr>
            <w:tcW w:w="2410" w:type="dxa"/>
            <w:tcBorders>
              <w:left w:val="single" w:sz="1" w:space="0" w:color="000000"/>
              <w:bottom w:val="double" w:sz="1" w:space="0" w:color="000000"/>
              <w:right w:val="single" w:sz="1" w:space="0" w:color="000000"/>
            </w:tcBorders>
          </w:tcPr>
          <w:p w:rsidR="00780699" w:rsidRDefault="00780699">
            <w:pPr>
              <w:pStyle w:val="tekstost"/>
              <w:snapToGrid w:val="0"/>
              <w:spacing w:line="100" w:lineRule="atLeast"/>
              <w:jc w:val="both"/>
              <w:rPr>
                <w:rFonts w:ascii="Arial" w:eastAsia="Times New Roman" w:hAnsi="Arial" w:cs="Arial"/>
                <w:sz w:val="16"/>
              </w:rPr>
            </w:pPr>
            <w:r>
              <w:rPr>
                <w:rFonts w:ascii="Arial" w:eastAsia="Times New Roman" w:hAnsi="Arial" w:cs="Arial"/>
                <w:sz w:val="16"/>
              </w:rPr>
              <w:t>Maksymalna powierzchnia podbudowy przy-padająca na jedno badanie (m</w:t>
            </w:r>
            <w:r>
              <w:rPr>
                <w:rFonts w:ascii="Arial" w:eastAsia="Times New Roman" w:hAnsi="Arial" w:cs="Arial"/>
                <w:sz w:val="16"/>
                <w:vertAlign w:val="superscript"/>
              </w:rPr>
              <w:t>2</w:t>
            </w:r>
            <w:r>
              <w:rPr>
                <w:rFonts w:ascii="Arial" w:eastAsia="Times New Roman" w:hAnsi="Arial" w:cs="Arial"/>
                <w:sz w:val="16"/>
              </w:rPr>
              <w:t>)</w:t>
            </w:r>
          </w:p>
        </w:tc>
      </w:tr>
      <w:tr w:rsidR="00780699">
        <w:trPr>
          <w:cantSplit/>
        </w:trPr>
        <w:tc>
          <w:tcPr>
            <w:tcW w:w="496" w:type="dxa"/>
            <w:tcBorders>
              <w:left w:val="single" w:sz="1" w:space="0" w:color="000000"/>
              <w:bottom w:val="single" w:sz="1" w:space="0" w:color="000000"/>
            </w:tcBorders>
          </w:tcPr>
          <w:p w:rsidR="00780699" w:rsidRDefault="00780699">
            <w:pPr>
              <w:pStyle w:val="tekstost"/>
              <w:snapToGrid w:val="0"/>
              <w:spacing w:before="60" w:after="60" w:line="100" w:lineRule="atLeast"/>
              <w:jc w:val="both"/>
              <w:rPr>
                <w:rFonts w:ascii="Arial" w:eastAsia="Times New Roman" w:hAnsi="Arial" w:cs="Arial"/>
                <w:sz w:val="20"/>
              </w:rPr>
            </w:pPr>
            <w:r>
              <w:rPr>
                <w:rFonts w:ascii="Arial" w:eastAsia="Times New Roman" w:hAnsi="Arial" w:cs="Arial"/>
                <w:sz w:val="20"/>
              </w:rPr>
              <w:t>1</w:t>
            </w:r>
          </w:p>
        </w:tc>
        <w:tc>
          <w:tcPr>
            <w:tcW w:w="4426" w:type="dxa"/>
            <w:tcBorders>
              <w:left w:val="single" w:sz="1" w:space="0" w:color="000000"/>
              <w:bottom w:val="single" w:sz="1" w:space="0" w:color="000000"/>
            </w:tcBorders>
          </w:tcPr>
          <w:p w:rsidR="00780699" w:rsidRDefault="00780699">
            <w:pPr>
              <w:pStyle w:val="tekstost"/>
              <w:snapToGrid w:val="0"/>
              <w:spacing w:before="60" w:after="60" w:line="100" w:lineRule="atLeast"/>
              <w:jc w:val="both"/>
              <w:rPr>
                <w:rFonts w:ascii="Arial" w:eastAsia="Times New Roman" w:hAnsi="Arial" w:cs="Arial"/>
                <w:sz w:val="20"/>
              </w:rPr>
            </w:pPr>
            <w:r>
              <w:rPr>
                <w:rFonts w:ascii="Arial" w:eastAsia="Times New Roman" w:hAnsi="Arial" w:cs="Arial"/>
                <w:sz w:val="20"/>
              </w:rPr>
              <w:t xml:space="preserve">Uziarnienie mieszanki </w:t>
            </w:r>
          </w:p>
        </w:tc>
        <w:tc>
          <w:tcPr>
            <w:tcW w:w="2126" w:type="dxa"/>
            <w:vMerge w:val="restart"/>
            <w:tcBorders>
              <w:left w:val="single" w:sz="1" w:space="0" w:color="000000"/>
            </w:tcBorders>
            <w:vAlign w:val="center"/>
          </w:tcPr>
          <w:p w:rsidR="00780699" w:rsidRDefault="00780699">
            <w:pPr>
              <w:pStyle w:val="tekstost"/>
              <w:snapToGrid w:val="0"/>
              <w:spacing w:after="60" w:line="100" w:lineRule="atLeast"/>
              <w:jc w:val="center"/>
              <w:rPr>
                <w:rFonts w:ascii="Arial" w:eastAsia="Times New Roman" w:hAnsi="Arial" w:cs="Arial"/>
                <w:sz w:val="20"/>
              </w:rPr>
            </w:pPr>
            <w:r>
              <w:rPr>
                <w:rFonts w:ascii="Arial" w:eastAsia="Times New Roman" w:hAnsi="Arial" w:cs="Arial"/>
                <w:sz w:val="20"/>
              </w:rPr>
              <w:t>2</w:t>
            </w:r>
          </w:p>
        </w:tc>
        <w:tc>
          <w:tcPr>
            <w:tcW w:w="2410" w:type="dxa"/>
            <w:vMerge w:val="restart"/>
            <w:tcBorders>
              <w:left w:val="single" w:sz="1" w:space="0" w:color="000000"/>
              <w:right w:val="single" w:sz="1" w:space="0" w:color="000000"/>
            </w:tcBorders>
            <w:vAlign w:val="center"/>
          </w:tcPr>
          <w:p w:rsidR="00780699" w:rsidRDefault="00780699">
            <w:pPr>
              <w:pStyle w:val="tekstost"/>
              <w:snapToGrid w:val="0"/>
              <w:spacing w:line="100" w:lineRule="atLeast"/>
              <w:jc w:val="center"/>
              <w:rPr>
                <w:rFonts w:ascii="Arial" w:eastAsia="Times New Roman" w:hAnsi="Arial" w:cs="Arial"/>
                <w:sz w:val="20"/>
              </w:rPr>
            </w:pPr>
            <w:r>
              <w:rPr>
                <w:rFonts w:ascii="Arial" w:eastAsia="Times New Roman" w:hAnsi="Arial" w:cs="Arial"/>
                <w:sz w:val="20"/>
              </w:rPr>
              <w:t>600</w:t>
            </w:r>
          </w:p>
        </w:tc>
      </w:tr>
      <w:tr w:rsidR="00780699">
        <w:trPr>
          <w:cantSplit/>
        </w:trPr>
        <w:tc>
          <w:tcPr>
            <w:tcW w:w="496" w:type="dxa"/>
            <w:tcBorders>
              <w:left w:val="single" w:sz="1" w:space="0" w:color="000000"/>
            </w:tcBorders>
          </w:tcPr>
          <w:p w:rsidR="00780699" w:rsidRDefault="00780699">
            <w:pPr>
              <w:pStyle w:val="tekstost"/>
              <w:snapToGrid w:val="0"/>
              <w:spacing w:before="60" w:after="60" w:line="100" w:lineRule="atLeast"/>
              <w:jc w:val="both"/>
              <w:rPr>
                <w:rFonts w:ascii="Arial" w:eastAsia="Times New Roman" w:hAnsi="Arial" w:cs="Arial"/>
                <w:sz w:val="20"/>
              </w:rPr>
            </w:pPr>
            <w:r>
              <w:rPr>
                <w:rFonts w:ascii="Arial" w:eastAsia="Times New Roman" w:hAnsi="Arial" w:cs="Arial"/>
                <w:sz w:val="20"/>
              </w:rPr>
              <w:t>2</w:t>
            </w:r>
          </w:p>
        </w:tc>
        <w:tc>
          <w:tcPr>
            <w:tcW w:w="4426" w:type="dxa"/>
            <w:tcBorders>
              <w:left w:val="single" w:sz="1" w:space="0" w:color="000000"/>
            </w:tcBorders>
          </w:tcPr>
          <w:p w:rsidR="00780699" w:rsidRDefault="00780699">
            <w:pPr>
              <w:pStyle w:val="tekstost"/>
              <w:snapToGrid w:val="0"/>
              <w:spacing w:before="60" w:after="60" w:line="100" w:lineRule="atLeast"/>
              <w:jc w:val="both"/>
              <w:rPr>
                <w:rFonts w:ascii="Arial" w:eastAsia="Times New Roman" w:hAnsi="Arial" w:cs="Arial"/>
                <w:sz w:val="20"/>
              </w:rPr>
            </w:pPr>
            <w:r>
              <w:rPr>
                <w:rFonts w:ascii="Arial" w:eastAsia="Times New Roman" w:hAnsi="Arial" w:cs="Arial"/>
                <w:sz w:val="20"/>
              </w:rPr>
              <w:t xml:space="preserve">Wilgotność mieszanki </w:t>
            </w:r>
          </w:p>
        </w:tc>
        <w:tc>
          <w:tcPr>
            <w:tcW w:w="2126" w:type="dxa"/>
            <w:vMerge/>
            <w:tcBorders>
              <w:left w:val="single" w:sz="1" w:space="0" w:color="000000"/>
              <w:bottom w:val="single" w:sz="4" w:space="0" w:color="auto"/>
            </w:tcBorders>
          </w:tcPr>
          <w:p w:rsidR="00780699" w:rsidRDefault="00780699">
            <w:pPr>
              <w:pStyle w:val="tekstost"/>
              <w:snapToGrid w:val="0"/>
              <w:spacing w:after="60" w:line="100" w:lineRule="atLeast"/>
              <w:jc w:val="both"/>
              <w:rPr>
                <w:rFonts w:ascii="Arial" w:eastAsia="Times New Roman" w:hAnsi="Arial" w:cs="Arial"/>
                <w:sz w:val="20"/>
              </w:rPr>
            </w:pPr>
          </w:p>
        </w:tc>
        <w:tc>
          <w:tcPr>
            <w:tcW w:w="2410" w:type="dxa"/>
            <w:vMerge/>
            <w:tcBorders>
              <w:left w:val="single" w:sz="1" w:space="0" w:color="000000"/>
              <w:bottom w:val="single" w:sz="1" w:space="0" w:color="000000"/>
              <w:right w:val="single" w:sz="1" w:space="0" w:color="000000"/>
            </w:tcBorders>
          </w:tcPr>
          <w:p w:rsidR="00780699" w:rsidRDefault="00780699">
            <w:pPr>
              <w:pStyle w:val="tekstost"/>
              <w:snapToGrid w:val="0"/>
              <w:spacing w:line="100" w:lineRule="atLeast"/>
              <w:jc w:val="both"/>
              <w:rPr>
                <w:rFonts w:ascii="Arial" w:eastAsia="Times New Roman" w:hAnsi="Arial" w:cs="Arial"/>
                <w:sz w:val="20"/>
              </w:rPr>
            </w:pPr>
          </w:p>
        </w:tc>
      </w:tr>
      <w:tr w:rsidR="00780699">
        <w:trPr>
          <w:cantSplit/>
        </w:trPr>
        <w:tc>
          <w:tcPr>
            <w:tcW w:w="496" w:type="dxa"/>
            <w:tcBorders>
              <w:top w:val="single" w:sz="1" w:space="0" w:color="000000"/>
              <w:left w:val="single" w:sz="1" w:space="0" w:color="000000"/>
            </w:tcBorders>
          </w:tcPr>
          <w:p w:rsidR="00780699" w:rsidRDefault="00780699">
            <w:pPr>
              <w:pStyle w:val="tekstost"/>
              <w:snapToGrid w:val="0"/>
              <w:spacing w:before="60" w:after="60" w:line="100" w:lineRule="atLeast"/>
              <w:jc w:val="both"/>
              <w:rPr>
                <w:rFonts w:ascii="Arial" w:eastAsia="Times New Roman" w:hAnsi="Arial" w:cs="Arial"/>
                <w:sz w:val="20"/>
              </w:rPr>
            </w:pPr>
            <w:r>
              <w:rPr>
                <w:rFonts w:ascii="Arial" w:eastAsia="Times New Roman" w:hAnsi="Arial" w:cs="Arial"/>
                <w:sz w:val="20"/>
              </w:rPr>
              <w:t>3</w:t>
            </w:r>
          </w:p>
        </w:tc>
        <w:tc>
          <w:tcPr>
            <w:tcW w:w="4426" w:type="dxa"/>
            <w:tcBorders>
              <w:top w:val="single" w:sz="1" w:space="0" w:color="000000"/>
              <w:left w:val="single" w:sz="1" w:space="0" w:color="000000"/>
              <w:right w:val="single" w:sz="4" w:space="0" w:color="auto"/>
            </w:tcBorders>
          </w:tcPr>
          <w:p w:rsidR="00780699" w:rsidRDefault="00780699">
            <w:pPr>
              <w:pStyle w:val="tekstost"/>
              <w:snapToGrid w:val="0"/>
              <w:spacing w:before="60" w:after="60" w:line="100" w:lineRule="atLeast"/>
              <w:jc w:val="both"/>
              <w:rPr>
                <w:rFonts w:ascii="Arial" w:eastAsia="Times New Roman" w:hAnsi="Arial" w:cs="Arial"/>
                <w:sz w:val="20"/>
              </w:rPr>
            </w:pPr>
            <w:r>
              <w:rPr>
                <w:rFonts w:ascii="Arial" w:eastAsia="Times New Roman" w:hAnsi="Arial" w:cs="Arial"/>
                <w:sz w:val="20"/>
              </w:rPr>
              <w:t>Zagęszczenie warstwy</w:t>
            </w:r>
          </w:p>
        </w:tc>
        <w:tc>
          <w:tcPr>
            <w:tcW w:w="2126" w:type="dxa"/>
            <w:tcBorders>
              <w:top w:val="single" w:sz="4" w:space="0" w:color="auto"/>
              <w:left w:val="single" w:sz="4" w:space="0" w:color="auto"/>
              <w:bottom w:val="single" w:sz="4" w:space="0" w:color="auto"/>
              <w:right w:val="single" w:sz="4" w:space="0" w:color="auto"/>
            </w:tcBorders>
          </w:tcPr>
          <w:p w:rsidR="00780699" w:rsidRDefault="00780699">
            <w:pPr>
              <w:pStyle w:val="tekstost"/>
              <w:snapToGrid w:val="0"/>
              <w:spacing w:before="60" w:after="60" w:line="100" w:lineRule="atLeast"/>
              <w:jc w:val="both"/>
              <w:rPr>
                <w:rFonts w:ascii="Arial" w:eastAsia="Times New Roman" w:hAnsi="Arial" w:cs="Arial"/>
                <w:sz w:val="20"/>
              </w:rPr>
            </w:pPr>
            <w:r>
              <w:rPr>
                <w:rFonts w:ascii="Arial" w:eastAsia="Times New Roman" w:hAnsi="Arial" w:cs="Arial"/>
                <w:sz w:val="20"/>
              </w:rPr>
              <w:t>10 próbek</w:t>
            </w:r>
          </w:p>
        </w:tc>
        <w:tc>
          <w:tcPr>
            <w:tcW w:w="2410" w:type="dxa"/>
            <w:tcBorders>
              <w:left w:val="single" w:sz="4" w:space="0" w:color="auto"/>
              <w:right w:val="single" w:sz="1" w:space="0" w:color="000000"/>
            </w:tcBorders>
          </w:tcPr>
          <w:p w:rsidR="00780699" w:rsidRDefault="00780699">
            <w:pPr>
              <w:pStyle w:val="tekstost"/>
              <w:snapToGrid w:val="0"/>
              <w:spacing w:before="60" w:line="100" w:lineRule="atLeast"/>
              <w:jc w:val="both"/>
              <w:rPr>
                <w:rFonts w:ascii="Arial" w:eastAsia="Times New Roman" w:hAnsi="Arial" w:cs="Arial"/>
                <w:sz w:val="20"/>
                <w:vertAlign w:val="superscript"/>
              </w:rPr>
            </w:pPr>
            <w:r>
              <w:rPr>
                <w:rFonts w:ascii="Arial" w:eastAsia="Times New Roman" w:hAnsi="Arial" w:cs="Arial"/>
                <w:sz w:val="20"/>
              </w:rPr>
              <w:t xml:space="preserve">na </w:t>
            </w:r>
            <w:smartTag w:uri="urn:schemas-microsoft-com:office:smarttags" w:element="metricconverter">
              <w:smartTagPr>
                <w:attr w:name="ProductID" w:val="10000 m2"/>
              </w:smartTagPr>
              <w:r>
                <w:rPr>
                  <w:rFonts w:ascii="Arial" w:eastAsia="Times New Roman" w:hAnsi="Arial" w:cs="Arial"/>
                  <w:sz w:val="20"/>
                </w:rPr>
                <w:t>10000 m</w:t>
              </w:r>
              <w:r>
                <w:rPr>
                  <w:rFonts w:ascii="Arial" w:eastAsia="Times New Roman" w:hAnsi="Arial" w:cs="Arial"/>
                  <w:sz w:val="20"/>
                  <w:vertAlign w:val="superscript"/>
                </w:rPr>
                <w:t>2</w:t>
              </w:r>
            </w:smartTag>
          </w:p>
        </w:tc>
      </w:tr>
      <w:tr w:rsidR="00780699">
        <w:trPr>
          <w:cantSplit/>
        </w:trPr>
        <w:tc>
          <w:tcPr>
            <w:tcW w:w="496" w:type="dxa"/>
            <w:tcBorders>
              <w:top w:val="single" w:sz="1" w:space="0" w:color="000000"/>
              <w:left w:val="single" w:sz="1" w:space="0" w:color="000000"/>
              <w:bottom w:val="single" w:sz="1" w:space="0" w:color="000000"/>
            </w:tcBorders>
          </w:tcPr>
          <w:p w:rsidR="00780699" w:rsidRDefault="00780699">
            <w:pPr>
              <w:pStyle w:val="tekstost"/>
              <w:snapToGrid w:val="0"/>
              <w:spacing w:before="180" w:after="60" w:line="100" w:lineRule="atLeast"/>
              <w:jc w:val="both"/>
              <w:rPr>
                <w:rFonts w:ascii="Arial" w:eastAsia="Times New Roman" w:hAnsi="Arial" w:cs="Arial"/>
                <w:sz w:val="20"/>
              </w:rPr>
            </w:pPr>
            <w:r>
              <w:rPr>
                <w:rFonts w:ascii="Arial" w:eastAsia="Times New Roman" w:hAnsi="Arial" w:cs="Arial"/>
                <w:sz w:val="20"/>
              </w:rPr>
              <w:t>4</w:t>
            </w:r>
          </w:p>
        </w:tc>
        <w:tc>
          <w:tcPr>
            <w:tcW w:w="4426" w:type="dxa"/>
            <w:tcBorders>
              <w:top w:val="single" w:sz="1" w:space="0" w:color="000000"/>
              <w:left w:val="single" w:sz="1" w:space="0" w:color="000000"/>
              <w:bottom w:val="single" w:sz="1" w:space="0" w:color="000000"/>
            </w:tcBorders>
          </w:tcPr>
          <w:p w:rsidR="00780699" w:rsidRDefault="00780699">
            <w:pPr>
              <w:pStyle w:val="tekstost"/>
              <w:snapToGrid w:val="0"/>
              <w:spacing w:before="180" w:after="60" w:line="100" w:lineRule="atLeast"/>
              <w:jc w:val="both"/>
              <w:rPr>
                <w:rFonts w:ascii="Arial" w:eastAsia="Times New Roman" w:hAnsi="Arial" w:cs="Arial"/>
                <w:sz w:val="20"/>
              </w:rPr>
            </w:pPr>
            <w:r>
              <w:rPr>
                <w:rFonts w:ascii="Arial" w:eastAsia="Times New Roman" w:hAnsi="Arial" w:cs="Arial"/>
                <w:sz w:val="20"/>
              </w:rPr>
              <w:t xml:space="preserve">Badanie właściwości kruszywa wg tab. 1, </w:t>
            </w:r>
            <w:proofErr w:type="spellStart"/>
            <w:r>
              <w:rPr>
                <w:rFonts w:ascii="Arial" w:eastAsia="Times New Roman" w:hAnsi="Arial" w:cs="Arial"/>
                <w:sz w:val="20"/>
              </w:rPr>
              <w:t>pkt</w:t>
            </w:r>
            <w:proofErr w:type="spellEnd"/>
            <w:r>
              <w:rPr>
                <w:rFonts w:ascii="Arial" w:eastAsia="Times New Roman" w:hAnsi="Arial" w:cs="Arial"/>
                <w:sz w:val="20"/>
              </w:rPr>
              <w:t xml:space="preserve"> 2.3.2</w:t>
            </w:r>
          </w:p>
        </w:tc>
        <w:tc>
          <w:tcPr>
            <w:tcW w:w="4536" w:type="dxa"/>
            <w:gridSpan w:val="2"/>
            <w:tcBorders>
              <w:top w:val="single" w:sz="1" w:space="0" w:color="000000"/>
              <w:left w:val="single" w:sz="1" w:space="0" w:color="000000"/>
              <w:bottom w:val="single" w:sz="1" w:space="0" w:color="000000"/>
              <w:right w:val="single" w:sz="1" w:space="0" w:color="000000"/>
            </w:tcBorders>
          </w:tcPr>
          <w:p w:rsidR="00780699" w:rsidRDefault="00780699">
            <w:pPr>
              <w:pStyle w:val="tekstost"/>
              <w:snapToGrid w:val="0"/>
              <w:spacing w:before="60" w:after="60" w:line="100" w:lineRule="atLeast"/>
              <w:jc w:val="both"/>
              <w:rPr>
                <w:rFonts w:ascii="Arial" w:eastAsia="Times New Roman" w:hAnsi="Arial" w:cs="Arial"/>
                <w:sz w:val="20"/>
              </w:rPr>
            </w:pPr>
            <w:r>
              <w:rPr>
                <w:rFonts w:ascii="Arial" w:eastAsia="Times New Roman" w:hAnsi="Arial" w:cs="Arial"/>
                <w:sz w:val="20"/>
              </w:rPr>
              <w:t>dla każdej partii kruszywa i przy każdej zmianie kruszywa</w:t>
            </w:r>
          </w:p>
        </w:tc>
      </w:tr>
    </w:tbl>
    <w:p w:rsidR="00780699" w:rsidRDefault="00780699">
      <w:pPr>
        <w:pStyle w:val="tekstost"/>
        <w:spacing w:line="100" w:lineRule="atLeast"/>
        <w:jc w:val="both"/>
        <w:rPr>
          <w:rFonts w:ascii="Arial" w:hAnsi="Arial" w:cs="Arial"/>
        </w:rPr>
      </w:pPr>
    </w:p>
    <w:p w:rsidR="00780699" w:rsidRDefault="00780699">
      <w:pPr>
        <w:pStyle w:val="tekstost"/>
        <w:spacing w:line="100" w:lineRule="atLeast"/>
        <w:jc w:val="both"/>
        <w:rPr>
          <w:rFonts w:ascii="Arial" w:hAnsi="Arial" w:cs="Arial"/>
          <w:sz w:val="20"/>
        </w:rPr>
      </w:pPr>
      <w:r>
        <w:rPr>
          <w:rFonts w:ascii="Arial" w:hAnsi="Arial" w:cs="Arial"/>
          <w:b/>
          <w:sz w:val="20"/>
        </w:rPr>
        <w:t xml:space="preserve">6.3.2. </w:t>
      </w:r>
      <w:r>
        <w:rPr>
          <w:rFonts w:ascii="Arial" w:hAnsi="Arial" w:cs="Arial"/>
          <w:sz w:val="20"/>
        </w:rPr>
        <w:t>Uziarnienie mieszanki</w:t>
      </w:r>
    </w:p>
    <w:p w:rsidR="00780699" w:rsidRDefault="00780699">
      <w:pPr>
        <w:pStyle w:val="tekstost"/>
        <w:spacing w:before="120" w:line="100" w:lineRule="atLeast"/>
        <w:jc w:val="both"/>
        <w:rPr>
          <w:rFonts w:ascii="Arial" w:eastAsia="Times New Roman" w:hAnsi="Arial" w:cs="Arial"/>
          <w:sz w:val="20"/>
        </w:rPr>
      </w:pPr>
      <w:r>
        <w:rPr>
          <w:rFonts w:ascii="Arial" w:eastAsia="Times New Roman" w:hAnsi="Arial" w:cs="Arial"/>
          <w:sz w:val="20"/>
        </w:rPr>
        <w:tab/>
        <w:t xml:space="preserve">Uziarnienie mieszanki powinno być zgodne z wymaganiami podanymi w </w:t>
      </w:r>
      <w:proofErr w:type="spellStart"/>
      <w:r>
        <w:rPr>
          <w:rFonts w:ascii="Arial" w:eastAsia="Times New Roman" w:hAnsi="Arial" w:cs="Arial"/>
          <w:sz w:val="20"/>
        </w:rPr>
        <w:t>pkt</w:t>
      </w:r>
      <w:proofErr w:type="spellEnd"/>
      <w:r>
        <w:rPr>
          <w:rFonts w:ascii="Arial" w:eastAsia="Times New Roman" w:hAnsi="Arial" w:cs="Arial"/>
          <w:sz w:val="20"/>
        </w:rPr>
        <w:t xml:space="preserve"> 2.3. Próbki należy pobierać w sposób losowy, z rozłożonej warstwy, przed jej zagęszczeniem. Wyniki badań powinny być na b</w:t>
      </w:r>
      <w:r w:rsidR="009B6CCC">
        <w:rPr>
          <w:rFonts w:ascii="Arial" w:eastAsia="Times New Roman" w:hAnsi="Arial" w:cs="Arial"/>
          <w:sz w:val="20"/>
        </w:rPr>
        <w:t>ieżąco przekazywane Inżynierowi/Inspektorowi nadzoru .</w:t>
      </w:r>
    </w:p>
    <w:p w:rsidR="00780699" w:rsidRDefault="00780699">
      <w:pPr>
        <w:pStyle w:val="tekstost"/>
        <w:spacing w:before="120" w:line="100" w:lineRule="atLeast"/>
        <w:jc w:val="both"/>
        <w:rPr>
          <w:rFonts w:ascii="Arial" w:eastAsia="Times New Roman" w:hAnsi="Arial" w:cs="Arial"/>
          <w:sz w:val="20"/>
        </w:rPr>
      </w:pPr>
      <w:r>
        <w:rPr>
          <w:rFonts w:ascii="Arial" w:eastAsia="Times New Roman" w:hAnsi="Arial" w:cs="Arial"/>
          <w:b/>
          <w:sz w:val="20"/>
        </w:rPr>
        <w:t xml:space="preserve">6.3.3. </w:t>
      </w:r>
      <w:r>
        <w:rPr>
          <w:rFonts w:ascii="Arial" w:eastAsia="Times New Roman" w:hAnsi="Arial" w:cs="Arial"/>
          <w:sz w:val="20"/>
        </w:rPr>
        <w:t xml:space="preserve">Wilgotność mieszanki </w:t>
      </w:r>
    </w:p>
    <w:p w:rsidR="00780699" w:rsidRDefault="00780699">
      <w:pPr>
        <w:pStyle w:val="tekstost"/>
        <w:spacing w:before="120" w:line="100" w:lineRule="atLeast"/>
        <w:jc w:val="both"/>
        <w:rPr>
          <w:rFonts w:ascii="Arial" w:eastAsia="Times New Roman" w:hAnsi="Arial" w:cs="Arial"/>
          <w:sz w:val="20"/>
        </w:rPr>
      </w:pPr>
      <w:r>
        <w:rPr>
          <w:rFonts w:ascii="Arial" w:eastAsia="Times New Roman" w:hAnsi="Arial" w:cs="Arial"/>
          <w:sz w:val="20"/>
        </w:rPr>
        <w:tab/>
        <w:t xml:space="preserve">Wilgotność mieszanki powinna odpowiadać wilgotności optymalnej, określonej według próby </w:t>
      </w:r>
      <w:proofErr w:type="spellStart"/>
      <w:r>
        <w:rPr>
          <w:rFonts w:ascii="Arial" w:eastAsia="Times New Roman" w:hAnsi="Arial" w:cs="Arial"/>
          <w:sz w:val="20"/>
        </w:rPr>
        <w:t>Proctora</w:t>
      </w:r>
      <w:proofErr w:type="spellEnd"/>
      <w:r>
        <w:rPr>
          <w:rFonts w:ascii="Arial" w:eastAsia="Times New Roman" w:hAnsi="Arial" w:cs="Arial"/>
          <w:sz w:val="20"/>
        </w:rPr>
        <w:t>, zgodnie z PN-B-04481 (metoda II), z tolerancją +10% -20%.</w:t>
      </w:r>
    </w:p>
    <w:p w:rsidR="00780699" w:rsidRDefault="00780699">
      <w:pPr>
        <w:pStyle w:val="tekstost"/>
        <w:spacing w:line="100" w:lineRule="atLeast"/>
        <w:jc w:val="both"/>
        <w:rPr>
          <w:rFonts w:ascii="Arial" w:eastAsia="Times New Roman" w:hAnsi="Arial" w:cs="Arial"/>
          <w:sz w:val="20"/>
        </w:rPr>
      </w:pPr>
      <w:r>
        <w:rPr>
          <w:rFonts w:ascii="Arial" w:eastAsia="Times New Roman" w:hAnsi="Arial" w:cs="Arial"/>
          <w:sz w:val="20"/>
        </w:rPr>
        <w:tab/>
        <w:t>Wilgotność należy określić według PN-B-06714-17.</w:t>
      </w:r>
    </w:p>
    <w:p w:rsidR="00780699" w:rsidRDefault="00780699">
      <w:pPr>
        <w:pStyle w:val="tekstost"/>
        <w:spacing w:before="120" w:line="100" w:lineRule="atLeast"/>
        <w:jc w:val="both"/>
        <w:rPr>
          <w:rFonts w:ascii="Arial" w:eastAsia="Times New Roman" w:hAnsi="Arial" w:cs="Arial"/>
          <w:sz w:val="20"/>
        </w:rPr>
      </w:pPr>
      <w:r>
        <w:rPr>
          <w:rFonts w:ascii="Arial" w:eastAsia="Times New Roman" w:hAnsi="Arial" w:cs="Arial"/>
          <w:b/>
          <w:sz w:val="20"/>
        </w:rPr>
        <w:t xml:space="preserve">6.3.4. </w:t>
      </w:r>
      <w:r>
        <w:rPr>
          <w:rFonts w:ascii="Arial" w:eastAsia="Times New Roman" w:hAnsi="Arial" w:cs="Arial"/>
          <w:sz w:val="20"/>
        </w:rPr>
        <w:t>Zagęszczenie podbudowy</w:t>
      </w:r>
    </w:p>
    <w:p w:rsidR="00B062D3" w:rsidRDefault="00B062D3">
      <w:pPr>
        <w:pStyle w:val="tekstost"/>
        <w:spacing w:before="120" w:line="100" w:lineRule="atLeast"/>
        <w:jc w:val="both"/>
        <w:rPr>
          <w:rFonts w:ascii="Arial" w:eastAsia="Times New Roman" w:hAnsi="Arial" w:cs="Arial"/>
          <w:sz w:val="20"/>
        </w:rPr>
      </w:pPr>
    </w:p>
    <w:p w:rsidR="00780699" w:rsidRDefault="00780699" w:rsidP="00B062D3">
      <w:pPr>
        <w:pStyle w:val="tekstost"/>
        <w:spacing w:line="260" w:lineRule="atLeast"/>
        <w:jc w:val="both"/>
        <w:rPr>
          <w:rFonts w:ascii="Arial" w:hAnsi="Arial" w:cs="Arial"/>
          <w:sz w:val="20"/>
        </w:rPr>
      </w:pPr>
      <w:r>
        <w:rPr>
          <w:rFonts w:ascii="Arial" w:eastAsia="Times New Roman" w:hAnsi="Arial" w:cs="Arial"/>
          <w:sz w:val="20"/>
        </w:rPr>
        <w:tab/>
        <w:t xml:space="preserve">Wskaźnik zagęszczenia podbudowy </w:t>
      </w:r>
      <w:r>
        <w:rPr>
          <w:rFonts w:ascii="Arial" w:hAnsi="Arial" w:cs="Arial"/>
          <w:sz w:val="20"/>
        </w:rPr>
        <w:t>według normy BN-77/8931-12 powinien odpowiadać przyjętemu poziomowi wskaźnika nośności podbudowy wg tablicy 1 lp. 11. Jeżeli nie można określić wskaźnika zagęszczenia, to należy sprawdzić, wg BN-64/8931-02, stosunek modułu odkształcenia wtórnego E</w:t>
      </w:r>
      <w:r>
        <w:rPr>
          <w:rFonts w:ascii="Arial" w:hAnsi="Arial" w:cs="Arial"/>
          <w:sz w:val="20"/>
          <w:vertAlign w:val="subscript"/>
        </w:rPr>
        <w:t>2</w:t>
      </w:r>
      <w:r>
        <w:rPr>
          <w:rFonts w:ascii="Arial" w:hAnsi="Arial" w:cs="Arial"/>
          <w:sz w:val="20"/>
        </w:rPr>
        <w:t xml:space="preserve"> do pierwotnego </w:t>
      </w:r>
      <w:r>
        <w:rPr>
          <w:rFonts w:ascii="Arial" w:hAnsi="Arial" w:cs="Arial"/>
          <w:i/>
          <w:sz w:val="20"/>
        </w:rPr>
        <w:t>E</w:t>
      </w:r>
      <w:r>
        <w:rPr>
          <w:rFonts w:ascii="Arial" w:hAnsi="Arial" w:cs="Arial"/>
          <w:sz w:val="20"/>
          <w:vertAlign w:val="subscript"/>
        </w:rPr>
        <w:t>1</w:t>
      </w:r>
      <w:r>
        <w:rPr>
          <w:rFonts w:ascii="Arial" w:hAnsi="Arial" w:cs="Arial"/>
          <w:sz w:val="20"/>
        </w:rPr>
        <w:t>, który nie powinien być większy niż 2,2 dla każdej warstwy konstrukcyjnej podbudowy.</w:t>
      </w:r>
    </w:p>
    <w:p w:rsidR="00780699" w:rsidRDefault="00780699" w:rsidP="00B062D3">
      <w:pPr>
        <w:pStyle w:val="tekstost"/>
        <w:spacing w:line="260" w:lineRule="atLeast"/>
        <w:jc w:val="both"/>
        <w:rPr>
          <w:rFonts w:ascii="Arial" w:hAnsi="Arial" w:cs="Arial"/>
          <w:sz w:val="20"/>
        </w:rPr>
      </w:pPr>
      <w:r>
        <w:rPr>
          <w:rFonts w:ascii="Arial" w:hAnsi="Arial" w:cs="Arial"/>
          <w:sz w:val="20"/>
        </w:rPr>
        <w:t>Maksymalne ugięcie lub minimalne moduły odkształcenia w zależności od wskaźnika zagęszczenia i projektowanego wskaźnika nośności zawarte są w tablicy 3.</w:t>
      </w:r>
    </w:p>
    <w:p w:rsidR="00B062D3" w:rsidRDefault="00B062D3">
      <w:pPr>
        <w:pStyle w:val="tekstost"/>
        <w:spacing w:before="120" w:line="100" w:lineRule="atLeast"/>
        <w:jc w:val="both"/>
        <w:rPr>
          <w:rFonts w:ascii="Arial" w:eastAsia="Times New Roman" w:hAnsi="Arial" w:cs="Arial"/>
          <w:b/>
          <w:bCs/>
          <w:sz w:val="20"/>
        </w:rPr>
      </w:pPr>
    </w:p>
    <w:p w:rsidR="00B062D3" w:rsidRDefault="00B062D3">
      <w:pPr>
        <w:pStyle w:val="tekstost"/>
        <w:spacing w:before="120" w:line="100" w:lineRule="atLeast"/>
        <w:jc w:val="both"/>
        <w:rPr>
          <w:rFonts w:ascii="Arial" w:eastAsia="Times New Roman" w:hAnsi="Arial" w:cs="Arial"/>
          <w:b/>
          <w:bCs/>
          <w:sz w:val="20"/>
        </w:rPr>
      </w:pPr>
    </w:p>
    <w:p w:rsidR="00B062D3" w:rsidRDefault="00B062D3">
      <w:pPr>
        <w:pStyle w:val="tekstost"/>
        <w:spacing w:before="120" w:line="100" w:lineRule="atLeast"/>
        <w:jc w:val="both"/>
        <w:rPr>
          <w:rFonts w:ascii="Arial" w:eastAsia="Times New Roman" w:hAnsi="Arial" w:cs="Arial"/>
          <w:b/>
          <w:bCs/>
          <w:sz w:val="20"/>
        </w:rPr>
      </w:pPr>
    </w:p>
    <w:p w:rsidR="00B062D3" w:rsidRDefault="00B062D3">
      <w:pPr>
        <w:pStyle w:val="tekstost"/>
        <w:spacing w:before="120" w:line="100" w:lineRule="atLeast"/>
        <w:jc w:val="both"/>
        <w:rPr>
          <w:rFonts w:ascii="Arial" w:eastAsia="Times New Roman" w:hAnsi="Arial" w:cs="Arial"/>
          <w:b/>
          <w:bCs/>
          <w:sz w:val="20"/>
        </w:rPr>
      </w:pPr>
    </w:p>
    <w:p w:rsidR="00780699" w:rsidRDefault="00780699">
      <w:pPr>
        <w:pStyle w:val="tekstost"/>
        <w:spacing w:before="120" w:line="100" w:lineRule="atLeast"/>
        <w:jc w:val="both"/>
        <w:rPr>
          <w:rFonts w:ascii="Arial" w:eastAsia="Times New Roman" w:hAnsi="Arial" w:cs="Arial"/>
          <w:sz w:val="20"/>
        </w:rPr>
      </w:pPr>
      <w:r>
        <w:rPr>
          <w:rFonts w:ascii="Arial" w:eastAsia="Times New Roman" w:hAnsi="Arial" w:cs="Arial"/>
          <w:b/>
          <w:bCs/>
          <w:sz w:val="20"/>
        </w:rPr>
        <w:lastRenderedPageBreak/>
        <w:t>Tablica 3.</w:t>
      </w:r>
      <w:r>
        <w:rPr>
          <w:rFonts w:ascii="Arial" w:eastAsia="Times New Roman" w:hAnsi="Arial" w:cs="Arial"/>
          <w:sz w:val="20"/>
        </w:rPr>
        <w:t xml:space="preserve"> Cechy podbudowy</w:t>
      </w:r>
    </w:p>
    <w:p w:rsidR="00B062D3" w:rsidRDefault="00B062D3">
      <w:pPr>
        <w:pStyle w:val="tekstost"/>
        <w:spacing w:before="120" w:line="100" w:lineRule="atLeast"/>
        <w:jc w:val="both"/>
        <w:rPr>
          <w:rFonts w:ascii="Arial" w:eastAsia="Times New Roman" w:hAnsi="Arial" w:cs="Arial"/>
          <w:sz w:val="20"/>
        </w:rPr>
      </w:pPr>
    </w:p>
    <w:tbl>
      <w:tblPr>
        <w:tblW w:w="0" w:type="auto"/>
        <w:tblInd w:w="-32" w:type="dxa"/>
        <w:tblLayout w:type="fixed"/>
        <w:tblCellMar>
          <w:left w:w="70" w:type="dxa"/>
          <w:right w:w="70" w:type="dxa"/>
        </w:tblCellMar>
        <w:tblLook w:val="0000"/>
      </w:tblPr>
      <w:tblGrid>
        <w:gridCol w:w="1542"/>
        <w:gridCol w:w="1800"/>
        <w:gridCol w:w="1620"/>
        <w:gridCol w:w="1440"/>
        <w:gridCol w:w="1440"/>
        <w:gridCol w:w="1616"/>
      </w:tblGrid>
      <w:tr w:rsidR="00780699">
        <w:trPr>
          <w:cantSplit/>
        </w:trPr>
        <w:tc>
          <w:tcPr>
            <w:tcW w:w="1542" w:type="dxa"/>
            <w:vMerge w:val="restart"/>
            <w:tcBorders>
              <w:top w:val="single" w:sz="1" w:space="0" w:color="000000"/>
              <w:left w:val="single" w:sz="1" w:space="0" w:color="000000"/>
            </w:tcBorders>
          </w:tcPr>
          <w:p w:rsidR="00780699" w:rsidRDefault="00780699">
            <w:pPr>
              <w:pStyle w:val="tekstost"/>
              <w:spacing w:before="120" w:line="100" w:lineRule="atLeast"/>
              <w:jc w:val="both"/>
              <w:rPr>
                <w:rFonts w:ascii="Arial" w:eastAsia="Times New Roman" w:hAnsi="Arial" w:cs="Arial"/>
                <w:sz w:val="20"/>
              </w:rPr>
            </w:pPr>
            <w:r>
              <w:rPr>
                <w:rFonts w:ascii="Arial" w:eastAsia="Times New Roman" w:hAnsi="Arial" w:cs="Arial"/>
                <w:sz w:val="20"/>
              </w:rPr>
              <w:t>Podbudowa z kruszywa o wskaźniku w</w:t>
            </w:r>
            <w:r>
              <w:rPr>
                <w:rFonts w:ascii="Arial" w:eastAsia="Times New Roman" w:hAnsi="Arial" w:cs="Arial"/>
                <w:sz w:val="20"/>
                <w:vertAlign w:val="subscript"/>
              </w:rPr>
              <w:t>noś</w:t>
            </w:r>
            <w:r>
              <w:rPr>
                <w:rFonts w:ascii="Arial" w:eastAsia="Times New Roman" w:hAnsi="Arial" w:cs="Arial"/>
                <w:sz w:val="20"/>
              </w:rPr>
              <w:t xml:space="preserve"> nie mniejszym niż, %</w:t>
            </w:r>
          </w:p>
        </w:tc>
        <w:tc>
          <w:tcPr>
            <w:tcW w:w="1800" w:type="dxa"/>
            <w:vMerge w:val="restart"/>
            <w:tcBorders>
              <w:top w:val="single" w:sz="1" w:space="0" w:color="000000"/>
              <w:left w:val="single" w:sz="1" w:space="0" w:color="000000"/>
            </w:tcBorders>
          </w:tcPr>
          <w:p w:rsidR="00780699" w:rsidRDefault="00780699">
            <w:pPr>
              <w:pStyle w:val="tekstost"/>
              <w:spacing w:before="120" w:line="100" w:lineRule="atLeast"/>
              <w:jc w:val="both"/>
              <w:rPr>
                <w:rFonts w:ascii="Arial" w:eastAsia="Times New Roman" w:hAnsi="Arial" w:cs="Arial"/>
                <w:sz w:val="20"/>
              </w:rPr>
            </w:pPr>
            <w:r>
              <w:rPr>
                <w:rFonts w:ascii="Arial" w:eastAsia="Times New Roman" w:hAnsi="Arial" w:cs="Arial"/>
                <w:sz w:val="20"/>
              </w:rPr>
              <w:t xml:space="preserve">Wskaźnik zagęszczenia </w:t>
            </w:r>
            <w:proofErr w:type="spellStart"/>
            <w:r>
              <w:rPr>
                <w:rFonts w:ascii="Arial" w:eastAsia="Times New Roman" w:hAnsi="Arial" w:cs="Arial"/>
                <w:sz w:val="20"/>
              </w:rPr>
              <w:t>I</w:t>
            </w:r>
            <w:r>
              <w:rPr>
                <w:rFonts w:ascii="Arial" w:eastAsia="Times New Roman" w:hAnsi="Arial" w:cs="Arial"/>
                <w:sz w:val="20"/>
                <w:vertAlign w:val="subscript"/>
              </w:rPr>
              <w:t>s</w:t>
            </w:r>
            <w:proofErr w:type="spellEnd"/>
            <w:r>
              <w:rPr>
                <w:rFonts w:ascii="Arial" w:eastAsia="Times New Roman" w:hAnsi="Arial" w:cs="Arial"/>
                <w:sz w:val="20"/>
              </w:rPr>
              <w:t xml:space="preserve"> nie mniejszy niż</w:t>
            </w:r>
          </w:p>
        </w:tc>
        <w:tc>
          <w:tcPr>
            <w:tcW w:w="3060" w:type="dxa"/>
            <w:gridSpan w:val="2"/>
            <w:tcBorders>
              <w:top w:val="single" w:sz="1" w:space="0" w:color="000000"/>
              <w:left w:val="single" w:sz="1" w:space="0" w:color="000000"/>
              <w:bottom w:val="single" w:sz="1" w:space="0" w:color="000000"/>
              <w:right w:val="single" w:sz="1" w:space="0" w:color="000000"/>
            </w:tcBorders>
          </w:tcPr>
          <w:p w:rsidR="00780699" w:rsidRDefault="00780699">
            <w:pPr>
              <w:pStyle w:val="tekstost"/>
              <w:snapToGrid w:val="0"/>
              <w:spacing w:line="100" w:lineRule="atLeast"/>
              <w:jc w:val="both"/>
              <w:rPr>
                <w:rFonts w:ascii="Arial" w:eastAsia="Times New Roman" w:hAnsi="Arial" w:cs="Arial"/>
                <w:sz w:val="20"/>
              </w:rPr>
            </w:pPr>
            <w:r>
              <w:rPr>
                <w:rFonts w:ascii="Arial" w:eastAsia="Times New Roman" w:hAnsi="Arial" w:cs="Arial"/>
                <w:sz w:val="20"/>
              </w:rPr>
              <w:t>Maksymalne ugięcie sprężyste pod kołem mm</w:t>
            </w:r>
          </w:p>
        </w:tc>
        <w:tc>
          <w:tcPr>
            <w:tcW w:w="3056" w:type="dxa"/>
            <w:gridSpan w:val="2"/>
            <w:tcBorders>
              <w:top w:val="single" w:sz="1" w:space="0" w:color="000000"/>
              <w:left w:val="single" w:sz="1" w:space="0" w:color="000000"/>
              <w:bottom w:val="single" w:sz="2" w:space="0" w:color="000000"/>
              <w:right w:val="single" w:sz="1" w:space="0" w:color="000000"/>
            </w:tcBorders>
          </w:tcPr>
          <w:p w:rsidR="00780699" w:rsidRDefault="00780699">
            <w:pPr>
              <w:pStyle w:val="tekstost"/>
              <w:snapToGrid w:val="0"/>
              <w:spacing w:line="100" w:lineRule="atLeast"/>
              <w:jc w:val="both"/>
              <w:rPr>
                <w:rFonts w:ascii="Arial" w:eastAsia="Times New Roman" w:hAnsi="Arial" w:cs="Arial"/>
                <w:sz w:val="20"/>
              </w:rPr>
            </w:pPr>
            <w:r>
              <w:rPr>
                <w:rFonts w:ascii="Arial" w:eastAsia="Times New Roman" w:hAnsi="Arial" w:cs="Arial"/>
                <w:sz w:val="20"/>
              </w:rPr>
              <w:t xml:space="preserve">Minimalny moduł odkształcenia mierzony płytą o średnicy </w:t>
            </w:r>
            <w:smartTag w:uri="urn:schemas-microsoft-com:office:smarttags" w:element="metricconverter">
              <w:smartTagPr>
                <w:attr w:name="ProductID" w:val="30 cm"/>
              </w:smartTagPr>
              <w:r>
                <w:rPr>
                  <w:rFonts w:ascii="Arial" w:eastAsia="Times New Roman" w:hAnsi="Arial" w:cs="Arial"/>
                  <w:sz w:val="20"/>
                </w:rPr>
                <w:t>30 cm</w:t>
              </w:r>
            </w:smartTag>
            <w:r>
              <w:rPr>
                <w:rFonts w:ascii="Arial" w:eastAsia="Times New Roman" w:hAnsi="Arial" w:cs="Arial"/>
                <w:sz w:val="20"/>
              </w:rPr>
              <w:t xml:space="preserve"> </w:t>
            </w:r>
            <w:proofErr w:type="spellStart"/>
            <w:r>
              <w:rPr>
                <w:rFonts w:ascii="Arial" w:eastAsia="Times New Roman" w:hAnsi="Arial" w:cs="Arial"/>
                <w:sz w:val="20"/>
              </w:rPr>
              <w:t>MPa</w:t>
            </w:r>
            <w:proofErr w:type="spellEnd"/>
          </w:p>
        </w:tc>
      </w:tr>
      <w:tr w:rsidR="00780699">
        <w:trPr>
          <w:cantSplit/>
        </w:trPr>
        <w:tc>
          <w:tcPr>
            <w:tcW w:w="1542" w:type="dxa"/>
            <w:vMerge/>
            <w:tcBorders>
              <w:left w:val="single" w:sz="1" w:space="0" w:color="000000"/>
              <w:bottom w:val="double" w:sz="1" w:space="0" w:color="000000"/>
            </w:tcBorders>
          </w:tcPr>
          <w:p w:rsidR="00780699" w:rsidRDefault="00780699">
            <w:pPr>
              <w:pStyle w:val="tekstost"/>
              <w:spacing w:before="120" w:line="100" w:lineRule="atLeast"/>
              <w:jc w:val="both"/>
              <w:rPr>
                <w:rFonts w:ascii="Arial" w:eastAsia="Times New Roman" w:hAnsi="Arial" w:cs="Arial"/>
                <w:sz w:val="20"/>
              </w:rPr>
            </w:pPr>
          </w:p>
        </w:tc>
        <w:tc>
          <w:tcPr>
            <w:tcW w:w="1800" w:type="dxa"/>
            <w:vMerge/>
            <w:tcBorders>
              <w:left w:val="single" w:sz="1" w:space="0" w:color="000000"/>
              <w:bottom w:val="double" w:sz="1" w:space="0" w:color="000000"/>
            </w:tcBorders>
          </w:tcPr>
          <w:p w:rsidR="00780699" w:rsidRDefault="00780699">
            <w:pPr>
              <w:pStyle w:val="tekstost"/>
              <w:spacing w:before="120" w:line="100" w:lineRule="atLeast"/>
              <w:jc w:val="both"/>
              <w:rPr>
                <w:rFonts w:ascii="Arial" w:eastAsia="Times New Roman" w:hAnsi="Arial" w:cs="Arial"/>
                <w:sz w:val="20"/>
              </w:rPr>
            </w:pPr>
          </w:p>
        </w:tc>
        <w:tc>
          <w:tcPr>
            <w:tcW w:w="1620" w:type="dxa"/>
            <w:tcBorders>
              <w:left w:val="single" w:sz="1" w:space="0" w:color="000000"/>
              <w:bottom w:val="double" w:sz="1" w:space="0" w:color="000000"/>
            </w:tcBorders>
            <w:vAlign w:val="center"/>
          </w:tcPr>
          <w:p w:rsidR="00780699" w:rsidRPr="009B6CCC" w:rsidRDefault="00780699">
            <w:pPr>
              <w:pStyle w:val="tekstost"/>
              <w:snapToGrid w:val="0"/>
              <w:spacing w:before="120" w:line="100" w:lineRule="atLeast"/>
              <w:jc w:val="center"/>
              <w:rPr>
                <w:rFonts w:ascii="Arial" w:eastAsia="Times New Roman" w:hAnsi="Arial" w:cs="Arial"/>
                <w:sz w:val="20"/>
              </w:rPr>
            </w:pPr>
            <w:r w:rsidRPr="009B6CCC">
              <w:rPr>
                <w:rFonts w:ascii="Arial" w:eastAsia="Times New Roman" w:hAnsi="Arial" w:cs="Arial"/>
                <w:sz w:val="20"/>
              </w:rPr>
              <w:t>40 kN</w:t>
            </w:r>
          </w:p>
        </w:tc>
        <w:tc>
          <w:tcPr>
            <w:tcW w:w="1440" w:type="dxa"/>
            <w:tcBorders>
              <w:left w:val="single" w:sz="1" w:space="0" w:color="000000"/>
              <w:bottom w:val="double" w:sz="1" w:space="0" w:color="000000"/>
              <w:right w:val="single" w:sz="2" w:space="0" w:color="000000"/>
            </w:tcBorders>
            <w:vAlign w:val="center"/>
          </w:tcPr>
          <w:p w:rsidR="00780699" w:rsidRPr="009B6CCC" w:rsidRDefault="00780699">
            <w:pPr>
              <w:pStyle w:val="tekstost"/>
              <w:snapToGrid w:val="0"/>
              <w:spacing w:before="120" w:line="100" w:lineRule="atLeast"/>
              <w:jc w:val="center"/>
              <w:rPr>
                <w:rFonts w:ascii="Arial" w:eastAsia="Times New Roman" w:hAnsi="Arial" w:cs="Arial"/>
                <w:sz w:val="20"/>
              </w:rPr>
            </w:pPr>
            <w:r w:rsidRPr="009B6CCC">
              <w:rPr>
                <w:rFonts w:ascii="Arial" w:eastAsia="Times New Roman" w:hAnsi="Arial" w:cs="Arial"/>
                <w:sz w:val="20"/>
              </w:rPr>
              <w:t>50 kN</w:t>
            </w:r>
          </w:p>
        </w:tc>
        <w:tc>
          <w:tcPr>
            <w:tcW w:w="1440" w:type="dxa"/>
            <w:tcBorders>
              <w:top w:val="single" w:sz="2" w:space="0" w:color="000000"/>
              <w:left w:val="single" w:sz="2" w:space="0" w:color="000000"/>
              <w:bottom w:val="double" w:sz="4" w:space="0" w:color="auto"/>
              <w:right w:val="single" w:sz="2" w:space="0" w:color="000000"/>
            </w:tcBorders>
            <w:vAlign w:val="center"/>
          </w:tcPr>
          <w:p w:rsidR="00780699" w:rsidRPr="009B6CCC" w:rsidRDefault="00780699">
            <w:pPr>
              <w:pStyle w:val="tekstost"/>
              <w:snapToGrid w:val="0"/>
              <w:spacing w:line="100" w:lineRule="atLeast"/>
              <w:jc w:val="center"/>
              <w:rPr>
                <w:rFonts w:ascii="Arial" w:eastAsia="Times New Roman" w:hAnsi="Arial" w:cs="Arial"/>
                <w:sz w:val="20"/>
                <w:vertAlign w:val="subscript"/>
              </w:rPr>
            </w:pPr>
            <w:r w:rsidRPr="009B6CCC">
              <w:rPr>
                <w:rFonts w:ascii="Arial" w:eastAsia="Times New Roman" w:hAnsi="Arial" w:cs="Arial"/>
                <w:sz w:val="20"/>
              </w:rPr>
              <w:t>od pierwszego obciążenia E</w:t>
            </w:r>
            <w:r w:rsidRPr="009B6CCC">
              <w:rPr>
                <w:rFonts w:ascii="Arial" w:eastAsia="Times New Roman" w:hAnsi="Arial" w:cs="Arial"/>
                <w:sz w:val="20"/>
                <w:vertAlign w:val="subscript"/>
              </w:rPr>
              <w:t>1</w:t>
            </w:r>
          </w:p>
        </w:tc>
        <w:tc>
          <w:tcPr>
            <w:tcW w:w="1616" w:type="dxa"/>
            <w:tcBorders>
              <w:top w:val="single" w:sz="2" w:space="0" w:color="000000"/>
              <w:left w:val="single" w:sz="2" w:space="0" w:color="000000"/>
              <w:bottom w:val="double" w:sz="4" w:space="0" w:color="auto"/>
              <w:right w:val="single" w:sz="2" w:space="0" w:color="000000"/>
            </w:tcBorders>
            <w:vAlign w:val="center"/>
          </w:tcPr>
          <w:p w:rsidR="00780699" w:rsidRPr="009B6CCC" w:rsidRDefault="00780699">
            <w:pPr>
              <w:pStyle w:val="tekstost"/>
              <w:snapToGrid w:val="0"/>
              <w:spacing w:line="100" w:lineRule="atLeast"/>
              <w:jc w:val="center"/>
              <w:rPr>
                <w:rFonts w:ascii="Arial" w:eastAsia="Times New Roman" w:hAnsi="Arial" w:cs="Arial"/>
                <w:sz w:val="20"/>
              </w:rPr>
            </w:pPr>
            <w:r w:rsidRPr="009B6CCC">
              <w:rPr>
                <w:rFonts w:ascii="Arial" w:eastAsia="Times New Roman" w:hAnsi="Arial" w:cs="Arial"/>
                <w:sz w:val="20"/>
              </w:rPr>
              <w:t>od drugiego obciążenia E</w:t>
            </w:r>
            <w:r w:rsidRPr="009B6CCC">
              <w:rPr>
                <w:rFonts w:ascii="Arial" w:eastAsia="Times New Roman" w:hAnsi="Arial" w:cs="Arial"/>
                <w:sz w:val="20"/>
                <w:vertAlign w:val="subscript"/>
              </w:rPr>
              <w:t>2</w:t>
            </w:r>
          </w:p>
        </w:tc>
      </w:tr>
      <w:tr w:rsidR="00780699">
        <w:trPr>
          <w:cantSplit/>
        </w:trPr>
        <w:tc>
          <w:tcPr>
            <w:tcW w:w="1542" w:type="dxa"/>
            <w:tcBorders>
              <w:left w:val="single" w:sz="1" w:space="0" w:color="000000"/>
              <w:bottom w:val="single" w:sz="4" w:space="0" w:color="auto"/>
            </w:tcBorders>
          </w:tcPr>
          <w:p w:rsidR="00780699" w:rsidRDefault="00780699">
            <w:pPr>
              <w:pStyle w:val="tekstost"/>
              <w:snapToGrid w:val="0"/>
              <w:spacing w:before="60" w:after="60" w:line="100" w:lineRule="atLeast"/>
              <w:jc w:val="center"/>
              <w:rPr>
                <w:rFonts w:ascii="Arial" w:eastAsia="Times New Roman" w:hAnsi="Arial" w:cs="Arial"/>
                <w:sz w:val="20"/>
              </w:rPr>
            </w:pPr>
            <w:r>
              <w:rPr>
                <w:rFonts w:ascii="Arial" w:eastAsia="Times New Roman" w:hAnsi="Arial" w:cs="Arial"/>
                <w:sz w:val="20"/>
              </w:rPr>
              <w:t>60</w:t>
            </w:r>
          </w:p>
        </w:tc>
        <w:tc>
          <w:tcPr>
            <w:tcW w:w="1800" w:type="dxa"/>
            <w:tcBorders>
              <w:left w:val="single" w:sz="1" w:space="0" w:color="000000"/>
              <w:bottom w:val="single" w:sz="4" w:space="0" w:color="auto"/>
              <w:right w:val="single" w:sz="2" w:space="0" w:color="000000"/>
            </w:tcBorders>
          </w:tcPr>
          <w:p w:rsidR="00780699" w:rsidRDefault="00780699">
            <w:pPr>
              <w:pStyle w:val="tekstost"/>
              <w:snapToGrid w:val="0"/>
              <w:spacing w:before="60" w:after="60" w:line="100" w:lineRule="atLeast"/>
              <w:jc w:val="center"/>
              <w:rPr>
                <w:rFonts w:ascii="Arial" w:eastAsia="Times New Roman" w:hAnsi="Arial" w:cs="Arial"/>
                <w:sz w:val="20"/>
              </w:rPr>
            </w:pPr>
            <w:r>
              <w:rPr>
                <w:rFonts w:ascii="Arial" w:eastAsia="Times New Roman" w:hAnsi="Arial" w:cs="Arial"/>
                <w:sz w:val="20"/>
              </w:rPr>
              <w:t>1,0</w:t>
            </w:r>
          </w:p>
        </w:tc>
        <w:tc>
          <w:tcPr>
            <w:tcW w:w="1620" w:type="dxa"/>
            <w:tcBorders>
              <w:left w:val="single" w:sz="2" w:space="0" w:color="000000"/>
              <w:bottom w:val="single" w:sz="2" w:space="0" w:color="000000"/>
              <w:right w:val="single" w:sz="2" w:space="0" w:color="000000"/>
            </w:tcBorders>
            <w:vAlign w:val="center"/>
          </w:tcPr>
          <w:p w:rsidR="00780699" w:rsidRDefault="00780699">
            <w:pPr>
              <w:pStyle w:val="tekstost"/>
              <w:snapToGrid w:val="0"/>
              <w:spacing w:after="60" w:line="100" w:lineRule="atLeast"/>
              <w:jc w:val="center"/>
              <w:rPr>
                <w:rFonts w:ascii="Arial" w:eastAsia="Times New Roman" w:hAnsi="Arial" w:cs="Arial"/>
                <w:sz w:val="20"/>
              </w:rPr>
            </w:pPr>
            <w:r>
              <w:rPr>
                <w:rFonts w:ascii="Arial" w:eastAsia="Times New Roman" w:hAnsi="Arial" w:cs="Arial"/>
                <w:sz w:val="20"/>
              </w:rPr>
              <w:t>1,40</w:t>
            </w:r>
          </w:p>
        </w:tc>
        <w:tc>
          <w:tcPr>
            <w:tcW w:w="1440" w:type="dxa"/>
            <w:tcBorders>
              <w:top w:val="double" w:sz="4" w:space="0" w:color="auto"/>
              <w:left w:val="single" w:sz="2" w:space="0" w:color="000000"/>
              <w:bottom w:val="single" w:sz="2" w:space="0" w:color="000000"/>
              <w:right w:val="single" w:sz="2" w:space="0" w:color="000000"/>
            </w:tcBorders>
            <w:vAlign w:val="center"/>
          </w:tcPr>
          <w:p w:rsidR="00780699" w:rsidRDefault="00780699">
            <w:pPr>
              <w:pStyle w:val="tekstost"/>
              <w:snapToGrid w:val="0"/>
              <w:spacing w:after="60" w:line="100" w:lineRule="atLeast"/>
              <w:jc w:val="center"/>
              <w:rPr>
                <w:rFonts w:ascii="Arial" w:eastAsia="Times New Roman" w:hAnsi="Arial" w:cs="Arial"/>
                <w:sz w:val="20"/>
              </w:rPr>
            </w:pPr>
            <w:r>
              <w:rPr>
                <w:rFonts w:ascii="Arial" w:eastAsia="Times New Roman" w:hAnsi="Arial" w:cs="Arial"/>
                <w:sz w:val="20"/>
              </w:rPr>
              <w:t>1,60</w:t>
            </w:r>
          </w:p>
        </w:tc>
        <w:tc>
          <w:tcPr>
            <w:tcW w:w="1440" w:type="dxa"/>
            <w:tcBorders>
              <w:top w:val="double" w:sz="4" w:space="0" w:color="auto"/>
              <w:left w:val="single" w:sz="2" w:space="0" w:color="000000"/>
              <w:bottom w:val="single" w:sz="2" w:space="0" w:color="000000"/>
              <w:right w:val="single" w:sz="2" w:space="0" w:color="000000"/>
            </w:tcBorders>
            <w:vAlign w:val="center"/>
          </w:tcPr>
          <w:p w:rsidR="00780699" w:rsidRDefault="00780699">
            <w:pPr>
              <w:pStyle w:val="tekstost"/>
              <w:snapToGrid w:val="0"/>
              <w:spacing w:line="100" w:lineRule="atLeast"/>
              <w:jc w:val="center"/>
              <w:rPr>
                <w:rFonts w:ascii="Arial" w:eastAsia="Times New Roman" w:hAnsi="Arial" w:cs="Arial"/>
                <w:sz w:val="20"/>
              </w:rPr>
            </w:pPr>
            <w:r>
              <w:rPr>
                <w:rFonts w:ascii="Arial" w:eastAsia="Times New Roman" w:hAnsi="Arial" w:cs="Arial"/>
                <w:sz w:val="20"/>
              </w:rPr>
              <w:t>60</w:t>
            </w:r>
          </w:p>
        </w:tc>
        <w:tc>
          <w:tcPr>
            <w:tcW w:w="1616" w:type="dxa"/>
            <w:tcBorders>
              <w:top w:val="double" w:sz="4" w:space="0" w:color="auto"/>
              <w:left w:val="single" w:sz="2" w:space="0" w:color="000000"/>
              <w:bottom w:val="single" w:sz="2" w:space="0" w:color="000000"/>
              <w:right w:val="single" w:sz="2" w:space="0" w:color="000000"/>
            </w:tcBorders>
            <w:vAlign w:val="center"/>
          </w:tcPr>
          <w:p w:rsidR="00780699" w:rsidRDefault="00780699">
            <w:pPr>
              <w:pStyle w:val="tekstost"/>
              <w:snapToGrid w:val="0"/>
              <w:spacing w:line="100" w:lineRule="atLeast"/>
              <w:jc w:val="center"/>
              <w:rPr>
                <w:rFonts w:ascii="Arial" w:eastAsia="Times New Roman" w:hAnsi="Arial" w:cs="Arial"/>
                <w:sz w:val="20"/>
              </w:rPr>
            </w:pPr>
            <w:r>
              <w:rPr>
                <w:rFonts w:ascii="Arial" w:eastAsia="Times New Roman" w:hAnsi="Arial" w:cs="Arial"/>
                <w:sz w:val="20"/>
              </w:rPr>
              <w:t>120</w:t>
            </w:r>
          </w:p>
        </w:tc>
      </w:tr>
      <w:tr w:rsidR="00780699">
        <w:trPr>
          <w:cantSplit/>
        </w:trPr>
        <w:tc>
          <w:tcPr>
            <w:tcW w:w="1542" w:type="dxa"/>
            <w:tcBorders>
              <w:top w:val="single" w:sz="4" w:space="0" w:color="auto"/>
              <w:left w:val="single" w:sz="4" w:space="0" w:color="auto"/>
              <w:bottom w:val="single" w:sz="4" w:space="0" w:color="auto"/>
              <w:right w:val="single" w:sz="2" w:space="0" w:color="000000"/>
            </w:tcBorders>
          </w:tcPr>
          <w:p w:rsidR="00780699" w:rsidRDefault="00780699">
            <w:pPr>
              <w:pStyle w:val="tekstost"/>
              <w:snapToGrid w:val="0"/>
              <w:spacing w:before="60" w:after="60" w:line="100" w:lineRule="atLeast"/>
              <w:jc w:val="center"/>
              <w:rPr>
                <w:rFonts w:ascii="Arial" w:eastAsia="Times New Roman" w:hAnsi="Arial" w:cs="Arial"/>
                <w:sz w:val="20"/>
              </w:rPr>
            </w:pPr>
            <w:r>
              <w:rPr>
                <w:rFonts w:ascii="Arial" w:eastAsia="Times New Roman" w:hAnsi="Arial" w:cs="Arial"/>
                <w:sz w:val="20"/>
              </w:rPr>
              <w:t>80</w:t>
            </w:r>
          </w:p>
        </w:tc>
        <w:tc>
          <w:tcPr>
            <w:tcW w:w="1800" w:type="dxa"/>
            <w:tcBorders>
              <w:top w:val="single" w:sz="4" w:space="0" w:color="auto"/>
              <w:left w:val="single" w:sz="2" w:space="0" w:color="000000"/>
              <w:bottom w:val="single" w:sz="4" w:space="0" w:color="auto"/>
              <w:right w:val="single" w:sz="4" w:space="0" w:color="auto"/>
            </w:tcBorders>
          </w:tcPr>
          <w:p w:rsidR="00780699" w:rsidRDefault="00780699">
            <w:pPr>
              <w:pStyle w:val="tekstost"/>
              <w:snapToGrid w:val="0"/>
              <w:spacing w:before="60" w:after="60" w:line="100" w:lineRule="atLeast"/>
              <w:jc w:val="center"/>
              <w:rPr>
                <w:rFonts w:ascii="Arial" w:eastAsia="Times New Roman" w:hAnsi="Arial" w:cs="Arial"/>
                <w:sz w:val="20"/>
              </w:rPr>
            </w:pPr>
            <w:r>
              <w:rPr>
                <w:rFonts w:ascii="Arial" w:eastAsia="Times New Roman" w:hAnsi="Arial" w:cs="Arial"/>
                <w:sz w:val="20"/>
              </w:rPr>
              <w:t>1,0</w:t>
            </w:r>
          </w:p>
        </w:tc>
        <w:tc>
          <w:tcPr>
            <w:tcW w:w="1620" w:type="dxa"/>
            <w:tcBorders>
              <w:top w:val="single" w:sz="2" w:space="0" w:color="000000"/>
              <w:left w:val="single" w:sz="4" w:space="0" w:color="auto"/>
              <w:bottom w:val="single" w:sz="4" w:space="0" w:color="auto"/>
            </w:tcBorders>
          </w:tcPr>
          <w:p w:rsidR="00780699" w:rsidRDefault="00780699">
            <w:pPr>
              <w:pStyle w:val="tekstost"/>
              <w:snapToGrid w:val="0"/>
              <w:spacing w:after="60" w:line="100" w:lineRule="atLeast"/>
              <w:jc w:val="center"/>
              <w:rPr>
                <w:rFonts w:ascii="Arial" w:eastAsia="Times New Roman" w:hAnsi="Arial" w:cs="Arial"/>
                <w:sz w:val="20"/>
              </w:rPr>
            </w:pPr>
            <w:r>
              <w:rPr>
                <w:rFonts w:ascii="Arial" w:eastAsia="Times New Roman" w:hAnsi="Arial" w:cs="Arial"/>
                <w:sz w:val="20"/>
              </w:rPr>
              <w:t>1,25</w:t>
            </w:r>
          </w:p>
        </w:tc>
        <w:tc>
          <w:tcPr>
            <w:tcW w:w="1440" w:type="dxa"/>
            <w:tcBorders>
              <w:top w:val="single" w:sz="2" w:space="0" w:color="000000"/>
              <w:left w:val="single" w:sz="4" w:space="0" w:color="auto"/>
              <w:bottom w:val="single" w:sz="4" w:space="0" w:color="auto"/>
            </w:tcBorders>
          </w:tcPr>
          <w:p w:rsidR="00780699" w:rsidRDefault="00780699">
            <w:pPr>
              <w:pStyle w:val="tekstost"/>
              <w:snapToGrid w:val="0"/>
              <w:spacing w:after="60" w:line="100" w:lineRule="atLeast"/>
              <w:jc w:val="center"/>
              <w:rPr>
                <w:rFonts w:ascii="Arial" w:eastAsia="Times New Roman" w:hAnsi="Arial" w:cs="Arial"/>
                <w:sz w:val="20"/>
              </w:rPr>
            </w:pPr>
            <w:r>
              <w:rPr>
                <w:rFonts w:ascii="Arial" w:eastAsia="Times New Roman" w:hAnsi="Arial" w:cs="Arial"/>
                <w:sz w:val="20"/>
              </w:rPr>
              <w:t>1,40</w:t>
            </w:r>
          </w:p>
        </w:tc>
        <w:tc>
          <w:tcPr>
            <w:tcW w:w="1440" w:type="dxa"/>
            <w:tcBorders>
              <w:top w:val="single" w:sz="2" w:space="0" w:color="000000"/>
              <w:left w:val="single" w:sz="1" w:space="0" w:color="000000"/>
              <w:bottom w:val="single" w:sz="1" w:space="0" w:color="000000"/>
              <w:right w:val="single" w:sz="1" w:space="0" w:color="000000"/>
            </w:tcBorders>
          </w:tcPr>
          <w:p w:rsidR="00780699" w:rsidRDefault="00780699">
            <w:pPr>
              <w:pStyle w:val="tekstost"/>
              <w:snapToGrid w:val="0"/>
              <w:spacing w:line="100" w:lineRule="atLeast"/>
              <w:jc w:val="center"/>
              <w:rPr>
                <w:rFonts w:ascii="Arial" w:eastAsia="Times New Roman" w:hAnsi="Arial" w:cs="Arial"/>
                <w:sz w:val="20"/>
              </w:rPr>
            </w:pPr>
            <w:r>
              <w:rPr>
                <w:rFonts w:ascii="Arial" w:eastAsia="Times New Roman" w:hAnsi="Arial" w:cs="Arial"/>
                <w:sz w:val="20"/>
              </w:rPr>
              <w:t>80</w:t>
            </w:r>
          </w:p>
        </w:tc>
        <w:tc>
          <w:tcPr>
            <w:tcW w:w="1616" w:type="dxa"/>
            <w:tcBorders>
              <w:top w:val="single" w:sz="2" w:space="0" w:color="000000"/>
              <w:left w:val="single" w:sz="1" w:space="0" w:color="000000"/>
              <w:bottom w:val="single" w:sz="1" w:space="0" w:color="000000"/>
              <w:right w:val="single" w:sz="2" w:space="0" w:color="000000"/>
            </w:tcBorders>
          </w:tcPr>
          <w:p w:rsidR="00780699" w:rsidRDefault="00780699">
            <w:pPr>
              <w:pStyle w:val="tekstost"/>
              <w:snapToGrid w:val="0"/>
              <w:spacing w:line="100" w:lineRule="atLeast"/>
              <w:jc w:val="center"/>
              <w:rPr>
                <w:rFonts w:ascii="Arial" w:eastAsia="Times New Roman" w:hAnsi="Arial" w:cs="Arial"/>
                <w:sz w:val="20"/>
              </w:rPr>
            </w:pPr>
            <w:r>
              <w:rPr>
                <w:rFonts w:ascii="Arial" w:eastAsia="Times New Roman" w:hAnsi="Arial" w:cs="Arial"/>
                <w:sz w:val="20"/>
              </w:rPr>
              <w:t>140</w:t>
            </w:r>
          </w:p>
        </w:tc>
      </w:tr>
      <w:tr w:rsidR="00780699">
        <w:trPr>
          <w:cantSplit/>
        </w:trPr>
        <w:tc>
          <w:tcPr>
            <w:tcW w:w="1542" w:type="dxa"/>
            <w:tcBorders>
              <w:top w:val="single" w:sz="4" w:space="0" w:color="auto"/>
              <w:left w:val="single" w:sz="4" w:space="0" w:color="auto"/>
              <w:bottom w:val="single" w:sz="4" w:space="0" w:color="auto"/>
              <w:right w:val="single" w:sz="2" w:space="0" w:color="000000"/>
            </w:tcBorders>
          </w:tcPr>
          <w:p w:rsidR="00780699" w:rsidRDefault="00780699">
            <w:pPr>
              <w:pStyle w:val="tekstost"/>
              <w:snapToGrid w:val="0"/>
              <w:spacing w:before="60" w:after="60" w:line="100" w:lineRule="atLeast"/>
              <w:jc w:val="center"/>
              <w:rPr>
                <w:rFonts w:ascii="Arial" w:eastAsia="Times New Roman" w:hAnsi="Arial" w:cs="Arial"/>
                <w:sz w:val="20"/>
              </w:rPr>
            </w:pPr>
            <w:r>
              <w:rPr>
                <w:rFonts w:ascii="Arial" w:eastAsia="Times New Roman" w:hAnsi="Arial" w:cs="Arial"/>
                <w:sz w:val="20"/>
              </w:rPr>
              <w:t>120</w:t>
            </w:r>
          </w:p>
        </w:tc>
        <w:tc>
          <w:tcPr>
            <w:tcW w:w="1800" w:type="dxa"/>
            <w:tcBorders>
              <w:top w:val="single" w:sz="4" w:space="0" w:color="auto"/>
              <w:left w:val="single" w:sz="2" w:space="0" w:color="000000"/>
              <w:bottom w:val="single" w:sz="4" w:space="0" w:color="auto"/>
              <w:right w:val="single" w:sz="4" w:space="0" w:color="auto"/>
            </w:tcBorders>
          </w:tcPr>
          <w:p w:rsidR="00780699" w:rsidRDefault="00780699">
            <w:pPr>
              <w:pStyle w:val="tekstost"/>
              <w:snapToGrid w:val="0"/>
              <w:spacing w:before="60" w:after="60" w:line="100" w:lineRule="atLeast"/>
              <w:jc w:val="center"/>
              <w:rPr>
                <w:rFonts w:ascii="Arial" w:eastAsia="Times New Roman" w:hAnsi="Arial" w:cs="Arial"/>
                <w:sz w:val="20"/>
              </w:rPr>
            </w:pPr>
            <w:r>
              <w:rPr>
                <w:rFonts w:ascii="Arial" w:eastAsia="Times New Roman" w:hAnsi="Arial" w:cs="Arial"/>
                <w:sz w:val="20"/>
              </w:rPr>
              <w:t>1,03</w:t>
            </w:r>
          </w:p>
        </w:tc>
        <w:tc>
          <w:tcPr>
            <w:tcW w:w="1620" w:type="dxa"/>
            <w:tcBorders>
              <w:top w:val="single" w:sz="2" w:space="0" w:color="000000"/>
              <w:left w:val="single" w:sz="4" w:space="0" w:color="auto"/>
              <w:bottom w:val="single" w:sz="4" w:space="0" w:color="auto"/>
            </w:tcBorders>
          </w:tcPr>
          <w:p w:rsidR="00780699" w:rsidRDefault="00780699">
            <w:pPr>
              <w:pStyle w:val="tekstost"/>
              <w:snapToGrid w:val="0"/>
              <w:spacing w:after="60" w:line="100" w:lineRule="atLeast"/>
              <w:jc w:val="center"/>
              <w:rPr>
                <w:rFonts w:ascii="Arial" w:eastAsia="Times New Roman" w:hAnsi="Arial" w:cs="Arial"/>
                <w:sz w:val="20"/>
              </w:rPr>
            </w:pPr>
            <w:r>
              <w:rPr>
                <w:rFonts w:ascii="Arial" w:eastAsia="Times New Roman" w:hAnsi="Arial" w:cs="Arial"/>
                <w:sz w:val="20"/>
              </w:rPr>
              <w:t>1,10</w:t>
            </w:r>
          </w:p>
        </w:tc>
        <w:tc>
          <w:tcPr>
            <w:tcW w:w="1440" w:type="dxa"/>
            <w:tcBorders>
              <w:top w:val="single" w:sz="2" w:space="0" w:color="000000"/>
              <w:left w:val="single" w:sz="4" w:space="0" w:color="auto"/>
              <w:bottom w:val="single" w:sz="4" w:space="0" w:color="auto"/>
            </w:tcBorders>
          </w:tcPr>
          <w:p w:rsidR="00780699" w:rsidRDefault="00780699">
            <w:pPr>
              <w:pStyle w:val="tekstost"/>
              <w:snapToGrid w:val="0"/>
              <w:spacing w:after="60" w:line="100" w:lineRule="atLeast"/>
              <w:jc w:val="center"/>
              <w:rPr>
                <w:rFonts w:ascii="Arial" w:eastAsia="Times New Roman" w:hAnsi="Arial" w:cs="Arial"/>
                <w:sz w:val="20"/>
              </w:rPr>
            </w:pPr>
            <w:r>
              <w:rPr>
                <w:rFonts w:ascii="Arial" w:eastAsia="Times New Roman" w:hAnsi="Arial" w:cs="Arial"/>
                <w:sz w:val="20"/>
              </w:rPr>
              <w:t>1,20</w:t>
            </w:r>
          </w:p>
        </w:tc>
        <w:tc>
          <w:tcPr>
            <w:tcW w:w="1440" w:type="dxa"/>
            <w:tcBorders>
              <w:top w:val="single" w:sz="2" w:space="0" w:color="000000"/>
              <w:left w:val="single" w:sz="1" w:space="0" w:color="000000"/>
              <w:bottom w:val="single" w:sz="1" w:space="0" w:color="000000"/>
              <w:right w:val="single" w:sz="1" w:space="0" w:color="000000"/>
            </w:tcBorders>
          </w:tcPr>
          <w:p w:rsidR="00780699" w:rsidRDefault="00780699">
            <w:pPr>
              <w:pStyle w:val="tekstost"/>
              <w:snapToGrid w:val="0"/>
              <w:spacing w:line="100" w:lineRule="atLeast"/>
              <w:jc w:val="center"/>
              <w:rPr>
                <w:rFonts w:ascii="Arial" w:eastAsia="Times New Roman" w:hAnsi="Arial" w:cs="Arial"/>
                <w:sz w:val="20"/>
              </w:rPr>
            </w:pPr>
            <w:r>
              <w:rPr>
                <w:rFonts w:ascii="Arial" w:eastAsia="Times New Roman" w:hAnsi="Arial" w:cs="Arial"/>
                <w:sz w:val="20"/>
              </w:rPr>
              <w:t>100</w:t>
            </w:r>
          </w:p>
        </w:tc>
        <w:tc>
          <w:tcPr>
            <w:tcW w:w="1616" w:type="dxa"/>
            <w:tcBorders>
              <w:top w:val="single" w:sz="2" w:space="0" w:color="000000"/>
              <w:left w:val="single" w:sz="1" w:space="0" w:color="000000"/>
              <w:bottom w:val="single" w:sz="1" w:space="0" w:color="000000"/>
              <w:right w:val="single" w:sz="2" w:space="0" w:color="000000"/>
            </w:tcBorders>
          </w:tcPr>
          <w:p w:rsidR="00780699" w:rsidRDefault="00780699">
            <w:pPr>
              <w:pStyle w:val="tekstost"/>
              <w:snapToGrid w:val="0"/>
              <w:spacing w:line="100" w:lineRule="atLeast"/>
              <w:jc w:val="center"/>
              <w:rPr>
                <w:rFonts w:ascii="Arial" w:eastAsia="Times New Roman" w:hAnsi="Arial" w:cs="Arial"/>
                <w:sz w:val="20"/>
              </w:rPr>
            </w:pPr>
            <w:r>
              <w:rPr>
                <w:rFonts w:ascii="Arial" w:eastAsia="Times New Roman" w:hAnsi="Arial" w:cs="Arial"/>
                <w:sz w:val="20"/>
              </w:rPr>
              <w:t>180</w:t>
            </w:r>
          </w:p>
        </w:tc>
      </w:tr>
    </w:tbl>
    <w:p w:rsidR="00780699" w:rsidRDefault="00780699">
      <w:pPr>
        <w:pStyle w:val="tekstost"/>
        <w:spacing w:line="100" w:lineRule="atLeast"/>
        <w:jc w:val="both"/>
        <w:rPr>
          <w:rFonts w:ascii="Arial" w:hAnsi="Arial" w:cs="Arial"/>
          <w:sz w:val="20"/>
        </w:rPr>
      </w:pPr>
    </w:p>
    <w:p w:rsidR="00780699" w:rsidRDefault="00780699">
      <w:pPr>
        <w:pStyle w:val="tekstost"/>
        <w:spacing w:before="120" w:line="100" w:lineRule="atLeast"/>
        <w:jc w:val="both"/>
        <w:rPr>
          <w:rFonts w:ascii="Arial" w:hAnsi="Arial" w:cs="Arial"/>
          <w:sz w:val="20"/>
        </w:rPr>
      </w:pPr>
      <w:r>
        <w:rPr>
          <w:rFonts w:ascii="Arial" w:hAnsi="Arial" w:cs="Arial"/>
          <w:b/>
          <w:sz w:val="20"/>
        </w:rPr>
        <w:t xml:space="preserve">6.3.5. </w:t>
      </w:r>
      <w:r>
        <w:rPr>
          <w:rFonts w:ascii="Arial" w:hAnsi="Arial" w:cs="Arial"/>
          <w:sz w:val="20"/>
        </w:rPr>
        <w:t>Właściwości kruszywa</w:t>
      </w:r>
    </w:p>
    <w:p w:rsidR="00780699" w:rsidRDefault="00780699">
      <w:pPr>
        <w:pStyle w:val="tekstost"/>
        <w:spacing w:before="120" w:line="100" w:lineRule="atLeast"/>
        <w:jc w:val="both"/>
        <w:rPr>
          <w:rFonts w:ascii="Arial" w:eastAsia="Times New Roman" w:hAnsi="Arial" w:cs="Arial"/>
          <w:sz w:val="20"/>
        </w:rPr>
      </w:pPr>
      <w:r>
        <w:rPr>
          <w:rFonts w:ascii="Arial" w:eastAsia="Times New Roman" w:hAnsi="Arial" w:cs="Arial"/>
          <w:sz w:val="20"/>
        </w:rPr>
        <w:tab/>
        <w:t xml:space="preserve">Badania kruszywa powinny obejmować ocenę wszystkich właściwości określonych w </w:t>
      </w:r>
      <w:proofErr w:type="spellStart"/>
      <w:r>
        <w:rPr>
          <w:rFonts w:ascii="Arial" w:eastAsia="Times New Roman" w:hAnsi="Arial" w:cs="Arial"/>
          <w:sz w:val="20"/>
        </w:rPr>
        <w:t>pkt</w:t>
      </w:r>
      <w:proofErr w:type="spellEnd"/>
      <w:r>
        <w:rPr>
          <w:rFonts w:ascii="Arial" w:eastAsia="Times New Roman" w:hAnsi="Arial" w:cs="Arial"/>
          <w:sz w:val="20"/>
        </w:rPr>
        <w:t xml:space="preserve"> 2.3.2. Próbki do badań pełnych powinny być pobierane przez Wykonawcę w sposób losowy w obecności Inżyniera.</w:t>
      </w:r>
    </w:p>
    <w:p w:rsidR="00780699" w:rsidRDefault="00780699">
      <w:pPr>
        <w:pStyle w:val="Nagwek2"/>
        <w:spacing w:line="100" w:lineRule="atLeast"/>
        <w:jc w:val="both"/>
        <w:rPr>
          <w:rFonts w:ascii="Arial" w:eastAsia="Times New Roman" w:hAnsi="Arial" w:cs="Arial"/>
          <w:sz w:val="20"/>
        </w:rPr>
      </w:pPr>
      <w:r>
        <w:rPr>
          <w:rFonts w:ascii="Arial" w:eastAsia="Times New Roman" w:hAnsi="Arial" w:cs="Arial"/>
          <w:sz w:val="20"/>
        </w:rPr>
        <w:t xml:space="preserve">6.4. </w:t>
      </w:r>
      <w:r>
        <w:rPr>
          <w:rFonts w:ascii="Arial" w:eastAsia="Times New Roman" w:hAnsi="Arial" w:cs="Arial"/>
          <w:b w:val="0"/>
          <w:bCs/>
          <w:sz w:val="20"/>
        </w:rPr>
        <w:t>Wymagania dotyczące cech geometrycznych podbudowy</w:t>
      </w:r>
    </w:p>
    <w:p w:rsidR="00780699" w:rsidRDefault="00780699">
      <w:pPr>
        <w:spacing w:before="120" w:line="100" w:lineRule="atLeast"/>
        <w:jc w:val="both"/>
        <w:rPr>
          <w:rFonts w:ascii="Arial" w:hAnsi="Arial" w:cs="Arial"/>
          <w:sz w:val="20"/>
        </w:rPr>
      </w:pPr>
      <w:r>
        <w:rPr>
          <w:rFonts w:ascii="Arial" w:hAnsi="Arial" w:cs="Arial"/>
          <w:b/>
          <w:sz w:val="20"/>
        </w:rPr>
        <w:t xml:space="preserve">6.4.1. </w:t>
      </w:r>
      <w:r>
        <w:rPr>
          <w:rFonts w:ascii="Arial" w:hAnsi="Arial" w:cs="Arial"/>
          <w:sz w:val="20"/>
        </w:rPr>
        <w:t>Częstotliwość oraz zakres pomiarów</w:t>
      </w:r>
    </w:p>
    <w:p w:rsidR="00780699" w:rsidRDefault="00780699">
      <w:pPr>
        <w:spacing w:before="120" w:line="100" w:lineRule="atLeast"/>
        <w:jc w:val="both"/>
        <w:rPr>
          <w:rFonts w:ascii="Arial" w:hAnsi="Arial" w:cs="Arial"/>
          <w:sz w:val="20"/>
        </w:rPr>
      </w:pPr>
      <w:r>
        <w:rPr>
          <w:rFonts w:ascii="Arial" w:hAnsi="Arial" w:cs="Arial"/>
          <w:sz w:val="20"/>
        </w:rPr>
        <w:tab/>
        <w:t xml:space="preserve"> Częstotliwość oraz zakres pomiarów dotyczących cech geometrycznych podbudowy  podano w  tablicy 4.</w:t>
      </w:r>
    </w:p>
    <w:p w:rsidR="009B6CCC" w:rsidRDefault="009B6CCC">
      <w:pPr>
        <w:spacing w:before="120" w:line="100" w:lineRule="atLeast"/>
        <w:jc w:val="both"/>
        <w:rPr>
          <w:rFonts w:ascii="Arial" w:hAnsi="Arial" w:cs="Arial"/>
          <w:b/>
          <w:bCs/>
          <w:sz w:val="20"/>
        </w:rPr>
      </w:pPr>
      <w:r>
        <w:rPr>
          <w:rFonts w:ascii="Arial" w:hAnsi="Arial" w:cs="Arial"/>
          <w:b/>
          <w:bCs/>
          <w:sz w:val="20"/>
        </w:rPr>
        <w:t xml:space="preserve"> Tablica 4.</w:t>
      </w:r>
      <w:r>
        <w:rPr>
          <w:rFonts w:ascii="Arial" w:hAnsi="Arial" w:cs="Arial"/>
          <w:sz w:val="20"/>
        </w:rPr>
        <w:t xml:space="preserve"> Częstotliwość oraz zakres pomiarów wykonanej podbudowy z kruszywa stabilizowanego mechanicznie</w:t>
      </w:r>
    </w:p>
    <w:tbl>
      <w:tblPr>
        <w:tblpPr w:leftFromText="141" w:rightFromText="141" w:vertAnchor="text" w:horzAnchor="margin" w:tblpY="191"/>
        <w:tblW w:w="0" w:type="auto"/>
        <w:tblLayout w:type="fixed"/>
        <w:tblCellMar>
          <w:left w:w="70" w:type="dxa"/>
          <w:right w:w="70" w:type="dxa"/>
        </w:tblCellMar>
        <w:tblLook w:val="0000"/>
      </w:tblPr>
      <w:tblGrid>
        <w:gridCol w:w="637"/>
        <w:gridCol w:w="3467"/>
        <w:gridCol w:w="5212"/>
      </w:tblGrid>
      <w:tr w:rsidR="00B062D3" w:rsidTr="00B062D3">
        <w:trPr>
          <w:cantSplit/>
        </w:trPr>
        <w:tc>
          <w:tcPr>
            <w:tcW w:w="637" w:type="dxa"/>
            <w:tcBorders>
              <w:top w:val="single" w:sz="1" w:space="0" w:color="000000"/>
              <w:left w:val="single" w:sz="1" w:space="0" w:color="000000"/>
              <w:bottom w:val="double" w:sz="1" w:space="0" w:color="000000"/>
            </w:tcBorders>
          </w:tcPr>
          <w:p w:rsidR="00B062D3" w:rsidRDefault="00B062D3" w:rsidP="00B062D3">
            <w:pPr>
              <w:snapToGrid w:val="0"/>
              <w:spacing w:before="60" w:after="60" w:line="100" w:lineRule="atLeast"/>
              <w:ind w:right="-11"/>
              <w:jc w:val="both"/>
              <w:rPr>
                <w:rFonts w:ascii="Arial" w:hAnsi="Arial" w:cs="Arial"/>
                <w:sz w:val="20"/>
              </w:rPr>
            </w:pPr>
            <w:r>
              <w:rPr>
                <w:rFonts w:ascii="Arial" w:hAnsi="Arial" w:cs="Arial"/>
                <w:sz w:val="20"/>
              </w:rPr>
              <w:t>Lp.</w:t>
            </w:r>
          </w:p>
        </w:tc>
        <w:tc>
          <w:tcPr>
            <w:tcW w:w="3467" w:type="dxa"/>
            <w:tcBorders>
              <w:top w:val="single" w:sz="1" w:space="0" w:color="000000"/>
              <w:left w:val="single" w:sz="1" w:space="0" w:color="000000"/>
              <w:bottom w:val="double" w:sz="1" w:space="0" w:color="000000"/>
            </w:tcBorders>
          </w:tcPr>
          <w:p w:rsidR="00B062D3" w:rsidRDefault="00B062D3" w:rsidP="00B062D3">
            <w:pPr>
              <w:snapToGrid w:val="0"/>
              <w:spacing w:before="60" w:after="60" w:line="100" w:lineRule="atLeast"/>
              <w:ind w:right="-11"/>
              <w:jc w:val="both"/>
              <w:rPr>
                <w:rFonts w:ascii="Arial" w:hAnsi="Arial" w:cs="Arial"/>
                <w:sz w:val="20"/>
              </w:rPr>
            </w:pPr>
            <w:r>
              <w:rPr>
                <w:rFonts w:ascii="Arial" w:hAnsi="Arial" w:cs="Arial"/>
                <w:sz w:val="20"/>
              </w:rPr>
              <w:t>Wyszczególnienie badań i pomiarów</w:t>
            </w:r>
          </w:p>
        </w:tc>
        <w:tc>
          <w:tcPr>
            <w:tcW w:w="5212" w:type="dxa"/>
            <w:tcBorders>
              <w:top w:val="single" w:sz="1" w:space="0" w:color="000000"/>
              <w:left w:val="single" w:sz="1" w:space="0" w:color="000000"/>
              <w:bottom w:val="double" w:sz="1" w:space="0" w:color="000000"/>
              <w:right w:val="single" w:sz="1" w:space="0" w:color="000000"/>
            </w:tcBorders>
          </w:tcPr>
          <w:p w:rsidR="00B062D3" w:rsidRDefault="00B062D3" w:rsidP="00B062D3">
            <w:pPr>
              <w:snapToGrid w:val="0"/>
              <w:spacing w:before="60" w:after="60" w:line="100" w:lineRule="atLeast"/>
              <w:ind w:right="-11"/>
              <w:jc w:val="both"/>
              <w:rPr>
                <w:rFonts w:ascii="Arial" w:hAnsi="Arial" w:cs="Arial"/>
                <w:sz w:val="20"/>
              </w:rPr>
            </w:pPr>
            <w:r>
              <w:rPr>
                <w:rFonts w:ascii="Arial" w:hAnsi="Arial" w:cs="Arial"/>
                <w:sz w:val="20"/>
              </w:rPr>
              <w:t>Minimalna częstotliwość pomiarów</w:t>
            </w:r>
          </w:p>
        </w:tc>
      </w:tr>
      <w:tr w:rsidR="00B062D3" w:rsidTr="00B062D3">
        <w:trPr>
          <w:cantSplit/>
        </w:trPr>
        <w:tc>
          <w:tcPr>
            <w:tcW w:w="637" w:type="dxa"/>
            <w:tcBorders>
              <w:left w:val="single" w:sz="1" w:space="0" w:color="000000"/>
              <w:bottom w:val="single" w:sz="1" w:space="0" w:color="000000"/>
            </w:tcBorders>
          </w:tcPr>
          <w:p w:rsidR="00B062D3" w:rsidRDefault="00B062D3" w:rsidP="00B062D3">
            <w:pPr>
              <w:snapToGrid w:val="0"/>
              <w:spacing w:before="60" w:after="60" w:line="100" w:lineRule="atLeast"/>
              <w:ind w:right="-14"/>
              <w:jc w:val="both"/>
              <w:rPr>
                <w:rFonts w:ascii="Arial" w:hAnsi="Arial" w:cs="Arial"/>
                <w:sz w:val="20"/>
              </w:rPr>
            </w:pPr>
            <w:r>
              <w:rPr>
                <w:rFonts w:ascii="Arial" w:hAnsi="Arial" w:cs="Arial"/>
                <w:sz w:val="20"/>
              </w:rPr>
              <w:t>1</w:t>
            </w:r>
          </w:p>
        </w:tc>
        <w:tc>
          <w:tcPr>
            <w:tcW w:w="3467" w:type="dxa"/>
            <w:tcBorders>
              <w:left w:val="single" w:sz="1" w:space="0" w:color="000000"/>
              <w:bottom w:val="single" w:sz="1" w:space="0" w:color="000000"/>
            </w:tcBorders>
          </w:tcPr>
          <w:p w:rsidR="00B062D3" w:rsidRDefault="00B062D3" w:rsidP="00B062D3">
            <w:pPr>
              <w:snapToGrid w:val="0"/>
              <w:spacing w:before="60" w:after="60" w:line="100" w:lineRule="atLeast"/>
              <w:ind w:right="-14"/>
              <w:jc w:val="both"/>
              <w:rPr>
                <w:rFonts w:ascii="Arial" w:hAnsi="Arial" w:cs="Arial"/>
                <w:sz w:val="20"/>
              </w:rPr>
            </w:pPr>
            <w:r>
              <w:rPr>
                <w:rFonts w:ascii="Arial" w:hAnsi="Arial" w:cs="Arial"/>
                <w:sz w:val="20"/>
              </w:rPr>
              <w:t xml:space="preserve">Szerokość podbudowy </w:t>
            </w:r>
          </w:p>
        </w:tc>
        <w:tc>
          <w:tcPr>
            <w:tcW w:w="5212" w:type="dxa"/>
            <w:tcBorders>
              <w:left w:val="single" w:sz="1" w:space="0" w:color="000000"/>
              <w:bottom w:val="single" w:sz="1" w:space="0" w:color="000000"/>
              <w:right w:val="single" w:sz="1" w:space="0" w:color="000000"/>
            </w:tcBorders>
          </w:tcPr>
          <w:p w:rsidR="00B062D3" w:rsidRDefault="00B062D3" w:rsidP="00B062D3">
            <w:pPr>
              <w:snapToGrid w:val="0"/>
              <w:spacing w:before="60" w:after="60" w:line="100" w:lineRule="atLeast"/>
              <w:ind w:right="-14"/>
              <w:jc w:val="both"/>
              <w:rPr>
                <w:rFonts w:ascii="Arial" w:hAnsi="Arial" w:cs="Arial"/>
                <w:sz w:val="20"/>
              </w:rPr>
            </w:pPr>
            <w:r>
              <w:rPr>
                <w:rFonts w:ascii="Arial" w:hAnsi="Arial" w:cs="Arial"/>
                <w:sz w:val="20"/>
              </w:rPr>
              <w:t xml:space="preserve">10 razy na </w:t>
            </w:r>
            <w:smartTag w:uri="urn:schemas-microsoft-com:office:smarttags" w:element="metricconverter">
              <w:smartTagPr>
                <w:attr w:name="ProductID" w:val="1 km"/>
              </w:smartTagPr>
              <w:r>
                <w:rPr>
                  <w:rFonts w:ascii="Arial" w:hAnsi="Arial" w:cs="Arial"/>
                  <w:sz w:val="20"/>
                </w:rPr>
                <w:t>1 km</w:t>
              </w:r>
            </w:smartTag>
            <w:r>
              <w:rPr>
                <w:rFonts w:ascii="Arial" w:hAnsi="Arial" w:cs="Arial"/>
                <w:sz w:val="20"/>
              </w:rPr>
              <w:t xml:space="preserve"> (czyli 10 razy na całości zadania)</w:t>
            </w:r>
          </w:p>
        </w:tc>
      </w:tr>
      <w:tr w:rsidR="00B062D3" w:rsidTr="00B062D3">
        <w:trPr>
          <w:cantSplit/>
        </w:trPr>
        <w:tc>
          <w:tcPr>
            <w:tcW w:w="637" w:type="dxa"/>
            <w:tcBorders>
              <w:left w:val="single" w:sz="1" w:space="0" w:color="000000"/>
              <w:bottom w:val="single" w:sz="1" w:space="0" w:color="000000"/>
            </w:tcBorders>
          </w:tcPr>
          <w:p w:rsidR="00B062D3" w:rsidRDefault="00B062D3" w:rsidP="00B062D3">
            <w:pPr>
              <w:snapToGrid w:val="0"/>
              <w:spacing w:before="120" w:after="60" w:line="100" w:lineRule="atLeast"/>
              <w:ind w:right="-11"/>
              <w:jc w:val="both"/>
              <w:rPr>
                <w:rFonts w:ascii="Arial" w:hAnsi="Arial" w:cs="Arial"/>
                <w:sz w:val="20"/>
              </w:rPr>
            </w:pPr>
            <w:r>
              <w:rPr>
                <w:rFonts w:ascii="Arial" w:hAnsi="Arial" w:cs="Arial"/>
                <w:sz w:val="20"/>
              </w:rPr>
              <w:t>2</w:t>
            </w:r>
          </w:p>
        </w:tc>
        <w:tc>
          <w:tcPr>
            <w:tcW w:w="3467" w:type="dxa"/>
            <w:tcBorders>
              <w:left w:val="single" w:sz="1" w:space="0" w:color="000000"/>
              <w:bottom w:val="single" w:sz="1" w:space="0" w:color="000000"/>
            </w:tcBorders>
          </w:tcPr>
          <w:p w:rsidR="00B062D3" w:rsidRDefault="00B062D3" w:rsidP="00B062D3">
            <w:pPr>
              <w:snapToGrid w:val="0"/>
              <w:spacing w:before="120" w:after="60" w:line="100" w:lineRule="atLeast"/>
              <w:ind w:right="-11"/>
              <w:jc w:val="both"/>
              <w:rPr>
                <w:rFonts w:ascii="Arial" w:hAnsi="Arial" w:cs="Arial"/>
                <w:sz w:val="20"/>
              </w:rPr>
            </w:pPr>
            <w:r>
              <w:rPr>
                <w:rFonts w:ascii="Arial" w:hAnsi="Arial" w:cs="Arial"/>
                <w:sz w:val="20"/>
              </w:rPr>
              <w:t>Równość podłużna</w:t>
            </w:r>
          </w:p>
        </w:tc>
        <w:tc>
          <w:tcPr>
            <w:tcW w:w="5212" w:type="dxa"/>
            <w:tcBorders>
              <w:left w:val="single" w:sz="1" w:space="0" w:color="000000"/>
              <w:bottom w:val="single" w:sz="1" w:space="0" w:color="000000"/>
              <w:right w:val="single" w:sz="1" w:space="0" w:color="000000"/>
            </w:tcBorders>
          </w:tcPr>
          <w:p w:rsidR="00B062D3" w:rsidRDefault="00B062D3" w:rsidP="00B062D3">
            <w:pPr>
              <w:snapToGrid w:val="0"/>
              <w:spacing w:line="100" w:lineRule="atLeast"/>
              <w:ind w:right="-11"/>
              <w:jc w:val="both"/>
              <w:rPr>
                <w:rFonts w:ascii="Arial" w:hAnsi="Arial" w:cs="Arial"/>
                <w:sz w:val="20"/>
              </w:rPr>
            </w:pPr>
            <w:r>
              <w:rPr>
                <w:rFonts w:ascii="Arial" w:hAnsi="Arial" w:cs="Arial"/>
                <w:sz w:val="20"/>
              </w:rPr>
              <w:t xml:space="preserve">co </w:t>
            </w:r>
            <w:smartTag w:uri="urn:schemas-microsoft-com:office:smarttags" w:element="metricconverter">
              <w:smartTagPr>
                <w:attr w:name="ProductID" w:val="20 m"/>
              </w:smartTagPr>
              <w:r>
                <w:rPr>
                  <w:rFonts w:ascii="Arial" w:hAnsi="Arial" w:cs="Arial"/>
                  <w:sz w:val="20"/>
                </w:rPr>
                <w:t>20 m</w:t>
              </w:r>
            </w:smartTag>
            <w:r>
              <w:rPr>
                <w:rFonts w:ascii="Arial" w:hAnsi="Arial" w:cs="Arial"/>
                <w:sz w:val="20"/>
              </w:rPr>
              <w:t xml:space="preserve"> łatą na każdym pasie ruchu</w:t>
            </w:r>
          </w:p>
        </w:tc>
      </w:tr>
      <w:tr w:rsidR="00B062D3" w:rsidTr="00B062D3">
        <w:trPr>
          <w:cantSplit/>
        </w:trPr>
        <w:tc>
          <w:tcPr>
            <w:tcW w:w="637" w:type="dxa"/>
            <w:tcBorders>
              <w:left w:val="single" w:sz="1" w:space="0" w:color="000000"/>
              <w:bottom w:val="single" w:sz="1" w:space="0" w:color="000000"/>
            </w:tcBorders>
          </w:tcPr>
          <w:p w:rsidR="00B062D3" w:rsidRDefault="00B062D3" w:rsidP="00B062D3">
            <w:pPr>
              <w:snapToGrid w:val="0"/>
              <w:spacing w:before="60" w:after="60" w:line="100" w:lineRule="atLeast"/>
              <w:ind w:right="-14"/>
              <w:jc w:val="both"/>
              <w:rPr>
                <w:rFonts w:ascii="Arial" w:hAnsi="Arial" w:cs="Arial"/>
                <w:sz w:val="20"/>
              </w:rPr>
            </w:pPr>
            <w:r>
              <w:rPr>
                <w:rFonts w:ascii="Arial" w:hAnsi="Arial" w:cs="Arial"/>
                <w:sz w:val="20"/>
              </w:rPr>
              <w:t>3</w:t>
            </w:r>
          </w:p>
        </w:tc>
        <w:tc>
          <w:tcPr>
            <w:tcW w:w="3467" w:type="dxa"/>
            <w:tcBorders>
              <w:left w:val="single" w:sz="1" w:space="0" w:color="000000"/>
              <w:bottom w:val="single" w:sz="1" w:space="0" w:color="000000"/>
            </w:tcBorders>
          </w:tcPr>
          <w:p w:rsidR="00B062D3" w:rsidRDefault="00B062D3" w:rsidP="00B062D3">
            <w:pPr>
              <w:snapToGrid w:val="0"/>
              <w:spacing w:before="60" w:after="60" w:line="100" w:lineRule="atLeast"/>
              <w:ind w:right="-14"/>
              <w:jc w:val="both"/>
              <w:rPr>
                <w:rFonts w:ascii="Arial" w:hAnsi="Arial" w:cs="Arial"/>
                <w:sz w:val="20"/>
              </w:rPr>
            </w:pPr>
            <w:r>
              <w:rPr>
                <w:rFonts w:ascii="Arial" w:hAnsi="Arial" w:cs="Arial"/>
                <w:sz w:val="20"/>
              </w:rPr>
              <w:t>Równość poprzeczna</w:t>
            </w:r>
          </w:p>
        </w:tc>
        <w:tc>
          <w:tcPr>
            <w:tcW w:w="5212" w:type="dxa"/>
            <w:tcBorders>
              <w:left w:val="single" w:sz="1" w:space="0" w:color="000000"/>
              <w:bottom w:val="single" w:sz="1" w:space="0" w:color="000000"/>
              <w:right w:val="single" w:sz="1" w:space="0" w:color="000000"/>
            </w:tcBorders>
          </w:tcPr>
          <w:p w:rsidR="00B062D3" w:rsidRDefault="00B062D3" w:rsidP="00B062D3">
            <w:pPr>
              <w:snapToGrid w:val="0"/>
              <w:spacing w:before="60" w:after="60" w:line="100" w:lineRule="atLeast"/>
              <w:ind w:right="-14"/>
              <w:jc w:val="both"/>
              <w:rPr>
                <w:rFonts w:ascii="Arial" w:hAnsi="Arial" w:cs="Arial"/>
                <w:sz w:val="20"/>
              </w:rPr>
            </w:pPr>
            <w:r>
              <w:rPr>
                <w:rFonts w:ascii="Arial" w:hAnsi="Arial" w:cs="Arial"/>
                <w:sz w:val="20"/>
              </w:rPr>
              <w:t xml:space="preserve">10 razy na </w:t>
            </w:r>
            <w:smartTag w:uri="urn:schemas-microsoft-com:office:smarttags" w:element="metricconverter">
              <w:smartTagPr>
                <w:attr w:name="ProductID" w:val="1 km"/>
              </w:smartTagPr>
              <w:r>
                <w:rPr>
                  <w:rFonts w:ascii="Arial" w:hAnsi="Arial" w:cs="Arial"/>
                  <w:sz w:val="20"/>
                </w:rPr>
                <w:t>1 km</w:t>
              </w:r>
            </w:smartTag>
            <w:r>
              <w:rPr>
                <w:rFonts w:ascii="Arial" w:hAnsi="Arial" w:cs="Arial"/>
                <w:sz w:val="20"/>
              </w:rPr>
              <w:t xml:space="preserve"> (czyli 10 razy na całości zadania)</w:t>
            </w:r>
          </w:p>
        </w:tc>
      </w:tr>
      <w:tr w:rsidR="00B062D3" w:rsidTr="00B062D3">
        <w:trPr>
          <w:cantSplit/>
        </w:trPr>
        <w:tc>
          <w:tcPr>
            <w:tcW w:w="637" w:type="dxa"/>
            <w:tcBorders>
              <w:left w:val="single" w:sz="1" w:space="0" w:color="000000"/>
            </w:tcBorders>
          </w:tcPr>
          <w:p w:rsidR="00B062D3" w:rsidRDefault="00B062D3" w:rsidP="00B062D3">
            <w:pPr>
              <w:snapToGrid w:val="0"/>
              <w:spacing w:before="60" w:after="60" w:line="100" w:lineRule="atLeast"/>
              <w:ind w:right="-14"/>
              <w:jc w:val="both"/>
              <w:rPr>
                <w:rFonts w:ascii="Arial" w:hAnsi="Arial" w:cs="Arial"/>
                <w:sz w:val="20"/>
              </w:rPr>
            </w:pPr>
            <w:r>
              <w:rPr>
                <w:rFonts w:ascii="Arial" w:hAnsi="Arial" w:cs="Arial"/>
                <w:sz w:val="20"/>
              </w:rPr>
              <w:t>4</w:t>
            </w:r>
          </w:p>
        </w:tc>
        <w:tc>
          <w:tcPr>
            <w:tcW w:w="3467" w:type="dxa"/>
            <w:tcBorders>
              <w:left w:val="single" w:sz="1" w:space="0" w:color="000000"/>
            </w:tcBorders>
          </w:tcPr>
          <w:p w:rsidR="00B062D3" w:rsidRDefault="00B062D3" w:rsidP="00B062D3">
            <w:pPr>
              <w:snapToGrid w:val="0"/>
              <w:spacing w:before="60" w:after="60" w:line="100" w:lineRule="atLeast"/>
              <w:ind w:right="-14"/>
              <w:jc w:val="both"/>
              <w:rPr>
                <w:rFonts w:ascii="Arial" w:hAnsi="Arial" w:cs="Arial"/>
                <w:sz w:val="20"/>
              </w:rPr>
            </w:pPr>
            <w:r>
              <w:rPr>
                <w:rFonts w:ascii="Arial" w:hAnsi="Arial" w:cs="Arial"/>
                <w:sz w:val="20"/>
              </w:rPr>
              <w:t>Spadki poprzeczne</w:t>
            </w:r>
          </w:p>
        </w:tc>
        <w:tc>
          <w:tcPr>
            <w:tcW w:w="5212" w:type="dxa"/>
            <w:tcBorders>
              <w:left w:val="single" w:sz="1" w:space="0" w:color="000000"/>
              <w:right w:val="single" w:sz="1" w:space="0" w:color="000000"/>
            </w:tcBorders>
          </w:tcPr>
          <w:p w:rsidR="00B062D3" w:rsidRDefault="00B062D3" w:rsidP="00B062D3">
            <w:pPr>
              <w:snapToGrid w:val="0"/>
              <w:spacing w:before="60" w:after="60" w:line="100" w:lineRule="atLeast"/>
              <w:ind w:right="-14"/>
              <w:jc w:val="both"/>
              <w:rPr>
                <w:rFonts w:ascii="Arial" w:hAnsi="Arial" w:cs="Arial"/>
                <w:sz w:val="20"/>
              </w:rPr>
            </w:pPr>
            <w:r>
              <w:rPr>
                <w:rFonts w:ascii="Arial" w:hAnsi="Arial" w:cs="Arial"/>
                <w:sz w:val="20"/>
              </w:rPr>
              <w:t xml:space="preserve">10 razy na </w:t>
            </w:r>
            <w:smartTag w:uri="urn:schemas-microsoft-com:office:smarttags" w:element="metricconverter">
              <w:smartTagPr>
                <w:attr w:name="ProductID" w:val="1 km"/>
              </w:smartTagPr>
              <w:r>
                <w:rPr>
                  <w:rFonts w:ascii="Arial" w:hAnsi="Arial" w:cs="Arial"/>
                  <w:sz w:val="20"/>
                </w:rPr>
                <w:t>1 km</w:t>
              </w:r>
            </w:smartTag>
            <w:r>
              <w:rPr>
                <w:rFonts w:ascii="Arial" w:hAnsi="Arial" w:cs="Arial"/>
                <w:sz w:val="20"/>
              </w:rPr>
              <w:t xml:space="preserve"> (czyli 10 razy na całości zadania)</w:t>
            </w:r>
          </w:p>
        </w:tc>
      </w:tr>
      <w:tr w:rsidR="00B062D3" w:rsidTr="00B062D3">
        <w:trPr>
          <w:cantSplit/>
        </w:trPr>
        <w:tc>
          <w:tcPr>
            <w:tcW w:w="637" w:type="dxa"/>
            <w:tcBorders>
              <w:top w:val="single" w:sz="1" w:space="0" w:color="000000"/>
              <w:left w:val="single" w:sz="1" w:space="0" w:color="000000"/>
              <w:bottom w:val="single" w:sz="1" w:space="0" w:color="000000"/>
            </w:tcBorders>
          </w:tcPr>
          <w:p w:rsidR="00B062D3" w:rsidRDefault="00B062D3" w:rsidP="00B062D3">
            <w:pPr>
              <w:snapToGrid w:val="0"/>
              <w:spacing w:before="60" w:after="60" w:line="100" w:lineRule="atLeast"/>
              <w:ind w:right="-11"/>
              <w:jc w:val="both"/>
              <w:rPr>
                <w:rFonts w:ascii="Arial" w:hAnsi="Arial" w:cs="Arial"/>
                <w:sz w:val="20"/>
              </w:rPr>
            </w:pPr>
            <w:r>
              <w:rPr>
                <w:rFonts w:ascii="Arial" w:hAnsi="Arial" w:cs="Arial"/>
                <w:sz w:val="20"/>
              </w:rPr>
              <w:t>5</w:t>
            </w:r>
          </w:p>
        </w:tc>
        <w:tc>
          <w:tcPr>
            <w:tcW w:w="3467" w:type="dxa"/>
            <w:tcBorders>
              <w:top w:val="single" w:sz="1" w:space="0" w:color="000000"/>
              <w:left w:val="single" w:sz="1" w:space="0" w:color="000000"/>
              <w:bottom w:val="single" w:sz="1" w:space="0" w:color="000000"/>
            </w:tcBorders>
          </w:tcPr>
          <w:p w:rsidR="00B062D3" w:rsidRDefault="00B062D3" w:rsidP="00B062D3">
            <w:pPr>
              <w:snapToGrid w:val="0"/>
              <w:spacing w:before="60" w:after="60" w:line="100" w:lineRule="atLeast"/>
              <w:ind w:right="-11"/>
              <w:jc w:val="both"/>
              <w:rPr>
                <w:rFonts w:ascii="Arial" w:hAnsi="Arial" w:cs="Arial"/>
                <w:sz w:val="20"/>
              </w:rPr>
            </w:pPr>
            <w:r>
              <w:rPr>
                <w:rFonts w:ascii="Arial" w:hAnsi="Arial" w:cs="Arial"/>
                <w:sz w:val="20"/>
              </w:rPr>
              <w:t>Rzędne wysokościowe</w:t>
            </w:r>
          </w:p>
        </w:tc>
        <w:tc>
          <w:tcPr>
            <w:tcW w:w="5212" w:type="dxa"/>
            <w:tcBorders>
              <w:top w:val="single" w:sz="1" w:space="0" w:color="000000"/>
              <w:left w:val="single" w:sz="1" w:space="0" w:color="000000"/>
              <w:bottom w:val="single" w:sz="1" w:space="0" w:color="000000"/>
              <w:right w:val="single" w:sz="1" w:space="0" w:color="000000"/>
            </w:tcBorders>
          </w:tcPr>
          <w:p w:rsidR="00B062D3" w:rsidRDefault="00B062D3" w:rsidP="00B062D3">
            <w:pPr>
              <w:snapToGrid w:val="0"/>
              <w:spacing w:before="60" w:after="60" w:line="100" w:lineRule="atLeast"/>
              <w:ind w:right="-11"/>
              <w:jc w:val="both"/>
              <w:rPr>
                <w:rFonts w:ascii="Arial" w:hAnsi="Arial" w:cs="Arial"/>
                <w:sz w:val="20"/>
              </w:rPr>
            </w:pPr>
            <w:r>
              <w:rPr>
                <w:rFonts w:ascii="Arial" w:hAnsi="Arial" w:cs="Arial"/>
                <w:sz w:val="20"/>
              </w:rPr>
              <w:t xml:space="preserve">co </w:t>
            </w:r>
            <w:smartTag w:uri="urn:schemas-microsoft-com:office:smarttags" w:element="metricconverter">
              <w:smartTagPr>
                <w:attr w:name="ProductID" w:val="100 m"/>
              </w:smartTagPr>
              <w:r>
                <w:rPr>
                  <w:rFonts w:ascii="Arial" w:hAnsi="Arial" w:cs="Arial"/>
                  <w:sz w:val="20"/>
                </w:rPr>
                <w:t>100 m</w:t>
              </w:r>
            </w:smartTag>
          </w:p>
        </w:tc>
      </w:tr>
      <w:tr w:rsidR="00B062D3" w:rsidTr="00B062D3">
        <w:trPr>
          <w:cantSplit/>
        </w:trPr>
        <w:tc>
          <w:tcPr>
            <w:tcW w:w="637" w:type="dxa"/>
            <w:tcBorders>
              <w:left w:val="single" w:sz="1" w:space="0" w:color="000000"/>
              <w:bottom w:val="single" w:sz="1" w:space="0" w:color="000000"/>
            </w:tcBorders>
          </w:tcPr>
          <w:p w:rsidR="00B062D3" w:rsidRDefault="00B062D3" w:rsidP="00B062D3">
            <w:pPr>
              <w:snapToGrid w:val="0"/>
              <w:spacing w:before="60" w:after="60" w:line="100" w:lineRule="atLeast"/>
              <w:ind w:right="-14"/>
              <w:jc w:val="both"/>
              <w:rPr>
                <w:rFonts w:ascii="Arial" w:hAnsi="Arial" w:cs="Arial"/>
                <w:sz w:val="20"/>
              </w:rPr>
            </w:pPr>
            <w:r>
              <w:rPr>
                <w:rFonts w:ascii="Arial" w:hAnsi="Arial" w:cs="Arial"/>
                <w:sz w:val="20"/>
              </w:rPr>
              <w:t>6</w:t>
            </w:r>
          </w:p>
        </w:tc>
        <w:tc>
          <w:tcPr>
            <w:tcW w:w="3467" w:type="dxa"/>
            <w:tcBorders>
              <w:left w:val="single" w:sz="1" w:space="0" w:color="000000"/>
              <w:bottom w:val="single" w:sz="1" w:space="0" w:color="000000"/>
            </w:tcBorders>
          </w:tcPr>
          <w:p w:rsidR="00B062D3" w:rsidRDefault="00B062D3" w:rsidP="00B062D3">
            <w:pPr>
              <w:snapToGrid w:val="0"/>
              <w:spacing w:before="60" w:after="60" w:line="100" w:lineRule="atLeast"/>
              <w:ind w:right="-14"/>
              <w:jc w:val="both"/>
              <w:rPr>
                <w:rFonts w:ascii="Arial" w:hAnsi="Arial" w:cs="Arial"/>
                <w:sz w:val="20"/>
              </w:rPr>
            </w:pPr>
            <w:r>
              <w:rPr>
                <w:rFonts w:ascii="Arial" w:hAnsi="Arial" w:cs="Arial"/>
                <w:sz w:val="20"/>
              </w:rPr>
              <w:t>Ukształtowanie osi w planie</w:t>
            </w:r>
          </w:p>
        </w:tc>
        <w:tc>
          <w:tcPr>
            <w:tcW w:w="5212" w:type="dxa"/>
            <w:tcBorders>
              <w:left w:val="single" w:sz="1" w:space="0" w:color="000000"/>
              <w:bottom w:val="single" w:sz="1" w:space="0" w:color="000000"/>
              <w:right w:val="single" w:sz="1" w:space="0" w:color="000000"/>
            </w:tcBorders>
          </w:tcPr>
          <w:p w:rsidR="00B062D3" w:rsidRDefault="00B062D3" w:rsidP="00B062D3">
            <w:pPr>
              <w:snapToGrid w:val="0"/>
              <w:spacing w:before="60" w:after="60" w:line="100" w:lineRule="atLeast"/>
              <w:ind w:right="-11"/>
              <w:jc w:val="both"/>
              <w:rPr>
                <w:rFonts w:ascii="Arial" w:hAnsi="Arial" w:cs="Arial"/>
                <w:sz w:val="20"/>
              </w:rPr>
            </w:pPr>
            <w:r>
              <w:rPr>
                <w:rFonts w:ascii="Arial" w:hAnsi="Arial" w:cs="Arial"/>
                <w:sz w:val="20"/>
              </w:rPr>
              <w:t xml:space="preserve">co </w:t>
            </w:r>
            <w:smartTag w:uri="urn:schemas-microsoft-com:office:smarttags" w:element="metricconverter">
              <w:smartTagPr>
                <w:attr w:name="ProductID" w:val="100 m"/>
              </w:smartTagPr>
              <w:r>
                <w:rPr>
                  <w:rFonts w:ascii="Arial" w:hAnsi="Arial" w:cs="Arial"/>
                  <w:sz w:val="20"/>
                </w:rPr>
                <w:t>100 m</w:t>
              </w:r>
            </w:smartTag>
          </w:p>
        </w:tc>
      </w:tr>
      <w:tr w:rsidR="00B062D3" w:rsidTr="00B062D3">
        <w:trPr>
          <w:cantSplit/>
        </w:trPr>
        <w:tc>
          <w:tcPr>
            <w:tcW w:w="637" w:type="dxa"/>
            <w:tcBorders>
              <w:left w:val="single" w:sz="1" w:space="0" w:color="000000"/>
              <w:bottom w:val="single" w:sz="1" w:space="0" w:color="000000"/>
            </w:tcBorders>
          </w:tcPr>
          <w:p w:rsidR="00B062D3" w:rsidRDefault="00B062D3" w:rsidP="00B062D3">
            <w:pPr>
              <w:snapToGrid w:val="0"/>
              <w:spacing w:before="60" w:after="60" w:line="100" w:lineRule="atLeast"/>
              <w:ind w:right="-11"/>
              <w:jc w:val="both"/>
              <w:rPr>
                <w:rFonts w:ascii="Arial" w:hAnsi="Arial" w:cs="Arial"/>
                <w:sz w:val="20"/>
              </w:rPr>
            </w:pPr>
            <w:r>
              <w:rPr>
                <w:rFonts w:ascii="Arial" w:hAnsi="Arial" w:cs="Arial"/>
                <w:sz w:val="20"/>
              </w:rPr>
              <w:t>7</w:t>
            </w:r>
          </w:p>
        </w:tc>
        <w:tc>
          <w:tcPr>
            <w:tcW w:w="3467" w:type="dxa"/>
            <w:tcBorders>
              <w:left w:val="single" w:sz="1" w:space="0" w:color="000000"/>
              <w:bottom w:val="single" w:sz="1" w:space="0" w:color="000000"/>
            </w:tcBorders>
          </w:tcPr>
          <w:p w:rsidR="00B062D3" w:rsidRDefault="00B062D3" w:rsidP="00B062D3">
            <w:pPr>
              <w:snapToGrid w:val="0"/>
              <w:spacing w:before="60" w:after="60" w:line="100" w:lineRule="atLeast"/>
              <w:ind w:right="-11"/>
              <w:jc w:val="both"/>
              <w:rPr>
                <w:rFonts w:ascii="Arial" w:hAnsi="Arial" w:cs="Arial"/>
                <w:sz w:val="20"/>
              </w:rPr>
            </w:pPr>
            <w:r>
              <w:rPr>
                <w:rFonts w:ascii="Arial" w:hAnsi="Arial" w:cs="Arial"/>
                <w:sz w:val="20"/>
              </w:rPr>
              <w:t xml:space="preserve">Grubość podbudowy </w:t>
            </w:r>
          </w:p>
        </w:tc>
        <w:tc>
          <w:tcPr>
            <w:tcW w:w="5212" w:type="dxa"/>
            <w:tcBorders>
              <w:left w:val="single" w:sz="1" w:space="0" w:color="000000"/>
              <w:bottom w:val="single" w:sz="1" w:space="0" w:color="000000"/>
              <w:right w:val="single" w:sz="1" w:space="0" w:color="000000"/>
            </w:tcBorders>
          </w:tcPr>
          <w:p w:rsidR="00B062D3" w:rsidRDefault="00B062D3" w:rsidP="00B062D3">
            <w:pPr>
              <w:snapToGrid w:val="0"/>
              <w:spacing w:before="60" w:line="100" w:lineRule="atLeast"/>
              <w:ind w:right="-11"/>
              <w:jc w:val="both"/>
              <w:rPr>
                <w:rFonts w:ascii="Arial" w:hAnsi="Arial" w:cs="Arial"/>
                <w:sz w:val="20"/>
              </w:rPr>
            </w:pPr>
            <w:r>
              <w:rPr>
                <w:rFonts w:ascii="Arial" w:hAnsi="Arial" w:cs="Arial"/>
                <w:sz w:val="20"/>
              </w:rPr>
              <w:t>Podczas budowy:</w:t>
            </w:r>
          </w:p>
          <w:p w:rsidR="00B062D3" w:rsidRDefault="00B062D3" w:rsidP="00B062D3">
            <w:pPr>
              <w:spacing w:line="100" w:lineRule="atLeast"/>
              <w:ind w:right="-11"/>
              <w:jc w:val="both"/>
              <w:rPr>
                <w:rFonts w:ascii="Arial" w:hAnsi="Arial" w:cs="Arial"/>
                <w:sz w:val="20"/>
                <w:vertAlign w:val="superscript"/>
              </w:rPr>
            </w:pPr>
            <w:r>
              <w:rPr>
                <w:rFonts w:ascii="Arial" w:hAnsi="Arial" w:cs="Arial"/>
                <w:sz w:val="20"/>
              </w:rPr>
              <w:t xml:space="preserve">w 3 punktach na każdej działce roboczej, lecz nie rzadziej niż raz na </w:t>
            </w:r>
            <w:smartTag w:uri="urn:schemas-microsoft-com:office:smarttags" w:element="metricconverter">
              <w:smartTagPr>
                <w:attr w:name="ProductID" w:val="400 m2"/>
              </w:smartTagPr>
              <w:r>
                <w:rPr>
                  <w:rFonts w:ascii="Arial" w:hAnsi="Arial" w:cs="Arial"/>
                  <w:sz w:val="20"/>
                </w:rPr>
                <w:t>400 m</w:t>
              </w:r>
              <w:r>
                <w:rPr>
                  <w:rFonts w:ascii="Arial" w:hAnsi="Arial" w:cs="Arial"/>
                  <w:sz w:val="20"/>
                  <w:vertAlign w:val="superscript"/>
                </w:rPr>
                <w:t>2</w:t>
              </w:r>
            </w:smartTag>
          </w:p>
          <w:p w:rsidR="00B062D3" w:rsidRDefault="00B062D3" w:rsidP="00B062D3">
            <w:pPr>
              <w:spacing w:line="100" w:lineRule="atLeast"/>
              <w:ind w:right="-11"/>
              <w:jc w:val="both"/>
              <w:rPr>
                <w:rFonts w:ascii="Arial" w:hAnsi="Arial" w:cs="Arial"/>
                <w:sz w:val="20"/>
              </w:rPr>
            </w:pPr>
            <w:r>
              <w:rPr>
                <w:rFonts w:ascii="Arial" w:hAnsi="Arial" w:cs="Arial"/>
                <w:sz w:val="20"/>
              </w:rPr>
              <w:t>Przed odbiorem:</w:t>
            </w:r>
          </w:p>
          <w:p w:rsidR="00B062D3" w:rsidRDefault="00B062D3" w:rsidP="00B062D3">
            <w:pPr>
              <w:spacing w:after="60" w:line="100" w:lineRule="atLeast"/>
              <w:ind w:right="-11"/>
              <w:jc w:val="both"/>
              <w:rPr>
                <w:rFonts w:ascii="Arial" w:hAnsi="Arial" w:cs="Arial"/>
                <w:sz w:val="20"/>
                <w:vertAlign w:val="superscript"/>
              </w:rPr>
            </w:pPr>
            <w:r>
              <w:rPr>
                <w:rFonts w:ascii="Arial" w:hAnsi="Arial" w:cs="Arial"/>
                <w:sz w:val="20"/>
              </w:rPr>
              <w:t xml:space="preserve">w 3 punktach, lecz nie rzadziej niż raz na </w:t>
            </w:r>
            <w:smartTag w:uri="urn:schemas-microsoft-com:office:smarttags" w:element="metricconverter">
              <w:smartTagPr>
                <w:attr w:name="ProductID" w:val="2000 m2"/>
              </w:smartTagPr>
              <w:r>
                <w:rPr>
                  <w:rFonts w:ascii="Arial" w:hAnsi="Arial" w:cs="Arial"/>
                  <w:sz w:val="20"/>
                </w:rPr>
                <w:t>2000 m</w:t>
              </w:r>
              <w:r>
                <w:rPr>
                  <w:rFonts w:ascii="Arial" w:hAnsi="Arial" w:cs="Arial"/>
                  <w:sz w:val="20"/>
                  <w:vertAlign w:val="superscript"/>
                </w:rPr>
                <w:t>2</w:t>
              </w:r>
            </w:smartTag>
          </w:p>
        </w:tc>
      </w:tr>
      <w:tr w:rsidR="00B062D3" w:rsidTr="00B062D3">
        <w:trPr>
          <w:cantSplit/>
        </w:trPr>
        <w:tc>
          <w:tcPr>
            <w:tcW w:w="637" w:type="dxa"/>
            <w:tcBorders>
              <w:left w:val="single" w:sz="1" w:space="0" w:color="000000"/>
              <w:bottom w:val="single" w:sz="1" w:space="0" w:color="000000"/>
            </w:tcBorders>
          </w:tcPr>
          <w:p w:rsidR="00B062D3" w:rsidRDefault="00B062D3" w:rsidP="00B062D3">
            <w:pPr>
              <w:snapToGrid w:val="0"/>
              <w:spacing w:before="60" w:after="60" w:line="100" w:lineRule="atLeast"/>
              <w:ind w:right="-11"/>
              <w:jc w:val="both"/>
              <w:rPr>
                <w:rFonts w:ascii="Arial" w:hAnsi="Arial" w:cs="Arial"/>
                <w:sz w:val="20"/>
              </w:rPr>
            </w:pPr>
            <w:r>
              <w:rPr>
                <w:rFonts w:ascii="Arial" w:hAnsi="Arial" w:cs="Arial"/>
                <w:sz w:val="20"/>
              </w:rPr>
              <w:t>8</w:t>
            </w:r>
          </w:p>
        </w:tc>
        <w:tc>
          <w:tcPr>
            <w:tcW w:w="3467" w:type="dxa"/>
            <w:tcBorders>
              <w:left w:val="single" w:sz="1" w:space="0" w:color="000000"/>
              <w:bottom w:val="single" w:sz="1" w:space="0" w:color="000000"/>
            </w:tcBorders>
          </w:tcPr>
          <w:p w:rsidR="00B062D3" w:rsidRDefault="00B062D3" w:rsidP="00B062D3">
            <w:pPr>
              <w:snapToGrid w:val="0"/>
              <w:spacing w:before="60" w:line="100" w:lineRule="atLeast"/>
              <w:ind w:right="-11"/>
              <w:jc w:val="both"/>
              <w:rPr>
                <w:rFonts w:ascii="Arial" w:hAnsi="Arial" w:cs="Arial"/>
                <w:sz w:val="20"/>
              </w:rPr>
            </w:pPr>
            <w:r>
              <w:rPr>
                <w:rFonts w:ascii="Arial" w:hAnsi="Arial" w:cs="Arial"/>
                <w:sz w:val="20"/>
              </w:rPr>
              <w:t>Nośność podbudowy:</w:t>
            </w:r>
          </w:p>
          <w:p w:rsidR="00B062D3" w:rsidRDefault="00B062D3" w:rsidP="00B062D3">
            <w:pPr>
              <w:spacing w:line="100" w:lineRule="atLeast"/>
              <w:ind w:right="-11"/>
              <w:jc w:val="both"/>
              <w:rPr>
                <w:rFonts w:ascii="Arial" w:hAnsi="Arial" w:cs="Arial"/>
                <w:sz w:val="20"/>
              </w:rPr>
            </w:pPr>
            <w:r>
              <w:rPr>
                <w:rFonts w:ascii="Arial" w:hAnsi="Arial" w:cs="Arial"/>
                <w:sz w:val="20"/>
              </w:rPr>
              <w:t>- moduł odkształcenia</w:t>
            </w:r>
          </w:p>
          <w:p w:rsidR="00B062D3" w:rsidRDefault="00B062D3" w:rsidP="00B062D3">
            <w:pPr>
              <w:spacing w:line="100" w:lineRule="atLeast"/>
              <w:ind w:right="-11"/>
              <w:jc w:val="both"/>
              <w:rPr>
                <w:rFonts w:ascii="Arial" w:hAnsi="Arial" w:cs="Arial"/>
                <w:sz w:val="20"/>
              </w:rPr>
            </w:pPr>
          </w:p>
          <w:p w:rsidR="00B062D3" w:rsidRDefault="00B062D3" w:rsidP="00B062D3">
            <w:pPr>
              <w:spacing w:line="100" w:lineRule="atLeast"/>
              <w:ind w:right="-11"/>
              <w:jc w:val="both"/>
              <w:rPr>
                <w:rFonts w:ascii="Arial" w:hAnsi="Arial" w:cs="Arial"/>
                <w:sz w:val="20"/>
              </w:rPr>
            </w:pPr>
            <w:r>
              <w:rPr>
                <w:rFonts w:ascii="Arial" w:hAnsi="Arial" w:cs="Arial"/>
                <w:sz w:val="20"/>
              </w:rPr>
              <w:t>- ugięcie sprężyste</w:t>
            </w:r>
          </w:p>
          <w:p w:rsidR="00B062D3" w:rsidRDefault="00B062D3" w:rsidP="00B062D3">
            <w:pPr>
              <w:spacing w:line="100" w:lineRule="atLeast"/>
              <w:ind w:right="-11"/>
              <w:jc w:val="both"/>
              <w:rPr>
                <w:rFonts w:ascii="Arial" w:hAnsi="Arial" w:cs="Arial"/>
                <w:sz w:val="20"/>
              </w:rPr>
            </w:pPr>
          </w:p>
        </w:tc>
        <w:tc>
          <w:tcPr>
            <w:tcW w:w="5212" w:type="dxa"/>
            <w:tcBorders>
              <w:left w:val="single" w:sz="1" w:space="0" w:color="000000"/>
              <w:bottom w:val="single" w:sz="1" w:space="0" w:color="000000"/>
              <w:right w:val="single" w:sz="1" w:space="0" w:color="000000"/>
            </w:tcBorders>
          </w:tcPr>
          <w:p w:rsidR="00B062D3" w:rsidRDefault="00B062D3" w:rsidP="00B062D3">
            <w:pPr>
              <w:snapToGrid w:val="0"/>
              <w:spacing w:line="100" w:lineRule="atLeast"/>
              <w:ind w:right="-11"/>
              <w:jc w:val="both"/>
              <w:rPr>
                <w:rFonts w:ascii="Arial" w:hAnsi="Arial" w:cs="Arial"/>
                <w:sz w:val="20"/>
              </w:rPr>
            </w:pPr>
          </w:p>
          <w:p w:rsidR="00B062D3" w:rsidRDefault="00B062D3" w:rsidP="00B062D3">
            <w:pPr>
              <w:spacing w:before="60" w:line="100" w:lineRule="atLeast"/>
              <w:ind w:right="-11"/>
              <w:jc w:val="both"/>
              <w:rPr>
                <w:rFonts w:ascii="Arial" w:hAnsi="Arial" w:cs="Arial"/>
                <w:sz w:val="20"/>
              </w:rPr>
            </w:pPr>
            <w:r>
              <w:rPr>
                <w:rFonts w:ascii="Arial" w:hAnsi="Arial" w:cs="Arial"/>
                <w:sz w:val="20"/>
              </w:rPr>
              <w:t xml:space="preserve">co najmniej w dwóch przekrojach na każde </w:t>
            </w:r>
            <w:smartTag w:uri="urn:schemas-microsoft-com:office:smarttags" w:element="metricconverter">
              <w:smartTagPr>
                <w:attr w:name="ProductID" w:val="1000 m"/>
              </w:smartTagPr>
              <w:r>
                <w:rPr>
                  <w:rFonts w:ascii="Arial" w:hAnsi="Arial" w:cs="Arial"/>
                  <w:sz w:val="20"/>
                </w:rPr>
                <w:t>1000 m</w:t>
              </w:r>
            </w:smartTag>
          </w:p>
          <w:p w:rsidR="00B062D3" w:rsidRDefault="00B062D3" w:rsidP="00B062D3">
            <w:pPr>
              <w:spacing w:after="60" w:line="100" w:lineRule="atLeast"/>
              <w:ind w:right="-11"/>
              <w:jc w:val="both"/>
              <w:rPr>
                <w:rFonts w:ascii="Arial" w:hAnsi="Arial" w:cs="Arial"/>
                <w:sz w:val="20"/>
              </w:rPr>
            </w:pPr>
            <w:r>
              <w:rPr>
                <w:rFonts w:ascii="Arial" w:hAnsi="Arial" w:cs="Arial"/>
                <w:sz w:val="20"/>
              </w:rPr>
              <w:t xml:space="preserve">co najmniej w 20 punktach na każde </w:t>
            </w:r>
            <w:smartTag w:uri="urn:schemas-microsoft-com:office:smarttags" w:element="metricconverter">
              <w:smartTagPr>
                <w:attr w:name="ProductID" w:val="1000 m"/>
              </w:smartTagPr>
              <w:r>
                <w:rPr>
                  <w:rFonts w:ascii="Arial" w:hAnsi="Arial" w:cs="Arial"/>
                  <w:sz w:val="20"/>
                </w:rPr>
                <w:t>1000 m</w:t>
              </w:r>
            </w:smartTag>
          </w:p>
        </w:tc>
      </w:tr>
    </w:tbl>
    <w:p w:rsidR="00B062D3" w:rsidRDefault="00B062D3" w:rsidP="009B6CCC">
      <w:pPr>
        <w:keepNext/>
        <w:spacing w:before="120" w:after="120" w:line="100" w:lineRule="atLeast"/>
        <w:ind w:right="-11"/>
        <w:jc w:val="both"/>
        <w:rPr>
          <w:rFonts w:ascii="Arial" w:hAnsi="Arial" w:cs="Arial"/>
          <w:b/>
          <w:sz w:val="20"/>
        </w:rPr>
      </w:pPr>
    </w:p>
    <w:p w:rsidR="009B6CCC" w:rsidRDefault="009B6CCC" w:rsidP="009B6CCC">
      <w:pPr>
        <w:keepNext/>
        <w:spacing w:before="120" w:after="120" w:line="100" w:lineRule="atLeast"/>
        <w:ind w:right="-11"/>
        <w:jc w:val="both"/>
        <w:rPr>
          <w:rFonts w:ascii="Arial" w:hAnsi="Arial" w:cs="Arial"/>
          <w:sz w:val="20"/>
        </w:rPr>
      </w:pPr>
      <w:r>
        <w:rPr>
          <w:rFonts w:ascii="Arial" w:hAnsi="Arial" w:cs="Arial"/>
          <w:b/>
          <w:sz w:val="20"/>
        </w:rPr>
        <w:t xml:space="preserve">6.4.2. </w:t>
      </w:r>
      <w:r>
        <w:rPr>
          <w:rFonts w:ascii="Arial" w:hAnsi="Arial" w:cs="Arial"/>
          <w:sz w:val="20"/>
        </w:rPr>
        <w:t xml:space="preserve">Szerokość podbudowy </w:t>
      </w:r>
    </w:p>
    <w:p w:rsidR="009B6CCC" w:rsidRDefault="009B6CCC" w:rsidP="009B6CCC">
      <w:pPr>
        <w:spacing w:line="100" w:lineRule="atLeast"/>
        <w:ind w:right="-11"/>
        <w:jc w:val="both"/>
        <w:rPr>
          <w:rFonts w:ascii="Arial" w:hAnsi="Arial" w:cs="Arial"/>
          <w:sz w:val="20"/>
        </w:rPr>
      </w:pPr>
      <w:r>
        <w:rPr>
          <w:rFonts w:ascii="Arial" w:hAnsi="Arial" w:cs="Arial"/>
          <w:sz w:val="20"/>
        </w:rPr>
        <w:tab/>
        <w:t>Szerokość podbudowy nie może różnić się od szerokości projektowanej o więcej niż +</w:t>
      </w:r>
      <w:smartTag w:uri="urn:schemas-microsoft-com:office:smarttags" w:element="metricconverter">
        <w:smartTagPr>
          <w:attr w:name="ProductID" w:val="10 cm"/>
        </w:smartTagPr>
        <w:r>
          <w:rPr>
            <w:rFonts w:ascii="Arial" w:hAnsi="Arial" w:cs="Arial"/>
            <w:sz w:val="20"/>
          </w:rPr>
          <w:t>10 cm</w:t>
        </w:r>
      </w:smartTag>
      <w:r>
        <w:rPr>
          <w:rFonts w:ascii="Arial" w:hAnsi="Arial" w:cs="Arial"/>
          <w:sz w:val="20"/>
        </w:rPr>
        <w:t xml:space="preserve">, </w:t>
      </w:r>
      <w:smartTag w:uri="urn:schemas-microsoft-com:office:smarttags" w:element="metricconverter">
        <w:smartTagPr>
          <w:attr w:name="ProductID" w:val="-5 cm"/>
        </w:smartTagPr>
        <w:r>
          <w:rPr>
            <w:rFonts w:ascii="Arial" w:hAnsi="Arial" w:cs="Arial"/>
            <w:sz w:val="20"/>
          </w:rPr>
          <w:t xml:space="preserve">-5 </w:t>
        </w:r>
        <w:proofErr w:type="spellStart"/>
        <w:r>
          <w:rPr>
            <w:rFonts w:ascii="Arial" w:hAnsi="Arial" w:cs="Arial"/>
            <w:sz w:val="20"/>
          </w:rPr>
          <w:t>cm</w:t>
        </w:r>
      </w:smartTag>
      <w:proofErr w:type="spellEnd"/>
      <w:r>
        <w:rPr>
          <w:rFonts w:ascii="Arial" w:hAnsi="Arial" w:cs="Arial"/>
          <w:sz w:val="20"/>
        </w:rPr>
        <w:t>.</w:t>
      </w:r>
    </w:p>
    <w:p w:rsidR="009B6CCC" w:rsidRDefault="009B6CCC" w:rsidP="009B6CCC">
      <w:pPr>
        <w:spacing w:before="120" w:after="120" w:line="100" w:lineRule="atLeast"/>
        <w:ind w:right="-11"/>
        <w:jc w:val="both"/>
        <w:rPr>
          <w:rFonts w:ascii="Arial" w:hAnsi="Arial" w:cs="Arial"/>
          <w:sz w:val="20"/>
        </w:rPr>
      </w:pPr>
      <w:r>
        <w:rPr>
          <w:rFonts w:ascii="Arial" w:hAnsi="Arial" w:cs="Arial"/>
          <w:b/>
          <w:sz w:val="20"/>
        </w:rPr>
        <w:t xml:space="preserve">6.4.3. </w:t>
      </w:r>
      <w:r>
        <w:rPr>
          <w:rFonts w:ascii="Arial" w:hAnsi="Arial" w:cs="Arial"/>
          <w:sz w:val="20"/>
        </w:rPr>
        <w:t xml:space="preserve">Równość podbudowy </w:t>
      </w:r>
    </w:p>
    <w:p w:rsidR="009B6CCC" w:rsidRDefault="009B6CCC" w:rsidP="009B6CCC">
      <w:pPr>
        <w:spacing w:line="100" w:lineRule="atLeast"/>
        <w:ind w:right="-11"/>
        <w:jc w:val="both"/>
        <w:rPr>
          <w:rFonts w:ascii="Arial" w:hAnsi="Arial" w:cs="Arial"/>
          <w:sz w:val="20"/>
        </w:rPr>
      </w:pPr>
      <w:r>
        <w:rPr>
          <w:rFonts w:ascii="Arial" w:hAnsi="Arial" w:cs="Arial"/>
          <w:sz w:val="20"/>
        </w:rPr>
        <w:tab/>
        <w:t xml:space="preserve">Nierówności podłużne podbudowy należy mierzyć 4-metrową łatą, zgodnie z BN-68/8931-04.  Nierówności poprzeczne podbudowy należy mierzyć 4-metrową łatą.  Nierówności podbudowy  nie mogą przekraczać </w:t>
      </w:r>
      <w:smartTag w:uri="urn:schemas-microsoft-com:office:smarttags" w:element="metricconverter">
        <w:smartTagPr>
          <w:attr w:name="ProductID" w:val="20 mm"/>
        </w:smartTagPr>
        <w:r>
          <w:rPr>
            <w:rFonts w:ascii="Arial" w:hAnsi="Arial" w:cs="Arial"/>
            <w:sz w:val="20"/>
          </w:rPr>
          <w:t xml:space="preserve">20 </w:t>
        </w:r>
        <w:proofErr w:type="spellStart"/>
        <w:r>
          <w:rPr>
            <w:rFonts w:ascii="Arial" w:hAnsi="Arial" w:cs="Arial"/>
            <w:sz w:val="20"/>
          </w:rPr>
          <w:t>mm</w:t>
        </w:r>
      </w:smartTag>
      <w:proofErr w:type="spellEnd"/>
      <w:r>
        <w:rPr>
          <w:rFonts w:ascii="Arial" w:hAnsi="Arial" w:cs="Arial"/>
          <w:sz w:val="20"/>
        </w:rPr>
        <w:t>.</w:t>
      </w:r>
    </w:p>
    <w:p w:rsidR="009B6CCC" w:rsidRDefault="009B6CCC">
      <w:pPr>
        <w:spacing w:before="120" w:line="100" w:lineRule="atLeast"/>
        <w:jc w:val="both"/>
        <w:rPr>
          <w:rFonts w:ascii="Arial" w:hAnsi="Arial" w:cs="Arial"/>
          <w:b/>
          <w:bCs/>
          <w:sz w:val="20"/>
        </w:rPr>
      </w:pPr>
    </w:p>
    <w:p w:rsidR="009B6CCC" w:rsidRDefault="009B6CCC">
      <w:pPr>
        <w:spacing w:before="120" w:line="100" w:lineRule="atLeast"/>
        <w:jc w:val="both"/>
        <w:rPr>
          <w:rFonts w:ascii="Arial" w:hAnsi="Arial" w:cs="Arial"/>
          <w:b/>
          <w:bCs/>
          <w:sz w:val="20"/>
        </w:rPr>
      </w:pPr>
    </w:p>
    <w:p w:rsidR="009B6CCC" w:rsidRDefault="009B6CCC">
      <w:pPr>
        <w:spacing w:before="120" w:line="100" w:lineRule="atLeast"/>
        <w:jc w:val="both"/>
        <w:rPr>
          <w:rFonts w:ascii="Arial" w:hAnsi="Arial" w:cs="Arial"/>
          <w:b/>
          <w:bCs/>
          <w:sz w:val="20"/>
        </w:rPr>
      </w:pPr>
    </w:p>
    <w:p w:rsidR="009B6CCC" w:rsidRDefault="009B6CCC" w:rsidP="009B6CCC">
      <w:pPr>
        <w:spacing w:before="120" w:after="120" w:line="100" w:lineRule="atLeast"/>
        <w:ind w:right="-11"/>
        <w:jc w:val="both"/>
        <w:rPr>
          <w:rFonts w:ascii="Arial" w:hAnsi="Arial" w:cs="Arial"/>
          <w:sz w:val="20"/>
        </w:rPr>
      </w:pPr>
      <w:r>
        <w:rPr>
          <w:rFonts w:ascii="Arial" w:hAnsi="Arial" w:cs="Arial"/>
          <w:b/>
          <w:sz w:val="20"/>
        </w:rPr>
        <w:t xml:space="preserve">6.4.4. </w:t>
      </w:r>
      <w:r>
        <w:rPr>
          <w:rFonts w:ascii="Arial" w:hAnsi="Arial" w:cs="Arial"/>
          <w:sz w:val="20"/>
        </w:rPr>
        <w:t xml:space="preserve">Spadki poprzeczne podbudowy </w:t>
      </w:r>
    </w:p>
    <w:p w:rsidR="009B6CCC" w:rsidRDefault="009B6CCC" w:rsidP="009B6CCC">
      <w:pPr>
        <w:spacing w:line="100" w:lineRule="atLeast"/>
        <w:ind w:right="-11"/>
        <w:jc w:val="both"/>
        <w:rPr>
          <w:rFonts w:ascii="Arial" w:hAnsi="Arial" w:cs="Arial"/>
          <w:sz w:val="20"/>
        </w:rPr>
      </w:pPr>
      <w:r>
        <w:rPr>
          <w:rFonts w:ascii="Arial" w:hAnsi="Arial" w:cs="Arial"/>
          <w:sz w:val="20"/>
        </w:rPr>
        <w:t>Spadki poprzeczne podbudowy powinny być zgodne z dokumentacją projektową, z tolerancją ± 0,5 %.</w:t>
      </w:r>
    </w:p>
    <w:p w:rsidR="009B6CCC" w:rsidRDefault="009B6CCC" w:rsidP="009B6CCC">
      <w:pPr>
        <w:spacing w:before="120" w:after="120" w:line="100" w:lineRule="atLeast"/>
        <w:ind w:right="-11"/>
        <w:jc w:val="both"/>
        <w:rPr>
          <w:rFonts w:ascii="Arial" w:hAnsi="Arial" w:cs="Arial"/>
          <w:sz w:val="20"/>
        </w:rPr>
      </w:pPr>
      <w:r>
        <w:rPr>
          <w:rFonts w:ascii="Arial" w:hAnsi="Arial" w:cs="Arial"/>
          <w:b/>
          <w:sz w:val="20"/>
        </w:rPr>
        <w:t xml:space="preserve">6.4.5. </w:t>
      </w:r>
      <w:r>
        <w:rPr>
          <w:rFonts w:ascii="Arial" w:hAnsi="Arial" w:cs="Arial"/>
          <w:sz w:val="20"/>
        </w:rPr>
        <w:t xml:space="preserve">Rzędne wysokościowe podbudowy </w:t>
      </w:r>
    </w:p>
    <w:p w:rsidR="009B6CCC" w:rsidRDefault="009B6CCC" w:rsidP="009B6CCC">
      <w:pPr>
        <w:spacing w:line="100" w:lineRule="atLeast"/>
        <w:ind w:right="-11"/>
        <w:jc w:val="both"/>
        <w:rPr>
          <w:rFonts w:ascii="Arial" w:hAnsi="Arial" w:cs="Arial"/>
          <w:sz w:val="20"/>
        </w:rPr>
      </w:pPr>
      <w:r>
        <w:rPr>
          <w:rFonts w:ascii="Arial" w:hAnsi="Arial" w:cs="Arial"/>
          <w:sz w:val="20"/>
        </w:rPr>
        <w:t xml:space="preserve">Różnice pomiędzy rzędnymi wysokościowymi podbudowy i rzędnymi projektowanymi nie powinny przekraczać + </w:t>
      </w:r>
      <w:smartTag w:uri="urn:schemas-microsoft-com:office:smarttags" w:element="metricconverter">
        <w:smartTagPr>
          <w:attr w:name="ProductID" w:val="1 cm"/>
        </w:smartTagPr>
        <w:r>
          <w:rPr>
            <w:rFonts w:ascii="Arial" w:hAnsi="Arial" w:cs="Arial"/>
            <w:sz w:val="20"/>
          </w:rPr>
          <w:t>1 cm</w:t>
        </w:r>
      </w:smartTag>
      <w:r>
        <w:rPr>
          <w:rFonts w:ascii="Arial" w:hAnsi="Arial" w:cs="Arial"/>
          <w:sz w:val="20"/>
        </w:rPr>
        <w:t xml:space="preserve">, </w:t>
      </w:r>
      <w:smartTag w:uri="urn:schemas-microsoft-com:office:smarttags" w:element="metricconverter">
        <w:smartTagPr>
          <w:attr w:name="ProductID" w:val="-2 cm"/>
        </w:smartTagPr>
        <w:r>
          <w:rPr>
            <w:rFonts w:ascii="Arial" w:hAnsi="Arial" w:cs="Arial"/>
            <w:sz w:val="20"/>
          </w:rPr>
          <w:t xml:space="preserve">-2 </w:t>
        </w:r>
        <w:proofErr w:type="spellStart"/>
        <w:r>
          <w:rPr>
            <w:rFonts w:ascii="Arial" w:hAnsi="Arial" w:cs="Arial"/>
            <w:sz w:val="20"/>
          </w:rPr>
          <w:t>cm</w:t>
        </w:r>
      </w:smartTag>
      <w:proofErr w:type="spellEnd"/>
      <w:r>
        <w:rPr>
          <w:rFonts w:ascii="Arial" w:hAnsi="Arial" w:cs="Arial"/>
          <w:sz w:val="20"/>
        </w:rPr>
        <w:t>.</w:t>
      </w:r>
    </w:p>
    <w:p w:rsidR="009B6CCC" w:rsidRDefault="009B6CCC" w:rsidP="009B6CCC">
      <w:pPr>
        <w:spacing w:before="120" w:after="120" w:line="100" w:lineRule="atLeast"/>
        <w:ind w:right="-11"/>
        <w:jc w:val="both"/>
        <w:rPr>
          <w:rFonts w:ascii="Arial" w:hAnsi="Arial" w:cs="Arial"/>
          <w:sz w:val="20"/>
        </w:rPr>
      </w:pPr>
      <w:r>
        <w:rPr>
          <w:rFonts w:ascii="Arial" w:hAnsi="Arial" w:cs="Arial"/>
          <w:b/>
          <w:sz w:val="20"/>
        </w:rPr>
        <w:t xml:space="preserve">6.4.6. </w:t>
      </w:r>
      <w:r>
        <w:rPr>
          <w:rFonts w:ascii="Arial" w:hAnsi="Arial" w:cs="Arial"/>
          <w:sz w:val="20"/>
        </w:rPr>
        <w:t>Ukształtowanie osi podbudowy i ulepszonego podłoża</w:t>
      </w:r>
    </w:p>
    <w:p w:rsidR="009B6CCC" w:rsidRDefault="009B6CCC" w:rsidP="009B6CCC">
      <w:pPr>
        <w:spacing w:line="100" w:lineRule="atLeast"/>
        <w:ind w:right="-11"/>
        <w:jc w:val="both"/>
        <w:rPr>
          <w:rFonts w:ascii="Arial" w:hAnsi="Arial" w:cs="Arial"/>
          <w:sz w:val="20"/>
        </w:rPr>
      </w:pPr>
      <w:r>
        <w:rPr>
          <w:rFonts w:ascii="Arial" w:hAnsi="Arial" w:cs="Arial"/>
          <w:sz w:val="20"/>
        </w:rPr>
        <w:t xml:space="preserve">Oś podbudowy w planie nie może być przesunięta w stosunku do osi projektowanej o więcej niż ± </w:t>
      </w:r>
      <w:smartTag w:uri="urn:schemas-microsoft-com:office:smarttags" w:element="metricconverter">
        <w:smartTagPr>
          <w:attr w:name="ProductID" w:val="5 cm"/>
        </w:smartTagPr>
        <w:r>
          <w:rPr>
            <w:rFonts w:ascii="Arial" w:hAnsi="Arial" w:cs="Arial"/>
            <w:sz w:val="20"/>
          </w:rPr>
          <w:t xml:space="preserve">5 </w:t>
        </w:r>
        <w:proofErr w:type="spellStart"/>
        <w:r>
          <w:rPr>
            <w:rFonts w:ascii="Arial" w:hAnsi="Arial" w:cs="Arial"/>
            <w:sz w:val="20"/>
          </w:rPr>
          <w:t>cm</w:t>
        </w:r>
      </w:smartTag>
      <w:proofErr w:type="spellEnd"/>
      <w:r>
        <w:rPr>
          <w:rFonts w:ascii="Arial" w:hAnsi="Arial" w:cs="Arial"/>
          <w:sz w:val="20"/>
        </w:rPr>
        <w:t>.</w:t>
      </w:r>
    </w:p>
    <w:p w:rsidR="009B6CCC" w:rsidRDefault="009B6CCC" w:rsidP="009B6CCC">
      <w:pPr>
        <w:spacing w:before="120" w:after="120" w:line="100" w:lineRule="atLeast"/>
        <w:ind w:right="-11"/>
        <w:jc w:val="both"/>
        <w:rPr>
          <w:rFonts w:ascii="Arial" w:hAnsi="Arial" w:cs="Arial"/>
          <w:sz w:val="20"/>
        </w:rPr>
      </w:pPr>
      <w:r>
        <w:rPr>
          <w:rFonts w:ascii="Arial" w:hAnsi="Arial" w:cs="Arial"/>
          <w:b/>
          <w:sz w:val="20"/>
        </w:rPr>
        <w:t xml:space="preserve">6.4.7. </w:t>
      </w:r>
      <w:r>
        <w:rPr>
          <w:rFonts w:ascii="Arial" w:hAnsi="Arial" w:cs="Arial"/>
          <w:sz w:val="20"/>
        </w:rPr>
        <w:t xml:space="preserve">Grubość podbudowy </w:t>
      </w:r>
    </w:p>
    <w:p w:rsidR="009B6CCC" w:rsidRDefault="009B6CCC" w:rsidP="009B6CCC">
      <w:pPr>
        <w:spacing w:line="100" w:lineRule="atLeast"/>
        <w:ind w:right="-11"/>
        <w:jc w:val="both"/>
        <w:rPr>
          <w:rFonts w:ascii="Arial" w:hAnsi="Arial" w:cs="Arial"/>
          <w:sz w:val="20"/>
        </w:rPr>
      </w:pPr>
      <w:r>
        <w:rPr>
          <w:rFonts w:ascii="Arial" w:hAnsi="Arial" w:cs="Arial"/>
          <w:sz w:val="20"/>
        </w:rPr>
        <w:t>Grubość podbudowy nie może się  różnić od grubości projektowanej o więcej niż + 10%, -15% .</w:t>
      </w:r>
    </w:p>
    <w:p w:rsidR="009B6CCC" w:rsidRDefault="009B6CCC" w:rsidP="009B6CCC">
      <w:pPr>
        <w:pStyle w:val="tekstost"/>
        <w:spacing w:before="120" w:line="100" w:lineRule="atLeast"/>
        <w:jc w:val="both"/>
        <w:rPr>
          <w:rFonts w:ascii="Arial" w:eastAsia="Times New Roman" w:hAnsi="Arial" w:cs="Arial"/>
          <w:sz w:val="20"/>
        </w:rPr>
      </w:pPr>
      <w:r>
        <w:rPr>
          <w:rFonts w:ascii="Arial" w:eastAsia="Times New Roman" w:hAnsi="Arial" w:cs="Arial"/>
          <w:b/>
          <w:sz w:val="20"/>
        </w:rPr>
        <w:t xml:space="preserve">6.4.8. </w:t>
      </w:r>
      <w:r>
        <w:rPr>
          <w:rFonts w:ascii="Arial" w:eastAsia="Times New Roman" w:hAnsi="Arial" w:cs="Arial"/>
          <w:sz w:val="20"/>
        </w:rPr>
        <w:t>Nośność podbudowy</w:t>
      </w:r>
    </w:p>
    <w:p w:rsidR="009B6CCC" w:rsidRDefault="009B6CCC" w:rsidP="00B062D3">
      <w:pPr>
        <w:pStyle w:val="tekstost"/>
        <w:spacing w:before="120" w:line="100" w:lineRule="atLeast"/>
        <w:jc w:val="both"/>
        <w:rPr>
          <w:rFonts w:ascii="Arial" w:eastAsia="Times New Roman" w:hAnsi="Arial" w:cs="Arial"/>
          <w:sz w:val="20"/>
        </w:rPr>
      </w:pPr>
      <w:r>
        <w:rPr>
          <w:rFonts w:ascii="Arial" w:eastAsia="Times New Roman" w:hAnsi="Arial" w:cs="Arial"/>
          <w:sz w:val="20"/>
        </w:rPr>
        <w:t>Dla podbudowy pomocniczej o wskaźniku nośności w</w:t>
      </w:r>
      <w:r>
        <w:rPr>
          <w:rFonts w:ascii="Arial" w:eastAsia="Times New Roman" w:hAnsi="Arial" w:cs="Arial"/>
          <w:sz w:val="20"/>
          <w:vertAlign w:val="subscript"/>
        </w:rPr>
        <w:t>noś</w:t>
      </w:r>
      <w:r>
        <w:rPr>
          <w:rFonts w:ascii="Arial" w:eastAsia="Times New Roman" w:hAnsi="Arial" w:cs="Arial"/>
          <w:sz w:val="20"/>
        </w:rPr>
        <w:t>=60% - minimalny moduł odkształcenia wg PN-S-06102 powinien wynosić E</w:t>
      </w:r>
      <w:r>
        <w:rPr>
          <w:rFonts w:ascii="Arial" w:eastAsia="Times New Roman" w:hAnsi="Arial" w:cs="Arial"/>
          <w:sz w:val="20"/>
          <w:vertAlign w:val="subscript"/>
        </w:rPr>
        <w:t>1</w:t>
      </w:r>
      <w:r>
        <w:rPr>
          <w:rFonts w:ascii="Arial" w:eastAsia="Times New Roman" w:hAnsi="Arial" w:cs="Arial"/>
          <w:sz w:val="20"/>
        </w:rPr>
        <w:t>=60 </w:t>
      </w:r>
      <w:proofErr w:type="spellStart"/>
      <w:r>
        <w:rPr>
          <w:rFonts w:ascii="Arial" w:eastAsia="Times New Roman" w:hAnsi="Arial" w:cs="Arial"/>
          <w:sz w:val="20"/>
        </w:rPr>
        <w:t>MPa</w:t>
      </w:r>
      <w:proofErr w:type="spellEnd"/>
      <w:r>
        <w:rPr>
          <w:rFonts w:ascii="Arial" w:eastAsia="Times New Roman" w:hAnsi="Arial" w:cs="Arial"/>
          <w:sz w:val="20"/>
        </w:rPr>
        <w:t xml:space="preserve"> i E</w:t>
      </w:r>
      <w:r>
        <w:rPr>
          <w:rFonts w:ascii="Arial" w:eastAsia="Times New Roman" w:hAnsi="Arial" w:cs="Arial"/>
          <w:sz w:val="20"/>
          <w:vertAlign w:val="subscript"/>
        </w:rPr>
        <w:t>2</w:t>
      </w:r>
      <w:r>
        <w:rPr>
          <w:rFonts w:ascii="Arial" w:eastAsia="Times New Roman" w:hAnsi="Arial" w:cs="Arial"/>
          <w:sz w:val="20"/>
        </w:rPr>
        <w:t xml:space="preserve">=120 </w:t>
      </w:r>
      <w:proofErr w:type="spellStart"/>
      <w:r>
        <w:rPr>
          <w:rFonts w:ascii="Arial" w:eastAsia="Times New Roman" w:hAnsi="Arial" w:cs="Arial"/>
          <w:sz w:val="20"/>
        </w:rPr>
        <w:t>MPa</w:t>
      </w:r>
      <w:proofErr w:type="spellEnd"/>
      <w:r>
        <w:rPr>
          <w:rFonts w:ascii="Arial" w:eastAsia="Times New Roman" w:hAnsi="Arial" w:cs="Arial"/>
          <w:sz w:val="20"/>
        </w:rPr>
        <w:t xml:space="preserve">, a ugięcie sprężyste pod kołem 40 kN </w:t>
      </w:r>
      <w:smartTag w:uri="urn:schemas-microsoft-com:office:smarttags" w:element="metricconverter">
        <w:smartTagPr>
          <w:attr w:name="ProductID" w:val="1,40 mm"/>
        </w:smartTagPr>
        <w:r>
          <w:rPr>
            <w:rFonts w:ascii="Arial" w:eastAsia="Times New Roman" w:hAnsi="Arial" w:cs="Arial"/>
            <w:sz w:val="20"/>
          </w:rPr>
          <w:t>1,40 mm</w:t>
        </w:r>
      </w:smartTag>
      <w:r>
        <w:rPr>
          <w:rFonts w:ascii="Arial" w:eastAsia="Times New Roman" w:hAnsi="Arial" w:cs="Arial"/>
          <w:sz w:val="20"/>
        </w:rPr>
        <w:t xml:space="preserve"> i pod kołem 50 </w:t>
      </w:r>
      <w:proofErr w:type="spellStart"/>
      <w:r>
        <w:rPr>
          <w:rFonts w:ascii="Arial" w:eastAsia="Times New Roman" w:hAnsi="Arial" w:cs="Arial"/>
          <w:sz w:val="20"/>
        </w:rPr>
        <w:t>kN</w:t>
      </w:r>
      <w:proofErr w:type="spellEnd"/>
      <w:r>
        <w:rPr>
          <w:rFonts w:ascii="Arial" w:eastAsia="Times New Roman" w:hAnsi="Arial" w:cs="Arial"/>
          <w:sz w:val="20"/>
        </w:rPr>
        <w:t xml:space="preserve"> – </w:t>
      </w:r>
      <w:smartTag w:uri="urn:schemas-microsoft-com:office:smarttags" w:element="metricconverter">
        <w:smartTagPr>
          <w:attr w:name="ProductID" w:val="1,60 mm"/>
        </w:smartTagPr>
        <w:r>
          <w:rPr>
            <w:rFonts w:ascii="Arial" w:eastAsia="Times New Roman" w:hAnsi="Arial" w:cs="Arial"/>
            <w:sz w:val="20"/>
          </w:rPr>
          <w:t xml:space="preserve">1,60 </w:t>
        </w:r>
        <w:proofErr w:type="spellStart"/>
        <w:r>
          <w:rPr>
            <w:rFonts w:ascii="Arial" w:eastAsia="Times New Roman" w:hAnsi="Arial" w:cs="Arial"/>
            <w:sz w:val="20"/>
          </w:rPr>
          <w:t>mm</w:t>
        </w:r>
      </w:smartTag>
      <w:proofErr w:type="spellEnd"/>
      <w:r>
        <w:rPr>
          <w:rFonts w:ascii="Arial" w:eastAsia="Times New Roman" w:hAnsi="Arial" w:cs="Arial"/>
          <w:sz w:val="20"/>
        </w:rPr>
        <w:t>.</w:t>
      </w:r>
    </w:p>
    <w:p w:rsidR="009B6CCC" w:rsidRDefault="009B6CCC" w:rsidP="009B6CCC">
      <w:pPr>
        <w:pStyle w:val="Nagwek2"/>
        <w:spacing w:line="100" w:lineRule="atLeast"/>
        <w:jc w:val="both"/>
        <w:rPr>
          <w:rFonts w:ascii="Arial" w:eastAsia="Times New Roman" w:hAnsi="Arial" w:cs="Arial"/>
          <w:sz w:val="20"/>
        </w:rPr>
      </w:pPr>
      <w:r>
        <w:rPr>
          <w:rFonts w:ascii="Arial" w:eastAsia="Times New Roman" w:hAnsi="Arial" w:cs="Arial"/>
          <w:sz w:val="20"/>
        </w:rPr>
        <w:t>6.5. Zasady postępowania z wadliwie wykonanymi odcinkami podbudowy</w:t>
      </w:r>
    </w:p>
    <w:p w:rsidR="009B6CCC" w:rsidRDefault="009B6CCC" w:rsidP="009B6CCC">
      <w:pPr>
        <w:spacing w:after="120" w:line="100" w:lineRule="atLeast"/>
        <w:jc w:val="both"/>
        <w:rPr>
          <w:rFonts w:ascii="Arial" w:hAnsi="Arial" w:cs="Arial"/>
          <w:sz w:val="20"/>
        </w:rPr>
      </w:pPr>
      <w:r>
        <w:rPr>
          <w:rFonts w:ascii="Arial" w:hAnsi="Arial" w:cs="Arial"/>
          <w:b/>
          <w:sz w:val="20"/>
        </w:rPr>
        <w:t xml:space="preserve">6.5.1. </w:t>
      </w:r>
      <w:r>
        <w:rPr>
          <w:rFonts w:ascii="Arial" w:hAnsi="Arial" w:cs="Arial"/>
          <w:sz w:val="20"/>
        </w:rPr>
        <w:t xml:space="preserve">Niewłaściwe cechy geometryczne podbudowy </w:t>
      </w:r>
    </w:p>
    <w:p w:rsidR="009B6CCC" w:rsidRDefault="009B6CCC" w:rsidP="009B6CCC">
      <w:pPr>
        <w:spacing w:line="100" w:lineRule="atLeast"/>
        <w:jc w:val="both"/>
        <w:rPr>
          <w:rFonts w:ascii="Arial" w:hAnsi="Arial" w:cs="Arial"/>
          <w:sz w:val="20"/>
        </w:rPr>
      </w:pPr>
      <w:r>
        <w:rPr>
          <w:rFonts w:ascii="Arial" w:hAnsi="Arial" w:cs="Arial"/>
          <w:sz w:val="20"/>
        </w:rPr>
        <w:tab/>
        <w:t xml:space="preserve">Wszystkie powierzchnie podbudowy, które wykazują większe odchylenia od  określonych w punkcie 6.4 powinny być naprawione przez spulchnienie lub zerwanie do głębokości co najmniej </w:t>
      </w:r>
      <w:smartTag w:uri="urn:schemas-microsoft-com:office:smarttags" w:element="metricconverter">
        <w:smartTagPr>
          <w:attr w:name="ProductID" w:val="10 cm"/>
        </w:smartTagPr>
        <w:r>
          <w:rPr>
            <w:rFonts w:ascii="Arial" w:hAnsi="Arial" w:cs="Arial"/>
            <w:sz w:val="20"/>
          </w:rPr>
          <w:t>10 cm</w:t>
        </w:r>
      </w:smartTag>
      <w:r>
        <w:rPr>
          <w:rFonts w:ascii="Arial" w:hAnsi="Arial" w:cs="Arial"/>
          <w:sz w:val="20"/>
        </w:rPr>
        <w:t>, wyrównane i powtórnie zagęszczone. Dodanie nowego materiału bez spulchnienia wykonanej warstwy jest niedopuszczalne.</w:t>
      </w:r>
    </w:p>
    <w:p w:rsidR="009B6CCC" w:rsidRDefault="009B6CCC" w:rsidP="009B6CCC">
      <w:pPr>
        <w:spacing w:line="100" w:lineRule="atLeast"/>
        <w:jc w:val="both"/>
        <w:rPr>
          <w:rFonts w:ascii="Arial" w:hAnsi="Arial" w:cs="Arial"/>
          <w:sz w:val="20"/>
        </w:rPr>
      </w:pPr>
      <w:r>
        <w:rPr>
          <w:rFonts w:ascii="Arial" w:hAnsi="Arial" w:cs="Arial"/>
          <w:sz w:val="20"/>
        </w:rPr>
        <w:tab/>
        <w:t xml:space="preserve">Jeżeli szerokość podbudowy jest mniejsza od szerokości projektowanej o więcej niż </w:t>
      </w:r>
      <w:smartTag w:uri="urn:schemas-microsoft-com:office:smarttags" w:element="metricconverter">
        <w:smartTagPr>
          <w:attr w:name="ProductID" w:val="5 cm"/>
        </w:smartTagPr>
        <w:r>
          <w:rPr>
            <w:rFonts w:ascii="Arial" w:hAnsi="Arial" w:cs="Arial"/>
            <w:sz w:val="20"/>
          </w:rPr>
          <w:t>5 cm</w:t>
        </w:r>
      </w:smartTag>
      <w:r>
        <w:rPr>
          <w:rFonts w:ascii="Arial" w:hAnsi="Arial" w:cs="Arial"/>
          <w:sz w:val="20"/>
        </w:rPr>
        <w:t xml:space="preserve"> i nie zapewnia podparcia warstwom wyżej leżącym, to Wykonawca powinien na własny koszt poszerzyć podbudowę przez spulchnienie warstwy na pełną grubość do połowy szerokości pasa ruchu, dołożenie materiału i powtórne zagęszczenie.</w:t>
      </w:r>
    </w:p>
    <w:p w:rsidR="009B6CCC" w:rsidRDefault="009B6CCC" w:rsidP="009B6CCC">
      <w:pPr>
        <w:spacing w:before="120" w:line="100" w:lineRule="atLeast"/>
        <w:jc w:val="both"/>
        <w:rPr>
          <w:rFonts w:ascii="Arial" w:hAnsi="Arial" w:cs="Arial"/>
          <w:sz w:val="20"/>
        </w:rPr>
      </w:pPr>
      <w:r>
        <w:rPr>
          <w:rFonts w:ascii="Arial" w:hAnsi="Arial" w:cs="Arial"/>
          <w:b/>
          <w:sz w:val="20"/>
        </w:rPr>
        <w:t xml:space="preserve">6.5.2. </w:t>
      </w:r>
      <w:r>
        <w:rPr>
          <w:rFonts w:ascii="Arial" w:hAnsi="Arial" w:cs="Arial"/>
          <w:sz w:val="20"/>
        </w:rPr>
        <w:t xml:space="preserve">Niewłaściwa grubość podbudowy </w:t>
      </w:r>
    </w:p>
    <w:p w:rsidR="009B6CCC" w:rsidRDefault="009B6CCC" w:rsidP="009B6CCC">
      <w:pPr>
        <w:spacing w:before="120" w:line="100" w:lineRule="atLeast"/>
        <w:jc w:val="both"/>
        <w:rPr>
          <w:rFonts w:ascii="Arial" w:hAnsi="Arial" w:cs="Arial"/>
          <w:sz w:val="20"/>
        </w:rPr>
      </w:pPr>
      <w:r>
        <w:rPr>
          <w:rFonts w:ascii="Arial" w:hAnsi="Arial" w:cs="Arial"/>
          <w:sz w:val="20"/>
        </w:rPr>
        <w:tab/>
        <w:t>Na wszystkich powierzchniach wadliwych pod względem grubości, Wykonawca wykona naprawę podbudowy. Powierzchnie powinny być naprawione przez spulchnienie lub wybranie warstwy na odpowiednią głębokość, zgodnie z decyzją Inżyniera</w:t>
      </w:r>
      <w:r w:rsidR="00B062D3">
        <w:rPr>
          <w:rFonts w:ascii="Arial" w:hAnsi="Arial" w:cs="Arial"/>
          <w:sz w:val="20"/>
        </w:rPr>
        <w:t xml:space="preserve"> /Inspektora nadzoru </w:t>
      </w:r>
      <w:r>
        <w:rPr>
          <w:rFonts w:ascii="Arial" w:hAnsi="Arial" w:cs="Arial"/>
          <w:sz w:val="20"/>
        </w:rPr>
        <w:t>, uzupełnione nowym materiałem o odpowiednich właściwościach, wyrównane i ponownie zagęszczone.</w:t>
      </w:r>
    </w:p>
    <w:p w:rsidR="009B6CCC" w:rsidRDefault="009B6CCC" w:rsidP="009B6CCC">
      <w:pPr>
        <w:spacing w:line="100" w:lineRule="atLeast"/>
        <w:ind w:firstLine="709"/>
        <w:jc w:val="both"/>
        <w:rPr>
          <w:rFonts w:ascii="Arial" w:hAnsi="Arial" w:cs="Arial"/>
          <w:sz w:val="20"/>
        </w:rPr>
      </w:pPr>
      <w:r>
        <w:rPr>
          <w:rFonts w:ascii="Arial" w:hAnsi="Arial" w:cs="Arial"/>
          <w:sz w:val="20"/>
        </w:rPr>
        <w:t>Roboty te Wykonawca wykona na własny koszt. Po wykonaniu tych robót nastąpi ponowny pomiar i ocena grubości warstwy, według wyżej podanych zasad, na koszt Wykonawcy.</w:t>
      </w:r>
    </w:p>
    <w:p w:rsidR="009B6CCC" w:rsidRDefault="009B6CCC" w:rsidP="009B6CCC">
      <w:pPr>
        <w:spacing w:before="120" w:line="100" w:lineRule="atLeast"/>
        <w:jc w:val="both"/>
        <w:rPr>
          <w:rFonts w:ascii="Arial" w:hAnsi="Arial" w:cs="Arial"/>
          <w:sz w:val="20"/>
        </w:rPr>
      </w:pPr>
      <w:r>
        <w:rPr>
          <w:rFonts w:ascii="Arial" w:hAnsi="Arial" w:cs="Arial"/>
          <w:b/>
          <w:sz w:val="20"/>
        </w:rPr>
        <w:t xml:space="preserve">6.5.3. </w:t>
      </w:r>
      <w:r>
        <w:rPr>
          <w:rFonts w:ascii="Arial" w:hAnsi="Arial" w:cs="Arial"/>
          <w:sz w:val="20"/>
        </w:rPr>
        <w:t xml:space="preserve">Niewłaściwa nośność podbudowy </w:t>
      </w:r>
    </w:p>
    <w:p w:rsidR="009B6CCC" w:rsidRDefault="009B6CCC" w:rsidP="009B6CCC">
      <w:pPr>
        <w:spacing w:before="120" w:line="100" w:lineRule="atLeast"/>
        <w:jc w:val="both"/>
        <w:rPr>
          <w:rFonts w:ascii="Arial" w:hAnsi="Arial" w:cs="Arial"/>
          <w:sz w:val="20"/>
        </w:rPr>
      </w:pPr>
      <w:r>
        <w:rPr>
          <w:rFonts w:ascii="Arial" w:hAnsi="Arial" w:cs="Arial"/>
          <w:sz w:val="20"/>
        </w:rPr>
        <w:tab/>
        <w:t>Jeżeli nośność podbudowy będzie mniejsza od wymaganej, to Wykonawca wykona wszelkie roboty niezbędne do zapewnienia wymaganej nośności, zalecone przez Inżyniera</w:t>
      </w:r>
      <w:r w:rsidR="00623820">
        <w:rPr>
          <w:rFonts w:ascii="Arial" w:hAnsi="Arial" w:cs="Arial"/>
          <w:sz w:val="20"/>
        </w:rPr>
        <w:t>/Inspektora nadzoru</w:t>
      </w:r>
      <w:r>
        <w:rPr>
          <w:rFonts w:ascii="Arial" w:hAnsi="Arial" w:cs="Arial"/>
          <w:sz w:val="20"/>
        </w:rPr>
        <w:t>.</w:t>
      </w:r>
    </w:p>
    <w:p w:rsidR="009B6CCC" w:rsidRDefault="009B6CCC" w:rsidP="009B6CCC">
      <w:pPr>
        <w:spacing w:line="100" w:lineRule="atLeast"/>
        <w:jc w:val="both"/>
        <w:rPr>
          <w:rFonts w:ascii="Arial" w:hAnsi="Arial" w:cs="Arial"/>
          <w:sz w:val="20"/>
        </w:rPr>
      </w:pPr>
      <w:r>
        <w:rPr>
          <w:rFonts w:ascii="Arial" w:hAnsi="Arial" w:cs="Arial"/>
          <w:sz w:val="20"/>
        </w:rPr>
        <w:tab/>
        <w:t>Koszty tych dodatkowych robót poniesie Wykonawca podbudowy tylko wtedy, gdy zaniżenie nośności podbudowy wynikło z niewłaściwego wykonania robót przez Wykonawcę podbudowy.</w:t>
      </w:r>
    </w:p>
    <w:p w:rsidR="009B6CCC" w:rsidRDefault="009B6CCC" w:rsidP="009B6CCC">
      <w:pPr>
        <w:pStyle w:val="Nagwek1"/>
        <w:spacing w:line="100" w:lineRule="atLeast"/>
        <w:jc w:val="both"/>
        <w:rPr>
          <w:rFonts w:ascii="Arial" w:eastAsia="Times New Roman" w:hAnsi="Arial" w:cs="Arial"/>
          <w:sz w:val="20"/>
        </w:rPr>
      </w:pPr>
      <w:r>
        <w:rPr>
          <w:rFonts w:ascii="Arial" w:eastAsia="Times New Roman" w:hAnsi="Arial" w:cs="Arial"/>
          <w:sz w:val="20"/>
        </w:rPr>
        <w:t>7. obmiar robót</w:t>
      </w:r>
    </w:p>
    <w:p w:rsidR="009B6CCC" w:rsidRDefault="009B6CCC" w:rsidP="009B6CCC">
      <w:pPr>
        <w:pStyle w:val="Nagwek2"/>
        <w:spacing w:line="100" w:lineRule="atLeast"/>
        <w:jc w:val="both"/>
        <w:rPr>
          <w:rFonts w:ascii="Arial" w:eastAsia="Times New Roman" w:hAnsi="Arial" w:cs="Arial"/>
          <w:sz w:val="20"/>
        </w:rPr>
      </w:pPr>
      <w:r>
        <w:rPr>
          <w:rFonts w:ascii="Arial" w:eastAsia="Times New Roman" w:hAnsi="Arial" w:cs="Arial"/>
          <w:sz w:val="20"/>
        </w:rPr>
        <w:t>7.1. Ogólne zasady obmiaru robót</w:t>
      </w:r>
    </w:p>
    <w:p w:rsidR="009B6CCC" w:rsidRDefault="009B6CCC" w:rsidP="009B6CCC">
      <w:pPr>
        <w:spacing w:line="100" w:lineRule="atLeast"/>
        <w:ind w:right="-11"/>
        <w:jc w:val="both"/>
        <w:rPr>
          <w:rFonts w:ascii="Arial" w:hAnsi="Arial" w:cs="Arial"/>
          <w:sz w:val="20"/>
        </w:rPr>
      </w:pPr>
      <w:r>
        <w:rPr>
          <w:rFonts w:ascii="Arial" w:hAnsi="Arial" w:cs="Arial"/>
          <w:sz w:val="20"/>
        </w:rPr>
        <w:tab/>
        <w:t xml:space="preserve">Ogólne zasady obmiaru robót podano w SST D-00.00.00 „Wymagania ogólne” </w:t>
      </w:r>
      <w:proofErr w:type="spellStart"/>
      <w:r>
        <w:rPr>
          <w:rFonts w:ascii="Arial" w:hAnsi="Arial" w:cs="Arial"/>
          <w:sz w:val="20"/>
        </w:rPr>
        <w:t>pkt</w:t>
      </w:r>
      <w:proofErr w:type="spellEnd"/>
      <w:r>
        <w:rPr>
          <w:rFonts w:ascii="Arial" w:hAnsi="Arial" w:cs="Arial"/>
          <w:sz w:val="20"/>
        </w:rPr>
        <w:t xml:space="preserve"> 7.</w:t>
      </w:r>
    </w:p>
    <w:p w:rsidR="009B6CCC" w:rsidRDefault="009B6CCC" w:rsidP="009B6CCC">
      <w:pPr>
        <w:pStyle w:val="Nagwek2"/>
        <w:spacing w:line="100" w:lineRule="atLeast"/>
        <w:jc w:val="both"/>
        <w:rPr>
          <w:rFonts w:ascii="Arial" w:eastAsia="Times New Roman" w:hAnsi="Arial" w:cs="Arial"/>
          <w:sz w:val="20"/>
        </w:rPr>
      </w:pPr>
      <w:r>
        <w:rPr>
          <w:rFonts w:ascii="Arial" w:eastAsia="Times New Roman" w:hAnsi="Arial" w:cs="Arial"/>
          <w:sz w:val="20"/>
        </w:rPr>
        <w:t>7.2. Jednostka obmiarowa</w:t>
      </w:r>
    </w:p>
    <w:p w:rsidR="009B6CCC" w:rsidRDefault="009B6CCC" w:rsidP="009B6CCC">
      <w:pPr>
        <w:spacing w:line="100" w:lineRule="atLeast"/>
        <w:jc w:val="both"/>
        <w:rPr>
          <w:rFonts w:ascii="Arial" w:hAnsi="Arial" w:cs="Arial"/>
          <w:sz w:val="20"/>
        </w:rPr>
      </w:pPr>
      <w:r>
        <w:rPr>
          <w:rFonts w:ascii="Arial" w:hAnsi="Arial" w:cs="Arial"/>
          <w:sz w:val="20"/>
        </w:rPr>
        <w:tab/>
        <w:t>Jednostką obmiarową jest m</w:t>
      </w:r>
      <w:r>
        <w:rPr>
          <w:rFonts w:ascii="Arial" w:hAnsi="Arial" w:cs="Arial"/>
          <w:sz w:val="20"/>
          <w:vertAlign w:val="superscript"/>
        </w:rPr>
        <w:t>2</w:t>
      </w:r>
      <w:r>
        <w:rPr>
          <w:rFonts w:ascii="Arial" w:hAnsi="Arial" w:cs="Arial"/>
          <w:sz w:val="20"/>
        </w:rPr>
        <w:t xml:space="preserve"> (metr kwadratowy) wykonanej i odebranej podbudowy z kruszywa łamanego stabilizowanego mechanicznie.</w:t>
      </w:r>
    </w:p>
    <w:p w:rsidR="009B6CCC" w:rsidRDefault="009B6CCC" w:rsidP="009B6CCC">
      <w:pPr>
        <w:pStyle w:val="Nagwek1"/>
        <w:spacing w:line="100" w:lineRule="atLeast"/>
        <w:jc w:val="both"/>
        <w:rPr>
          <w:rFonts w:ascii="Arial" w:eastAsia="Times New Roman" w:hAnsi="Arial" w:cs="Arial"/>
          <w:sz w:val="20"/>
        </w:rPr>
      </w:pPr>
      <w:r>
        <w:rPr>
          <w:rFonts w:ascii="Arial" w:eastAsia="Times New Roman" w:hAnsi="Arial" w:cs="Arial"/>
          <w:sz w:val="20"/>
        </w:rPr>
        <w:t>8. odbiór robót</w:t>
      </w:r>
    </w:p>
    <w:p w:rsidR="009B6CCC" w:rsidRDefault="009B6CCC" w:rsidP="009B6CCC">
      <w:pPr>
        <w:spacing w:line="100" w:lineRule="atLeast"/>
        <w:ind w:right="-11"/>
        <w:jc w:val="both"/>
        <w:rPr>
          <w:rFonts w:ascii="Arial" w:hAnsi="Arial" w:cs="Arial"/>
          <w:sz w:val="20"/>
        </w:rPr>
      </w:pPr>
      <w:r>
        <w:rPr>
          <w:rFonts w:ascii="Arial" w:hAnsi="Arial" w:cs="Arial"/>
          <w:sz w:val="20"/>
        </w:rPr>
        <w:tab/>
        <w:t xml:space="preserve">Ogólne zasady odbioru robót podano w SST D-00.00.00 „Wymagania ogólne” </w:t>
      </w:r>
      <w:proofErr w:type="spellStart"/>
      <w:r>
        <w:rPr>
          <w:rFonts w:ascii="Arial" w:hAnsi="Arial" w:cs="Arial"/>
          <w:sz w:val="20"/>
        </w:rPr>
        <w:t>pkt</w:t>
      </w:r>
      <w:proofErr w:type="spellEnd"/>
      <w:r>
        <w:rPr>
          <w:rFonts w:ascii="Arial" w:hAnsi="Arial" w:cs="Arial"/>
          <w:sz w:val="20"/>
        </w:rPr>
        <w:t xml:space="preserve"> 8.</w:t>
      </w:r>
    </w:p>
    <w:p w:rsidR="009B6CCC" w:rsidRDefault="009B6CCC" w:rsidP="009B6CCC">
      <w:pPr>
        <w:spacing w:line="100" w:lineRule="atLeast"/>
        <w:ind w:right="-11"/>
        <w:jc w:val="both"/>
        <w:rPr>
          <w:rFonts w:ascii="Arial" w:hAnsi="Arial" w:cs="Arial"/>
          <w:sz w:val="20"/>
        </w:rPr>
      </w:pPr>
      <w:r>
        <w:rPr>
          <w:rFonts w:ascii="Arial" w:hAnsi="Arial" w:cs="Arial"/>
          <w:sz w:val="20"/>
        </w:rPr>
        <w:tab/>
        <w:t xml:space="preserve">Roboty uznaje się za zgodne z dokumentacją projektową, SST i wymaganiami Inżyniera, jeżeli wszystkie pomiary i badania z zachowaniem tolerancji wg </w:t>
      </w:r>
      <w:proofErr w:type="spellStart"/>
      <w:r>
        <w:rPr>
          <w:rFonts w:ascii="Arial" w:hAnsi="Arial" w:cs="Arial"/>
          <w:sz w:val="20"/>
        </w:rPr>
        <w:t>pkt</w:t>
      </w:r>
      <w:proofErr w:type="spellEnd"/>
      <w:r>
        <w:rPr>
          <w:rFonts w:ascii="Arial" w:hAnsi="Arial" w:cs="Arial"/>
          <w:sz w:val="20"/>
        </w:rPr>
        <w:t xml:space="preserve"> 6 dały wyniki pozytywne.</w:t>
      </w:r>
    </w:p>
    <w:p w:rsidR="009B6CCC" w:rsidRDefault="009B6CCC">
      <w:pPr>
        <w:spacing w:before="120" w:line="100" w:lineRule="atLeast"/>
        <w:jc w:val="both"/>
        <w:rPr>
          <w:rFonts w:ascii="Arial" w:hAnsi="Arial" w:cs="Arial"/>
          <w:b/>
          <w:bCs/>
          <w:sz w:val="20"/>
        </w:rPr>
      </w:pPr>
    </w:p>
    <w:p w:rsidR="00623820" w:rsidRPr="00623820" w:rsidRDefault="00623820" w:rsidP="00623820">
      <w:pPr>
        <w:spacing w:before="120" w:after="120" w:line="100" w:lineRule="atLeast"/>
        <w:ind w:right="-11"/>
        <w:jc w:val="both"/>
        <w:rPr>
          <w:rFonts w:ascii="Arial" w:hAnsi="Arial" w:cs="Arial"/>
          <w:b/>
          <w:caps/>
          <w:kern w:val="1"/>
          <w:sz w:val="20"/>
          <w:szCs w:val="20"/>
        </w:rPr>
      </w:pPr>
      <w:r>
        <w:rPr>
          <w:rFonts w:ascii="Arial" w:hAnsi="Arial" w:cs="Arial"/>
          <w:b/>
          <w:caps/>
          <w:kern w:val="1"/>
          <w:sz w:val="20"/>
          <w:szCs w:val="20"/>
        </w:rPr>
        <w:t>9</w:t>
      </w:r>
      <w:r w:rsidRPr="00623820">
        <w:rPr>
          <w:rFonts w:ascii="Arial" w:hAnsi="Arial" w:cs="Arial"/>
          <w:b/>
          <w:caps/>
          <w:kern w:val="1"/>
          <w:sz w:val="20"/>
          <w:szCs w:val="20"/>
        </w:rPr>
        <w:t>. podstawa płatności</w:t>
      </w:r>
    </w:p>
    <w:p w:rsidR="00623820" w:rsidRDefault="00623820" w:rsidP="00623820">
      <w:pPr>
        <w:pStyle w:val="Nagwek2"/>
        <w:spacing w:line="100" w:lineRule="atLeast"/>
        <w:jc w:val="both"/>
        <w:rPr>
          <w:rFonts w:ascii="Arial" w:eastAsia="Times New Roman" w:hAnsi="Arial" w:cs="Arial"/>
          <w:sz w:val="20"/>
        </w:rPr>
      </w:pPr>
      <w:r>
        <w:rPr>
          <w:rFonts w:ascii="Arial" w:eastAsia="Times New Roman" w:hAnsi="Arial" w:cs="Arial"/>
          <w:sz w:val="20"/>
        </w:rPr>
        <w:t>9.1. Ogólne ustalenia dotyczące podstawy płatności</w:t>
      </w:r>
    </w:p>
    <w:p w:rsidR="00623820" w:rsidRDefault="00623820" w:rsidP="00623820">
      <w:pPr>
        <w:spacing w:line="100" w:lineRule="atLeast"/>
        <w:ind w:left="567" w:right="-11" w:hanging="567"/>
        <w:jc w:val="both"/>
        <w:rPr>
          <w:rFonts w:ascii="Arial" w:hAnsi="Arial" w:cs="Arial"/>
          <w:sz w:val="20"/>
        </w:rPr>
      </w:pPr>
      <w:r>
        <w:rPr>
          <w:rFonts w:ascii="Arial" w:hAnsi="Arial" w:cs="Arial"/>
          <w:b/>
          <w:sz w:val="20"/>
        </w:rPr>
        <w:tab/>
      </w:r>
      <w:r>
        <w:rPr>
          <w:rFonts w:ascii="Arial" w:hAnsi="Arial" w:cs="Arial"/>
          <w:sz w:val="20"/>
        </w:rPr>
        <w:t xml:space="preserve">Ogólne ustalenia dotyczące podstawy płatności podano w SST D-00.00.00 „Wymagania ogólne” </w:t>
      </w:r>
      <w:proofErr w:type="spellStart"/>
      <w:r>
        <w:rPr>
          <w:rFonts w:ascii="Arial" w:hAnsi="Arial" w:cs="Arial"/>
          <w:sz w:val="20"/>
        </w:rPr>
        <w:t>pkt</w:t>
      </w:r>
      <w:proofErr w:type="spellEnd"/>
      <w:r>
        <w:rPr>
          <w:rFonts w:ascii="Arial" w:hAnsi="Arial" w:cs="Arial"/>
          <w:sz w:val="20"/>
        </w:rPr>
        <w:t xml:space="preserve"> 9.</w:t>
      </w:r>
    </w:p>
    <w:p w:rsidR="00623820" w:rsidRDefault="00623820" w:rsidP="00623820">
      <w:pPr>
        <w:pStyle w:val="Nagwek2"/>
        <w:spacing w:line="100" w:lineRule="atLeast"/>
        <w:jc w:val="both"/>
        <w:rPr>
          <w:rFonts w:ascii="Arial" w:eastAsia="Times New Roman" w:hAnsi="Arial" w:cs="Arial"/>
          <w:sz w:val="20"/>
        </w:rPr>
      </w:pPr>
      <w:r>
        <w:rPr>
          <w:rFonts w:ascii="Arial" w:eastAsia="Times New Roman" w:hAnsi="Arial" w:cs="Arial"/>
          <w:sz w:val="20"/>
        </w:rPr>
        <w:t>9.2. Cena jednostki obmiarowej</w:t>
      </w:r>
    </w:p>
    <w:p w:rsidR="00623820" w:rsidRDefault="00623820" w:rsidP="00623820">
      <w:pPr>
        <w:spacing w:line="100" w:lineRule="atLeast"/>
        <w:jc w:val="both"/>
        <w:rPr>
          <w:rFonts w:ascii="Arial" w:hAnsi="Arial" w:cs="Arial"/>
          <w:sz w:val="20"/>
        </w:rPr>
      </w:pPr>
      <w:r>
        <w:rPr>
          <w:rFonts w:ascii="Arial" w:hAnsi="Arial" w:cs="Arial"/>
          <w:sz w:val="20"/>
        </w:rPr>
        <w:tab/>
        <w:t xml:space="preserve">Cena wykonania </w:t>
      </w:r>
      <w:smartTag w:uri="urn:schemas-microsoft-com:office:smarttags" w:element="metricconverter">
        <w:smartTagPr>
          <w:attr w:name="ProductID" w:val="1 m2"/>
        </w:smartTagPr>
        <w:r>
          <w:rPr>
            <w:rFonts w:ascii="Arial" w:hAnsi="Arial" w:cs="Arial"/>
            <w:sz w:val="20"/>
          </w:rPr>
          <w:t>1 m</w:t>
        </w:r>
        <w:r>
          <w:rPr>
            <w:rFonts w:ascii="Arial" w:hAnsi="Arial" w:cs="Arial"/>
            <w:sz w:val="20"/>
            <w:vertAlign w:val="superscript"/>
          </w:rPr>
          <w:t>2</w:t>
        </w:r>
      </w:smartTag>
      <w:r>
        <w:rPr>
          <w:rFonts w:ascii="Arial" w:hAnsi="Arial" w:cs="Arial"/>
          <w:sz w:val="20"/>
        </w:rPr>
        <w:t xml:space="preserve"> podbudowy obejmuje:</w:t>
      </w:r>
    </w:p>
    <w:p w:rsidR="00623820" w:rsidRDefault="00623820" w:rsidP="00B062D3">
      <w:pPr>
        <w:numPr>
          <w:ilvl w:val="0"/>
          <w:numId w:val="9"/>
        </w:numPr>
        <w:tabs>
          <w:tab w:val="left" w:pos="283"/>
        </w:tabs>
        <w:spacing w:line="100" w:lineRule="atLeast"/>
        <w:jc w:val="both"/>
        <w:rPr>
          <w:rFonts w:ascii="Arial" w:hAnsi="Arial" w:cs="Arial"/>
          <w:sz w:val="20"/>
        </w:rPr>
      </w:pPr>
      <w:r>
        <w:rPr>
          <w:rFonts w:ascii="Arial" w:hAnsi="Arial" w:cs="Arial"/>
          <w:sz w:val="20"/>
        </w:rPr>
        <w:t>prace pomiarowe i roboty przygotowawcze,</w:t>
      </w:r>
    </w:p>
    <w:p w:rsidR="00623820" w:rsidRDefault="00623820" w:rsidP="00B062D3">
      <w:pPr>
        <w:numPr>
          <w:ilvl w:val="0"/>
          <w:numId w:val="9"/>
        </w:numPr>
        <w:tabs>
          <w:tab w:val="left" w:pos="283"/>
        </w:tabs>
        <w:spacing w:line="100" w:lineRule="atLeast"/>
        <w:jc w:val="both"/>
        <w:rPr>
          <w:rFonts w:ascii="Arial" w:hAnsi="Arial" w:cs="Arial"/>
          <w:sz w:val="20"/>
        </w:rPr>
      </w:pPr>
      <w:r>
        <w:rPr>
          <w:rFonts w:ascii="Arial" w:hAnsi="Arial" w:cs="Arial"/>
          <w:sz w:val="20"/>
        </w:rPr>
        <w:t>oznakowanie robót,</w:t>
      </w:r>
    </w:p>
    <w:p w:rsidR="00623820" w:rsidRDefault="00623820" w:rsidP="00B062D3">
      <w:pPr>
        <w:numPr>
          <w:ilvl w:val="0"/>
          <w:numId w:val="9"/>
        </w:numPr>
        <w:tabs>
          <w:tab w:val="left" w:pos="283"/>
        </w:tabs>
        <w:spacing w:line="100" w:lineRule="atLeast"/>
        <w:jc w:val="both"/>
        <w:rPr>
          <w:rFonts w:ascii="Arial" w:hAnsi="Arial" w:cs="Arial"/>
          <w:sz w:val="20"/>
        </w:rPr>
      </w:pPr>
      <w:r>
        <w:rPr>
          <w:rFonts w:ascii="Arial" w:hAnsi="Arial" w:cs="Arial"/>
          <w:sz w:val="20"/>
        </w:rPr>
        <w:t>sprawdzenie i ewentualną naprawę podłoża,</w:t>
      </w:r>
    </w:p>
    <w:p w:rsidR="00623820" w:rsidRDefault="00623820" w:rsidP="00B062D3">
      <w:pPr>
        <w:numPr>
          <w:ilvl w:val="0"/>
          <w:numId w:val="9"/>
        </w:numPr>
        <w:tabs>
          <w:tab w:val="left" w:pos="283"/>
        </w:tabs>
        <w:spacing w:line="100" w:lineRule="atLeast"/>
        <w:jc w:val="both"/>
        <w:rPr>
          <w:rFonts w:ascii="Arial" w:hAnsi="Arial" w:cs="Arial"/>
          <w:sz w:val="20"/>
        </w:rPr>
      </w:pPr>
      <w:r>
        <w:rPr>
          <w:rFonts w:ascii="Arial" w:hAnsi="Arial" w:cs="Arial"/>
          <w:sz w:val="20"/>
        </w:rPr>
        <w:t>przygotowanie mieszanki z kruszywa,</w:t>
      </w:r>
    </w:p>
    <w:p w:rsidR="00623820" w:rsidRDefault="00623820" w:rsidP="00B062D3">
      <w:pPr>
        <w:numPr>
          <w:ilvl w:val="0"/>
          <w:numId w:val="9"/>
        </w:numPr>
        <w:tabs>
          <w:tab w:val="left" w:pos="283"/>
        </w:tabs>
        <w:spacing w:line="100" w:lineRule="atLeast"/>
        <w:jc w:val="both"/>
        <w:rPr>
          <w:rFonts w:ascii="Arial" w:hAnsi="Arial" w:cs="Arial"/>
          <w:sz w:val="20"/>
        </w:rPr>
      </w:pPr>
      <w:r>
        <w:rPr>
          <w:rFonts w:ascii="Arial" w:hAnsi="Arial" w:cs="Arial"/>
          <w:sz w:val="20"/>
        </w:rPr>
        <w:t>dostarczenie mieszanki na miejsce wbudowania,</w:t>
      </w:r>
    </w:p>
    <w:p w:rsidR="00623820" w:rsidRDefault="00623820" w:rsidP="00B062D3">
      <w:pPr>
        <w:numPr>
          <w:ilvl w:val="0"/>
          <w:numId w:val="9"/>
        </w:numPr>
        <w:tabs>
          <w:tab w:val="left" w:pos="283"/>
        </w:tabs>
        <w:spacing w:line="100" w:lineRule="atLeast"/>
        <w:jc w:val="both"/>
        <w:rPr>
          <w:rFonts w:ascii="Arial" w:hAnsi="Arial" w:cs="Arial"/>
          <w:sz w:val="20"/>
        </w:rPr>
      </w:pPr>
      <w:r>
        <w:rPr>
          <w:rFonts w:ascii="Arial" w:hAnsi="Arial" w:cs="Arial"/>
          <w:sz w:val="20"/>
        </w:rPr>
        <w:t>rozłożenie mieszanki,</w:t>
      </w:r>
    </w:p>
    <w:p w:rsidR="00623820" w:rsidRDefault="00623820" w:rsidP="00B062D3">
      <w:pPr>
        <w:numPr>
          <w:ilvl w:val="0"/>
          <w:numId w:val="9"/>
        </w:numPr>
        <w:tabs>
          <w:tab w:val="left" w:pos="283"/>
        </w:tabs>
        <w:spacing w:line="100" w:lineRule="atLeast"/>
        <w:jc w:val="both"/>
        <w:rPr>
          <w:rFonts w:ascii="Arial" w:hAnsi="Arial" w:cs="Arial"/>
          <w:sz w:val="20"/>
        </w:rPr>
      </w:pPr>
      <w:r>
        <w:rPr>
          <w:rFonts w:ascii="Arial" w:hAnsi="Arial" w:cs="Arial"/>
          <w:sz w:val="20"/>
        </w:rPr>
        <w:t>zagęszczenie rozłożonej mieszanki,</w:t>
      </w:r>
    </w:p>
    <w:p w:rsidR="00623820" w:rsidRDefault="00623820" w:rsidP="00B062D3">
      <w:pPr>
        <w:numPr>
          <w:ilvl w:val="0"/>
          <w:numId w:val="9"/>
        </w:numPr>
        <w:tabs>
          <w:tab w:val="left" w:pos="283"/>
        </w:tabs>
        <w:spacing w:line="100" w:lineRule="atLeast"/>
        <w:jc w:val="both"/>
        <w:rPr>
          <w:rFonts w:ascii="Arial" w:hAnsi="Arial" w:cs="Arial"/>
          <w:sz w:val="20"/>
        </w:rPr>
      </w:pPr>
      <w:r>
        <w:rPr>
          <w:rFonts w:ascii="Arial" w:hAnsi="Arial" w:cs="Arial"/>
          <w:sz w:val="20"/>
        </w:rPr>
        <w:t>przeprowadzenie pomiarów i badań laboratoryjnych określonych w specyfikacji technicznej,</w:t>
      </w:r>
    </w:p>
    <w:p w:rsidR="00623820" w:rsidRDefault="00623820" w:rsidP="00B062D3">
      <w:pPr>
        <w:numPr>
          <w:ilvl w:val="0"/>
          <w:numId w:val="9"/>
        </w:numPr>
        <w:tabs>
          <w:tab w:val="left" w:pos="283"/>
        </w:tabs>
        <w:spacing w:line="100" w:lineRule="atLeast"/>
        <w:jc w:val="both"/>
        <w:rPr>
          <w:rFonts w:ascii="Arial" w:hAnsi="Arial" w:cs="Arial"/>
          <w:sz w:val="20"/>
        </w:rPr>
      </w:pPr>
      <w:r>
        <w:rPr>
          <w:rFonts w:ascii="Arial" w:hAnsi="Arial" w:cs="Arial"/>
          <w:sz w:val="20"/>
        </w:rPr>
        <w:t>utrz</w:t>
      </w:r>
      <w:r w:rsidR="00476BA0">
        <w:rPr>
          <w:rFonts w:ascii="Arial" w:hAnsi="Arial" w:cs="Arial"/>
          <w:sz w:val="20"/>
        </w:rPr>
        <w:t xml:space="preserve">ymanie podbudowy w czasie robót, </w:t>
      </w:r>
    </w:p>
    <w:p w:rsidR="00623820" w:rsidRDefault="00623820" w:rsidP="00623820">
      <w:pPr>
        <w:pStyle w:val="Nagwek2"/>
        <w:spacing w:line="100" w:lineRule="atLeast"/>
        <w:jc w:val="both"/>
        <w:rPr>
          <w:rFonts w:ascii="Arial" w:eastAsia="Times New Roman" w:hAnsi="Arial" w:cs="Arial"/>
          <w:sz w:val="20"/>
        </w:rPr>
      </w:pPr>
      <w:r>
        <w:rPr>
          <w:rFonts w:ascii="Arial" w:eastAsia="Times New Roman" w:hAnsi="Arial" w:cs="Arial"/>
          <w:sz w:val="20"/>
        </w:rPr>
        <w:t>9.3. Ilość jednostek obmiarowych</w:t>
      </w:r>
    </w:p>
    <w:p w:rsidR="00623820" w:rsidRDefault="00623820" w:rsidP="00623820">
      <w:pPr>
        <w:spacing w:line="100" w:lineRule="atLeast"/>
        <w:jc w:val="both"/>
        <w:rPr>
          <w:rFonts w:ascii="Arial" w:hAnsi="Arial" w:cs="Arial"/>
          <w:sz w:val="20"/>
          <w:vertAlign w:val="superscript"/>
        </w:rPr>
      </w:pPr>
      <w:r>
        <w:rPr>
          <w:rFonts w:ascii="Arial" w:hAnsi="Arial" w:cs="Arial"/>
          <w:sz w:val="20"/>
        </w:rPr>
        <w:t>Wg przedmiaru robót</w:t>
      </w:r>
    </w:p>
    <w:p w:rsidR="00623820" w:rsidRDefault="00623820" w:rsidP="00623820">
      <w:pPr>
        <w:pStyle w:val="Nagwek1"/>
        <w:spacing w:line="100" w:lineRule="atLeast"/>
        <w:jc w:val="both"/>
        <w:rPr>
          <w:rFonts w:ascii="Arial" w:eastAsia="Times New Roman" w:hAnsi="Arial" w:cs="Arial"/>
          <w:sz w:val="20"/>
        </w:rPr>
      </w:pPr>
      <w:r>
        <w:rPr>
          <w:rFonts w:ascii="Arial" w:eastAsia="Times New Roman" w:hAnsi="Arial" w:cs="Arial"/>
          <w:sz w:val="20"/>
        </w:rPr>
        <w:t>10. przepisy związane</w:t>
      </w:r>
    </w:p>
    <w:p w:rsidR="00623820" w:rsidRDefault="00623820" w:rsidP="00623820">
      <w:pPr>
        <w:pStyle w:val="Nagwek2"/>
        <w:spacing w:line="100" w:lineRule="atLeast"/>
        <w:jc w:val="both"/>
        <w:rPr>
          <w:rFonts w:ascii="Arial" w:eastAsia="Times New Roman" w:hAnsi="Arial" w:cs="Arial"/>
          <w:sz w:val="20"/>
        </w:rPr>
      </w:pPr>
      <w:r>
        <w:rPr>
          <w:rFonts w:ascii="Arial" w:eastAsia="Times New Roman" w:hAnsi="Arial" w:cs="Arial"/>
          <w:sz w:val="20"/>
        </w:rPr>
        <w:t>10.1. Normy</w:t>
      </w:r>
    </w:p>
    <w:p w:rsidR="00623820" w:rsidRDefault="00623820" w:rsidP="00623820">
      <w:pPr>
        <w:snapToGrid w:val="0"/>
        <w:spacing w:line="100" w:lineRule="atLeast"/>
        <w:ind w:left="284" w:hanging="284"/>
        <w:jc w:val="both"/>
        <w:rPr>
          <w:rFonts w:ascii="Arial" w:hAnsi="Arial" w:cs="Arial"/>
          <w:sz w:val="20"/>
        </w:rPr>
      </w:pPr>
      <w:r>
        <w:rPr>
          <w:rFonts w:ascii="Arial" w:hAnsi="Arial" w:cs="Arial"/>
          <w:sz w:val="20"/>
        </w:rPr>
        <w:t>1.</w:t>
      </w:r>
      <w:r>
        <w:rPr>
          <w:rFonts w:ascii="Arial" w:hAnsi="Arial" w:cs="Arial"/>
          <w:sz w:val="20"/>
        </w:rPr>
        <w:tab/>
        <w:t>PN-B-04481</w:t>
      </w:r>
      <w:r>
        <w:rPr>
          <w:rFonts w:ascii="Arial" w:hAnsi="Arial" w:cs="Arial"/>
          <w:sz w:val="20"/>
        </w:rPr>
        <w:tab/>
      </w:r>
      <w:r>
        <w:rPr>
          <w:rFonts w:ascii="Arial" w:hAnsi="Arial" w:cs="Arial"/>
          <w:sz w:val="20"/>
        </w:rPr>
        <w:tab/>
        <w:t>Grunty budowlane. Badania próbek gruntu</w:t>
      </w:r>
    </w:p>
    <w:p w:rsidR="00623820" w:rsidRDefault="00623820" w:rsidP="00623820">
      <w:pPr>
        <w:snapToGrid w:val="0"/>
        <w:spacing w:line="100" w:lineRule="atLeast"/>
        <w:ind w:left="284" w:hanging="284"/>
        <w:jc w:val="both"/>
        <w:rPr>
          <w:rFonts w:ascii="Arial" w:hAnsi="Arial" w:cs="Arial"/>
          <w:sz w:val="20"/>
        </w:rPr>
      </w:pPr>
      <w:r>
        <w:rPr>
          <w:rFonts w:ascii="Arial" w:hAnsi="Arial" w:cs="Arial"/>
          <w:sz w:val="20"/>
        </w:rPr>
        <w:t>2.</w:t>
      </w:r>
      <w:r>
        <w:rPr>
          <w:rFonts w:ascii="Arial" w:hAnsi="Arial" w:cs="Arial"/>
          <w:sz w:val="20"/>
        </w:rPr>
        <w:tab/>
        <w:t>PN-B-06714-12</w:t>
      </w:r>
      <w:r>
        <w:rPr>
          <w:rFonts w:ascii="Arial" w:hAnsi="Arial" w:cs="Arial"/>
          <w:sz w:val="20"/>
        </w:rPr>
        <w:tab/>
        <w:t>Kruszywa mineralne. Badania. Oznaczanie zawartości zanieczyszczeń obcych</w:t>
      </w:r>
    </w:p>
    <w:p w:rsidR="00623820" w:rsidRDefault="00623820" w:rsidP="00623820">
      <w:pPr>
        <w:snapToGrid w:val="0"/>
        <w:spacing w:line="100" w:lineRule="atLeast"/>
        <w:ind w:left="284" w:hanging="284"/>
        <w:jc w:val="both"/>
        <w:rPr>
          <w:rFonts w:ascii="Arial" w:hAnsi="Arial" w:cs="Arial"/>
          <w:sz w:val="20"/>
        </w:rPr>
      </w:pPr>
      <w:r>
        <w:rPr>
          <w:rFonts w:ascii="Arial" w:hAnsi="Arial" w:cs="Arial"/>
          <w:sz w:val="20"/>
        </w:rPr>
        <w:t>3.</w:t>
      </w:r>
      <w:r>
        <w:rPr>
          <w:rFonts w:ascii="Arial" w:hAnsi="Arial" w:cs="Arial"/>
          <w:sz w:val="20"/>
        </w:rPr>
        <w:tab/>
        <w:t>PN-B-06714-15</w:t>
      </w:r>
      <w:r>
        <w:rPr>
          <w:rFonts w:ascii="Arial" w:hAnsi="Arial" w:cs="Arial"/>
          <w:sz w:val="20"/>
        </w:rPr>
        <w:tab/>
        <w:t>Kruszywa mineralne. Badania. Oznaczanie składu ziarnowego</w:t>
      </w:r>
    </w:p>
    <w:p w:rsidR="00623820" w:rsidRDefault="00623820" w:rsidP="00623820">
      <w:pPr>
        <w:snapToGrid w:val="0"/>
        <w:spacing w:line="100" w:lineRule="atLeast"/>
        <w:ind w:left="284" w:hanging="284"/>
        <w:jc w:val="both"/>
        <w:rPr>
          <w:rFonts w:ascii="Arial" w:hAnsi="Arial" w:cs="Arial"/>
          <w:sz w:val="20"/>
        </w:rPr>
      </w:pPr>
      <w:r>
        <w:rPr>
          <w:rFonts w:ascii="Arial" w:hAnsi="Arial" w:cs="Arial"/>
          <w:sz w:val="20"/>
        </w:rPr>
        <w:t>4.</w:t>
      </w:r>
      <w:r>
        <w:rPr>
          <w:rFonts w:ascii="Arial" w:hAnsi="Arial" w:cs="Arial"/>
          <w:sz w:val="20"/>
        </w:rPr>
        <w:tab/>
        <w:t>PN-B-06714-16</w:t>
      </w:r>
      <w:r>
        <w:rPr>
          <w:rFonts w:ascii="Arial" w:hAnsi="Arial" w:cs="Arial"/>
          <w:sz w:val="20"/>
        </w:rPr>
        <w:tab/>
        <w:t xml:space="preserve">Kruszywa mineralne. Badania. Oznaczanie kształtu </w:t>
      </w:r>
      <w:proofErr w:type="spellStart"/>
      <w:r>
        <w:rPr>
          <w:rFonts w:ascii="Arial" w:hAnsi="Arial" w:cs="Arial"/>
          <w:sz w:val="20"/>
        </w:rPr>
        <w:t>ziarn</w:t>
      </w:r>
      <w:proofErr w:type="spellEnd"/>
    </w:p>
    <w:p w:rsidR="00623820" w:rsidRDefault="00623820" w:rsidP="00623820">
      <w:pPr>
        <w:snapToGrid w:val="0"/>
        <w:spacing w:line="100" w:lineRule="atLeast"/>
        <w:ind w:left="284" w:hanging="284"/>
        <w:jc w:val="both"/>
        <w:rPr>
          <w:rFonts w:ascii="Arial" w:hAnsi="Arial" w:cs="Arial"/>
          <w:sz w:val="20"/>
        </w:rPr>
      </w:pPr>
      <w:r>
        <w:rPr>
          <w:rFonts w:ascii="Arial" w:hAnsi="Arial" w:cs="Arial"/>
          <w:sz w:val="20"/>
        </w:rPr>
        <w:t>5.</w:t>
      </w:r>
      <w:r>
        <w:rPr>
          <w:rFonts w:ascii="Arial" w:hAnsi="Arial" w:cs="Arial"/>
          <w:sz w:val="20"/>
        </w:rPr>
        <w:tab/>
        <w:t>PN-B-06714-17</w:t>
      </w:r>
      <w:r>
        <w:rPr>
          <w:rFonts w:ascii="Arial" w:hAnsi="Arial" w:cs="Arial"/>
          <w:sz w:val="20"/>
        </w:rPr>
        <w:tab/>
        <w:t>Kruszywa mineralne. Badania. Oznaczanie wilgotności</w:t>
      </w:r>
    </w:p>
    <w:p w:rsidR="00623820" w:rsidRDefault="00623820" w:rsidP="00623820">
      <w:pPr>
        <w:snapToGrid w:val="0"/>
        <w:spacing w:line="100" w:lineRule="atLeast"/>
        <w:ind w:left="284" w:hanging="284"/>
        <w:jc w:val="both"/>
        <w:rPr>
          <w:rFonts w:ascii="Arial" w:hAnsi="Arial" w:cs="Arial"/>
          <w:sz w:val="20"/>
        </w:rPr>
      </w:pPr>
      <w:r>
        <w:rPr>
          <w:rFonts w:ascii="Arial" w:hAnsi="Arial" w:cs="Arial"/>
          <w:sz w:val="20"/>
        </w:rPr>
        <w:t>6.</w:t>
      </w:r>
      <w:r>
        <w:rPr>
          <w:rFonts w:ascii="Arial" w:hAnsi="Arial" w:cs="Arial"/>
          <w:sz w:val="20"/>
        </w:rPr>
        <w:tab/>
        <w:t>PN-B-06714-18</w:t>
      </w:r>
      <w:r>
        <w:rPr>
          <w:rFonts w:ascii="Arial" w:hAnsi="Arial" w:cs="Arial"/>
          <w:sz w:val="20"/>
        </w:rPr>
        <w:tab/>
        <w:t>Kruszywa mineralne. Badania. Oznaczanie nasiąkliwości</w:t>
      </w:r>
    </w:p>
    <w:p w:rsidR="00623820" w:rsidRDefault="00623820" w:rsidP="00623820">
      <w:pPr>
        <w:snapToGrid w:val="0"/>
        <w:spacing w:line="100" w:lineRule="atLeast"/>
        <w:ind w:left="284" w:hanging="284"/>
        <w:jc w:val="both"/>
        <w:rPr>
          <w:rFonts w:ascii="Arial" w:hAnsi="Arial" w:cs="Arial"/>
          <w:sz w:val="20"/>
        </w:rPr>
      </w:pPr>
      <w:r>
        <w:rPr>
          <w:rFonts w:ascii="Arial" w:hAnsi="Arial" w:cs="Arial"/>
          <w:sz w:val="20"/>
        </w:rPr>
        <w:t>7.</w:t>
      </w:r>
      <w:r>
        <w:rPr>
          <w:rFonts w:ascii="Arial" w:hAnsi="Arial" w:cs="Arial"/>
          <w:sz w:val="20"/>
        </w:rPr>
        <w:tab/>
        <w:t>PN-B-06714-19</w:t>
      </w:r>
      <w:r>
        <w:rPr>
          <w:rFonts w:ascii="Arial" w:hAnsi="Arial" w:cs="Arial"/>
          <w:sz w:val="20"/>
        </w:rPr>
        <w:tab/>
        <w:t>Kruszywa mineralne. Badania. Oznaczanie mrozoodporności metodą bezpośrednią</w:t>
      </w:r>
    </w:p>
    <w:p w:rsidR="00623820" w:rsidRDefault="00623820" w:rsidP="00623820">
      <w:pPr>
        <w:snapToGrid w:val="0"/>
        <w:spacing w:line="100" w:lineRule="atLeast"/>
        <w:ind w:left="284" w:hanging="284"/>
        <w:jc w:val="both"/>
        <w:rPr>
          <w:rFonts w:ascii="Arial" w:hAnsi="Arial" w:cs="Arial"/>
          <w:sz w:val="20"/>
        </w:rPr>
      </w:pPr>
      <w:r>
        <w:rPr>
          <w:rFonts w:ascii="Arial" w:hAnsi="Arial" w:cs="Arial"/>
          <w:sz w:val="20"/>
        </w:rPr>
        <w:t>8.</w:t>
      </w:r>
      <w:r>
        <w:rPr>
          <w:rFonts w:ascii="Arial" w:hAnsi="Arial" w:cs="Arial"/>
          <w:sz w:val="20"/>
        </w:rPr>
        <w:tab/>
        <w:t>PN-B-06714-26</w:t>
      </w:r>
      <w:r>
        <w:rPr>
          <w:rFonts w:ascii="Arial" w:hAnsi="Arial" w:cs="Arial"/>
          <w:sz w:val="20"/>
        </w:rPr>
        <w:tab/>
        <w:t>Kruszywa mineralne. Badania. Oznaczanie zawartości zanieczyszczeń organicznych</w:t>
      </w:r>
    </w:p>
    <w:p w:rsidR="00623820" w:rsidRDefault="00623820" w:rsidP="00623820">
      <w:pPr>
        <w:snapToGrid w:val="0"/>
        <w:spacing w:line="100" w:lineRule="atLeast"/>
        <w:ind w:left="284" w:hanging="284"/>
        <w:jc w:val="both"/>
        <w:rPr>
          <w:rFonts w:ascii="Arial" w:hAnsi="Arial" w:cs="Arial"/>
          <w:sz w:val="20"/>
        </w:rPr>
      </w:pPr>
      <w:r>
        <w:rPr>
          <w:rFonts w:ascii="Arial" w:hAnsi="Arial" w:cs="Arial"/>
          <w:sz w:val="20"/>
        </w:rPr>
        <w:t>9.</w:t>
      </w:r>
      <w:r>
        <w:rPr>
          <w:rFonts w:ascii="Arial" w:hAnsi="Arial" w:cs="Arial"/>
          <w:sz w:val="20"/>
        </w:rPr>
        <w:tab/>
        <w:t>PN-B-06714-28</w:t>
      </w:r>
      <w:r>
        <w:rPr>
          <w:rFonts w:ascii="Arial" w:hAnsi="Arial" w:cs="Arial"/>
          <w:sz w:val="20"/>
        </w:rPr>
        <w:tab/>
        <w:t>Kruszywa mineralne. Badania. Oznaczanie zawartości siarki metodą bromową</w:t>
      </w:r>
    </w:p>
    <w:p w:rsidR="00623820" w:rsidRDefault="00623820" w:rsidP="00623820">
      <w:pPr>
        <w:snapToGrid w:val="0"/>
        <w:spacing w:line="100" w:lineRule="atLeast"/>
        <w:ind w:left="284" w:hanging="284"/>
        <w:jc w:val="both"/>
        <w:rPr>
          <w:rFonts w:ascii="Arial" w:hAnsi="Arial" w:cs="Arial"/>
          <w:sz w:val="20"/>
        </w:rPr>
      </w:pPr>
      <w:r>
        <w:rPr>
          <w:rFonts w:ascii="Arial" w:hAnsi="Arial" w:cs="Arial"/>
          <w:sz w:val="20"/>
        </w:rPr>
        <w:t>10.</w:t>
      </w:r>
      <w:r>
        <w:rPr>
          <w:rFonts w:ascii="Arial" w:hAnsi="Arial" w:cs="Arial"/>
          <w:sz w:val="20"/>
        </w:rPr>
        <w:tab/>
        <w:t>PN-B-06714-37</w:t>
      </w:r>
      <w:r>
        <w:rPr>
          <w:rFonts w:ascii="Arial" w:hAnsi="Arial" w:cs="Arial"/>
          <w:sz w:val="20"/>
        </w:rPr>
        <w:tab/>
        <w:t>Kruszywa mineralne. Badania. Oznaczanie rozpadu krzemianowego</w:t>
      </w:r>
    </w:p>
    <w:p w:rsidR="00623820" w:rsidRDefault="00623820" w:rsidP="00623820">
      <w:pPr>
        <w:snapToGrid w:val="0"/>
        <w:spacing w:line="100" w:lineRule="atLeast"/>
        <w:ind w:left="284" w:hanging="284"/>
        <w:jc w:val="both"/>
        <w:rPr>
          <w:rFonts w:ascii="Arial" w:hAnsi="Arial" w:cs="Arial"/>
          <w:sz w:val="20"/>
        </w:rPr>
      </w:pPr>
      <w:r>
        <w:rPr>
          <w:rFonts w:ascii="Arial" w:hAnsi="Arial" w:cs="Arial"/>
          <w:sz w:val="20"/>
        </w:rPr>
        <w:t>11.</w:t>
      </w:r>
      <w:r>
        <w:rPr>
          <w:rFonts w:ascii="Arial" w:hAnsi="Arial" w:cs="Arial"/>
          <w:sz w:val="20"/>
        </w:rPr>
        <w:tab/>
        <w:t>PN-B-06714-39</w:t>
      </w:r>
      <w:r>
        <w:rPr>
          <w:rFonts w:ascii="Arial" w:hAnsi="Arial" w:cs="Arial"/>
          <w:sz w:val="20"/>
        </w:rPr>
        <w:tab/>
        <w:t>Kruszywa mineralne. Badania. Oznaczanie rozpadu żelazawego</w:t>
      </w:r>
    </w:p>
    <w:p w:rsidR="00623820" w:rsidRDefault="00623820" w:rsidP="00623820">
      <w:pPr>
        <w:snapToGrid w:val="0"/>
        <w:spacing w:line="100" w:lineRule="atLeast"/>
        <w:ind w:left="284" w:hanging="284"/>
        <w:jc w:val="both"/>
        <w:rPr>
          <w:rFonts w:ascii="Arial" w:hAnsi="Arial" w:cs="Arial"/>
          <w:sz w:val="20"/>
        </w:rPr>
      </w:pPr>
      <w:r>
        <w:rPr>
          <w:rFonts w:ascii="Arial" w:hAnsi="Arial" w:cs="Arial"/>
          <w:sz w:val="20"/>
        </w:rPr>
        <w:t>12.</w:t>
      </w:r>
      <w:r>
        <w:rPr>
          <w:rFonts w:ascii="Arial" w:hAnsi="Arial" w:cs="Arial"/>
          <w:sz w:val="20"/>
        </w:rPr>
        <w:tab/>
        <w:t>PN-B-06714-42</w:t>
      </w:r>
      <w:r>
        <w:rPr>
          <w:rFonts w:ascii="Arial" w:hAnsi="Arial" w:cs="Arial"/>
          <w:sz w:val="20"/>
        </w:rPr>
        <w:tab/>
        <w:t>Kruszywa mineralne. Badania. Oznaczanie ścieralności w bębnie Los Angeles</w:t>
      </w:r>
    </w:p>
    <w:p w:rsidR="00623820" w:rsidRDefault="00623820" w:rsidP="00623820">
      <w:pPr>
        <w:pStyle w:val="Tekstprzypisudolnego"/>
        <w:snapToGrid w:val="0"/>
        <w:spacing w:line="100" w:lineRule="atLeast"/>
        <w:ind w:left="284" w:hanging="284"/>
        <w:rPr>
          <w:rFonts w:ascii="Arial" w:hAnsi="Arial" w:cs="Arial"/>
        </w:rPr>
      </w:pPr>
      <w:r>
        <w:rPr>
          <w:rFonts w:ascii="Arial" w:hAnsi="Arial" w:cs="Arial"/>
        </w:rPr>
        <w:t>13.</w:t>
      </w:r>
      <w:r>
        <w:rPr>
          <w:rFonts w:ascii="Arial" w:hAnsi="Arial" w:cs="Arial"/>
        </w:rPr>
        <w:tab/>
        <w:t>PN-B-11112</w:t>
      </w:r>
      <w:r>
        <w:rPr>
          <w:rFonts w:ascii="Arial" w:hAnsi="Arial" w:cs="Arial"/>
        </w:rPr>
        <w:tab/>
      </w:r>
      <w:r>
        <w:rPr>
          <w:rFonts w:ascii="Arial" w:hAnsi="Arial" w:cs="Arial"/>
        </w:rPr>
        <w:tab/>
        <w:t>Kruszywa mineralne. Kruszywa łamane do nawierzchni drogowych</w:t>
      </w:r>
    </w:p>
    <w:p w:rsidR="00623820" w:rsidRDefault="00623820" w:rsidP="00623820">
      <w:pPr>
        <w:snapToGrid w:val="0"/>
        <w:spacing w:line="100" w:lineRule="atLeast"/>
        <w:ind w:left="284" w:hanging="284"/>
        <w:jc w:val="both"/>
        <w:rPr>
          <w:rFonts w:ascii="Arial" w:hAnsi="Arial" w:cs="Arial"/>
          <w:sz w:val="20"/>
        </w:rPr>
      </w:pPr>
      <w:r>
        <w:rPr>
          <w:rFonts w:ascii="Arial" w:hAnsi="Arial" w:cs="Arial"/>
          <w:sz w:val="20"/>
        </w:rPr>
        <w:t>14.</w:t>
      </w:r>
      <w:r>
        <w:rPr>
          <w:rFonts w:ascii="Arial" w:hAnsi="Arial" w:cs="Arial"/>
          <w:sz w:val="20"/>
        </w:rPr>
        <w:tab/>
        <w:t>PN-B-32250</w:t>
      </w:r>
      <w:r>
        <w:rPr>
          <w:rFonts w:ascii="Arial" w:hAnsi="Arial" w:cs="Arial"/>
          <w:sz w:val="20"/>
        </w:rPr>
        <w:tab/>
      </w:r>
      <w:r>
        <w:rPr>
          <w:rFonts w:ascii="Arial" w:hAnsi="Arial" w:cs="Arial"/>
          <w:sz w:val="20"/>
        </w:rPr>
        <w:tab/>
        <w:t>Materiały budowlane. Woda do betonu i zapraw</w:t>
      </w:r>
    </w:p>
    <w:p w:rsidR="00623820" w:rsidRDefault="00623820" w:rsidP="00623820">
      <w:pPr>
        <w:snapToGrid w:val="0"/>
        <w:spacing w:line="100" w:lineRule="atLeast"/>
        <w:ind w:left="284" w:hanging="284"/>
        <w:jc w:val="both"/>
        <w:rPr>
          <w:rFonts w:ascii="Arial" w:hAnsi="Arial" w:cs="Arial"/>
          <w:sz w:val="20"/>
        </w:rPr>
      </w:pPr>
      <w:r>
        <w:rPr>
          <w:rFonts w:ascii="Arial" w:hAnsi="Arial" w:cs="Arial"/>
          <w:sz w:val="20"/>
        </w:rPr>
        <w:t>15.</w:t>
      </w:r>
      <w:r>
        <w:rPr>
          <w:rFonts w:ascii="Arial" w:hAnsi="Arial" w:cs="Arial"/>
          <w:sz w:val="20"/>
        </w:rPr>
        <w:tab/>
        <w:t>PN-S-06102</w:t>
      </w:r>
      <w:r>
        <w:rPr>
          <w:rFonts w:ascii="Arial" w:hAnsi="Arial" w:cs="Arial"/>
          <w:sz w:val="20"/>
        </w:rPr>
        <w:tab/>
      </w:r>
      <w:r>
        <w:rPr>
          <w:rFonts w:ascii="Arial" w:hAnsi="Arial" w:cs="Arial"/>
          <w:sz w:val="20"/>
        </w:rPr>
        <w:tab/>
        <w:t>Drogi samochodowe. Podbudowy z kruszyw stabilizowanych mechanicznie</w:t>
      </w:r>
    </w:p>
    <w:p w:rsidR="00623820" w:rsidRDefault="00623820" w:rsidP="00623820">
      <w:pPr>
        <w:snapToGrid w:val="0"/>
        <w:spacing w:line="100" w:lineRule="atLeast"/>
        <w:ind w:left="284" w:hanging="284"/>
        <w:jc w:val="both"/>
        <w:rPr>
          <w:rFonts w:ascii="Arial" w:hAnsi="Arial" w:cs="Arial"/>
          <w:sz w:val="20"/>
        </w:rPr>
      </w:pPr>
      <w:r>
        <w:rPr>
          <w:rFonts w:ascii="Arial" w:hAnsi="Arial" w:cs="Arial"/>
          <w:sz w:val="20"/>
        </w:rPr>
        <w:t>16.</w:t>
      </w:r>
      <w:r>
        <w:rPr>
          <w:rFonts w:ascii="Arial" w:hAnsi="Arial" w:cs="Arial"/>
          <w:sz w:val="20"/>
        </w:rPr>
        <w:tab/>
        <w:t>BN-84/6774-02</w:t>
      </w:r>
      <w:r>
        <w:rPr>
          <w:rFonts w:ascii="Arial" w:hAnsi="Arial" w:cs="Arial"/>
          <w:sz w:val="20"/>
        </w:rPr>
        <w:tab/>
        <w:t>Kruszywo mineralne. Kruszywo kamienne łamane do nawierzchni drogowych</w:t>
      </w:r>
    </w:p>
    <w:p w:rsidR="00623820" w:rsidRDefault="00623820" w:rsidP="00623820">
      <w:pPr>
        <w:snapToGrid w:val="0"/>
        <w:spacing w:line="100" w:lineRule="atLeast"/>
        <w:ind w:left="284" w:hanging="284"/>
        <w:jc w:val="both"/>
        <w:rPr>
          <w:rFonts w:ascii="Arial" w:hAnsi="Arial" w:cs="Arial"/>
          <w:sz w:val="20"/>
        </w:rPr>
      </w:pPr>
      <w:r>
        <w:rPr>
          <w:rFonts w:ascii="Arial" w:hAnsi="Arial" w:cs="Arial"/>
          <w:sz w:val="20"/>
        </w:rPr>
        <w:t>17.</w:t>
      </w:r>
      <w:r>
        <w:rPr>
          <w:rFonts w:ascii="Arial" w:hAnsi="Arial" w:cs="Arial"/>
          <w:sz w:val="20"/>
        </w:rPr>
        <w:tab/>
        <w:t>BN-64/8931-01</w:t>
      </w:r>
      <w:r>
        <w:rPr>
          <w:rFonts w:ascii="Arial" w:hAnsi="Arial" w:cs="Arial"/>
          <w:sz w:val="20"/>
        </w:rPr>
        <w:tab/>
        <w:t>Drogi samochodowe. Oznaczanie wskaźnika piaskowego</w:t>
      </w:r>
    </w:p>
    <w:p w:rsidR="00623820" w:rsidRDefault="00623820" w:rsidP="00623820">
      <w:pPr>
        <w:snapToGrid w:val="0"/>
        <w:spacing w:line="100" w:lineRule="atLeast"/>
        <w:ind w:left="284" w:hanging="284"/>
        <w:jc w:val="both"/>
        <w:rPr>
          <w:rFonts w:ascii="Arial" w:hAnsi="Arial" w:cs="Arial"/>
          <w:sz w:val="20"/>
        </w:rPr>
      </w:pPr>
      <w:r>
        <w:rPr>
          <w:rFonts w:ascii="Arial" w:hAnsi="Arial" w:cs="Arial"/>
          <w:sz w:val="20"/>
        </w:rPr>
        <w:t>18.</w:t>
      </w:r>
      <w:r>
        <w:rPr>
          <w:rFonts w:ascii="Arial" w:hAnsi="Arial" w:cs="Arial"/>
          <w:sz w:val="20"/>
        </w:rPr>
        <w:tab/>
        <w:t>BN-64/8931-02</w:t>
      </w:r>
      <w:r>
        <w:rPr>
          <w:rFonts w:ascii="Arial" w:hAnsi="Arial" w:cs="Arial"/>
          <w:sz w:val="20"/>
        </w:rPr>
        <w:tab/>
        <w:t>Drogi samochodowe. Oznaczanie modułu odkształcenia nawierzchni podatnych i podłoża przez obciążenie płytą</w:t>
      </w:r>
    </w:p>
    <w:p w:rsidR="00623820" w:rsidRDefault="00623820" w:rsidP="00623820">
      <w:pPr>
        <w:snapToGrid w:val="0"/>
        <w:spacing w:line="100" w:lineRule="atLeast"/>
        <w:ind w:left="284" w:hanging="284"/>
        <w:jc w:val="both"/>
        <w:rPr>
          <w:rFonts w:ascii="Arial" w:hAnsi="Arial" w:cs="Arial"/>
          <w:sz w:val="20"/>
        </w:rPr>
      </w:pPr>
      <w:r>
        <w:rPr>
          <w:rFonts w:ascii="Arial" w:hAnsi="Arial" w:cs="Arial"/>
          <w:sz w:val="20"/>
        </w:rPr>
        <w:t>19.</w:t>
      </w:r>
      <w:r>
        <w:rPr>
          <w:rFonts w:ascii="Arial" w:hAnsi="Arial" w:cs="Arial"/>
          <w:sz w:val="20"/>
        </w:rPr>
        <w:tab/>
        <w:t>BN-68/8931-04</w:t>
      </w:r>
      <w:r>
        <w:rPr>
          <w:rFonts w:ascii="Arial" w:hAnsi="Arial" w:cs="Arial"/>
          <w:sz w:val="20"/>
        </w:rPr>
        <w:tab/>
        <w:t>Drogi samochodowe. Pomiar równości nawierzchni planografem i łatą</w:t>
      </w:r>
    </w:p>
    <w:p w:rsidR="00623820" w:rsidRDefault="00623820" w:rsidP="00623820">
      <w:pPr>
        <w:snapToGrid w:val="0"/>
        <w:spacing w:line="100" w:lineRule="atLeast"/>
        <w:ind w:left="284" w:hanging="284"/>
        <w:jc w:val="both"/>
        <w:rPr>
          <w:rFonts w:ascii="Arial" w:hAnsi="Arial" w:cs="Arial"/>
          <w:sz w:val="20"/>
        </w:rPr>
      </w:pPr>
      <w:r>
        <w:rPr>
          <w:rFonts w:ascii="Arial" w:hAnsi="Arial" w:cs="Arial"/>
          <w:sz w:val="20"/>
        </w:rPr>
        <w:t>20.</w:t>
      </w:r>
      <w:r>
        <w:rPr>
          <w:rFonts w:ascii="Arial" w:hAnsi="Arial" w:cs="Arial"/>
          <w:sz w:val="20"/>
        </w:rPr>
        <w:tab/>
        <w:t>BN-77/8931-12</w:t>
      </w:r>
      <w:r>
        <w:rPr>
          <w:rFonts w:ascii="Arial" w:hAnsi="Arial" w:cs="Arial"/>
          <w:sz w:val="20"/>
        </w:rPr>
        <w:tab/>
        <w:t>Oznaczanie wskaźnika zagęszczenia gruntu</w:t>
      </w:r>
    </w:p>
    <w:p w:rsidR="00E3498A" w:rsidRPr="00AA4D86" w:rsidRDefault="00623820" w:rsidP="00AA4D86">
      <w:pPr>
        <w:spacing w:before="120" w:line="100" w:lineRule="atLeast"/>
        <w:jc w:val="both"/>
        <w:rPr>
          <w:rFonts w:ascii="Arial" w:hAnsi="Arial" w:cs="Arial"/>
          <w:b/>
          <w:bCs/>
          <w:sz w:val="20"/>
        </w:rPr>
      </w:pPr>
      <w:r>
        <w:rPr>
          <w:rFonts w:ascii="Arial" w:hAnsi="Arial" w:cs="Arial"/>
          <w:sz w:val="20"/>
        </w:rPr>
        <w:br w:type="page"/>
      </w:r>
      <w:bookmarkStart w:id="2" w:name="_Toc405615031"/>
      <w:bookmarkStart w:id="3" w:name="_Toc407161179"/>
    </w:p>
    <w:p w:rsidR="00E3498A" w:rsidRPr="00DB48B6" w:rsidRDefault="00E3498A" w:rsidP="00E3498A">
      <w:pPr>
        <w:spacing w:line="100" w:lineRule="atLeast"/>
        <w:rPr>
          <w:rFonts w:ascii="Arial" w:hAnsi="Arial" w:cs="Arial"/>
        </w:rPr>
      </w:pPr>
      <w:r w:rsidRPr="00DB48B6">
        <w:rPr>
          <w:rFonts w:ascii="Arial" w:hAnsi="Arial" w:cs="Arial"/>
        </w:rPr>
        <w:lastRenderedPageBreak/>
        <w:t xml:space="preserve">D-05.03.01      Kod CPV </w:t>
      </w:r>
      <w:r w:rsidRPr="00DB48B6">
        <w:rPr>
          <w:rStyle w:val="FontStyle22"/>
          <w:rFonts w:ascii="Arial" w:hAnsi="Arial" w:cs="Arial"/>
          <w:sz w:val="24"/>
          <w:szCs w:val="24"/>
        </w:rPr>
        <w:t>CPV-4523300-9</w:t>
      </w:r>
      <w:r w:rsidRPr="00DB48B6">
        <w:rPr>
          <w:rStyle w:val="FontStyle22"/>
          <w:rFonts w:ascii="Arial" w:hAnsi="Arial" w:cs="Arial"/>
          <w:sz w:val="24"/>
          <w:szCs w:val="24"/>
        </w:rPr>
        <w:br/>
      </w:r>
      <w:r w:rsidRPr="00DB48B6">
        <w:rPr>
          <w:rFonts w:ascii="Arial" w:hAnsi="Arial" w:cs="Arial"/>
        </w:rPr>
        <w:t>NAWIERZCHNIA Z KOSTKI KAMIENNEJ</w:t>
      </w:r>
    </w:p>
    <w:p w:rsidR="00943A58" w:rsidRDefault="00943A58" w:rsidP="00E3498A">
      <w:pPr>
        <w:pStyle w:val="Nagwek1"/>
        <w:spacing w:line="100" w:lineRule="atLeast"/>
        <w:rPr>
          <w:rFonts w:ascii="Arial" w:eastAsia="Times New Roman" w:hAnsi="Arial" w:cs="Arial"/>
          <w:sz w:val="20"/>
        </w:rPr>
      </w:pPr>
    </w:p>
    <w:p w:rsidR="00E3498A" w:rsidRDefault="00E3498A" w:rsidP="00E3498A">
      <w:pPr>
        <w:pStyle w:val="Nagwek1"/>
        <w:spacing w:line="100" w:lineRule="atLeast"/>
        <w:rPr>
          <w:rFonts w:ascii="Arial" w:eastAsia="Times New Roman" w:hAnsi="Arial" w:cs="Arial"/>
          <w:sz w:val="20"/>
        </w:rPr>
      </w:pPr>
      <w:r>
        <w:rPr>
          <w:rFonts w:ascii="Arial" w:eastAsia="Times New Roman" w:hAnsi="Arial" w:cs="Arial"/>
          <w:sz w:val="20"/>
        </w:rPr>
        <w:t>1. WSTĘP</w:t>
      </w:r>
    </w:p>
    <w:p w:rsidR="00E3498A" w:rsidRDefault="00E3498A" w:rsidP="00E3498A">
      <w:pPr>
        <w:pStyle w:val="Nagwek2"/>
        <w:spacing w:before="0" w:line="100" w:lineRule="atLeast"/>
        <w:jc w:val="both"/>
        <w:rPr>
          <w:rFonts w:ascii="Arial" w:eastAsia="Times New Roman" w:hAnsi="Arial" w:cs="Arial"/>
          <w:sz w:val="20"/>
        </w:rPr>
      </w:pPr>
      <w:r>
        <w:rPr>
          <w:rFonts w:ascii="Arial" w:eastAsia="Times New Roman" w:hAnsi="Arial" w:cs="Arial"/>
          <w:sz w:val="20"/>
        </w:rPr>
        <w:t>1.1. Przedmiot SST</w:t>
      </w:r>
    </w:p>
    <w:p w:rsidR="00E3498A" w:rsidRPr="009B6CCC" w:rsidRDefault="00E3498A" w:rsidP="00E3498A">
      <w:pPr>
        <w:spacing w:line="100" w:lineRule="atLeast"/>
        <w:jc w:val="both"/>
        <w:rPr>
          <w:rFonts w:ascii="Arial" w:hAnsi="Arial" w:cs="Arial"/>
          <w:sz w:val="20"/>
        </w:rPr>
      </w:pPr>
      <w:r>
        <w:rPr>
          <w:rFonts w:ascii="Arial" w:hAnsi="Arial" w:cs="Arial"/>
          <w:sz w:val="20"/>
        </w:rPr>
        <w:tab/>
        <w:t xml:space="preserve">Przedmiotem niniejszej szczegółowej specyfikacji technicznej (SST) są wymagania ogólne dotyczące wykonania i odbioru robót związanych z wykonywaniem nawierzchni z kostki kamiennej ( płyt  kamiennych)  przy </w:t>
      </w:r>
      <w:r w:rsidRPr="009B6CCC">
        <w:rPr>
          <w:rFonts w:ascii="Arial" w:hAnsi="Arial" w:cs="Arial"/>
          <w:color w:val="31849B"/>
          <w:sz w:val="20"/>
          <w:szCs w:val="20"/>
        </w:rPr>
        <w:t>Rozbudow</w:t>
      </w:r>
      <w:r>
        <w:rPr>
          <w:rFonts w:ascii="Arial" w:hAnsi="Arial" w:cs="Arial"/>
          <w:color w:val="31849B"/>
          <w:sz w:val="20"/>
          <w:szCs w:val="20"/>
        </w:rPr>
        <w:t>ie</w:t>
      </w:r>
      <w:r w:rsidRPr="009B6CCC">
        <w:rPr>
          <w:rFonts w:ascii="Arial" w:hAnsi="Arial" w:cs="Arial"/>
          <w:color w:val="31849B"/>
          <w:sz w:val="20"/>
          <w:szCs w:val="20"/>
        </w:rPr>
        <w:t xml:space="preserve"> cmentarza komunalnego przy ul. Sudeckiej  68 w Jeleniej Górze</w:t>
      </w:r>
      <w:r w:rsidRPr="009B6CCC">
        <w:rPr>
          <w:rFonts w:cs="Arial"/>
          <w:color w:val="31849B"/>
          <w:sz w:val="18"/>
          <w:szCs w:val="18"/>
        </w:rPr>
        <w:t xml:space="preserve">   </w:t>
      </w:r>
      <w:r w:rsidRPr="009B6CCC">
        <w:rPr>
          <w:rFonts w:ascii="Arial" w:hAnsi="Arial" w:cs="Arial"/>
          <w:sz w:val="20"/>
        </w:rPr>
        <w:t>.</w:t>
      </w:r>
    </w:p>
    <w:p w:rsidR="00E3498A" w:rsidRDefault="00E3498A" w:rsidP="00E3498A">
      <w:pPr>
        <w:pStyle w:val="Nagwek2"/>
        <w:spacing w:line="100" w:lineRule="atLeast"/>
        <w:jc w:val="both"/>
        <w:rPr>
          <w:rFonts w:ascii="Arial" w:eastAsia="Times New Roman" w:hAnsi="Arial" w:cs="Arial"/>
          <w:sz w:val="20"/>
        </w:rPr>
      </w:pPr>
      <w:r>
        <w:rPr>
          <w:rFonts w:ascii="Arial" w:eastAsia="Times New Roman" w:hAnsi="Arial" w:cs="Arial"/>
          <w:sz w:val="20"/>
        </w:rPr>
        <w:t>1.2. Zakres stosowania SST</w:t>
      </w:r>
    </w:p>
    <w:p w:rsidR="00E3498A" w:rsidRDefault="00E3498A" w:rsidP="00E3498A">
      <w:pPr>
        <w:tabs>
          <w:tab w:val="left" w:pos="0"/>
        </w:tabs>
        <w:spacing w:line="100" w:lineRule="atLeast"/>
        <w:jc w:val="both"/>
        <w:rPr>
          <w:rFonts w:ascii="Arial" w:hAnsi="Arial" w:cs="Arial"/>
          <w:sz w:val="20"/>
        </w:rPr>
      </w:pPr>
      <w:r>
        <w:rPr>
          <w:rFonts w:ascii="Arial" w:hAnsi="Arial" w:cs="Arial"/>
          <w:sz w:val="20"/>
        </w:rPr>
        <w:t>Specyfikacja techniczna jest stosowana jako dokument przetargowy przy  zleceniu i realizacji robót wymienionych w rozdziale “Wymagania ogólne” w punkcie 1.1.</w:t>
      </w:r>
    </w:p>
    <w:p w:rsidR="00E3498A" w:rsidRDefault="00E3498A" w:rsidP="00E3498A">
      <w:pPr>
        <w:pStyle w:val="Nagwek2"/>
        <w:spacing w:line="100" w:lineRule="atLeast"/>
        <w:jc w:val="both"/>
        <w:rPr>
          <w:rFonts w:ascii="Arial" w:eastAsia="Times New Roman" w:hAnsi="Arial" w:cs="Arial"/>
          <w:sz w:val="20"/>
        </w:rPr>
      </w:pPr>
      <w:r>
        <w:rPr>
          <w:rFonts w:ascii="Arial" w:eastAsia="Times New Roman" w:hAnsi="Arial" w:cs="Arial"/>
          <w:sz w:val="20"/>
        </w:rPr>
        <w:t>1.3. Zakres robót objętych SST</w:t>
      </w:r>
    </w:p>
    <w:bookmarkEnd w:id="2"/>
    <w:bookmarkEnd w:id="3"/>
    <w:p w:rsidR="00E3498A" w:rsidRPr="00E3498A" w:rsidRDefault="00E3498A" w:rsidP="00E3498A">
      <w:pPr>
        <w:rPr>
          <w:rFonts w:ascii="Arial" w:hAnsi="Arial" w:cs="Arial"/>
          <w:sz w:val="20"/>
          <w:szCs w:val="20"/>
        </w:rPr>
      </w:pPr>
      <w:r w:rsidRPr="00E3498A">
        <w:rPr>
          <w:rFonts w:ascii="Arial" w:hAnsi="Arial" w:cs="Arial"/>
          <w:sz w:val="20"/>
          <w:szCs w:val="20"/>
        </w:rPr>
        <w:t>Ustalenia zawarte w niniejszej specyfikacji dotyczą zasad prowadzenia robót związanych z wykonywaniem nawierzchni kostkowych - z kostki kamiennej nieregularnej, regularnej i rzędowej</w:t>
      </w:r>
      <w:r w:rsidR="00662C92">
        <w:rPr>
          <w:rFonts w:ascii="Arial" w:hAnsi="Arial" w:cs="Arial"/>
          <w:sz w:val="20"/>
          <w:szCs w:val="20"/>
        </w:rPr>
        <w:t xml:space="preserve"> ciętej </w:t>
      </w:r>
      <w:r>
        <w:rPr>
          <w:rFonts w:ascii="Arial" w:hAnsi="Arial" w:cs="Arial"/>
          <w:sz w:val="20"/>
          <w:szCs w:val="20"/>
        </w:rPr>
        <w:t xml:space="preserve"> oraz nawierzchni z płytek kamiennych ( wersja alternatywna) </w:t>
      </w:r>
      <w:r w:rsidRPr="00E3498A">
        <w:rPr>
          <w:rFonts w:ascii="Arial" w:hAnsi="Arial" w:cs="Arial"/>
          <w:sz w:val="20"/>
          <w:szCs w:val="20"/>
        </w:rPr>
        <w:t>.</w:t>
      </w:r>
    </w:p>
    <w:p w:rsidR="00E3498A" w:rsidRPr="00E3498A" w:rsidRDefault="00E3498A" w:rsidP="00E3498A">
      <w:pPr>
        <w:rPr>
          <w:rFonts w:ascii="Arial" w:hAnsi="Arial" w:cs="Arial"/>
          <w:sz w:val="20"/>
          <w:szCs w:val="20"/>
        </w:rPr>
      </w:pPr>
      <w:r w:rsidRPr="00E3498A">
        <w:rPr>
          <w:rFonts w:ascii="Arial" w:hAnsi="Arial" w:cs="Arial"/>
          <w:sz w:val="20"/>
          <w:szCs w:val="20"/>
        </w:rPr>
        <w:t>Nawierzchnie z kostki kamiennej nieregularnej mogą być wykonywane:</w:t>
      </w:r>
    </w:p>
    <w:p w:rsidR="00E3498A" w:rsidRPr="00E3498A" w:rsidRDefault="00E3498A" w:rsidP="00E3498A">
      <w:pPr>
        <w:numPr>
          <w:ilvl w:val="0"/>
          <w:numId w:val="16"/>
        </w:numPr>
        <w:overflowPunct w:val="0"/>
        <w:autoSpaceDE w:val="0"/>
        <w:autoSpaceDN w:val="0"/>
        <w:adjustRightInd w:val="0"/>
        <w:jc w:val="both"/>
        <w:textAlignment w:val="baseline"/>
        <w:rPr>
          <w:rFonts w:ascii="Arial" w:hAnsi="Arial" w:cs="Arial"/>
          <w:sz w:val="20"/>
          <w:szCs w:val="20"/>
        </w:rPr>
      </w:pPr>
      <w:r w:rsidRPr="00E3498A">
        <w:rPr>
          <w:rFonts w:ascii="Arial" w:hAnsi="Arial" w:cs="Arial"/>
          <w:sz w:val="20"/>
          <w:szCs w:val="20"/>
        </w:rPr>
        <w:t>na odcinkach dróg o dużych pochyleniach,</w:t>
      </w:r>
    </w:p>
    <w:p w:rsidR="00E3498A" w:rsidRPr="00E3498A" w:rsidRDefault="00E3498A" w:rsidP="00E3498A">
      <w:pPr>
        <w:numPr>
          <w:ilvl w:val="0"/>
          <w:numId w:val="16"/>
        </w:numPr>
        <w:overflowPunct w:val="0"/>
        <w:autoSpaceDE w:val="0"/>
        <w:autoSpaceDN w:val="0"/>
        <w:adjustRightInd w:val="0"/>
        <w:jc w:val="both"/>
        <w:textAlignment w:val="baseline"/>
        <w:rPr>
          <w:rFonts w:ascii="Arial" w:hAnsi="Arial" w:cs="Arial"/>
          <w:sz w:val="20"/>
          <w:szCs w:val="20"/>
        </w:rPr>
      </w:pPr>
      <w:r w:rsidRPr="00E3498A">
        <w:rPr>
          <w:rFonts w:ascii="Arial" w:hAnsi="Arial" w:cs="Arial"/>
          <w:sz w:val="20"/>
          <w:szCs w:val="20"/>
        </w:rPr>
        <w:t>na placach, miejscac</w:t>
      </w:r>
      <w:r>
        <w:rPr>
          <w:rFonts w:ascii="Arial" w:hAnsi="Arial" w:cs="Arial"/>
          <w:sz w:val="20"/>
          <w:szCs w:val="20"/>
        </w:rPr>
        <w:t xml:space="preserve">h postojowych, wjazdach do bram, chodnikach </w:t>
      </w:r>
      <w:proofErr w:type="spellStart"/>
      <w:r>
        <w:rPr>
          <w:rFonts w:ascii="Arial" w:hAnsi="Arial" w:cs="Arial"/>
          <w:sz w:val="20"/>
          <w:szCs w:val="20"/>
        </w:rPr>
        <w:t>itp</w:t>
      </w:r>
      <w:proofErr w:type="spellEnd"/>
    </w:p>
    <w:p w:rsidR="00E3498A" w:rsidRPr="00E3498A" w:rsidRDefault="00E3498A" w:rsidP="00E3498A">
      <w:pPr>
        <w:rPr>
          <w:rFonts w:ascii="Arial" w:hAnsi="Arial" w:cs="Arial"/>
          <w:sz w:val="20"/>
          <w:szCs w:val="20"/>
        </w:rPr>
      </w:pPr>
      <w:r w:rsidRPr="00E3498A">
        <w:rPr>
          <w:rFonts w:ascii="Arial" w:hAnsi="Arial" w:cs="Arial"/>
          <w:sz w:val="20"/>
          <w:szCs w:val="20"/>
        </w:rPr>
        <w:t>Nawierzchnie z kostki kamiennej regularnej i rzędowej mogą być stosowane na ulicach i placach o charakterze reprezentacyjnym.</w:t>
      </w:r>
    </w:p>
    <w:p w:rsidR="00E3498A" w:rsidRPr="00E3498A" w:rsidRDefault="00E3498A" w:rsidP="00E3498A">
      <w:pPr>
        <w:pStyle w:val="Nagwek2"/>
        <w:rPr>
          <w:rFonts w:ascii="Arial" w:hAnsi="Arial" w:cs="Arial"/>
          <w:sz w:val="20"/>
        </w:rPr>
      </w:pPr>
      <w:r w:rsidRPr="00E3498A">
        <w:rPr>
          <w:rFonts w:ascii="Arial" w:hAnsi="Arial" w:cs="Arial"/>
          <w:sz w:val="20"/>
        </w:rPr>
        <w:t>1.4. Określenia podstawowe</w:t>
      </w:r>
    </w:p>
    <w:p w:rsidR="00E3498A" w:rsidRPr="00E3498A" w:rsidRDefault="00E3498A" w:rsidP="00E3498A">
      <w:pPr>
        <w:rPr>
          <w:rFonts w:ascii="Arial" w:hAnsi="Arial" w:cs="Arial"/>
          <w:sz w:val="20"/>
          <w:szCs w:val="20"/>
        </w:rPr>
      </w:pPr>
      <w:r w:rsidRPr="00E3498A">
        <w:rPr>
          <w:rFonts w:ascii="Arial" w:hAnsi="Arial" w:cs="Arial"/>
          <w:b/>
          <w:sz w:val="20"/>
          <w:szCs w:val="20"/>
        </w:rPr>
        <w:t xml:space="preserve">1.4.1. </w:t>
      </w:r>
      <w:r w:rsidRPr="00E3498A">
        <w:rPr>
          <w:rFonts w:ascii="Arial" w:hAnsi="Arial" w:cs="Arial"/>
          <w:sz w:val="20"/>
          <w:szCs w:val="20"/>
        </w:rPr>
        <w:t>Nawierzchnia twarda ulepszona - nawierzchnia bezpylna i dostatecznie równa, przystosowana do szybkiego ruchu samochodowego.</w:t>
      </w:r>
    </w:p>
    <w:p w:rsidR="00E3498A" w:rsidRPr="00E3498A" w:rsidRDefault="00E3498A" w:rsidP="00E3498A">
      <w:pPr>
        <w:spacing w:before="120"/>
        <w:rPr>
          <w:rFonts w:ascii="Arial" w:hAnsi="Arial" w:cs="Arial"/>
          <w:sz w:val="20"/>
          <w:szCs w:val="20"/>
        </w:rPr>
      </w:pPr>
      <w:r w:rsidRPr="00E3498A">
        <w:rPr>
          <w:rFonts w:ascii="Arial" w:hAnsi="Arial" w:cs="Arial"/>
          <w:b/>
          <w:sz w:val="20"/>
          <w:szCs w:val="20"/>
        </w:rPr>
        <w:t xml:space="preserve">1.4.2. </w:t>
      </w:r>
      <w:r w:rsidRPr="00E3498A">
        <w:rPr>
          <w:rFonts w:ascii="Arial" w:hAnsi="Arial" w:cs="Arial"/>
          <w:sz w:val="20"/>
          <w:szCs w:val="20"/>
        </w:rPr>
        <w:t>Nawierzchnia kostkowa - nawierzchnia, której warstwa ścieralna jest wykonana z kostek kamiennych.</w:t>
      </w:r>
    </w:p>
    <w:p w:rsidR="00E3498A" w:rsidRPr="00E3498A" w:rsidRDefault="00E3498A" w:rsidP="00E3498A">
      <w:pPr>
        <w:spacing w:before="120"/>
        <w:rPr>
          <w:rFonts w:ascii="Arial" w:hAnsi="Arial" w:cs="Arial"/>
          <w:sz w:val="20"/>
          <w:szCs w:val="20"/>
        </w:rPr>
      </w:pPr>
      <w:r w:rsidRPr="00E3498A">
        <w:rPr>
          <w:rFonts w:ascii="Arial" w:hAnsi="Arial" w:cs="Arial"/>
          <w:b/>
          <w:sz w:val="20"/>
          <w:szCs w:val="20"/>
        </w:rPr>
        <w:t xml:space="preserve">1.4.3. </w:t>
      </w:r>
      <w:r w:rsidRPr="00E3498A">
        <w:rPr>
          <w:rFonts w:ascii="Arial" w:hAnsi="Arial" w:cs="Arial"/>
          <w:sz w:val="20"/>
          <w:szCs w:val="20"/>
        </w:rPr>
        <w:t>Pozostałe określenia podstawowe są zgodne z obowiązującymi, odpowiednimi polskimi norm</w:t>
      </w:r>
      <w:r>
        <w:rPr>
          <w:rFonts w:ascii="Arial" w:hAnsi="Arial" w:cs="Arial"/>
          <w:sz w:val="20"/>
          <w:szCs w:val="20"/>
        </w:rPr>
        <w:t xml:space="preserve">ami </w:t>
      </w:r>
      <w:r w:rsidR="00AA4D86">
        <w:rPr>
          <w:rFonts w:ascii="Arial" w:hAnsi="Arial" w:cs="Arial"/>
          <w:sz w:val="20"/>
          <w:szCs w:val="20"/>
        </w:rPr>
        <w:br/>
      </w:r>
      <w:r>
        <w:rPr>
          <w:rFonts w:ascii="Arial" w:hAnsi="Arial" w:cs="Arial"/>
          <w:sz w:val="20"/>
          <w:szCs w:val="20"/>
        </w:rPr>
        <w:t xml:space="preserve">i z definicjami podanymi w </w:t>
      </w:r>
      <w:r w:rsidRPr="00E3498A">
        <w:rPr>
          <w:rFonts w:ascii="Arial" w:hAnsi="Arial" w:cs="Arial"/>
          <w:sz w:val="20"/>
          <w:szCs w:val="20"/>
        </w:rPr>
        <w:t>S</w:t>
      </w:r>
      <w:r>
        <w:rPr>
          <w:rFonts w:ascii="Arial" w:hAnsi="Arial" w:cs="Arial"/>
          <w:sz w:val="20"/>
          <w:szCs w:val="20"/>
        </w:rPr>
        <w:t>S</w:t>
      </w:r>
      <w:r w:rsidRPr="00E3498A">
        <w:rPr>
          <w:rFonts w:ascii="Arial" w:hAnsi="Arial" w:cs="Arial"/>
          <w:sz w:val="20"/>
          <w:szCs w:val="20"/>
        </w:rPr>
        <w:t xml:space="preserve">T D-M-00.00.00 „Wymagania ogólne” </w:t>
      </w:r>
      <w:proofErr w:type="spellStart"/>
      <w:r w:rsidRPr="00E3498A">
        <w:rPr>
          <w:rFonts w:ascii="Arial" w:hAnsi="Arial" w:cs="Arial"/>
          <w:sz w:val="20"/>
          <w:szCs w:val="20"/>
        </w:rPr>
        <w:t>pkt</w:t>
      </w:r>
      <w:proofErr w:type="spellEnd"/>
      <w:r w:rsidRPr="00E3498A">
        <w:rPr>
          <w:rFonts w:ascii="Arial" w:hAnsi="Arial" w:cs="Arial"/>
          <w:sz w:val="20"/>
          <w:szCs w:val="20"/>
        </w:rPr>
        <w:t xml:space="preserve"> 1.4.</w:t>
      </w:r>
    </w:p>
    <w:p w:rsidR="00E3498A" w:rsidRPr="00E3498A" w:rsidRDefault="00E3498A" w:rsidP="00E3498A">
      <w:pPr>
        <w:pStyle w:val="Nagwek2"/>
        <w:rPr>
          <w:rFonts w:ascii="Arial" w:hAnsi="Arial" w:cs="Arial"/>
          <w:sz w:val="20"/>
        </w:rPr>
      </w:pPr>
      <w:r w:rsidRPr="00E3498A">
        <w:rPr>
          <w:rFonts w:ascii="Arial" w:hAnsi="Arial" w:cs="Arial"/>
          <w:sz w:val="20"/>
        </w:rPr>
        <w:t xml:space="preserve">1.5. Ogólne wymagania dotyczące robót </w:t>
      </w:r>
    </w:p>
    <w:p w:rsidR="00E3498A" w:rsidRPr="00E3498A" w:rsidRDefault="00E3498A" w:rsidP="00E3498A">
      <w:pPr>
        <w:rPr>
          <w:rFonts w:ascii="Arial" w:hAnsi="Arial" w:cs="Arial"/>
          <w:sz w:val="20"/>
          <w:szCs w:val="20"/>
        </w:rPr>
      </w:pPr>
      <w:r w:rsidRPr="00E3498A">
        <w:rPr>
          <w:rFonts w:ascii="Arial" w:hAnsi="Arial" w:cs="Arial"/>
          <w:sz w:val="20"/>
          <w:szCs w:val="20"/>
        </w:rPr>
        <w:t>Ogólne wyma</w:t>
      </w:r>
      <w:r>
        <w:rPr>
          <w:rFonts w:ascii="Arial" w:hAnsi="Arial" w:cs="Arial"/>
          <w:sz w:val="20"/>
          <w:szCs w:val="20"/>
        </w:rPr>
        <w:t>gania dotyczące robót podano w S</w:t>
      </w:r>
      <w:r w:rsidRPr="00E3498A">
        <w:rPr>
          <w:rFonts w:ascii="Arial" w:hAnsi="Arial" w:cs="Arial"/>
          <w:sz w:val="20"/>
          <w:szCs w:val="20"/>
        </w:rPr>
        <w:t xml:space="preserve">ST D-M-00.00.00 „Wymagania ogólne” </w:t>
      </w:r>
      <w:proofErr w:type="spellStart"/>
      <w:r w:rsidRPr="00E3498A">
        <w:rPr>
          <w:rFonts w:ascii="Arial" w:hAnsi="Arial" w:cs="Arial"/>
          <w:sz w:val="20"/>
          <w:szCs w:val="20"/>
        </w:rPr>
        <w:t>pkt</w:t>
      </w:r>
      <w:proofErr w:type="spellEnd"/>
      <w:r w:rsidRPr="00E3498A">
        <w:rPr>
          <w:rFonts w:ascii="Arial" w:hAnsi="Arial" w:cs="Arial"/>
          <w:sz w:val="20"/>
          <w:szCs w:val="20"/>
        </w:rPr>
        <w:t xml:space="preserve"> 1.5.</w:t>
      </w:r>
    </w:p>
    <w:p w:rsidR="00E3498A" w:rsidRPr="00E3498A" w:rsidRDefault="00E3498A" w:rsidP="00E3498A">
      <w:pPr>
        <w:pStyle w:val="Nagwek1"/>
        <w:rPr>
          <w:rFonts w:ascii="Arial" w:hAnsi="Arial" w:cs="Arial"/>
          <w:sz w:val="20"/>
        </w:rPr>
      </w:pPr>
      <w:bookmarkStart w:id="4" w:name="_Toc421686544"/>
      <w:bookmarkStart w:id="5" w:name="_Toc421940497"/>
      <w:bookmarkStart w:id="6" w:name="_Toc422115847"/>
      <w:r w:rsidRPr="00E3498A">
        <w:rPr>
          <w:rFonts w:ascii="Arial" w:hAnsi="Arial" w:cs="Arial"/>
          <w:sz w:val="20"/>
        </w:rPr>
        <w:t>2. materiały</w:t>
      </w:r>
      <w:bookmarkEnd w:id="4"/>
      <w:bookmarkEnd w:id="5"/>
      <w:bookmarkEnd w:id="6"/>
    </w:p>
    <w:p w:rsidR="00E3498A" w:rsidRPr="00E3498A" w:rsidRDefault="00E3498A" w:rsidP="00E3498A">
      <w:pPr>
        <w:pStyle w:val="Nagwek2"/>
        <w:rPr>
          <w:rFonts w:ascii="Arial" w:hAnsi="Arial" w:cs="Arial"/>
          <w:sz w:val="20"/>
        </w:rPr>
      </w:pPr>
      <w:r w:rsidRPr="00E3498A">
        <w:rPr>
          <w:rFonts w:ascii="Arial" w:hAnsi="Arial" w:cs="Arial"/>
          <w:sz w:val="20"/>
        </w:rPr>
        <w:t>2.1. Ogólne wymagania dotyczące materiałów</w:t>
      </w:r>
    </w:p>
    <w:p w:rsidR="00E3498A" w:rsidRPr="00E3498A" w:rsidRDefault="00E3498A" w:rsidP="00E3498A">
      <w:pPr>
        <w:rPr>
          <w:rFonts w:ascii="Arial" w:hAnsi="Arial" w:cs="Arial"/>
          <w:sz w:val="20"/>
          <w:szCs w:val="20"/>
        </w:rPr>
      </w:pPr>
      <w:r w:rsidRPr="00E3498A">
        <w:rPr>
          <w:rFonts w:ascii="Arial" w:hAnsi="Arial" w:cs="Arial"/>
          <w:sz w:val="20"/>
          <w:szCs w:val="20"/>
        </w:rPr>
        <w:t>Ogólne wymagania dotyczące materiałów, ich pozysk</w:t>
      </w:r>
      <w:r>
        <w:rPr>
          <w:rFonts w:ascii="Arial" w:hAnsi="Arial" w:cs="Arial"/>
          <w:sz w:val="20"/>
          <w:szCs w:val="20"/>
        </w:rPr>
        <w:t>iwania i składowania, podano w S</w:t>
      </w:r>
      <w:r w:rsidRPr="00E3498A">
        <w:rPr>
          <w:rFonts w:ascii="Arial" w:hAnsi="Arial" w:cs="Arial"/>
          <w:sz w:val="20"/>
          <w:szCs w:val="20"/>
        </w:rPr>
        <w:t xml:space="preserve">ST D-M-00.00.00 „Wymagania ogólne” </w:t>
      </w:r>
      <w:proofErr w:type="spellStart"/>
      <w:r w:rsidRPr="00E3498A">
        <w:rPr>
          <w:rFonts w:ascii="Arial" w:hAnsi="Arial" w:cs="Arial"/>
          <w:sz w:val="20"/>
          <w:szCs w:val="20"/>
        </w:rPr>
        <w:t>pkt</w:t>
      </w:r>
      <w:proofErr w:type="spellEnd"/>
      <w:r w:rsidRPr="00E3498A">
        <w:rPr>
          <w:rFonts w:ascii="Arial" w:hAnsi="Arial" w:cs="Arial"/>
          <w:sz w:val="20"/>
          <w:szCs w:val="20"/>
        </w:rPr>
        <w:t xml:space="preserve"> 2.</w:t>
      </w:r>
    </w:p>
    <w:p w:rsidR="00E3498A" w:rsidRPr="00E3498A" w:rsidRDefault="00E3498A" w:rsidP="00E3498A">
      <w:pPr>
        <w:pStyle w:val="Nagwek2"/>
        <w:rPr>
          <w:rFonts w:ascii="Arial" w:hAnsi="Arial" w:cs="Arial"/>
          <w:sz w:val="20"/>
        </w:rPr>
      </w:pPr>
      <w:r w:rsidRPr="00E3498A">
        <w:rPr>
          <w:rFonts w:ascii="Arial" w:hAnsi="Arial" w:cs="Arial"/>
          <w:sz w:val="20"/>
        </w:rPr>
        <w:t>2.2. Kamienna kostka drogowa</w:t>
      </w:r>
    </w:p>
    <w:p w:rsidR="00E3498A" w:rsidRPr="00E3498A" w:rsidRDefault="00E3498A" w:rsidP="00E3498A">
      <w:pPr>
        <w:rPr>
          <w:rFonts w:ascii="Arial" w:hAnsi="Arial" w:cs="Arial"/>
          <w:sz w:val="20"/>
          <w:szCs w:val="20"/>
        </w:rPr>
      </w:pPr>
      <w:r w:rsidRPr="00E3498A">
        <w:rPr>
          <w:rFonts w:ascii="Arial" w:hAnsi="Arial" w:cs="Arial"/>
          <w:b/>
          <w:sz w:val="20"/>
          <w:szCs w:val="20"/>
        </w:rPr>
        <w:t xml:space="preserve">2.2.1. </w:t>
      </w:r>
      <w:r w:rsidRPr="00E3498A">
        <w:rPr>
          <w:rFonts w:ascii="Arial" w:hAnsi="Arial" w:cs="Arial"/>
          <w:sz w:val="20"/>
          <w:szCs w:val="20"/>
        </w:rPr>
        <w:t>Klasyfikacja</w:t>
      </w:r>
    </w:p>
    <w:p w:rsidR="00E3498A" w:rsidRPr="00E3498A" w:rsidRDefault="00E3498A" w:rsidP="00E3498A">
      <w:pPr>
        <w:spacing w:before="120"/>
        <w:rPr>
          <w:rFonts w:ascii="Arial" w:hAnsi="Arial" w:cs="Arial"/>
          <w:sz w:val="20"/>
          <w:szCs w:val="20"/>
        </w:rPr>
      </w:pPr>
      <w:r w:rsidRPr="00E3498A">
        <w:rPr>
          <w:rFonts w:ascii="Arial" w:hAnsi="Arial" w:cs="Arial"/>
          <w:sz w:val="20"/>
          <w:szCs w:val="20"/>
        </w:rPr>
        <w:t>Kamienna kostka drogowa wg PN-B-11100 [8] jest stosowana do budowy nawierzchni z kostki kamiennej wg PN-S-06100 [11] oraz do budowy nawierzchni z kostki kamiennej nieregularnej wg PN-S-96026 [12]</w:t>
      </w:r>
    </w:p>
    <w:p w:rsidR="00E3498A" w:rsidRDefault="00E3498A" w:rsidP="00E3498A">
      <w:pPr>
        <w:rPr>
          <w:rFonts w:ascii="Arial" w:hAnsi="Arial" w:cs="Arial"/>
          <w:sz w:val="20"/>
          <w:szCs w:val="20"/>
        </w:rPr>
      </w:pPr>
      <w:r w:rsidRPr="00E3498A">
        <w:rPr>
          <w:rFonts w:ascii="Arial" w:hAnsi="Arial" w:cs="Arial"/>
          <w:sz w:val="20"/>
          <w:szCs w:val="20"/>
        </w:rPr>
        <w:tab/>
        <w:t>W zależności od kształtów rozróżnia się trzy typy kostki:</w:t>
      </w:r>
    </w:p>
    <w:p w:rsidR="00E3498A" w:rsidRDefault="00E3498A" w:rsidP="00E3498A">
      <w:pPr>
        <w:rPr>
          <w:rFonts w:ascii="Arial" w:hAnsi="Arial" w:cs="Arial"/>
          <w:sz w:val="20"/>
          <w:szCs w:val="20"/>
        </w:rPr>
      </w:pPr>
      <w:r>
        <w:rPr>
          <w:rFonts w:ascii="Arial" w:hAnsi="Arial" w:cs="Arial"/>
          <w:sz w:val="20"/>
          <w:szCs w:val="20"/>
        </w:rPr>
        <w:t xml:space="preserve">W rozwiązaniu projektowym zastosowano kostki granitowe w kolorze szarym , kostki bazaltowe w kolorze czarnym ( linie segregacyjne miejsc postojowych) </w:t>
      </w:r>
    </w:p>
    <w:p w:rsidR="00E3498A" w:rsidRDefault="00E3498A" w:rsidP="00E3498A">
      <w:pPr>
        <w:rPr>
          <w:rFonts w:ascii="Arial" w:hAnsi="Arial" w:cs="Arial"/>
          <w:sz w:val="20"/>
          <w:szCs w:val="20"/>
        </w:rPr>
      </w:pPr>
      <w:r>
        <w:rPr>
          <w:rFonts w:ascii="Arial" w:hAnsi="Arial" w:cs="Arial"/>
          <w:sz w:val="20"/>
          <w:szCs w:val="20"/>
        </w:rPr>
        <w:t xml:space="preserve">Jako rozwiązanie alternatywne – można zastosować  płytki kamienne układane zgodnie z konstrukcją typu </w:t>
      </w:r>
      <w:r w:rsidR="00943A58">
        <w:rPr>
          <w:rFonts w:ascii="Arial" w:hAnsi="Arial" w:cs="Arial"/>
          <w:sz w:val="20"/>
          <w:szCs w:val="20"/>
        </w:rPr>
        <w:t xml:space="preserve">  „F” ( rysunki konstrukcyjne) </w:t>
      </w:r>
    </w:p>
    <w:p w:rsidR="00AA4D86" w:rsidRPr="00E3498A" w:rsidRDefault="00AA4D86" w:rsidP="00E3498A">
      <w:pPr>
        <w:rPr>
          <w:rFonts w:ascii="Arial" w:hAnsi="Arial" w:cs="Arial"/>
          <w:sz w:val="20"/>
          <w:szCs w:val="20"/>
        </w:rPr>
      </w:pPr>
    </w:p>
    <w:p w:rsidR="00E3498A" w:rsidRPr="00E3498A" w:rsidRDefault="00E3498A" w:rsidP="00E3498A">
      <w:pPr>
        <w:spacing w:before="120"/>
        <w:rPr>
          <w:rFonts w:ascii="Arial" w:hAnsi="Arial" w:cs="Arial"/>
          <w:sz w:val="20"/>
          <w:szCs w:val="20"/>
        </w:rPr>
      </w:pPr>
      <w:r w:rsidRPr="00E3498A">
        <w:rPr>
          <w:rFonts w:ascii="Arial" w:hAnsi="Arial" w:cs="Arial"/>
          <w:b/>
          <w:sz w:val="20"/>
          <w:szCs w:val="20"/>
        </w:rPr>
        <w:t xml:space="preserve">2.2.2. </w:t>
      </w:r>
      <w:r w:rsidRPr="00E3498A">
        <w:rPr>
          <w:rFonts w:ascii="Arial" w:hAnsi="Arial" w:cs="Arial"/>
          <w:sz w:val="20"/>
          <w:szCs w:val="20"/>
        </w:rPr>
        <w:t>Wymagania</w:t>
      </w:r>
    </w:p>
    <w:p w:rsidR="00E3498A" w:rsidRPr="00E3498A" w:rsidRDefault="00E3498A" w:rsidP="00E3498A">
      <w:pPr>
        <w:spacing w:before="120"/>
        <w:rPr>
          <w:rFonts w:ascii="Arial" w:hAnsi="Arial" w:cs="Arial"/>
          <w:sz w:val="20"/>
          <w:szCs w:val="20"/>
        </w:rPr>
      </w:pPr>
      <w:r w:rsidRPr="00E3498A">
        <w:rPr>
          <w:rFonts w:ascii="Arial" w:hAnsi="Arial" w:cs="Arial"/>
          <w:sz w:val="20"/>
          <w:szCs w:val="20"/>
        </w:rPr>
        <w:t>Surowcem do wyrobu kostki kamiennej są skały magmowe, osadowe i przeobrażone. Wymagane cechy fizyczne i wytrzymałościowe przedstawia tablica 1.</w:t>
      </w:r>
    </w:p>
    <w:p w:rsidR="00943A58" w:rsidRDefault="00943A58" w:rsidP="00E3498A">
      <w:pPr>
        <w:spacing w:before="120" w:after="120"/>
        <w:rPr>
          <w:rFonts w:ascii="Arial" w:hAnsi="Arial" w:cs="Arial"/>
          <w:sz w:val="20"/>
          <w:szCs w:val="20"/>
        </w:rPr>
      </w:pPr>
    </w:p>
    <w:p w:rsidR="00AA4D86" w:rsidRDefault="00AA4D86" w:rsidP="00E3498A">
      <w:pPr>
        <w:spacing w:before="120" w:after="120"/>
        <w:rPr>
          <w:rFonts w:ascii="Arial" w:hAnsi="Arial" w:cs="Arial"/>
          <w:sz w:val="20"/>
          <w:szCs w:val="20"/>
        </w:rPr>
      </w:pPr>
    </w:p>
    <w:p w:rsidR="00E3498A" w:rsidRPr="00E3498A" w:rsidRDefault="00E3498A" w:rsidP="00E3498A">
      <w:pPr>
        <w:spacing w:before="120" w:after="120"/>
        <w:rPr>
          <w:rFonts w:ascii="Arial" w:hAnsi="Arial" w:cs="Arial"/>
          <w:sz w:val="20"/>
          <w:szCs w:val="20"/>
        </w:rPr>
      </w:pPr>
      <w:r w:rsidRPr="00E3498A">
        <w:rPr>
          <w:rFonts w:ascii="Arial" w:hAnsi="Arial" w:cs="Arial"/>
          <w:sz w:val="20"/>
          <w:szCs w:val="20"/>
        </w:rPr>
        <w:lastRenderedPageBreak/>
        <w:t>Tablica 1. Wymagane cechy fizyczne i wytrzymałościowe dla kostki kamiennej</w:t>
      </w:r>
    </w:p>
    <w:tbl>
      <w:tblPr>
        <w:tblW w:w="0" w:type="auto"/>
        <w:tblLayout w:type="fixed"/>
        <w:tblCellMar>
          <w:left w:w="70" w:type="dxa"/>
          <w:right w:w="70" w:type="dxa"/>
        </w:tblCellMar>
        <w:tblLook w:val="0000"/>
      </w:tblPr>
      <w:tblGrid>
        <w:gridCol w:w="496"/>
        <w:gridCol w:w="3402"/>
        <w:gridCol w:w="954"/>
        <w:gridCol w:w="955"/>
        <w:gridCol w:w="1704"/>
      </w:tblGrid>
      <w:tr w:rsidR="00E3498A" w:rsidRPr="00E3498A" w:rsidTr="00DB48B6">
        <w:tc>
          <w:tcPr>
            <w:tcW w:w="496" w:type="dxa"/>
            <w:tcBorders>
              <w:top w:val="single" w:sz="6" w:space="0" w:color="auto"/>
              <w:left w:val="single" w:sz="6" w:space="0" w:color="auto"/>
            </w:tcBorders>
          </w:tcPr>
          <w:p w:rsidR="00E3498A" w:rsidRPr="00E3498A" w:rsidRDefault="00E3498A" w:rsidP="00DB48B6">
            <w:pPr>
              <w:spacing w:before="60"/>
              <w:jc w:val="center"/>
              <w:rPr>
                <w:rFonts w:ascii="Arial" w:hAnsi="Arial" w:cs="Arial"/>
                <w:sz w:val="20"/>
                <w:szCs w:val="20"/>
              </w:rPr>
            </w:pPr>
            <w:r w:rsidRPr="00E3498A">
              <w:rPr>
                <w:rFonts w:ascii="Arial" w:hAnsi="Arial" w:cs="Arial"/>
                <w:sz w:val="20"/>
                <w:szCs w:val="20"/>
              </w:rPr>
              <w:t>Lp.</w:t>
            </w:r>
          </w:p>
        </w:tc>
        <w:tc>
          <w:tcPr>
            <w:tcW w:w="3402" w:type="dxa"/>
            <w:tcBorders>
              <w:top w:val="single" w:sz="6" w:space="0" w:color="auto"/>
              <w:left w:val="single" w:sz="6" w:space="0" w:color="auto"/>
            </w:tcBorders>
          </w:tcPr>
          <w:p w:rsidR="00E3498A" w:rsidRPr="00E3498A" w:rsidRDefault="00E3498A" w:rsidP="00DB48B6">
            <w:pPr>
              <w:spacing w:before="60"/>
              <w:jc w:val="center"/>
              <w:rPr>
                <w:rFonts w:ascii="Arial" w:hAnsi="Arial" w:cs="Arial"/>
                <w:sz w:val="20"/>
                <w:szCs w:val="20"/>
              </w:rPr>
            </w:pPr>
            <w:r w:rsidRPr="00E3498A">
              <w:rPr>
                <w:rFonts w:ascii="Arial" w:hAnsi="Arial" w:cs="Arial"/>
                <w:sz w:val="20"/>
                <w:szCs w:val="20"/>
              </w:rPr>
              <w:t>Cechy fizyczne</w:t>
            </w:r>
          </w:p>
        </w:tc>
        <w:tc>
          <w:tcPr>
            <w:tcW w:w="1909" w:type="dxa"/>
            <w:gridSpan w:val="2"/>
            <w:tcBorders>
              <w:top w:val="single" w:sz="6" w:space="0" w:color="auto"/>
              <w:left w:val="single" w:sz="6" w:space="0" w:color="auto"/>
            </w:tcBorders>
          </w:tcPr>
          <w:p w:rsidR="00E3498A" w:rsidRPr="00E3498A" w:rsidRDefault="00E3498A" w:rsidP="00DB48B6">
            <w:pPr>
              <w:spacing w:before="60"/>
              <w:jc w:val="center"/>
              <w:rPr>
                <w:rFonts w:ascii="Arial" w:hAnsi="Arial" w:cs="Arial"/>
                <w:sz w:val="20"/>
                <w:szCs w:val="20"/>
              </w:rPr>
            </w:pPr>
            <w:r w:rsidRPr="00E3498A">
              <w:rPr>
                <w:rFonts w:ascii="Arial" w:hAnsi="Arial" w:cs="Arial"/>
                <w:sz w:val="20"/>
                <w:szCs w:val="20"/>
              </w:rPr>
              <w:t>Klasa</w:t>
            </w:r>
          </w:p>
        </w:tc>
        <w:tc>
          <w:tcPr>
            <w:tcW w:w="1700" w:type="dxa"/>
            <w:tcBorders>
              <w:top w:val="single" w:sz="6" w:space="0" w:color="auto"/>
              <w:left w:val="single" w:sz="6" w:space="0" w:color="auto"/>
              <w:right w:val="single" w:sz="6" w:space="0" w:color="auto"/>
            </w:tcBorders>
          </w:tcPr>
          <w:p w:rsidR="00E3498A" w:rsidRPr="00E3498A" w:rsidRDefault="00E3498A" w:rsidP="00DB48B6">
            <w:pPr>
              <w:spacing w:before="60"/>
              <w:jc w:val="center"/>
              <w:rPr>
                <w:rFonts w:ascii="Arial" w:hAnsi="Arial" w:cs="Arial"/>
                <w:sz w:val="20"/>
                <w:szCs w:val="20"/>
              </w:rPr>
            </w:pPr>
            <w:r w:rsidRPr="00E3498A">
              <w:rPr>
                <w:rFonts w:ascii="Arial" w:hAnsi="Arial" w:cs="Arial"/>
                <w:sz w:val="20"/>
                <w:szCs w:val="20"/>
              </w:rPr>
              <w:t>Badania</w:t>
            </w:r>
          </w:p>
        </w:tc>
      </w:tr>
      <w:tr w:rsidR="00E3498A" w:rsidRPr="00E3498A" w:rsidTr="00DB48B6">
        <w:tc>
          <w:tcPr>
            <w:tcW w:w="496" w:type="dxa"/>
            <w:tcBorders>
              <w:left w:val="single" w:sz="6" w:space="0" w:color="auto"/>
              <w:bottom w:val="double" w:sz="6" w:space="0" w:color="auto"/>
              <w:right w:val="single" w:sz="6" w:space="0" w:color="auto"/>
            </w:tcBorders>
          </w:tcPr>
          <w:p w:rsidR="00E3498A" w:rsidRPr="00E3498A" w:rsidRDefault="00E3498A" w:rsidP="00DB48B6">
            <w:pPr>
              <w:jc w:val="center"/>
              <w:rPr>
                <w:rFonts w:ascii="Arial" w:hAnsi="Arial" w:cs="Arial"/>
                <w:sz w:val="20"/>
                <w:szCs w:val="20"/>
              </w:rPr>
            </w:pPr>
          </w:p>
        </w:tc>
        <w:tc>
          <w:tcPr>
            <w:tcW w:w="3402" w:type="dxa"/>
            <w:tcBorders>
              <w:left w:val="nil"/>
              <w:bottom w:val="double" w:sz="6" w:space="0" w:color="auto"/>
            </w:tcBorders>
          </w:tcPr>
          <w:p w:rsidR="00E3498A" w:rsidRPr="00E3498A" w:rsidRDefault="00E3498A" w:rsidP="00DB48B6">
            <w:pPr>
              <w:spacing w:after="60"/>
              <w:jc w:val="center"/>
              <w:rPr>
                <w:rFonts w:ascii="Arial" w:hAnsi="Arial" w:cs="Arial"/>
                <w:sz w:val="20"/>
                <w:szCs w:val="20"/>
              </w:rPr>
            </w:pPr>
            <w:r w:rsidRPr="00E3498A">
              <w:rPr>
                <w:rFonts w:ascii="Arial" w:hAnsi="Arial" w:cs="Arial"/>
                <w:sz w:val="20"/>
                <w:szCs w:val="20"/>
              </w:rPr>
              <w:t>i wytrzymałościowe</w:t>
            </w:r>
          </w:p>
        </w:tc>
        <w:tc>
          <w:tcPr>
            <w:tcW w:w="954" w:type="dxa"/>
            <w:tcBorders>
              <w:top w:val="single" w:sz="6" w:space="0" w:color="auto"/>
              <w:left w:val="single" w:sz="6" w:space="0" w:color="auto"/>
              <w:bottom w:val="double" w:sz="6" w:space="0" w:color="auto"/>
              <w:right w:val="single" w:sz="6" w:space="0" w:color="auto"/>
            </w:tcBorders>
          </w:tcPr>
          <w:p w:rsidR="00E3498A" w:rsidRPr="00E3498A" w:rsidRDefault="00E3498A" w:rsidP="00DB48B6">
            <w:pPr>
              <w:spacing w:after="60"/>
              <w:jc w:val="center"/>
              <w:rPr>
                <w:rFonts w:ascii="Arial" w:hAnsi="Arial" w:cs="Arial"/>
                <w:sz w:val="20"/>
                <w:szCs w:val="20"/>
              </w:rPr>
            </w:pPr>
            <w:r w:rsidRPr="00E3498A">
              <w:rPr>
                <w:rFonts w:ascii="Arial" w:hAnsi="Arial" w:cs="Arial"/>
                <w:sz w:val="20"/>
                <w:szCs w:val="20"/>
              </w:rPr>
              <w:t>I</w:t>
            </w:r>
          </w:p>
        </w:tc>
        <w:tc>
          <w:tcPr>
            <w:tcW w:w="954" w:type="dxa"/>
            <w:tcBorders>
              <w:top w:val="single" w:sz="6" w:space="0" w:color="auto"/>
              <w:left w:val="single" w:sz="6" w:space="0" w:color="auto"/>
              <w:bottom w:val="double" w:sz="6" w:space="0" w:color="auto"/>
            </w:tcBorders>
          </w:tcPr>
          <w:p w:rsidR="00E3498A" w:rsidRPr="00E3498A" w:rsidRDefault="00E3498A" w:rsidP="00DB48B6">
            <w:pPr>
              <w:spacing w:after="60"/>
              <w:jc w:val="center"/>
              <w:rPr>
                <w:rFonts w:ascii="Arial" w:hAnsi="Arial" w:cs="Arial"/>
                <w:sz w:val="20"/>
                <w:szCs w:val="20"/>
              </w:rPr>
            </w:pPr>
            <w:r w:rsidRPr="00E3498A">
              <w:rPr>
                <w:rFonts w:ascii="Arial" w:hAnsi="Arial" w:cs="Arial"/>
                <w:sz w:val="20"/>
                <w:szCs w:val="20"/>
              </w:rPr>
              <w:t>II</w:t>
            </w:r>
          </w:p>
        </w:tc>
        <w:tc>
          <w:tcPr>
            <w:tcW w:w="1704" w:type="dxa"/>
            <w:tcBorders>
              <w:left w:val="single" w:sz="6" w:space="0" w:color="auto"/>
              <w:bottom w:val="double" w:sz="6" w:space="0" w:color="auto"/>
              <w:right w:val="single" w:sz="6" w:space="0" w:color="auto"/>
            </w:tcBorders>
          </w:tcPr>
          <w:p w:rsidR="00E3498A" w:rsidRPr="00E3498A" w:rsidRDefault="00E3498A" w:rsidP="00DB48B6">
            <w:pPr>
              <w:spacing w:after="60"/>
              <w:jc w:val="center"/>
              <w:rPr>
                <w:rFonts w:ascii="Arial" w:hAnsi="Arial" w:cs="Arial"/>
                <w:sz w:val="20"/>
                <w:szCs w:val="20"/>
              </w:rPr>
            </w:pPr>
            <w:r w:rsidRPr="00E3498A">
              <w:rPr>
                <w:rFonts w:ascii="Arial" w:hAnsi="Arial" w:cs="Arial"/>
                <w:sz w:val="20"/>
                <w:szCs w:val="20"/>
              </w:rPr>
              <w:t>według</w:t>
            </w:r>
          </w:p>
        </w:tc>
      </w:tr>
      <w:tr w:rsidR="00E3498A" w:rsidRPr="00E3498A" w:rsidTr="00DB48B6">
        <w:tc>
          <w:tcPr>
            <w:tcW w:w="496" w:type="dxa"/>
            <w:tcBorders>
              <w:left w:val="single" w:sz="6" w:space="0" w:color="auto"/>
              <w:bottom w:val="single" w:sz="6" w:space="0" w:color="auto"/>
              <w:right w:val="single" w:sz="6" w:space="0" w:color="auto"/>
            </w:tcBorders>
          </w:tcPr>
          <w:p w:rsidR="00E3498A" w:rsidRPr="00E3498A" w:rsidRDefault="00E3498A" w:rsidP="00DB48B6">
            <w:pPr>
              <w:spacing w:before="120"/>
              <w:jc w:val="center"/>
              <w:rPr>
                <w:rFonts w:ascii="Arial" w:hAnsi="Arial" w:cs="Arial"/>
                <w:sz w:val="20"/>
                <w:szCs w:val="20"/>
              </w:rPr>
            </w:pPr>
            <w:r w:rsidRPr="00E3498A">
              <w:rPr>
                <w:rFonts w:ascii="Arial" w:hAnsi="Arial" w:cs="Arial"/>
                <w:sz w:val="20"/>
                <w:szCs w:val="20"/>
              </w:rPr>
              <w:t>1</w:t>
            </w:r>
          </w:p>
        </w:tc>
        <w:tc>
          <w:tcPr>
            <w:tcW w:w="3402" w:type="dxa"/>
            <w:tcBorders>
              <w:left w:val="single" w:sz="6" w:space="0" w:color="auto"/>
              <w:bottom w:val="single" w:sz="6" w:space="0" w:color="auto"/>
              <w:right w:val="single" w:sz="6" w:space="0" w:color="auto"/>
            </w:tcBorders>
          </w:tcPr>
          <w:p w:rsidR="00E3498A" w:rsidRPr="00E3498A" w:rsidRDefault="00E3498A" w:rsidP="00DB48B6">
            <w:pPr>
              <w:rPr>
                <w:rFonts w:ascii="Arial" w:hAnsi="Arial" w:cs="Arial"/>
                <w:sz w:val="20"/>
                <w:szCs w:val="20"/>
              </w:rPr>
            </w:pPr>
            <w:r w:rsidRPr="00E3498A">
              <w:rPr>
                <w:rFonts w:ascii="Arial" w:hAnsi="Arial" w:cs="Arial"/>
                <w:sz w:val="20"/>
                <w:szCs w:val="20"/>
              </w:rPr>
              <w:t xml:space="preserve">Wytrzymałość na ściskanie w stanie powietrzno-suchym, </w:t>
            </w:r>
            <w:proofErr w:type="spellStart"/>
            <w:r w:rsidRPr="00E3498A">
              <w:rPr>
                <w:rFonts w:ascii="Arial" w:hAnsi="Arial" w:cs="Arial"/>
                <w:sz w:val="20"/>
                <w:szCs w:val="20"/>
              </w:rPr>
              <w:t>MPa</w:t>
            </w:r>
            <w:proofErr w:type="spellEnd"/>
            <w:r w:rsidRPr="00E3498A">
              <w:rPr>
                <w:rFonts w:ascii="Arial" w:hAnsi="Arial" w:cs="Arial"/>
                <w:sz w:val="20"/>
                <w:szCs w:val="20"/>
              </w:rPr>
              <w:t>, nie mniej niż</w:t>
            </w:r>
          </w:p>
        </w:tc>
        <w:tc>
          <w:tcPr>
            <w:tcW w:w="954" w:type="dxa"/>
            <w:tcBorders>
              <w:left w:val="single" w:sz="6" w:space="0" w:color="auto"/>
              <w:bottom w:val="single" w:sz="6" w:space="0" w:color="auto"/>
              <w:right w:val="single" w:sz="6" w:space="0" w:color="auto"/>
            </w:tcBorders>
          </w:tcPr>
          <w:p w:rsidR="00E3498A" w:rsidRPr="00E3498A" w:rsidRDefault="00E3498A" w:rsidP="00DB48B6">
            <w:pPr>
              <w:spacing w:before="120"/>
              <w:jc w:val="center"/>
              <w:rPr>
                <w:rFonts w:ascii="Arial" w:hAnsi="Arial" w:cs="Arial"/>
                <w:sz w:val="20"/>
                <w:szCs w:val="20"/>
              </w:rPr>
            </w:pPr>
            <w:r w:rsidRPr="00E3498A">
              <w:rPr>
                <w:rFonts w:ascii="Arial" w:hAnsi="Arial" w:cs="Arial"/>
                <w:sz w:val="20"/>
                <w:szCs w:val="20"/>
              </w:rPr>
              <w:t>160</w:t>
            </w:r>
          </w:p>
        </w:tc>
        <w:tc>
          <w:tcPr>
            <w:tcW w:w="954" w:type="dxa"/>
            <w:tcBorders>
              <w:left w:val="single" w:sz="6" w:space="0" w:color="auto"/>
              <w:bottom w:val="single" w:sz="6" w:space="0" w:color="auto"/>
              <w:right w:val="single" w:sz="6" w:space="0" w:color="auto"/>
            </w:tcBorders>
          </w:tcPr>
          <w:p w:rsidR="00E3498A" w:rsidRPr="00E3498A" w:rsidRDefault="00E3498A" w:rsidP="00DB48B6">
            <w:pPr>
              <w:spacing w:before="120"/>
              <w:jc w:val="center"/>
              <w:rPr>
                <w:rFonts w:ascii="Arial" w:hAnsi="Arial" w:cs="Arial"/>
                <w:sz w:val="20"/>
                <w:szCs w:val="20"/>
              </w:rPr>
            </w:pPr>
            <w:r w:rsidRPr="00E3498A">
              <w:rPr>
                <w:rFonts w:ascii="Arial" w:hAnsi="Arial" w:cs="Arial"/>
                <w:sz w:val="20"/>
                <w:szCs w:val="20"/>
              </w:rPr>
              <w:t>120</w:t>
            </w:r>
          </w:p>
        </w:tc>
        <w:tc>
          <w:tcPr>
            <w:tcW w:w="1704" w:type="dxa"/>
            <w:tcBorders>
              <w:left w:val="single" w:sz="6" w:space="0" w:color="auto"/>
              <w:bottom w:val="single" w:sz="6" w:space="0" w:color="auto"/>
              <w:right w:val="single" w:sz="6" w:space="0" w:color="auto"/>
            </w:tcBorders>
          </w:tcPr>
          <w:p w:rsidR="00E3498A" w:rsidRPr="00E3498A" w:rsidRDefault="00E3498A" w:rsidP="00DB48B6">
            <w:pPr>
              <w:jc w:val="center"/>
              <w:rPr>
                <w:rFonts w:ascii="Arial" w:hAnsi="Arial" w:cs="Arial"/>
                <w:sz w:val="20"/>
                <w:szCs w:val="20"/>
              </w:rPr>
            </w:pPr>
            <w:r w:rsidRPr="00E3498A">
              <w:rPr>
                <w:rFonts w:ascii="Arial" w:hAnsi="Arial" w:cs="Arial"/>
                <w:sz w:val="20"/>
                <w:szCs w:val="20"/>
              </w:rPr>
              <w:t>PN-B-04110</w:t>
            </w:r>
          </w:p>
          <w:p w:rsidR="00E3498A" w:rsidRPr="00E3498A" w:rsidRDefault="00E3498A" w:rsidP="00DB48B6">
            <w:pPr>
              <w:jc w:val="center"/>
              <w:rPr>
                <w:rFonts w:ascii="Arial" w:hAnsi="Arial" w:cs="Arial"/>
                <w:sz w:val="20"/>
                <w:szCs w:val="20"/>
              </w:rPr>
            </w:pPr>
            <w:r w:rsidRPr="00E3498A">
              <w:rPr>
                <w:rFonts w:ascii="Arial" w:hAnsi="Arial" w:cs="Arial"/>
                <w:sz w:val="20"/>
                <w:szCs w:val="20"/>
              </w:rPr>
              <w:t>[3]</w:t>
            </w:r>
          </w:p>
        </w:tc>
      </w:tr>
      <w:tr w:rsidR="00E3498A" w:rsidRPr="00E3498A" w:rsidTr="00DB48B6">
        <w:tc>
          <w:tcPr>
            <w:tcW w:w="496" w:type="dxa"/>
            <w:tcBorders>
              <w:top w:val="single" w:sz="6" w:space="0" w:color="auto"/>
              <w:left w:val="single" w:sz="6" w:space="0" w:color="auto"/>
              <w:bottom w:val="single" w:sz="6" w:space="0" w:color="auto"/>
              <w:right w:val="single" w:sz="6" w:space="0" w:color="auto"/>
            </w:tcBorders>
          </w:tcPr>
          <w:p w:rsidR="00E3498A" w:rsidRPr="00E3498A" w:rsidRDefault="00E3498A" w:rsidP="00DB48B6">
            <w:pPr>
              <w:spacing w:before="120"/>
              <w:jc w:val="center"/>
              <w:rPr>
                <w:rFonts w:ascii="Arial" w:hAnsi="Arial" w:cs="Arial"/>
                <w:sz w:val="20"/>
                <w:szCs w:val="20"/>
              </w:rPr>
            </w:pPr>
            <w:r w:rsidRPr="00E3498A">
              <w:rPr>
                <w:rFonts w:ascii="Arial" w:hAnsi="Arial" w:cs="Arial"/>
                <w:sz w:val="20"/>
                <w:szCs w:val="20"/>
              </w:rPr>
              <w:t>2</w:t>
            </w:r>
          </w:p>
        </w:tc>
        <w:tc>
          <w:tcPr>
            <w:tcW w:w="3402" w:type="dxa"/>
            <w:tcBorders>
              <w:top w:val="single" w:sz="6" w:space="0" w:color="auto"/>
              <w:left w:val="single" w:sz="6" w:space="0" w:color="auto"/>
              <w:bottom w:val="single" w:sz="6" w:space="0" w:color="auto"/>
              <w:right w:val="single" w:sz="6" w:space="0" w:color="auto"/>
            </w:tcBorders>
          </w:tcPr>
          <w:p w:rsidR="00E3498A" w:rsidRPr="00E3498A" w:rsidRDefault="00E3498A" w:rsidP="00DB48B6">
            <w:pPr>
              <w:rPr>
                <w:rFonts w:ascii="Arial" w:hAnsi="Arial" w:cs="Arial"/>
                <w:sz w:val="20"/>
                <w:szCs w:val="20"/>
              </w:rPr>
            </w:pPr>
            <w:r w:rsidRPr="00E3498A">
              <w:rPr>
                <w:rFonts w:ascii="Arial" w:hAnsi="Arial" w:cs="Arial"/>
                <w:sz w:val="20"/>
                <w:szCs w:val="20"/>
              </w:rPr>
              <w:t xml:space="preserve">Ścieralność na tarczy </w:t>
            </w:r>
            <w:proofErr w:type="spellStart"/>
            <w:r w:rsidRPr="00E3498A">
              <w:rPr>
                <w:rFonts w:ascii="Arial" w:hAnsi="Arial" w:cs="Arial"/>
                <w:sz w:val="20"/>
                <w:szCs w:val="20"/>
              </w:rPr>
              <w:t>Boehmego</w:t>
            </w:r>
            <w:proofErr w:type="spellEnd"/>
            <w:r w:rsidRPr="00E3498A">
              <w:rPr>
                <w:rFonts w:ascii="Arial" w:hAnsi="Arial" w:cs="Arial"/>
                <w:sz w:val="20"/>
                <w:szCs w:val="20"/>
              </w:rPr>
              <w:t>,                     w centymetrach, nie więcej niż</w:t>
            </w:r>
          </w:p>
        </w:tc>
        <w:tc>
          <w:tcPr>
            <w:tcW w:w="954" w:type="dxa"/>
            <w:tcBorders>
              <w:top w:val="single" w:sz="6" w:space="0" w:color="auto"/>
              <w:left w:val="single" w:sz="6" w:space="0" w:color="auto"/>
              <w:bottom w:val="single" w:sz="6" w:space="0" w:color="auto"/>
              <w:right w:val="single" w:sz="6" w:space="0" w:color="auto"/>
            </w:tcBorders>
          </w:tcPr>
          <w:p w:rsidR="00E3498A" w:rsidRPr="00E3498A" w:rsidRDefault="00E3498A" w:rsidP="00DB48B6">
            <w:pPr>
              <w:spacing w:before="120"/>
              <w:jc w:val="center"/>
              <w:rPr>
                <w:rFonts w:ascii="Arial" w:hAnsi="Arial" w:cs="Arial"/>
                <w:sz w:val="20"/>
                <w:szCs w:val="20"/>
              </w:rPr>
            </w:pPr>
            <w:r w:rsidRPr="00E3498A">
              <w:rPr>
                <w:rFonts w:ascii="Arial" w:hAnsi="Arial" w:cs="Arial"/>
                <w:sz w:val="20"/>
                <w:szCs w:val="20"/>
              </w:rPr>
              <w:t>0,2</w:t>
            </w:r>
          </w:p>
        </w:tc>
        <w:tc>
          <w:tcPr>
            <w:tcW w:w="954" w:type="dxa"/>
            <w:tcBorders>
              <w:top w:val="single" w:sz="6" w:space="0" w:color="auto"/>
              <w:left w:val="single" w:sz="6" w:space="0" w:color="auto"/>
              <w:bottom w:val="single" w:sz="6" w:space="0" w:color="auto"/>
              <w:right w:val="single" w:sz="6" w:space="0" w:color="auto"/>
            </w:tcBorders>
          </w:tcPr>
          <w:p w:rsidR="00E3498A" w:rsidRPr="00E3498A" w:rsidRDefault="00E3498A" w:rsidP="00DB48B6">
            <w:pPr>
              <w:spacing w:before="120"/>
              <w:jc w:val="center"/>
              <w:rPr>
                <w:rFonts w:ascii="Arial" w:hAnsi="Arial" w:cs="Arial"/>
                <w:sz w:val="20"/>
                <w:szCs w:val="20"/>
              </w:rPr>
            </w:pPr>
            <w:r w:rsidRPr="00E3498A">
              <w:rPr>
                <w:rFonts w:ascii="Arial" w:hAnsi="Arial" w:cs="Arial"/>
                <w:sz w:val="20"/>
                <w:szCs w:val="20"/>
              </w:rPr>
              <w:t>0,4</w:t>
            </w:r>
          </w:p>
        </w:tc>
        <w:tc>
          <w:tcPr>
            <w:tcW w:w="1704" w:type="dxa"/>
            <w:tcBorders>
              <w:top w:val="single" w:sz="6" w:space="0" w:color="auto"/>
              <w:left w:val="single" w:sz="6" w:space="0" w:color="auto"/>
              <w:bottom w:val="single" w:sz="6" w:space="0" w:color="auto"/>
              <w:right w:val="single" w:sz="6" w:space="0" w:color="auto"/>
            </w:tcBorders>
          </w:tcPr>
          <w:p w:rsidR="00E3498A" w:rsidRPr="00E3498A" w:rsidRDefault="00E3498A" w:rsidP="00DB48B6">
            <w:pPr>
              <w:jc w:val="center"/>
              <w:rPr>
                <w:rFonts w:ascii="Arial" w:hAnsi="Arial" w:cs="Arial"/>
                <w:sz w:val="20"/>
                <w:szCs w:val="20"/>
              </w:rPr>
            </w:pPr>
            <w:r w:rsidRPr="00E3498A">
              <w:rPr>
                <w:rFonts w:ascii="Arial" w:hAnsi="Arial" w:cs="Arial"/>
                <w:sz w:val="20"/>
                <w:szCs w:val="20"/>
              </w:rPr>
              <w:t>PN-B-04111</w:t>
            </w:r>
          </w:p>
          <w:p w:rsidR="00E3498A" w:rsidRPr="00E3498A" w:rsidRDefault="00E3498A" w:rsidP="00DB48B6">
            <w:pPr>
              <w:jc w:val="center"/>
              <w:rPr>
                <w:rFonts w:ascii="Arial" w:hAnsi="Arial" w:cs="Arial"/>
                <w:sz w:val="20"/>
                <w:szCs w:val="20"/>
              </w:rPr>
            </w:pPr>
            <w:r w:rsidRPr="00E3498A">
              <w:rPr>
                <w:rFonts w:ascii="Arial" w:hAnsi="Arial" w:cs="Arial"/>
                <w:sz w:val="20"/>
                <w:szCs w:val="20"/>
              </w:rPr>
              <w:t>[4]</w:t>
            </w:r>
          </w:p>
        </w:tc>
      </w:tr>
      <w:tr w:rsidR="00E3498A" w:rsidRPr="00E3498A" w:rsidTr="00DB48B6">
        <w:tc>
          <w:tcPr>
            <w:tcW w:w="496" w:type="dxa"/>
            <w:tcBorders>
              <w:top w:val="single" w:sz="6" w:space="0" w:color="auto"/>
              <w:left w:val="single" w:sz="6" w:space="0" w:color="auto"/>
              <w:bottom w:val="single" w:sz="6" w:space="0" w:color="auto"/>
              <w:right w:val="single" w:sz="6" w:space="0" w:color="auto"/>
            </w:tcBorders>
          </w:tcPr>
          <w:p w:rsidR="00E3498A" w:rsidRPr="00E3498A" w:rsidRDefault="00E3498A" w:rsidP="00DB48B6">
            <w:pPr>
              <w:spacing w:before="120"/>
              <w:jc w:val="center"/>
              <w:rPr>
                <w:rFonts w:ascii="Arial" w:hAnsi="Arial" w:cs="Arial"/>
                <w:sz w:val="20"/>
                <w:szCs w:val="20"/>
              </w:rPr>
            </w:pPr>
            <w:r w:rsidRPr="00E3498A">
              <w:rPr>
                <w:rFonts w:ascii="Arial" w:hAnsi="Arial" w:cs="Arial"/>
                <w:sz w:val="20"/>
                <w:szCs w:val="20"/>
              </w:rPr>
              <w:t>3</w:t>
            </w:r>
          </w:p>
        </w:tc>
        <w:tc>
          <w:tcPr>
            <w:tcW w:w="3402" w:type="dxa"/>
            <w:tcBorders>
              <w:top w:val="single" w:sz="6" w:space="0" w:color="auto"/>
              <w:left w:val="single" w:sz="6" w:space="0" w:color="auto"/>
              <w:bottom w:val="single" w:sz="6" w:space="0" w:color="auto"/>
              <w:right w:val="single" w:sz="6" w:space="0" w:color="auto"/>
            </w:tcBorders>
          </w:tcPr>
          <w:p w:rsidR="00E3498A" w:rsidRPr="00E3498A" w:rsidRDefault="00E3498A" w:rsidP="00DB48B6">
            <w:pPr>
              <w:rPr>
                <w:rFonts w:ascii="Arial" w:hAnsi="Arial" w:cs="Arial"/>
                <w:sz w:val="20"/>
                <w:szCs w:val="20"/>
              </w:rPr>
            </w:pPr>
            <w:r w:rsidRPr="00E3498A">
              <w:rPr>
                <w:rFonts w:ascii="Arial" w:hAnsi="Arial" w:cs="Arial"/>
                <w:sz w:val="20"/>
                <w:szCs w:val="20"/>
              </w:rPr>
              <w:t>Wytrzymałość na uderzenie (zwięzłość), liczba uderzeń, nie mniej niż</w:t>
            </w:r>
          </w:p>
        </w:tc>
        <w:tc>
          <w:tcPr>
            <w:tcW w:w="954" w:type="dxa"/>
            <w:tcBorders>
              <w:top w:val="single" w:sz="6" w:space="0" w:color="auto"/>
              <w:left w:val="single" w:sz="6" w:space="0" w:color="auto"/>
              <w:bottom w:val="single" w:sz="6" w:space="0" w:color="auto"/>
              <w:right w:val="single" w:sz="6" w:space="0" w:color="auto"/>
            </w:tcBorders>
          </w:tcPr>
          <w:p w:rsidR="00E3498A" w:rsidRPr="00E3498A" w:rsidRDefault="00E3498A" w:rsidP="00DB48B6">
            <w:pPr>
              <w:spacing w:before="120"/>
              <w:jc w:val="center"/>
              <w:rPr>
                <w:rFonts w:ascii="Arial" w:hAnsi="Arial" w:cs="Arial"/>
                <w:sz w:val="20"/>
                <w:szCs w:val="20"/>
              </w:rPr>
            </w:pPr>
            <w:r w:rsidRPr="00E3498A">
              <w:rPr>
                <w:rFonts w:ascii="Arial" w:hAnsi="Arial" w:cs="Arial"/>
                <w:sz w:val="20"/>
                <w:szCs w:val="20"/>
              </w:rPr>
              <w:t>12</w:t>
            </w:r>
          </w:p>
        </w:tc>
        <w:tc>
          <w:tcPr>
            <w:tcW w:w="954" w:type="dxa"/>
            <w:tcBorders>
              <w:top w:val="single" w:sz="6" w:space="0" w:color="auto"/>
              <w:left w:val="single" w:sz="6" w:space="0" w:color="auto"/>
              <w:bottom w:val="single" w:sz="6" w:space="0" w:color="auto"/>
              <w:right w:val="single" w:sz="6" w:space="0" w:color="auto"/>
            </w:tcBorders>
          </w:tcPr>
          <w:p w:rsidR="00E3498A" w:rsidRPr="00E3498A" w:rsidRDefault="00E3498A" w:rsidP="00DB48B6">
            <w:pPr>
              <w:spacing w:before="120"/>
              <w:jc w:val="center"/>
              <w:rPr>
                <w:rFonts w:ascii="Arial" w:hAnsi="Arial" w:cs="Arial"/>
                <w:sz w:val="20"/>
                <w:szCs w:val="20"/>
              </w:rPr>
            </w:pPr>
            <w:r w:rsidRPr="00E3498A">
              <w:rPr>
                <w:rFonts w:ascii="Arial" w:hAnsi="Arial" w:cs="Arial"/>
                <w:sz w:val="20"/>
                <w:szCs w:val="20"/>
              </w:rPr>
              <w:t>8</w:t>
            </w:r>
          </w:p>
        </w:tc>
        <w:tc>
          <w:tcPr>
            <w:tcW w:w="1704" w:type="dxa"/>
            <w:tcBorders>
              <w:top w:val="single" w:sz="6" w:space="0" w:color="auto"/>
              <w:left w:val="single" w:sz="6" w:space="0" w:color="auto"/>
              <w:bottom w:val="single" w:sz="6" w:space="0" w:color="auto"/>
              <w:right w:val="single" w:sz="6" w:space="0" w:color="auto"/>
            </w:tcBorders>
          </w:tcPr>
          <w:p w:rsidR="00E3498A" w:rsidRPr="00E3498A" w:rsidRDefault="00E3498A" w:rsidP="00DB48B6">
            <w:pPr>
              <w:jc w:val="center"/>
              <w:rPr>
                <w:rFonts w:ascii="Arial" w:hAnsi="Arial" w:cs="Arial"/>
                <w:sz w:val="20"/>
                <w:szCs w:val="20"/>
              </w:rPr>
            </w:pPr>
            <w:r w:rsidRPr="00E3498A">
              <w:rPr>
                <w:rFonts w:ascii="Arial" w:hAnsi="Arial" w:cs="Arial"/>
                <w:sz w:val="20"/>
                <w:szCs w:val="20"/>
              </w:rPr>
              <w:t>PN-B-04115</w:t>
            </w:r>
          </w:p>
          <w:p w:rsidR="00E3498A" w:rsidRPr="00E3498A" w:rsidRDefault="00E3498A" w:rsidP="00DB48B6">
            <w:pPr>
              <w:jc w:val="center"/>
              <w:rPr>
                <w:rFonts w:ascii="Arial" w:hAnsi="Arial" w:cs="Arial"/>
                <w:sz w:val="20"/>
                <w:szCs w:val="20"/>
              </w:rPr>
            </w:pPr>
            <w:r w:rsidRPr="00E3498A">
              <w:rPr>
                <w:rFonts w:ascii="Arial" w:hAnsi="Arial" w:cs="Arial"/>
                <w:sz w:val="20"/>
                <w:szCs w:val="20"/>
              </w:rPr>
              <w:t>[5]</w:t>
            </w:r>
          </w:p>
        </w:tc>
      </w:tr>
      <w:tr w:rsidR="00E3498A" w:rsidRPr="00E3498A" w:rsidTr="00DB48B6">
        <w:tc>
          <w:tcPr>
            <w:tcW w:w="496" w:type="dxa"/>
            <w:tcBorders>
              <w:top w:val="single" w:sz="6" w:space="0" w:color="auto"/>
              <w:left w:val="single" w:sz="6" w:space="0" w:color="auto"/>
              <w:bottom w:val="single" w:sz="6" w:space="0" w:color="auto"/>
              <w:right w:val="single" w:sz="6" w:space="0" w:color="auto"/>
            </w:tcBorders>
          </w:tcPr>
          <w:p w:rsidR="00E3498A" w:rsidRPr="00E3498A" w:rsidRDefault="00E3498A" w:rsidP="00DB48B6">
            <w:pPr>
              <w:spacing w:before="60" w:after="60"/>
              <w:jc w:val="center"/>
              <w:rPr>
                <w:rFonts w:ascii="Arial" w:hAnsi="Arial" w:cs="Arial"/>
                <w:sz w:val="20"/>
                <w:szCs w:val="20"/>
              </w:rPr>
            </w:pPr>
            <w:r w:rsidRPr="00E3498A">
              <w:rPr>
                <w:rFonts w:ascii="Arial" w:hAnsi="Arial" w:cs="Arial"/>
                <w:sz w:val="20"/>
                <w:szCs w:val="20"/>
              </w:rPr>
              <w:t>4</w:t>
            </w:r>
          </w:p>
        </w:tc>
        <w:tc>
          <w:tcPr>
            <w:tcW w:w="3402" w:type="dxa"/>
            <w:tcBorders>
              <w:top w:val="single" w:sz="6" w:space="0" w:color="auto"/>
              <w:left w:val="single" w:sz="6" w:space="0" w:color="auto"/>
              <w:bottom w:val="single" w:sz="6" w:space="0" w:color="auto"/>
              <w:right w:val="single" w:sz="6" w:space="0" w:color="auto"/>
            </w:tcBorders>
          </w:tcPr>
          <w:p w:rsidR="00E3498A" w:rsidRPr="00E3498A" w:rsidRDefault="00E3498A" w:rsidP="00DB48B6">
            <w:pPr>
              <w:spacing w:before="60" w:after="60"/>
              <w:rPr>
                <w:rFonts w:ascii="Arial" w:hAnsi="Arial" w:cs="Arial"/>
                <w:sz w:val="20"/>
                <w:szCs w:val="20"/>
              </w:rPr>
            </w:pPr>
            <w:r w:rsidRPr="00E3498A">
              <w:rPr>
                <w:rFonts w:ascii="Arial" w:hAnsi="Arial" w:cs="Arial"/>
                <w:sz w:val="20"/>
                <w:szCs w:val="20"/>
              </w:rPr>
              <w:t>Nasiąkliwość wodą, w %, nie więcej niż</w:t>
            </w:r>
          </w:p>
        </w:tc>
        <w:tc>
          <w:tcPr>
            <w:tcW w:w="954" w:type="dxa"/>
            <w:tcBorders>
              <w:top w:val="single" w:sz="6" w:space="0" w:color="auto"/>
              <w:left w:val="single" w:sz="6" w:space="0" w:color="auto"/>
              <w:bottom w:val="single" w:sz="6" w:space="0" w:color="auto"/>
              <w:right w:val="single" w:sz="6" w:space="0" w:color="auto"/>
            </w:tcBorders>
          </w:tcPr>
          <w:p w:rsidR="00E3498A" w:rsidRPr="00E3498A" w:rsidRDefault="00E3498A" w:rsidP="00DB48B6">
            <w:pPr>
              <w:spacing w:before="60" w:after="60"/>
              <w:jc w:val="center"/>
              <w:rPr>
                <w:rFonts w:ascii="Arial" w:hAnsi="Arial" w:cs="Arial"/>
                <w:sz w:val="20"/>
                <w:szCs w:val="20"/>
              </w:rPr>
            </w:pPr>
            <w:r w:rsidRPr="00E3498A">
              <w:rPr>
                <w:rFonts w:ascii="Arial" w:hAnsi="Arial" w:cs="Arial"/>
                <w:sz w:val="20"/>
                <w:szCs w:val="20"/>
              </w:rPr>
              <w:t>0,5</w:t>
            </w:r>
          </w:p>
        </w:tc>
        <w:tc>
          <w:tcPr>
            <w:tcW w:w="954" w:type="dxa"/>
            <w:tcBorders>
              <w:top w:val="single" w:sz="6" w:space="0" w:color="auto"/>
              <w:left w:val="single" w:sz="6" w:space="0" w:color="auto"/>
              <w:bottom w:val="single" w:sz="6" w:space="0" w:color="auto"/>
              <w:right w:val="single" w:sz="6" w:space="0" w:color="auto"/>
            </w:tcBorders>
          </w:tcPr>
          <w:p w:rsidR="00E3498A" w:rsidRPr="00E3498A" w:rsidRDefault="00E3498A" w:rsidP="00DB48B6">
            <w:pPr>
              <w:spacing w:before="60" w:after="60"/>
              <w:jc w:val="center"/>
              <w:rPr>
                <w:rFonts w:ascii="Arial" w:hAnsi="Arial" w:cs="Arial"/>
                <w:sz w:val="20"/>
                <w:szCs w:val="20"/>
              </w:rPr>
            </w:pPr>
            <w:r w:rsidRPr="00E3498A">
              <w:rPr>
                <w:rFonts w:ascii="Arial" w:hAnsi="Arial" w:cs="Arial"/>
                <w:sz w:val="20"/>
                <w:szCs w:val="20"/>
              </w:rPr>
              <w:t>1,0</w:t>
            </w:r>
          </w:p>
        </w:tc>
        <w:tc>
          <w:tcPr>
            <w:tcW w:w="1704" w:type="dxa"/>
            <w:tcBorders>
              <w:top w:val="single" w:sz="6" w:space="0" w:color="auto"/>
              <w:left w:val="single" w:sz="6" w:space="0" w:color="auto"/>
              <w:bottom w:val="single" w:sz="6" w:space="0" w:color="auto"/>
              <w:right w:val="single" w:sz="6" w:space="0" w:color="auto"/>
            </w:tcBorders>
          </w:tcPr>
          <w:p w:rsidR="00E3498A" w:rsidRPr="00E3498A" w:rsidRDefault="00E3498A" w:rsidP="00DB48B6">
            <w:pPr>
              <w:spacing w:before="60" w:after="60"/>
              <w:jc w:val="center"/>
              <w:rPr>
                <w:rFonts w:ascii="Arial" w:hAnsi="Arial" w:cs="Arial"/>
                <w:sz w:val="20"/>
                <w:szCs w:val="20"/>
              </w:rPr>
            </w:pPr>
            <w:r w:rsidRPr="00E3498A">
              <w:rPr>
                <w:rFonts w:ascii="Arial" w:hAnsi="Arial" w:cs="Arial"/>
                <w:sz w:val="20"/>
                <w:szCs w:val="20"/>
              </w:rPr>
              <w:t>PN-B-04101 [1]</w:t>
            </w:r>
          </w:p>
        </w:tc>
      </w:tr>
      <w:tr w:rsidR="00E3498A" w:rsidRPr="00E3498A" w:rsidTr="00DB48B6">
        <w:tc>
          <w:tcPr>
            <w:tcW w:w="496" w:type="dxa"/>
            <w:tcBorders>
              <w:top w:val="single" w:sz="6" w:space="0" w:color="auto"/>
              <w:left w:val="single" w:sz="6" w:space="0" w:color="auto"/>
              <w:bottom w:val="single" w:sz="6" w:space="0" w:color="auto"/>
              <w:right w:val="single" w:sz="6" w:space="0" w:color="auto"/>
            </w:tcBorders>
          </w:tcPr>
          <w:p w:rsidR="00E3498A" w:rsidRPr="00E3498A" w:rsidRDefault="00E3498A" w:rsidP="00DB48B6">
            <w:pPr>
              <w:spacing w:before="60" w:after="60"/>
              <w:jc w:val="center"/>
              <w:rPr>
                <w:rFonts w:ascii="Arial" w:hAnsi="Arial" w:cs="Arial"/>
                <w:sz w:val="20"/>
                <w:szCs w:val="20"/>
              </w:rPr>
            </w:pPr>
            <w:r w:rsidRPr="00E3498A">
              <w:rPr>
                <w:rFonts w:ascii="Arial" w:hAnsi="Arial" w:cs="Arial"/>
                <w:sz w:val="20"/>
                <w:szCs w:val="20"/>
              </w:rPr>
              <w:t>5</w:t>
            </w:r>
          </w:p>
        </w:tc>
        <w:tc>
          <w:tcPr>
            <w:tcW w:w="3402" w:type="dxa"/>
            <w:tcBorders>
              <w:top w:val="single" w:sz="6" w:space="0" w:color="auto"/>
              <w:left w:val="single" w:sz="6" w:space="0" w:color="auto"/>
              <w:bottom w:val="single" w:sz="6" w:space="0" w:color="auto"/>
              <w:right w:val="single" w:sz="6" w:space="0" w:color="auto"/>
            </w:tcBorders>
          </w:tcPr>
          <w:p w:rsidR="00E3498A" w:rsidRPr="00E3498A" w:rsidRDefault="00E3498A" w:rsidP="00DB48B6">
            <w:pPr>
              <w:spacing w:before="60" w:after="60"/>
              <w:rPr>
                <w:rFonts w:ascii="Arial" w:hAnsi="Arial" w:cs="Arial"/>
                <w:sz w:val="20"/>
                <w:szCs w:val="20"/>
              </w:rPr>
            </w:pPr>
            <w:r w:rsidRPr="00E3498A">
              <w:rPr>
                <w:rFonts w:ascii="Arial" w:hAnsi="Arial" w:cs="Arial"/>
                <w:sz w:val="20"/>
                <w:szCs w:val="20"/>
              </w:rPr>
              <w:t>Odporność na zamrażanie</w:t>
            </w:r>
          </w:p>
        </w:tc>
        <w:tc>
          <w:tcPr>
            <w:tcW w:w="954" w:type="dxa"/>
            <w:tcBorders>
              <w:top w:val="single" w:sz="6" w:space="0" w:color="auto"/>
              <w:left w:val="single" w:sz="6" w:space="0" w:color="auto"/>
              <w:bottom w:val="single" w:sz="6" w:space="0" w:color="auto"/>
              <w:right w:val="single" w:sz="6" w:space="0" w:color="auto"/>
            </w:tcBorders>
          </w:tcPr>
          <w:p w:rsidR="00E3498A" w:rsidRPr="00E3498A" w:rsidRDefault="00E3498A" w:rsidP="00DB48B6">
            <w:pPr>
              <w:spacing w:before="100" w:after="60"/>
              <w:jc w:val="center"/>
              <w:rPr>
                <w:rFonts w:ascii="Arial" w:hAnsi="Arial" w:cs="Arial"/>
                <w:sz w:val="20"/>
                <w:szCs w:val="20"/>
              </w:rPr>
            </w:pPr>
            <w:r w:rsidRPr="00E3498A">
              <w:rPr>
                <w:rFonts w:ascii="Arial" w:hAnsi="Arial" w:cs="Arial"/>
                <w:sz w:val="20"/>
                <w:szCs w:val="20"/>
              </w:rPr>
              <w:t xml:space="preserve">nie bada się </w:t>
            </w:r>
          </w:p>
        </w:tc>
        <w:tc>
          <w:tcPr>
            <w:tcW w:w="954" w:type="dxa"/>
            <w:tcBorders>
              <w:top w:val="single" w:sz="6" w:space="0" w:color="auto"/>
              <w:left w:val="single" w:sz="6" w:space="0" w:color="auto"/>
              <w:bottom w:val="single" w:sz="6" w:space="0" w:color="auto"/>
              <w:right w:val="single" w:sz="6" w:space="0" w:color="auto"/>
            </w:tcBorders>
          </w:tcPr>
          <w:p w:rsidR="00E3498A" w:rsidRPr="00E3498A" w:rsidRDefault="00E3498A" w:rsidP="00DB48B6">
            <w:pPr>
              <w:spacing w:before="60" w:after="60"/>
              <w:jc w:val="center"/>
              <w:rPr>
                <w:rFonts w:ascii="Arial" w:hAnsi="Arial" w:cs="Arial"/>
                <w:sz w:val="20"/>
                <w:szCs w:val="20"/>
              </w:rPr>
            </w:pPr>
            <w:r w:rsidRPr="00E3498A">
              <w:rPr>
                <w:rFonts w:ascii="Arial" w:hAnsi="Arial" w:cs="Arial"/>
                <w:sz w:val="20"/>
                <w:szCs w:val="20"/>
              </w:rPr>
              <w:t>całkowita</w:t>
            </w:r>
          </w:p>
        </w:tc>
        <w:tc>
          <w:tcPr>
            <w:tcW w:w="1704" w:type="dxa"/>
            <w:tcBorders>
              <w:top w:val="single" w:sz="6" w:space="0" w:color="auto"/>
              <w:left w:val="single" w:sz="6" w:space="0" w:color="auto"/>
              <w:bottom w:val="single" w:sz="6" w:space="0" w:color="auto"/>
              <w:right w:val="single" w:sz="6" w:space="0" w:color="auto"/>
            </w:tcBorders>
          </w:tcPr>
          <w:p w:rsidR="00E3498A" w:rsidRPr="00E3498A" w:rsidRDefault="00E3498A" w:rsidP="00DB48B6">
            <w:pPr>
              <w:spacing w:before="60" w:after="60"/>
              <w:jc w:val="center"/>
              <w:rPr>
                <w:rFonts w:ascii="Arial" w:hAnsi="Arial" w:cs="Arial"/>
                <w:sz w:val="20"/>
                <w:szCs w:val="20"/>
              </w:rPr>
            </w:pPr>
            <w:r w:rsidRPr="00E3498A">
              <w:rPr>
                <w:rFonts w:ascii="Arial" w:hAnsi="Arial" w:cs="Arial"/>
                <w:sz w:val="20"/>
                <w:szCs w:val="20"/>
              </w:rPr>
              <w:t>PN-B-04102 [2]</w:t>
            </w:r>
          </w:p>
        </w:tc>
      </w:tr>
    </w:tbl>
    <w:p w:rsidR="00E3498A" w:rsidRPr="00E3498A" w:rsidRDefault="00E3498A" w:rsidP="00E3498A">
      <w:pPr>
        <w:rPr>
          <w:rFonts w:ascii="Arial" w:hAnsi="Arial" w:cs="Arial"/>
          <w:sz w:val="20"/>
          <w:szCs w:val="20"/>
        </w:rPr>
      </w:pPr>
    </w:p>
    <w:p w:rsidR="00E3498A" w:rsidRPr="00E3498A" w:rsidRDefault="00E3498A" w:rsidP="00E3498A">
      <w:pPr>
        <w:rPr>
          <w:rFonts w:ascii="Arial" w:hAnsi="Arial" w:cs="Arial"/>
          <w:sz w:val="20"/>
          <w:szCs w:val="20"/>
        </w:rPr>
      </w:pPr>
    </w:p>
    <w:p w:rsidR="00E3498A" w:rsidRPr="00E3498A" w:rsidRDefault="00E3498A" w:rsidP="00E3498A">
      <w:pPr>
        <w:rPr>
          <w:rFonts w:ascii="Arial" w:hAnsi="Arial" w:cs="Arial"/>
          <w:sz w:val="20"/>
          <w:szCs w:val="20"/>
        </w:rPr>
      </w:pPr>
      <w:r w:rsidRPr="00E3498A">
        <w:rPr>
          <w:rFonts w:ascii="Arial" w:hAnsi="Arial" w:cs="Arial"/>
          <w:b/>
          <w:sz w:val="20"/>
          <w:szCs w:val="20"/>
        </w:rPr>
        <w:t xml:space="preserve">2.2.3. </w:t>
      </w:r>
      <w:r w:rsidRPr="00E3498A">
        <w:rPr>
          <w:rFonts w:ascii="Arial" w:hAnsi="Arial" w:cs="Arial"/>
          <w:sz w:val="20"/>
          <w:szCs w:val="20"/>
        </w:rPr>
        <w:t>Kształt i wymiary kostki regularnej</w:t>
      </w:r>
    </w:p>
    <w:p w:rsidR="00E3498A" w:rsidRPr="00E3498A" w:rsidRDefault="00E3498A" w:rsidP="00943A58">
      <w:pPr>
        <w:spacing w:before="120"/>
        <w:jc w:val="both"/>
        <w:rPr>
          <w:rFonts w:ascii="Arial" w:hAnsi="Arial" w:cs="Arial"/>
          <w:sz w:val="20"/>
          <w:szCs w:val="20"/>
        </w:rPr>
      </w:pPr>
      <w:r w:rsidRPr="00E3498A">
        <w:rPr>
          <w:rFonts w:ascii="Arial" w:hAnsi="Arial" w:cs="Arial"/>
          <w:sz w:val="20"/>
          <w:szCs w:val="20"/>
        </w:rPr>
        <w:tab/>
        <w:t>Kostka regularna normalna powinna mieć kształt sześcianu.</w:t>
      </w:r>
    </w:p>
    <w:p w:rsidR="00E3498A" w:rsidRPr="00E3498A" w:rsidRDefault="00E3498A" w:rsidP="00943A58">
      <w:pPr>
        <w:jc w:val="both"/>
        <w:rPr>
          <w:rFonts w:ascii="Arial" w:hAnsi="Arial" w:cs="Arial"/>
          <w:sz w:val="20"/>
          <w:szCs w:val="20"/>
        </w:rPr>
      </w:pPr>
      <w:r w:rsidRPr="00E3498A">
        <w:rPr>
          <w:rFonts w:ascii="Arial" w:hAnsi="Arial" w:cs="Arial"/>
          <w:sz w:val="20"/>
          <w:szCs w:val="20"/>
        </w:rPr>
        <w:tab/>
        <w:t>Kostka regularna łącznikowa powinna mieć kształt prostopadłościanu.</w:t>
      </w:r>
    </w:p>
    <w:p w:rsidR="00E3498A" w:rsidRPr="00E3498A" w:rsidRDefault="00E3498A" w:rsidP="00943A58">
      <w:pPr>
        <w:jc w:val="both"/>
        <w:rPr>
          <w:rFonts w:ascii="Arial" w:hAnsi="Arial" w:cs="Arial"/>
          <w:sz w:val="20"/>
          <w:szCs w:val="20"/>
        </w:rPr>
      </w:pPr>
      <w:r w:rsidRPr="00E3498A">
        <w:rPr>
          <w:rFonts w:ascii="Arial" w:hAnsi="Arial" w:cs="Arial"/>
          <w:sz w:val="20"/>
          <w:szCs w:val="20"/>
        </w:rPr>
        <w:tab/>
        <w:t>Kształt kostki regularnej normalnej i łącznikowej przedstawia rysunek 1.</w:t>
      </w:r>
    </w:p>
    <w:p w:rsidR="00E3498A" w:rsidRPr="00E3498A" w:rsidRDefault="00E3498A" w:rsidP="00E3498A">
      <w:pPr>
        <w:rPr>
          <w:rFonts w:ascii="Arial" w:hAnsi="Arial" w:cs="Arial"/>
          <w:sz w:val="20"/>
          <w:szCs w:val="20"/>
        </w:rPr>
      </w:pPr>
    </w:p>
    <w:p w:rsidR="00E3498A" w:rsidRPr="00E3498A" w:rsidRDefault="00E3498A" w:rsidP="00E3498A">
      <w:pPr>
        <w:rPr>
          <w:rFonts w:ascii="Arial" w:hAnsi="Arial" w:cs="Arial"/>
          <w:sz w:val="20"/>
          <w:szCs w:val="20"/>
        </w:rPr>
      </w:pPr>
    </w:p>
    <w:p w:rsidR="00E3498A" w:rsidRPr="00E3498A" w:rsidRDefault="00E3498A" w:rsidP="00E3498A">
      <w:pPr>
        <w:framePr w:hSpace="141" w:wrap="around" w:vAnchor="text" w:hAnchor="page" w:x="2729" w:y="363"/>
        <w:rPr>
          <w:rFonts w:ascii="Arial" w:hAnsi="Arial" w:cs="Arial"/>
          <w:sz w:val="20"/>
          <w:szCs w:val="20"/>
        </w:rPr>
      </w:pPr>
      <w:r w:rsidRPr="00E3498A">
        <w:rPr>
          <w:rFonts w:ascii="Arial" w:hAnsi="Arial" w:cs="Arial"/>
          <w:noProof/>
          <w:sz w:val="20"/>
          <w:szCs w:val="20"/>
        </w:rPr>
        <w:drawing>
          <wp:inline distT="0" distB="0" distL="0" distR="0">
            <wp:extent cx="1695450" cy="1581150"/>
            <wp:effectExtent l="19050" t="0" r="0"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cstate="print"/>
                    <a:srcRect/>
                    <a:stretch>
                      <a:fillRect/>
                    </a:stretch>
                  </pic:blipFill>
                  <pic:spPr bwMode="auto">
                    <a:xfrm>
                      <a:off x="0" y="0"/>
                      <a:ext cx="1695450" cy="1581150"/>
                    </a:xfrm>
                    <a:prstGeom prst="rect">
                      <a:avLst/>
                    </a:prstGeom>
                    <a:noFill/>
                    <a:ln w="9525">
                      <a:noFill/>
                      <a:miter lim="800000"/>
                      <a:headEnd/>
                      <a:tailEnd/>
                    </a:ln>
                  </pic:spPr>
                </pic:pic>
              </a:graphicData>
            </a:graphic>
          </wp:inline>
        </w:drawing>
      </w:r>
    </w:p>
    <w:p w:rsidR="00E3498A" w:rsidRPr="00E3498A" w:rsidRDefault="00E3498A" w:rsidP="00E3498A">
      <w:pPr>
        <w:framePr w:hSpace="141" w:wrap="around" w:vAnchor="text" w:hAnchor="page" w:x="5755" w:y="338"/>
        <w:rPr>
          <w:rFonts w:ascii="Arial" w:hAnsi="Arial" w:cs="Arial"/>
          <w:sz w:val="20"/>
          <w:szCs w:val="20"/>
        </w:rPr>
      </w:pPr>
      <w:r w:rsidRPr="00E3498A">
        <w:rPr>
          <w:rFonts w:ascii="Arial" w:hAnsi="Arial" w:cs="Arial"/>
          <w:noProof/>
          <w:sz w:val="20"/>
          <w:szCs w:val="20"/>
        </w:rPr>
        <w:drawing>
          <wp:inline distT="0" distB="0" distL="0" distR="0">
            <wp:extent cx="2222500" cy="1612900"/>
            <wp:effectExtent l="19050" t="0" r="635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cstate="print"/>
                    <a:srcRect/>
                    <a:stretch>
                      <a:fillRect/>
                    </a:stretch>
                  </pic:blipFill>
                  <pic:spPr bwMode="auto">
                    <a:xfrm>
                      <a:off x="0" y="0"/>
                      <a:ext cx="2222500" cy="1612900"/>
                    </a:xfrm>
                    <a:prstGeom prst="rect">
                      <a:avLst/>
                    </a:prstGeom>
                    <a:noFill/>
                    <a:ln w="9525">
                      <a:noFill/>
                      <a:miter lim="800000"/>
                      <a:headEnd/>
                      <a:tailEnd/>
                    </a:ln>
                  </pic:spPr>
                </pic:pic>
              </a:graphicData>
            </a:graphic>
          </wp:inline>
        </w:drawing>
      </w:r>
    </w:p>
    <w:p w:rsidR="00E3498A" w:rsidRPr="00E3498A" w:rsidRDefault="00E3498A" w:rsidP="00E3498A">
      <w:pPr>
        <w:rPr>
          <w:rFonts w:ascii="Arial" w:hAnsi="Arial" w:cs="Arial"/>
          <w:sz w:val="20"/>
          <w:szCs w:val="20"/>
        </w:rPr>
      </w:pPr>
      <w:r w:rsidRPr="00E3498A">
        <w:rPr>
          <w:rFonts w:ascii="Arial" w:hAnsi="Arial" w:cs="Arial"/>
          <w:sz w:val="20"/>
          <w:szCs w:val="20"/>
        </w:rPr>
        <w:tab/>
      </w:r>
      <w:r w:rsidRPr="00E3498A">
        <w:rPr>
          <w:rFonts w:ascii="Arial" w:hAnsi="Arial" w:cs="Arial"/>
          <w:sz w:val="20"/>
          <w:szCs w:val="20"/>
        </w:rPr>
        <w:tab/>
        <w:t>A - normalna</w:t>
      </w:r>
      <w:r w:rsidRPr="00E3498A">
        <w:rPr>
          <w:rFonts w:ascii="Arial" w:hAnsi="Arial" w:cs="Arial"/>
          <w:sz w:val="20"/>
          <w:szCs w:val="20"/>
        </w:rPr>
        <w:tab/>
      </w:r>
      <w:r w:rsidRPr="00E3498A">
        <w:rPr>
          <w:rFonts w:ascii="Arial" w:hAnsi="Arial" w:cs="Arial"/>
          <w:sz w:val="20"/>
          <w:szCs w:val="20"/>
        </w:rPr>
        <w:tab/>
      </w:r>
      <w:r w:rsidRPr="00E3498A">
        <w:rPr>
          <w:rFonts w:ascii="Arial" w:hAnsi="Arial" w:cs="Arial"/>
          <w:sz w:val="20"/>
          <w:szCs w:val="20"/>
        </w:rPr>
        <w:tab/>
      </w:r>
      <w:r w:rsidRPr="00E3498A">
        <w:rPr>
          <w:rFonts w:ascii="Arial" w:hAnsi="Arial" w:cs="Arial"/>
          <w:sz w:val="20"/>
          <w:szCs w:val="20"/>
        </w:rPr>
        <w:tab/>
        <w:t>B - łącznikowa</w:t>
      </w:r>
    </w:p>
    <w:p w:rsidR="00E3498A" w:rsidRPr="00E3498A" w:rsidRDefault="00E3498A" w:rsidP="00E3498A">
      <w:pPr>
        <w:rPr>
          <w:rFonts w:ascii="Arial" w:hAnsi="Arial" w:cs="Arial"/>
          <w:sz w:val="20"/>
          <w:szCs w:val="20"/>
        </w:rPr>
      </w:pPr>
    </w:p>
    <w:p w:rsidR="00943A58" w:rsidRDefault="00943A58" w:rsidP="00E3498A">
      <w:pPr>
        <w:spacing w:after="360"/>
        <w:jc w:val="center"/>
        <w:rPr>
          <w:rFonts w:ascii="Arial" w:hAnsi="Arial" w:cs="Arial"/>
          <w:sz w:val="20"/>
          <w:szCs w:val="20"/>
        </w:rPr>
      </w:pPr>
    </w:p>
    <w:p w:rsidR="00943A58" w:rsidRDefault="00943A58" w:rsidP="00E3498A">
      <w:pPr>
        <w:spacing w:after="360"/>
        <w:jc w:val="center"/>
        <w:rPr>
          <w:rFonts w:ascii="Arial" w:hAnsi="Arial" w:cs="Arial"/>
          <w:sz w:val="20"/>
          <w:szCs w:val="20"/>
        </w:rPr>
      </w:pPr>
    </w:p>
    <w:p w:rsidR="00943A58" w:rsidRDefault="00943A58" w:rsidP="00E3498A">
      <w:pPr>
        <w:spacing w:after="360"/>
        <w:jc w:val="center"/>
        <w:rPr>
          <w:rFonts w:ascii="Arial" w:hAnsi="Arial" w:cs="Arial"/>
          <w:sz w:val="20"/>
          <w:szCs w:val="20"/>
        </w:rPr>
      </w:pPr>
    </w:p>
    <w:p w:rsidR="00943A58" w:rsidRDefault="00943A58" w:rsidP="00E3498A">
      <w:pPr>
        <w:spacing w:after="360"/>
        <w:jc w:val="center"/>
        <w:rPr>
          <w:rFonts w:ascii="Arial" w:hAnsi="Arial" w:cs="Arial"/>
          <w:sz w:val="20"/>
          <w:szCs w:val="20"/>
        </w:rPr>
      </w:pPr>
    </w:p>
    <w:p w:rsidR="00943A58" w:rsidRDefault="00943A58" w:rsidP="00E3498A">
      <w:pPr>
        <w:spacing w:after="360"/>
        <w:jc w:val="center"/>
        <w:rPr>
          <w:rFonts w:ascii="Arial" w:hAnsi="Arial" w:cs="Arial"/>
          <w:sz w:val="20"/>
          <w:szCs w:val="20"/>
        </w:rPr>
      </w:pPr>
    </w:p>
    <w:p w:rsidR="00E3498A" w:rsidRPr="00E3498A" w:rsidRDefault="00E3498A" w:rsidP="00943A58">
      <w:pPr>
        <w:spacing w:after="360"/>
        <w:rPr>
          <w:rFonts w:ascii="Arial" w:hAnsi="Arial" w:cs="Arial"/>
          <w:sz w:val="20"/>
          <w:szCs w:val="20"/>
        </w:rPr>
      </w:pPr>
      <w:r w:rsidRPr="00E3498A">
        <w:rPr>
          <w:rFonts w:ascii="Arial" w:hAnsi="Arial" w:cs="Arial"/>
          <w:sz w:val="20"/>
          <w:szCs w:val="20"/>
        </w:rPr>
        <w:t>Rysunek 1. Kształt kostki regularnej normalnej i łącznikowej</w:t>
      </w:r>
    </w:p>
    <w:p w:rsidR="00E3498A" w:rsidRPr="00943A58" w:rsidRDefault="00E3498A" w:rsidP="00E3498A">
      <w:pPr>
        <w:rPr>
          <w:rFonts w:ascii="Arial" w:hAnsi="Arial" w:cs="Arial"/>
          <w:sz w:val="20"/>
          <w:szCs w:val="20"/>
        </w:rPr>
      </w:pPr>
      <w:r w:rsidRPr="00943A58">
        <w:rPr>
          <w:rFonts w:ascii="Arial" w:hAnsi="Arial" w:cs="Arial"/>
          <w:sz w:val="20"/>
          <w:szCs w:val="20"/>
        </w:rPr>
        <w:t>Wymagania dotyczące wymiarów kostki regularnej normalnej i łącznikowej przedstawia tablica 2.</w:t>
      </w:r>
    </w:p>
    <w:p w:rsidR="00E3498A" w:rsidRPr="00943A58" w:rsidRDefault="00E3498A" w:rsidP="00E3498A">
      <w:pPr>
        <w:spacing w:before="120" w:after="120"/>
        <w:rPr>
          <w:rFonts w:ascii="Arial" w:hAnsi="Arial" w:cs="Arial"/>
          <w:sz w:val="20"/>
          <w:szCs w:val="20"/>
        </w:rPr>
      </w:pPr>
      <w:r w:rsidRPr="00943A58">
        <w:rPr>
          <w:rFonts w:ascii="Arial" w:hAnsi="Arial" w:cs="Arial"/>
          <w:sz w:val="20"/>
          <w:szCs w:val="20"/>
        </w:rPr>
        <w:t>Tablica 2. Wymiary kostki regularnej normalnej i łącznikowej oraz dopuszczalne odchyłki</w:t>
      </w:r>
    </w:p>
    <w:tbl>
      <w:tblPr>
        <w:tblW w:w="0" w:type="auto"/>
        <w:tblLayout w:type="fixed"/>
        <w:tblCellMar>
          <w:left w:w="70" w:type="dxa"/>
          <w:right w:w="70" w:type="dxa"/>
        </w:tblCellMar>
        <w:tblLook w:val="0000"/>
      </w:tblPr>
      <w:tblGrid>
        <w:gridCol w:w="2905"/>
        <w:gridCol w:w="567"/>
        <w:gridCol w:w="567"/>
        <w:gridCol w:w="567"/>
        <w:gridCol w:w="545"/>
        <w:gridCol w:w="22"/>
        <w:gridCol w:w="709"/>
        <w:gridCol w:w="811"/>
        <w:gridCol w:w="890"/>
      </w:tblGrid>
      <w:tr w:rsidR="00E3498A" w:rsidRPr="00943A58" w:rsidTr="00DB48B6">
        <w:tc>
          <w:tcPr>
            <w:tcW w:w="2905" w:type="dxa"/>
            <w:tcBorders>
              <w:top w:val="single" w:sz="6" w:space="0" w:color="auto"/>
              <w:left w:val="single" w:sz="6" w:space="0" w:color="auto"/>
            </w:tcBorders>
          </w:tcPr>
          <w:p w:rsidR="00E3498A" w:rsidRPr="00943A58" w:rsidRDefault="00E3498A" w:rsidP="00DB48B6">
            <w:pPr>
              <w:jc w:val="center"/>
              <w:rPr>
                <w:rFonts w:ascii="Arial" w:hAnsi="Arial" w:cs="Arial"/>
                <w:sz w:val="20"/>
                <w:szCs w:val="20"/>
              </w:rPr>
            </w:pPr>
          </w:p>
          <w:p w:rsidR="00E3498A" w:rsidRPr="00943A58" w:rsidRDefault="00E3498A" w:rsidP="00DB48B6">
            <w:pPr>
              <w:jc w:val="center"/>
              <w:rPr>
                <w:rFonts w:ascii="Arial" w:hAnsi="Arial" w:cs="Arial"/>
                <w:sz w:val="20"/>
                <w:szCs w:val="20"/>
              </w:rPr>
            </w:pPr>
            <w:r w:rsidRPr="00943A58">
              <w:rPr>
                <w:rFonts w:ascii="Arial" w:hAnsi="Arial" w:cs="Arial"/>
                <w:sz w:val="20"/>
                <w:szCs w:val="20"/>
              </w:rPr>
              <w:t>Wyszczególnienie</w:t>
            </w:r>
          </w:p>
        </w:tc>
        <w:tc>
          <w:tcPr>
            <w:tcW w:w="2268" w:type="dxa"/>
            <w:gridSpan w:val="5"/>
            <w:tcBorders>
              <w:top w:val="single" w:sz="6" w:space="0" w:color="auto"/>
              <w:left w:val="single" w:sz="6" w:space="0" w:color="auto"/>
              <w:bottom w:val="single" w:sz="6" w:space="0" w:color="auto"/>
              <w:right w:val="single" w:sz="6" w:space="0" w:color="auto"/>
            </w:tcBorders>
          </w:tcPr>
          <w:p w:rsidR="00E3498A" w:rsidRPr="00943A58" w:rsidRDefault="00E3498A" w:rsidP="00DB48B6">
            <w:pPr>
              <w:jc w:val="center"/>
              <w:rPr>
                <w:rFonts w:ascii="Arial" w:hAnsi="Arial" w:cs="Arial"/>
                <w:sz w:val="20"/>
                <w:szCs w:val="20"/>
              </w:rPr>
            </w:pPr>
            <w:r w:rsidRPr="00943A58">
              <w:rPr>
                <w:rFonts w:ascii="Arial" w:hAnsi="Arial" w:cs="Arial"/>
                <w:sz w:val="20"/>
                <w:szCs w:val="20"/>
              </w:rPr>
              <w:t>Wielkość</w:t>
            </w:r>
          </w:p>
          <w:p w:rsidR="00E3498A" w:rsidRPr="00943A58" w:rsidRDefault="00E3498A" w:rsidP="00DB48B6">
            <w:pPr>
              <w:jc w:val="center"/>
              <w:rPr>
                <w:rFonts w:ascii="Arial" w:hAnsi="Arial" w:cs="Arial"/>
                <w:sz w:val="20"/>
                <w:szCs w:val="20"/>
              </w:rPr>
            </w:pPr>
            <w:r w:rsidRPr="00943A58">
              <w:rPr>
                <w:rFonts w:ascii="Arial" w:hAnsi="Arial" w:cs="Arial"/>
                <w:sz w:val="20"/>
                <w:szCs w:val="20"/>
              </w:rPr>
              <w:t>(cm)</w:t>
            </w:r>
          </w:p>
        </w:tc>
        <w:tc>
          <w:tcPr>
            <w:tcW w:w="2410" w:type="dxa"/>
            <w:gridSpan w:val="3"/>
            <w:tcBorders>
              <w:top w:val="single" w:sz="6" w:space="0" w:color="auto"/>
              <w:left w:val="single" w:sz="6" w:space="0" w:color="auto"/>
              <w:bottom w:val="single" w:sz="6" w:space="0" w:color="auto"/>
              <w:right w:val="single" w:sz="6" w:space="0" w:color="auto"/>
            </w:tcBorders>
          </w:tcPr>
          <w:p w:rsidR="00E3498A" w:rsidRPr="00943A58" w:rsidRDefault="00E3498A" w:rsidP="00DB48B6">
            <w:pPr>
              <w:jc w:val="center"/>
              <w:rPr>
                <w:rFonts w:ascii="Arial" w:hAnsi="Arial" w:cs="Arial"/>
                <w:sz w:val="20"/>
                <w:szCs w:val="20"/>
              </w:rPr>
            </w:pPr>
            <w:r w:rsidRPr="00943A58">
              <w:rPr>
                <w:rFonts w:ascii="Arial" w:hAnsi="Arial" w:cs="Arial"/>
                <w:sz w:val="20"/>
                <w:szCs w:val="20"/>
              </w:rPr>
              <w:t>Dopuszczalne odchyłki dla gatunku   (cm)</w:t>
            </w:r>
          </w:p>
        </w:tc>
      </w:tr>
      <w:tr w:rsidR="00E3498A" w:rsidRPr="00943A58" w:rsidTr="00DB48B6">
        <w:tc>
          <w:tcPr>
            <w:tcW w:w="2905" w:type="dxa"/>
            <w:tcBorders>
              <w:left w:val="single" w:sz="6" w:space="0" w:color="auto"/>
              <w:bottom w:val="double" w:sz="6" w:space="0" w:color="auto"/>
            </w:tcBorders>
          </w:tcPr>
          <w:p w:rsidR="00E3498A" w:rsidRPr="00943A58" w:rsidRDefault="00E3498A" w:rsidP="00DB48B6">
            <w:pPr>
              <w:rPr>
                <w:rFonts w:ascii="Arial" w:hAnsi="Arial" w:cs="Arial"/>
                <w:sz w:val="20"/>
                <w:szCs w:val="20"/>
              </w:rPr>
            </w:pPr>
          </w:p>
        </w:tc>
        <w:tc>
          <w:tcPr>
            <w:tcW w:w="567" w:type="dxa"/>
            <w:tcBorders>
              <w:top w:val="single" w:sz="6" w:space="0" w:color="auto"/>
              <w:left w:val="single" w:sz="6" w:space="0" w:color="auto"/>
              <w:bottom w:val="double" w:sz="6" w:space="0" w:color="auto"/>
              <w:right w:val="single" w:sz="6" w:space="0" w:color="auto"/>
            </w:tcBorders>
          </w:tcPr>
          <w:p w:rsidR="00E3498A" w:rsidRPr="00943A58" w:rsidRDefault="00E3498A" w:rsidP="00DB48B6">
            <w:pPr>
              <w:jc w:val="center"/>
              <w:rPr>
                <w:rFonts w:ascii="Arial" w:hAnsi="Arial" w:cs="Arial"/>
                <w:sz w:val="20"/>
                <w:szCs w:val="20"/>
              </w:rPr>
            </w:pPr>
            <w:r w:rsidRPr="00943A58">
              <w:rPr>
                <w:rFonts w:ascii="Arial" w:hAnsi="Arial" w:cs="Arial"/>
                <w:sz w:val="20"/>
                <w:szCs w:val="20"/>
              </w:rPr>
              <w:t>12</w:t>
            </w:r>
          </w:p>
        </w:tc>
        <w:tc>
          <w:tcPr>
            <w:tcW w:w="567" w:type="dxa"/>
            <w:tcBorders>
              <w:top w:val="single" w:sz="6" w:space="0" w:color="auto"/>
              <w:left w:val="single" w:sz="6" w:space="0" w:color="auto"/>
              <w:bottom w:val="double" w:sz="6" w:space="0" w:color="auto"/>
              <w:right w:val="single" w:sz="6" w:space="0" w:color="auto"/>
            </w:tcBorders>
          </w:tcPr>
          <w:p w:rsidR="00E3498A" w:rsidRPr="00943A58" w:rsidRDefault="00E3498A" w:rsidP="00DB48B6">
            <w:pPr>
              <w:jc w:val="center"/>
              <w:rPr>
                <w:rFonts w:ascii="Arial" w:hAnsi="Arial" w:cs="Arial"/>
                <w:sz w:val="20"/>
                <w:szCs w:val="20"/>
              </w:rPr>
            </w:pPr>
            <w:r w:rsidRPr="00943A58">
              <w:rPr>
                <w:rFonts w:ascii="Arial" w:hAnsi="Arial" w:cs="Arial"/>
                <w:sz w:val="20"/>
                <w:szCs w:val="20"/>
              </w:rPr>
              <w:t>14</w:t>
            </w:r>
          </w:p>
        </w:tc>
        <w:tc>
          <w:tcPr>
            <w:tcW w:w="567" w:type="dxa"/>
            <w:tcBorders>
              <w:top w:val="single" w:sz="6" w:space="0" w:color="auto"/>
              <w:left w:val="single" w:sz="6" w:space="0" w:color="auto"/>
              <w:bottom w:val="double" w:sz="6" w:space="0" w:color="auto"/>
              <w:right w:val="single" w:sz="6" w:space="0" w:color="auto"/>
            </w:tcBorders>
          </w:tcPr>
          <w:p w:rsidR="00E3498A" w:rsidRPr="00943A58" w:rsidRDefault="00E3498A" w:rsidP="00DB48B6">
            <w:pPr>
              <w:jc w:val="center"/>
              <w:rPr>
                <w:rFonts w:ascii="Arial" w:hAnsi="Arial" w:cs="Arial"/>
                <w:sz w:val="20"/>
                <w:szCs w:val="20"/>
              </w:rPr>
            </w:pPr>
            <w:r w:rsidRPr="00943A58">
              <w:rPr>
                <w:rFonts w:ascii="Arial" w:hAnsi="Arial" w:cs="Arial"/>
                <w:sz w:val="20"/>
                <w:szCs w:val="20"/>
              </w:rPr>
              <w:t>16</w:t>
            </w:r>
          </w:p>
        </w:tc>
        <w:tc>
          <w:tcPr>
            <w:tcW w:w="545" w:type="dxa"/>
            <w:tcBorders>
              <w:top w:val="single" w:sz="6" w:space="0" w:color="auto"/>
              <w:left w:val="single" w:sz="6" w:space="0" w:color="auto"/>
              <w:bottom w:val="double" w:sz="6" w:space="0" w:color="auto"/>
              <w:right w:val="single" w:sz="6" w:space="0" w:color="auto"/>
            </w:tcBorders>
          </w:tcPr>
          <w:p w:rsidR="00E3498A" w:rsidRPr="00943A58" w:rsidRDefault="00E3498A" w:rsidP="00DB48B6">
            <w:pPr>
              <w:jc w:val="center"/>
              <w:rPr>
                <w:rFonts w:ascii="Arial" w:hAnsi="Arial" w:cs="Arial"/>
                <w:sz w:val="20"/>
                <w:szCs w:val="20"/>
              </w:rPr>
            </w:pPr>
            <w:r w:rsidRPr="00943A58">
              <w:rPr>
                <w:rFonts w:ascii="Arial" w:hAnsi="Arial" w:cs="Arial"/>
                <w:sz w:val="20"/>
                <w:szCs w:val="20"/>
              </w:rPr>
              <w:t>18</w:t>
            </w:r>
          </w:p>
        </w:tc>
        <w:tc>
          <w:tcPr>
            <w:tcW w:w="731" w:type="dxa"/>
            <w:gridSpan w:val="2"/>
            <w:tcBorders>
              <w:top w:val="single" w:sz="6" w:space="0" w:color="auto"/>
              <w:left w:val="single" w:sz="6" w:space="0" w:color="auto"/>
              <w:bottom w:val="double" w:sz="6" w:space="0" w:color="auto"/>
              <w:right w:val="single" w:sz="6" w:space="0" w:color="auto"/>
            </w:tcBorders>
          </w:tcPr>
          <w:p w:rsidR="00E3498A" w:rsidRPr="00943A58" w:rsidRDefault="00E3498A" w:rsidP="00DB48B6">
            <w:pPr>
              <w:jc w:val="center"/>
              <w:rPr>
                <w:rFonts w:ascii="Arial" w:hAnsi="Arial" w:cs="Arial"/>
                <w:sz w:val="20"/>
                <w:szCs w:val="20"/>
              </w:rPr>
            </w:pPr>
            <w:r w:rsidRPr="00943A58">
              <w:rPr>
                <w:rFonts w:ascii="Arial" w:hAnsi="Arial" w:cs="Arial"/>
                <w:sz w:val="20"/>
                <w:szCs w:val="20"/>
              </w:rPr>
              <w:t>1</w:t>
            </w:r>
          </w:p>
        </w:tc>
        <w:tc>
          <w:tcPr>
            <w:tcW w:w="811" w:type="dxa"/>
            <w:tcBorders>
              <w:top w:val="single" w:sz="6" w:space="0" w:color="auto"/>
              <w:left w:val="single" w:sz="6" w:space="0" w:color="auto"/>
              <w:bottom w:val="double" w:sz="6" w:space="0" w:color="auto"/>
              <w:right w:val="single" w:sz="6" w:space="0" w:color="auto"/>
            </w:tcBorders>
          </w:tcPr>
          <w:p w:rsidR="00E3498A" w:rsidRPr="00943A58" w:rsidRDefault="00E3498A" w:rsidP="00DB48B6">
            <w:pPr>
              <w:jc w:val="center"/>
              <w:rPr>
                <w:rFonts w:ascii="Arial" w:hAnsi="Arial" w:cs="Arial"/>
                <w:sz w:val="20"/>
                <w:szCs w:val="20"/>
              </w:rPr>
            </w:pPr>
            <w:r w:rsidRPr="00943A58">
              <w:rPr>
                <w:rFonts w:ascii="Arial" w:hAnsi="Arial" w:cs="Arial"/>
                <w:sz w:val="20"/>
                <w:szCs w:val="20"/>
              </w:rPr>
              <w:t>2</w:t>
            </w:r>
          </w:p>
        </w:tc>
        <w:tc>
          <w:tcPr>
            <w:tcW w:w="890" w:type="dxa"/>
            <w:tcBorders>
              <w:top w:val="single" w:sz="6" w:space="0" w:color="auto"/>
              <w:left w:val="single" w:sz="6" w:space="0" w:color="auto"/>
              <w:bottom w:val="double" w:sz="6" w:space="0" w:color="auto"/>
              <w:right w:val="single" w:sz="6" w:space="0" w:color="auto"/>
            </w:tcBorders>
          </w:tcPr>
          <w:p w:rsidR="00E3498A" w:rsidRPr="00943A58" w:rsidRDefault="00E3498A" w:rsidP="00DB48B6">
            <w:pPr>
              <w:jc w:val="center"/>
              <w:rPr>
                <w:rFonts w:ascii="Arial" w:hAnsi="Arial" w:cs="Arial"/>
                <w:sz w:val="20"/>
                <w:szCs w:val="20"/>
              </w:rPr>
            </w:pPr>
            <w:r w:rsidRPr="00943A58">
              <w:rPr>
                <w:rFonts w:ascii="Arial" w:hAnsi="Arial" w:cs="Arial"/>
                <w:sz w:val="20"/>
                <w:szCs w:val="20"/>
              </w:rPr>
              <w:t>3</w:t>
            </w:r>
          </w:p>
        </w:tc>
      </w:tr>
      <w:tr w:rsidR="00E3498A" w:rsidRPr="00943A58" w:rsidTr="00DB48B6">
        <w:tc>
          <w:tcPr>
            <w:tcW w:w="2905" w:type="dxa"/>
            <w:tcBorders>
              <w:left w:val="single" w:sz="6" w:space="0" w:color="auto"/>
              <w:bottom w:val="single" w:sz="6" w:space="0" w:color="auto"/>
              <w:right w:val="single" w:sz="6" w:space="0" w:color="auto"/>
            </w:tcBorders>
          </w:tcPr>
          <w:p w:rsidR="00E3498A" w:rsidRPr="00943A58" w:rsidRDefault="00E3498A" w:rsidP="00DB48B6">
            <w:pPr>
              <w:spacing w:before="60" w:after="60"/>
              <w:rPr>
                <w:rFonts w:ascii="Arial" w:hAnsi="Arial" w:cs="Arial"/>
                <w:sz w:val="20"/>
                <w:szCs w:val="20"/>
              </w:rPr>
            </w:pPr>
            <w:r w:rsidRPr="00943A58">
              <w:rPr>
                <w:rFonts w:ascii="Arial" w:hAnsi="Arial" w:cs="Arial"/>
                <w:sz w:val="20"/>
                <w:szCs w:val="20"/>
              </w:rPr>
              <w:t>Wymiar a</w:t>
            </w:r>
          </w:p>
        </w:tc>
        <w:tc>
          <w:tcPr>
            <w:tcW w:w="567" w:type="dxa"/>
            <w:tcBorders>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t>12</w:t>
            </w:r>
          </w:p>
        </w:tc>
        <w:tc>
          <w:tcPr>
            <w:tcW w:w="567" w:type="dxa"/>
            <w:tcBorders>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t>14</w:t>
            </w:r>
          </w:p>
        </w:tc>
        <w:tc>
          <w:tcPr>
            <w:tcW w:w="567" w:type="dxa"/>
            <w:tcBorders>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t>16</w:t>
            </w:r>
          </w:p>
        </w:tc>
        <w:tc>
          <w:tcPr>
            <w:tcW w:w="545" w:type="dxa"/>
            <w:tcBorders>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t>18</w:t>
            </w:r>
          </w:p>
        </w:tc>
        <w:tc>
          <w:tcPr>
            <w:tcW w:w="731" w:type="dxa"/>
            <w:gridSpan w:val="2"/>
            <w:tcBorders>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sym w:font="Symbol" w:char="F0B1"/>
            </w:r>
            <w:r w:rsidRPr="00943A58">
              <w:rPr>
                <w:rFonts w:ascii="Arial" w:hAnsi="Arial" w:cs="Arial"/>
                <w:sz w:val="20"/>
                <w:szCs w:val="20"/>
              </w:rPr>
              <w:t xml:space="preserve"> 0,5</w:t>
            </w:r>
          </w:p>
        </w:tc>
        <w:tc>
          <w:tcPr>
            <w:tcW w:w="811" w:type="dxa"/>
            <w:tcBorders>
              <w:left w:val="nil"/>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sym w:font="Symbol" w:char="F0B1"/>
            </w:r>
            <w:r w:rsidRPr="00943A58">
              <w:rPr>
                <w:rFonts w:ascii="Arial" w:hAnsi="Arial" w:cs="Arial"/>
                <w:sz w:val="20"/>
                <w:szCs w:val="20"/>
              </w:rPr>
              <w:t xml:space="preserve"> 0,7</w:t>
            </w:r>
          </w:p>
        </w:tc>
        <w:tc>
          <w:tcPr>
            <w:tcW w:w="890" w:type="dxa"/>
            <w:tcBorders>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sym w:font="Symbol" w:char="F0B1"/>
            </w:r>
            <w:r w:rsidRPr="00943A58">
              <w:rPr>
                <w:rFonts w:ascii="Arial" w:hAnsi="Arial" w:cs="Arial"/>
                <w:sz w:val="20"/>
                <w:szCs w:val="20"/>
              </w:rPr>
              <w:t xml:space="preserve"> 1,0</w:t>
            </w:r>
          </w:p>
        </w:tc>
      </w:tr>
      <w:tr w:rsidR="00E3498A" w:rsidRPr="00943A58" w:rsidTr="00DB48B6">
        <w:tc>
          <w:tcPr>
            <w:tcW w:w="2905"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60" w:after="60"/>
              <w:rPr>
                <w:rFonts w:ascii="Arial" w:hAnsi="Arial" w:cs="Arial"/>
                <w:sz w:val="20"/>
                <w:szCs w:val="20"/>
              </w:rPr>
            </w:pPr>
            <w:r w:rsidRPr="00943A58">
              <w:rPr>
                <w:rFonts w:ascii="Arial" w:hAnsi="Arial" w:cs="Arial"/>
                <w:sz w:val="20"/>
                <w:szCs w:val="20"/>
              </w:rPr>
              <w:t>Wymiar b</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t>18</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t>21</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t>24</w:t>
            </w:r>
          </w:p>
        </w:tc>
        <w:tc>
          <w:tcPr>
            <w:tcW w:w="545"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t>27</w:t>
            </w:r>
          </w:p>
        </w:tc>
        <w:tc>
          <w:tcPr>
            <w:tcW w:w="731" w:type="dxa"/>
            <w:gridSpan w:val="2"/>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sym w:font="Symbol" w:char="F0B1"/>
            </w:r>
            <w:r w:rsidRPr="00943A58">
              <w:rPr>
                <w:rFonts w:ascii="Arial" w:hAnsi="Arial" w:cs="Arial"/>
                <w:sz w:val="20"/>
                <w:szCs w:val="20"/>
              </w:rPr>
              <w:t xml:space="preserve"> 0,7</w:t>
            </w:r>
          </w:p>
        </w:tc>
        <w:tc>
          <w:tcPr>
            <w:tcW w:w="811" w:type="dxa"/>
            <w:tcBorders>
              <w:top w:val="single" w:sz="6" w:space="0" w:color="auto"/>
              <w:left w:val="nil"/>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sym w:font="Symbol" w:char="F0B1"/>
            </w:r>
            <w:r w:rsidRPr="00943A58">
              <w:rPr>
                <w:rFonts w:ascii="Arial" w:hAnsi="Arial" w:cs="Arial"/>
                <w:sz w:val="20"/>
                <w:szCs w:val="20"/>
              </w:rPr>
              <w:t xml:space="preserve"> 1,0</w:t>
            </w:r>
          </w:p>
        </w:tc>
        <w:tc>
          <w:tcPr>
            <w:tcW w:w="890"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sym w:font="Symbol" w:char="F0B1"/>
            </w:r>
            <w:r w:rsidRPr="00943A58">
              <w:rPr>
                <w:rFonts w:ascii="Arial" w:hAnsi="Arial" w:cs="Arial"/>
                <w:sz w:val="20"/>
                <w:szCs w:val="20"/>
              </w:rPr>
              <w:t xml:space="preserve"> 1,2</w:t>
            </w:r>
          </w:p>
        </w:tc>
      </w:tr>
      <w:tr w:rsidR="00E3498A" w:rsidRPr="00943A58" w:rsidTr="00DB48B6">
        <w:tc>
          <w:tcPr>
            <w:tcW w:w="2905"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rPr>
                <w:rFonts w:ascii="Arial" w:hAnsi="Arial" w:cs="Arial"/>
                <w:sz w:val="20"/>
                <w:szCs w:val="20"/>
              </w:rPr>
            </w:pPr>
            <w:r w:rsidRPr="00943A58">
              <w:rPr>
                <w:rFonts w:ascii="Arial" w:hAnsi="Arial" w:cs="Arial"/>
                <w:sz w:val="20"/>
                <w:szCs w:val="20"/>
              </w:rPr>
              <w:t>Stosunek pola powierzchni dolnej (stopki) do górnej (czoła), nie mniejszy niż</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jc w:val="center"/>
              <w:rPr>
                <w:rFonts w:ascii="Arial" w:hAnsi="Arial" w:cs="Arial"/>
                <w:sz w:val="20"/>
                <w:szCs w:val="20"/>
              </w:rPr>
            </w:pPr>
          </w:p>
          <w:p w:rsidR="00E3498A" w:rsidRPr="00943A58" w:rsidRDefault="00E3498A" w:rsidP="00DB48B6">
            <w:pPr>
              <w:jc w:val="center"/>
              <w:rPr>
                <w:rFonts w:ascii="Arial" w:hAnsi="Arial" w:cs="Arial"/>
                <w:sz w:val="20"/>
                <w:szCs w:val="20"/>
              </w:rPr>
            </w:pPr>
            <w:r w:rsidRPr="00943A58">
              <w:rPr>
                <w:rFonts w:ascii="Arial" w:hAnsi="Arial" w:cs="Arial"/>
                <w:sz w:val="20"/>
                <w:szCs w:val="20"/>
              </w:rPr>
              <w:t>-</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jc w:val="center"/>
              <w:rPr>
                <w:rFonts w:ascii="Arial" w:hAnsi="Arial" w:cs="Arial"/>
                <w:sz w:val="20"/>
                <w:szCs w:val="20"/>
              </w:rPr>
            </w:pPr>
          </w:p>
          <w:p w:rsidR="00E3498A" w:rsidRPr="00943A58" w:rsidRDefault="00E3498A" w:rsidP="00DB48B6">
            <w:pPr>
              <w:jc w:val="center"/>
              <w:rPr>
                <w:rFonts w:ascii="Arial" w:hAnsi="Arial" w:cs="Arial"/>
                <w:sz w:val="20"/>
                <w:szCs w:val="20"/>
              </w:rPr>
            </w:pPr>
            <w:r w:rsidRPr="00943A58">
              <w:rPr>
                <w:rFonts w:ascii="Arial" w:hAnsi="Arial" w:cs="Arial"/>
                <w:sz w:val="20"/>
                <w:szCs w:val="20"/>
              </w:rPr>
              <w:t>-</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jc w:val="center"/>
              <w:rPr>
                <w:rFonts w:ascii="Arial" w:hAnsi="Arial" w:cs="Arial"/>
                <w:sz w:val="20"/>
                <w:szCs w:val="20"/>
              </w:rPr>
            </w:pPr>
          </w:p>
          <w:p w:rsidR="00E3498A" w:rsidRPr="00943A58" w:rsidRDefault="00E3498A" w:rsidP="00DB48B6">
            <w:pPr>
              <w:jc w:val="center"/>
              <w:rPr>
                <w:rFonts w:ascii="Arial" w:hAnsi="Arial" w:cs="Arial"/>
                <w:sz w:val="20"/>
                <w:szCs w:val="20"/>
              </w:rPr>
            </w:pPr>
            <w:r w:rsidRPr="00943A58">
              <w:rPr>
                <w:rFonts w:ascii="Arial" w:hAnsi="Arial" w:cs="Arial"/>
                <w:sz w:val="20"/>
                <w:szCs w:val="20"/>
              </w:rPr>
              <w:t>-</w:t>
            </w:r>
          </w:p>
        </w:tc>
        <w:tc>
          <w:tcPr>
            <w:tcW w:w="545"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jc w:val="center"/>
              <w:rPr>
                <w:rFonts w:ascii="Arial" w:hAnsi="Arial" w:cs="Arial"/>
                <w:sz w:val="20"/>
                <w:szCs w:val="20"/>
              </w:rPr>
            </w:pPr>
          </w:p>
          <w:p w:rsidR="00E3498A" w:rsidRPr="00943A58" w:rsidRDefault="00E3498A" w:rsidP="00DB48B6">
            <w:pPr>
              <w:jc w:val="center"/>
              <w:rPr>
                <w:rFonts w:ascii="Arial" w:hAnsi="Arial" w:cs="Arial"/>
                <w:sz w:val="20"/>
                <w:szCs w:val="20"/>
              </w:rPr>
            </w:pPr>
            <w:r w:rsidRPr="00943A58">
              <w:rPr>
                <w:rFonts w:ascii="Arial" w:hAnsi="Arial" w:cs="Arial"/>
                <w:sz w:val="20"/>
                <w:szCs w:val="20"/>
              </w:rPr>
              <w:t>-</w:t>
            </w:r>
          </w:p>
        </w:tc>
        <w:tc>
          <w:tcPr>
            <w:tcW w:w="731" w:type="dxa"/>
            <w:gridSpan w:val="2"/>
            <w:tcBorders>
              <w:top w:val="single" w:sz="6" w:space="0" w:color="auto"/>
              <w:left w:val="single" w:sz="6" w:space="0" w:color="auto"/>
              <w:bottom w:val="single" w:sz="6" w:space="0" w:color="auto"/>
              <w:right w:val="single" w:sz="6" w:space="0" w:color="auto"/>
            </w:tcBorders>
          </w:tcPr>
          <w:p w:rsidR="00E3498A" w:rsidRPr="00943A58" w:rsidRDefault="00E3498A" w:rsidP="00DB48B6">
            <w:pPr>
              <w:jc w:val="center"/>
              <w:rPr>
                <w:rFonts w:ascii="Arial" w:hAnsi="Arial" w:cs="Arial"/>
                <w:sz w:val="20"/>
                <w:szCs w:val="20"/>
              </w:rPr>
            </w:pPr>
          </w:p>
          <w:p w:rsidR="00E3498A" w:rsidRPr="00943A58" w:rsidRDefault="00E3498A" w:rsidP="00DB48B6">
            <w:pPr>
              <w:jc w:val="center"/>
              <w:rPr>
                <w:rFonts w:ascii="Arial" w:hAnsi="Arial" w:cs="Arial"/>
                <w:sz w:val="20"/>
                <w:szCs w:val="20"/>
              </w:rPr>
            </w:pPr>
            <w:r w:rsidRPr="00943A58">
              <w:rPr>
                <w:rFonts w:ascii="Arial" w:hAnsi="Arial" w:cs="Arial"/>
                <w:sz w:val="20"/>
                <w:szCs w:val="20"/>
              </w:rPr>
              <w:t>1,0</w:t>
            </w:r>
          </w:p>
        </w:tc>
        <w:tc>
          <w:tcPr>
            <w:tcW w:w="811" w:type="dxa"/>
            <w:tcBorders>
              <w:top w:val="single" w:sz="6" w:space="0" w:color="auto"/>
              <w:left w:val="nil"/>
              <w:bottom w:val="single" w:sz="6" w:space="0" w:color="auto"/>
              <w:right w:val="single" w:sz="6" w:space="0" w:color="auto"/>
            </w:tcBorders>
          </w:tcPr>
          <w:p w:rsidR="00E3498A" w:rsidRPr="00943A58" w:rsidRDefault="00E3498A" w:rsidP="00DB48B6">
            <w:pPr>
              <w:jc w:val="center"/>
              <w:rPr>
                <w:rFonts w:ascii="Arial" w:hAnsi="Arial" w:cs="Arial"/>
                <w:sz w:val="20"/>
                <w:szCs w:val="20"/>
              </w:rPr>
            </w:pPr>
          </w:p>
          <w:p w:rsidR="00E3498A" w:rsidRPr="00943A58" w:rsidRDefault="00E3498A" w:rsidP="00DB48B6">
            <w:pPr>
              <w:jc w:val="center"/>
              <w:rPr>
                <w:rFonts w:ascii="Arial" w:hAnsi="Arial" w:cs="Arial"/>
                <w:sz w:val="20"/>
                <w:szCs w:val="20"/>
              </w:rPr>
            </w:pPr>
            <w:r w:rsidRPr="00943A58">
              <w:rPr>
                <w:rFonts w:ascii="Arial" w:hAnsi="Arial" w:cs="Arial"/>
                <w:sz w:val="20"/>
                <w:szCs w:val="20"/>
              </w:rPr>
              <w:t>0,8</w:t>
            </w:r>
          </w:p>
        </w:tc>
        <w:tc>
          <w:tcPr>
            <w:tcW w:w="890"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jc w:val="center"/>
              <w:rPr>
                <w:rFonts w:ascii="Arial" w:hAnsi="Arial" w:cs="Arial"/>
                <w:sz w:val="20"/>
                <w:szCs w:val="20"/>
              </w:rPr>
            </w:pPr>
          </w:p>
          <w:p w:rsidR="00E3498A" w:rsidRPr="00943A58" w:rsidRDefault="00E3498A" w:rsidP="00DB48B6">
            <w:pPr>
              <w:jc w:val="center"/>
              <w:rPr>
                <w:rFonts w:ascii="Arial" w:hAnsi="Arial" w:cs="Arial"/>
                <w:sz w:val="20"/>
                <w:szCs w:val="20"/>
              </w:rPr>
            </w:pPr>
            <w:r w:rsidRPr="00943A58">
              <w:rPr>
                <w:rFonts w:ascii="Arial" w:hAnsi="Arial" w:cs="Arial"/>
                <w:sz w:val="20"/>
                <w:szCs w:val="20"/>
              </w:rPr>
              <w:t>0,7</w:t>
            </w:r>
          </w:p>
        </w:tc>
      </w:tr>
      <w:tr w:rsidR="00E3498A" w:rsidRPr="00943A58" w:rsidTr="00DB48B6">
        <w:tc>
          <w:tcPr>
            <w:tcW w:w="2905"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rPr>
                <w:rFonts w:ascii="Arial" w:hAnsi="Arial" w:cs="Arial"/>
                <w:sz w:val="20"/>
                <w:szCs w:val="20"/>
              </w:rPr>
            </w:pPr>
            <w:r w:rsidRPr="00943A58">
              <w:rPr>
                <w:rFonts w:ascii="Arial" w:hAnsi="Arial" w:cs="Arial"/>
                <w:sz w:val="20"/>
                <w:szCs w:val="20"/>
              </w:rPr>
              <w:t>Nierówności powierzchni górnej (czoła), nie większe niż</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w:t>
            </w:r>
          </w:p>
        </w:tc>
        <w:tc>
          <w:tcPr>
            <w:tcW w:w="545"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w:t>
            </w:r>
          </w:p>
        </w:tc>
        <w:tc>
          <w:tcPr>
            <w:tcW w:w="731" w:type="dxa"/>
            <w:gridSpan w:val="2"/>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sym w:font="Symbol" w:char="F0B1"/>
            </w:r>
            <w:r w:rsidRPr="00943A58">
              <w:rPr>
                <w:rFonts w:ascii="Arial" w:hAnsi="Arial" w:cs="Arial"/>
                <w:sz w:val="20"/>
                <w:szCs w:val="20"/>
              </w:rPr>
              <w:t xml:space="preserve"> 0,4</w:t>
            </w:r>
          </w:p>
        </w:tc>
        <w:tc>
          <w:tcPr>
            <w:tcW w:w="811" w:type="dxa"/>
            <w:tcBorders>
              <w:top w:val="single" w:sz="6" w:space="0" w:color="auto"/>
              <w:left w:val="nil"/>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sym w:font="Symbol" w:char="F0B1"/>
            </w:r>
            <w:r w:rsidRPr="00943A58">
              <w:rPr>
                <w:rFonts w:ascii="Arial" w:hAnsi="Arial" w:cs="Arial"/>
                <w:sz w:val="20"/>
                <w:szCs w:val="20"/>
              </w:rPr>
              <w:t xml:space="preserve"> 0,4</w:t>
            </w:r>
          </w:p>
        </w:tc>
        <w:tc>
          <w:tcPr>
            <w:tcW w:w="890"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sym w:font="Symbol" w:char="F0B1"/>
            </w:r>
            <w:r w:rsidRPr="00943A58">
              <w:rPr>
                <w:rFonts w:ascii="Arial" w:hAnsi="Arial" w:cs="Arial"/>
                <w:sz w:val="20"/>
                <w:szCs w:val="20"/>
              </w:rPr>
              <w:t xml:space="preserve"> 0,6</w:t>
            </w:r>
          </w:p>
        </w:tc>
      </w:tr>
      <w:tr w:rsidR="00E3498A" w:rsidRPr="00943A58" w:rsidTr="00DB48B6">
        <w:tc>
          <w:tcPr>
            <w:tcW w:w="2905"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rPr>
                <w:rFonts w:ascii="Arial" w:hAnsi="Arial" w:cs="Arial"/>
                <w:sz w:val="20"/>
                <w:szCs w:val="20"/>
              </w:rPr>
            </w:pPr>
            <w:r w:rsidRPr="00943A58">
              <w:rPr>
                <w:rFonts w:ascii="Arial" w:hAnsi="Arial" w:cs="Arial"/>
                <w:sz w:val="20"/>
                <w:szCs w:val="20"/>
              </w:rPr>
              <w:t>Wypukłość powierzchni bocznej, nie większa niż</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w:t>
            </w:r>
          </w:p>
        </w:tc>
        <w:tc>
          <w:tcPr>
            <w:tcW w:w="545"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w:t>
            </w:r>
          </w:p>
        </w:tc>
        <w:tc>
          <w:tcPr>
            <w:tcW w:w="731" w:type="dxa"/>
            <w:gridSpan w:val="2"/>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0,4</w:t>
            </w:r>
          </w:p>
        </w:tc>
        <w:tc>
          <w:tcPr>
            <w:tcW w:w="811" w:type="dxa"/>
            <w:tcBorders>
              <w:top w:val="single" w:sz="6" w:space="0" w:color="auto"/>
              <w:left w:val="nil"/>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0,8</w:t>
            </w:r>
          </w:p>
        </w:tc>
        <w:tc>
          <w:tcPr>
            <w:tcW w:w="890"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0,8</w:t>
            </w:r>
          </w:p>
        </w:tc>
      </w:tr>
      <w:tr w:rsidR="00E3498A" w:rsidRPr="00943A58" w:rsidTr="00DB48B6">
        <w:tc>
          <w:tcPr>
            <w:tcW w:w="2905"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rPr>
                <w:rFonts w:ascii="Arial" w:hAnsi="Arial" w:cs="Arial"/>
                <w:sz w:val="20"/>
                <w:szCs w:val="20"/>
              </w:rPr>
            </w:pPr>
            <w:r w:rsidRPr="00943A58">
              <w:rPr>
                <w:rFonts w:ascii="Arial" w:hAnsi="Arial" w:cs="Arial"/>
                <w:sz w:val="20"/>
                <w:szCs w:val="20"/>
              </w:rPr>
              <w:lastRenderedPageBreak/>
              <w:t>Nierówność powierzchni dolnej (stopki), nie większa niż</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w:t>
            </w:r>
          </w:p>
        </w:tc>
        <w:tc>
          <w:tcPr>
            <w:tcW w:w="567" w:type="dxa"/>
            <w:gridSpan w:val="2"/>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w:t>
            </w:r>
          </w:p>
        </w:tc>
        <w:tc>
          <w:tcPr>
            <w:tcW w:w="709"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sym w:font="Symbol" w:char="F0B1"/>
            </w:r>
            <w:r w:rsidRPr="00943A58">
              <w:rPr>
                <w:rFonts w:ascii="Arial" w:hAnsi="Arial" w:cs="Arial"/>
                <w:sz w:val="20"/>
                <w:szCs w:val="20"/>
              </w:rPr>
              <w:t xml:space="preserve"> 0,4</w:t>
            </w:r>
          </w:p>
        </w:tc>
        <w:tc>
          <w:tcPr>
            <w:tcW w:w="1701" w:type="dxa"/>
            <w:gridSpan w:val="2"/>
            <w:tcBorders>
              <w:top w:val="single" w:sz="6" w:space="0" w:color="auto"/>
              <w:left w:val="nil"/>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nie bada się</w:t>
            </w:r>
          </w:p>
        </w:tc>
      </w:tr>
      <w:tr w:rsidR="00E3498A" w:rsidRPr="00943A58" w:rsidTr="00DB48B6">
        <w:tc>
          <w:tcPr>
            <w:tcW w:w="2905"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60" w:after="60"/>
              <w:rPr>
                <w:rFonts w:ascii="Arial" w:hAnsi="Arial" w:cs="Arial"/>
                <w:sz w:val="20"/>
                <w:szCs w:val="20"/>
              </w:rPr>
            </w:pPr>
            <w:r w:rsidRPr="00943A58">
              <w:rPr>
                <w:rFonts w:ascii="Arial" w:hAnsi="Arial" w:cs="Arial"/>
                <w:sz w:val="20"/>
                <w:szCs w:val="20"/>
              </w:rPr>
              <w:t>Pęknięcia kostki</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t>-</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t>-</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t>-</w:t>
            </w:r>
          </w:p>
        </w:tc>
        <w:tc>
          <w:tcPr>
            <w:tcW w:w="567" w:type="dxa"/>
            <w:gridSpan w:val="2"/>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t>-</w:t>
            </w:r>
          </w:p>
        </w:tc>
        <w:tc>
          <w:tcPr>
            <w:tcW w:w="2410" w:type="dxa"/>
            <w:gridSpan w:val="3"/>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t>niedopuszczalne</w:t>
            </w:r>
          </w:p>
        </w:tc>
      </w:tr>
    </w:tbl>
    <w:p w:rsidR="00E3498A" w:rsidRPr="00943A58" w:rsidRDefault="00E3498A" w:rsidP="00E3498A">
      <w:pPr>
        <w:rPr>
          <w:rFonts w:ascii="Arial" w:hAnsi="Arial" w:cs="Arial"/>
          <w:sz w:val="20"/>
          <w:szCs w:val="20"/>
        </w:rPr>
      </w:pPr>
    </w:p>
    <w:p w:rsidR="00E3498A" w:rsidRPr="00943A58" w:rsidRDefault="00E3498A" w:rsidP="00E3498A">
      <w:pPr>
        <w:rPr>
          <w:rFonts w:ascii="Arial" w:hAnsi="Arial" w:cs="Arial"/>
          <w:sz w:val="20"/>
          <w:szCs w:val="20"/>
        </w:rPr>
      </w:pPr>
      <w:r w:rsidRPr="00943A58">
        <w:rPr>
          <w:rFonts w:ascii="Arial" w:hAnsi="Arial" w:cs="Arial"/>
          <w:sz w:val="20"/>
          <w:szCs w:val="20"/>
        </w:rPr>
        <w:t>Krawędzie co najmniej jednej powierzchni kostki gatunku 1 powinny być bez uszkodzeń. Pozostałe krawędzie kostki mogą mieć uszkodzenie długości nie większej niż pół wymiaru wysokości kostki (a), natomiast łączna ich długość nie powinna przekraczać wymiaru wysokości kostki (a).</w:t>
      </w:r>
    </w:p>
    <w:p w:rsidR="00E3498A" w:rsidRPr="00943A58" w:rsidRDefault="00E3498A" w:rsidP="00E3498A">
      <w:pPr>
        <w:rPr>
          <w:rFonts w:ascii="Arial" w:hAnsi="Arial" w:cs="Arial"/>
          <w:sz w:val="20"/>
          <w:szCs w:val="20"/>
        </w:rPr>
      </w:pPr>
      <w:r w:rsidRPr="00943A58">
        <w:rPr>
          <w:rFonts w:ascii="Arial" w:hAnsi="Arial" w:cs="Arial"/>
          <w:sz w:val="20"/>
          <w:szCs w:val="20"/>
        </w:rPr>
        <w:t>Kostki gatunku 2 i 3 mogą mieć uszkodzenia krawędzi powierzchni czołowej o długości nie większej niż pół wymiaru wysokości kostki (a), natomiast łączna ich długość nie powinna przekraczać wielkości wymiaru wysokości kostki (a).</w:t>
      </w:r>
    </w:p>
    <w:p w:rsidR="00E3498A" w:rsidRPr="00943A58" w:rsidRDefault="00E3498A" w:rsidP="00E3498A">
      <w:pPr>
        <w:rPr>
          <w:rFonts w:ascii="Arial" w:hAnsi="Arial" w:cs="Arial"/>
          <w:sz w:val="20"/>
          <w:szCs w:val="20"/>
        </w:rPr>
      </w:pPr>
      <w:r w:rsidRPr="00943A58">
        <w:rPr>
          <w:rFonts w:ascii="Arial" w:hAnsi="Arial" w:cs="Arial"/>
          <w:sz w:val="20"/>
          <w:szCs w:val="20"/>
        </w:rPr>
        <w:t>Uszkodzenia któregokolwiek z naroży kostki gatunku 1 i naroży powierzchni górnej (czoła) kostki gatunku 2 i 3 są niedopuszczalne.</w:t>
      </w:r>
    </w:p>
    <w:p w:rsidR="00E3498A" w:rsidRPr="00943A58" w:rsidRDefault="00E3498A" w:rsidP="00E3498A">
      <w:pPr>
        <w:rPr>
          <w:rFonts w:ascii="Arial" w:hAnsi="Arial" w:cs="Arial"/>
          <w:sz w:val="20"/>
          <w:szCs w:val="20"/>
        </w:rPr>
      </w:pPr>
      <w:r w:rsidRPr="00943A58">
        <w:rPr>
          <w:rFonts w:ascii="Arial" w:hAnsi="Arial" w:cs="Arial"/>
          <w:sz w:val="20"/>
          <w:szCs w:val="20"/>
        </w:rPr>
        <w:t xml:space="preserve">Szerokość lub głębokość uszkodzenia krawędzi lub naroży nie powinna być większa niż 0,6 </w:t>
      </w:r>
      <w:proofErr w:type="spellStart"/>
      <w:r w:rsidRPr="00943A58">
        <w:rPr>
          <w:rFonts w:ascii="Arial" w:hAnsi="Arial" w:cs="Arial"/>
          <w:sz w:val="20"/>
          <w:szCs w:val="20"/>
        </w:rPr>
        <w:t>cm</w:t>
      </w:r>
      <w:proofErr w:type="spellEnd"/>
      <w:r w:rsidRPr="00943A58">
        <w:rPr>
          <w:rFonts w:ascii="Arial" w:hAnsi="Arial" w:cs="Arial"/>
          <w:sz w:val="20"/>
          <w:szCs w:val="20"/>
        </w:rPr>
        <w:t>.</w:t>
      </w:r>
    </w:p>
    <w:p w:rsidR="00E3498A" w:rsidRPr="00943A58" w:rsidRDefault="00E3498A" w:rsidP="00E3498A">
      <w:pPr>
        <w:spacing w:before="120"/>
        <w:rPr>
          <w:rFonts w:ascii="Arial" w:hAnsi="Arial" w:cs="Arial"/>
          <w:sz w:val="20"/>
          <w:szCs w:val="20"/>
        </w:rPr>
      </w:pPr>
      <w:r w:rsidRPr="00943A58">
        <w:rPr>
          <w:rFonts w:ascii="Arial" w:hAnsi="Arial" w:cs="Arial"/>
          <w:b/>
          <w:sz w:val="20"/>
          <w:szCs w:val="20"/>
        </w:rPr>
        <w:t xml:space="preserve">2.2.4. </w:t>
      </w:r>
      <w:r w:rsidRPr="00943A58">
        <w:rPr>
          <w:rFonts w:ascii="Arial" w:hAnsi="Arial" w:cs="Arial"/>
          <w:sz w:val="20"/>
          <w:szCs w:val="20"/>
        </w:rPr>
        <w:t>Kształt i wymiary kostki rzędowej</w:t>
      </w:r>
    </w:p>
    <w:p w:rsidR="00E3498A" w:rsidRPr="00943A58" w:rsidRDefault="00E3498A" w:rsidP="00E3498A">
      <w:pPr>
        <w:spacing w:before="120"/>
        <w:rPr>
          <w:rFonts w:ascii="Arial" w:hAnsi="Arial" w:cs="Arial"/>
          <w:sz w:val="20"/>
          <w:szCs w:val="20"/>
        </w:rPr>
      </w:pPr>
      <w:r w:rsidRPr="00943A58">
        <w:rPr>
          <w:rFonts w:ascii="Arial" w:hAnsi="Arial" w:cs="Arial"/>
          <w:sz w:val="20"/>
          <w:szCs w:val="20"/>
        </w:rPr>
        <w:t>Kostka rzędowa powinna mieć kształt zbliżony do prostopadłościanu o równoległej powierzchni dolnej do górnej. Cała bryła kostki powinna mieścić się w prostopadłościanie zbudowanym na powierzchni górnej jako podstawie.</w:t>
      </w:r>
    </w:p>
    <w:p w:rsidR="00E3498A" w:rsidRPr="00943A58" w:rsidRDefault="00E3498A" w:rsidP="00E3498A">
      <w:pPr>
        <w:rPr>
          <w:rFonts w:ascii="Arial" w:hAnsi="Arial" w:cs="Arial"/>
          <w:sz w:val="20"/>
          <w:szCs w:val="20"/>
        </w:rPr>
      </w:pPr>
      <w:r w:rsidRPr="00943A58">
        <w:rPr>
          <w:rFonts w:ascii="Arial" w:hAnsi="Arial" w:cs="Arial"/>
          <w:sz w:val="20"/>
          <w:szCs w:val="20"/>
        </w:rPr>
        <w:tab/>
        <w:t>Kształt kostki rzędowej przedstawia rysunek 2.</w:t>
      </w:r>
    </w:p>
    <w:p w:rsidR="00E3498A" w:rsidRPr="00943A58" w:rsidRDefault="00E3498A" w:rsidP="00E3498A">
      <w:pPr>
        <w:framePr w:hSpace="141" w:wrap="around" w:vAnchor="text" w:hAnchor="page" w:x="4291" w:y="255"/>
        <w:rPr>
          <w:rFonts w:ascii="Arial" w:hAnsi="Arial" w:cs="Arial"/>
          <w:sz w:val="20"/>
          <w:szCs w:val="20"/>
        </w:rPr>
      </w:pPr>
      <w:r w:rsidRPr="00943A58">
        <w:rPr>
          <w:rFonts w:ascii="Arial" w:hAnsi="Arial" w:cs="Arial"/>
          <w:noProof/>
          <w:sz w:val="20"/>
          <w:szCs w:val="20"/>
        </w:rPr>
        <w:drawing>
          <wp:inline distT="0" distB="0" distL="0" distR="0">
            <wp:extent cx="2171700" cy="1568450"/>
            <wp:effectExtent l="19050" t="0" r="0" b="0"/>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cstate="print"/>
                    <a:srcRect/>
                    <a:stretch>
                      <a:fillRect/>
                    </a:stretch>
                  </pic:blipFill>
                  <pic:spPr bwMode="auto">
                    <a:xfrm>
                      <a:off x="0" y="0"/>
                      <a:ext cx="2171700" cy="1568450"/>
                    </a:xfrm>
                    <a:prstGeom prst="rect">
                      <a:avLst/>
                    </a:prstGeom>
                    <a:noFill/>
                    <a:ln w="9525">
                      <a:noFill/>
                      <a:miter lim="800000"/>
                      <a:headEnd/>
                      <a:tailEnd/>
                    </a:ln>
                  </pic:spPr>
                </pic:pic>
              </a:graphicData>
            </a:graphic>
          </wp:inline>
        </w:drawing>
      </w:r>
    </w:p>
    <w:p w:rsidR="00E3498A" w:rsidRPr="00943A58" w:rsidRDefault="00E3498A" w:rsidP="00E3498A">
      <w:pPr>
        <w:rPr>
          <w:rFonts w:ascii="Arial" w:hAnsi="Arial" w:cs="Arial"/>
          <w:sz w:val="20"/>
          <w:szCs w:val="20"/>
        </w:rPr>
      </w:pPr>
    </w:p>
    <w:p w:rsidR="00E3498A" w:rsidRPr="00943A58" w:rsidRDefault="00E3498A" w:rsidP="00E3498A">
      <w:pPr>
        <w:rPr>
          <w:rFonts w:ascii="Arial" w:hAnsi="Arial" w:cs="Arial"/>
          <w:sz w:val="20"/>
          <w:szCs w:val="20"/>
        </w:rPr>
      </w:pPr>
    </w:p>
    <w:p w:rsidR="00E3498A" w:rsidRPr="00943A58" w:rsidRDefault="00E3498A" w:rsidP="00E3498A">
      <w:pPr>
        <w:rPr>
          <w:rFonts w:ascii="Arial" w:hAnsi="Arial" w:cs="Arial"/>
          <w:sz w:val="20"/>
          <w:szCs w:val="20"/>
        </w:rPr>
      </w:pPr>
    </w:p>
    <w:p w:rsidR="00E3498A" w:rsidRPr="00943A58" w:rsidRDefault="00E3498A" w:rsidP="00E3498A">
      <w:pPr>
        <w:rPr>
          <w:rFonts w:ascii="Arial" w:hAnsi="Arial" w:cs="Arial"/>
          <w:sz w:val="20"/>
          <w:szCs w:val="20"/>
        </w:rPr>
      </w:pPr>
    </w:p>
    <w:p w:rsidR="00E3498A" w:rsidRPr="00943A58" w:rsidRDefault="00E3498A" w:rsidP="00E3498A">
      <w:pPr>
        <w:rPr>
          <w:rFonts w:ascii="Arial" w:hAnsi="Arial" w:cs="Arial"/>
          <w:sz w:val="20"/>
          <w:szCs w:val="20"/>
        </w:rPr>
      </w:pPr>
    </w:p>
    <w:p w:rsidR="00E3498A" w:rsidRPr="00943A58" w:rsidRDefault="00E3498A" w:rsidP="00E3498A">
      <w:pPr>
        <w:rPr>
          <w:rFonts w:ascii="Arial" w:hAnsi="Arial" w:cs="Arial"/>
          <w:sz w:val="20"/>
          <w:szCs w:val="20"/>
        </w:rPr>
      </w:pPr>
    </w:p>
    <w:p w:rsidR="00E3498A" w:rsidRPr="00943A58" w:rsidRDefault="00E3498A" w:rsidP="00E3498A">
      <w:pPr>
        <w:rPr>
          <w:rFonts w:ascii="Arial" w:hAnsi="Arial" w:cs="Arial"/>
          <w:sz w:val="20"/>
          <w:szCs w:val="20"/>
        </w:rPr>
      </w:pPr>
    </w:p>
    <w:p w:rsidR="00E3498A" w:rsidRPr="00943A58" w:rsidRDefault="00E3498A" w:rsidP="00E3498A">
      <w:pPr>
        <w:rPr>
          <w:rFonts w:ascii="Arial" w:hAnsi="Arial" w:cs="Arial"/>
          <w:sz w:val="20"/>
          <w:szCs w:val="20"/>
        </w:rPr>
      </w:pPr>
    </w:p>
    <w:p w:rsidR="00E3498A" w:rsidRPr="00943A58" w:rsidRDefault="00E3498A" w:rsidP="00E3498A">
      <w:pPr>
        <w:rPr>
          <w:rFonts w:ascii="Arial" w:hAnsi="Arial" w:cs="Arial"/>
          <w:sz w:val="20"/>
          <w:szCs w:val="20"/>
        </w:rPr>
      </w:pPr>
    </w:p>
    <w:p w:rsidR="00E3498A" w:rsidRPr="00943A58" w:rsidRDefault="00E3498A" w:rsidP="00E3498A">
      <w:pPr>
        <w:rPr>
          <w:rFonts w:ascii="Arial" w:hAnsi="Arial" w:cs="Arial"/>
          <w:sz w:val="20"/>
          <w:szCs w:val="20"/>
        </w:rPr>
      </w:pPr>
    </w:p>
    <w:p w:rsidR="00E3498A" w:rsidRPr="00943A58" w:rsidRDefault="00E3498A" w:rsidP="00E3498A">
      <w:pPr>
        <w:rPr>
          <w:rFonts w:ascii="Arial" w:hAnsi="Arial" w:cs="Arial"/>
          <w:sz w:val="20"/>
          <w:szCs w:val="20"/>
        </w:rPr>
      </w:pPr>
    </w:p>
    <w:p w:rsidR="00E3498A" w:rsidRPr="00943A58" w:rsidRDefault="00E3498A" w:rsidP="00E3498A">
      <w:pPr>
        <w:rPr>
          <w:rFonts w:ascii="Arial" w:hAnsi="Arial" w:cs="Arial"/>
          <w:sz w:val="20"/>
          <w:szCs w:val="20"/>
        </w:rPr>
      </w:pPr>
    </w:p>
    <w:p w:rsidR="00E3498A" w:rsidRPr="00943A58" w:rsidRDefault="00E3498A" w:rsidP="00E3498A">
      <w:pPr>
        <w:spacing w:after="240"/>
        <w:jc w:val="center"/>
        <w:rPr>
          <w:rFonts w:ascii="Arial" w:hAnsi="Arial" w:cs="Arial"/>
          <w:sz w:val="20"/>
          <w:szCs w:val="20"/>
        </w:rPr>
      </w:pPr>
      <w:r w:rsidRPr="00943A58">
        <w:rPr>
          <w:rFonts w:ascii="Arial" w:hAnsi="Arial" w:cs="Arial"/>
          <w:sz w:val="20"/>
          <w:szCs w:val="20"/>
        </w:rPr>
        <w:t>Rysunek 2. Kształt kostki rzędowej</w:t>
      </w:r>
    </w:p>
    <w:p w:rsidR="00E3498A" w:rsidRPr="00943A58" w:rsidRDefault="00E3498A" w:rsidP="00E3498A">
      <w:pPr>
        <w:spacing w:before="120"/>
        <w:rPr>
          <w:rFonts w:ascii="Arial" w:hAnsi="Arial" w:cs="Arial"/>
          <w:sz w:val="20"/>
          <w:szCs w:val="20"/>
        </w:rPr>
      </w:pPr>
      <w:r w:rsidRPr="00943A58">
        <w:rPr>
          <w:rFonts w:ascii="Arial" w:hAnsi="Arial" w:cs="Arial"/>
          <w:sz w:val="20"/>
          <w:szCs w:val="20"/>
        </w:rPr>
        <w:t>Wymagania dotyczące wymiarów kostki rzędowej przedstawia tablica 3.</w:t>
      </w:r>
    </w:p>
    <w:p w:rsidR="00E3498A" w:rsidRPr="00943A58" w:rsidRDefault="00E3498A" w:rsidP="00E3498A">
      <w:pPr>
        <w:rPr>
          <w:rFonts w:ascii="Arial" w:hAnsi="Arial" w:cs="Arial"/>
          <w:sz w:val="20"/>
          <w:szCs w:val="20"/>
        </w:rPr>
      </w:pPr>
      <w:r w:rsidRPr="00943A58">
        <w:rPr>
          <w:rFonts w:ascii="Arial" w:hAnsi="Arial" w:cs="Arial"/>
          <w:sz w:val="20"/>
          <w:szCs w:val="20"/>
        </w:rPr>
        <w:t>Uszkodzenia krawędzi i naroży kostki powinny być nie większe niż podane dla gatunku 2 i 3 kostki regularnej.</w:t>
      </w:r>
      <w:r w:rsidR="00943A58">
        <w:rPr>
          <w:rFonts w:ascii="Arial" w:hAnsi="Arial" w:cs="Arial"/>
          <w:sz w:val="20"/>
          <w:szCs w:val="20"/>
        </w:rPr>
        <w:t xml:space="preserve"> </w:t>
      </w:r>
      <w:r w:rsidRPr="00943A58">
        <w:rPr>
          <w:rFonts w:ascii="Arial" w:hAnsi="Arial" w:cs="Arial"/>
          <w:sz w:val="20"/>
          <w:szCs w:val="20"/>
        </w:rPr>
        <w:t xml:space="preserve">Szerokość lub głębokość uszkodzenia krawędzi lub naroży nie powinna być większa niż 0,6 </w:t>
      </w:r>
      <w:proofErr w:type="spellStart"/>
      <w:r w:rsidRPr="00943A58">
        <w:rPr>
          <w:rFonts w:ascii="Arial" w:hAnsi="Arial" w:cs="Arial"/>
          <w:sz w:val="20"/>
          <w:szCs w:val="20"/>
        </w:rPr>
        <w:t>cm</w:t>
      </w:r>
      <w:proofErr w:type="spellEnd"/>
      <w:r w:rsidRPr="00943A58">
        <w:rPr>
          <w:rFonts w:ascii="Arial" w:hAnsi="Arial" w:cs="Arial"/>
          <w:sz w:val="20"/>
          <w:szCs w:val="20"/>
        </w:rPr>
        <w:t>.</w:t>
      </w:r>
    </w:p>
    <w:p w:rsidR="00E3498A" w:rsidRPr="00943A58" w:rsidRDefault="00E3498A" w:rsidP="00E3498A">
      <w:pPr>
        <w:rPr>
          <w:rFonts w:ascii="Arial" w:hAnsi="Arial" w:cs="Arial"/>
          <w:sz w:val="20"/>
          <w:szCs w:val="20"/>
        </w:rPr>
      </w:pPr>
    </w:p>
    <w:p w:rsidR="00E3498A" w:rsidRPr="00943A58" w:rsidRDefault="00E3498A" w:rsidP="00E3498A">
      <w:pPr>
        <w:spacing w:after="120"/>
        <w:rPr>
          <w:rFonts w:ascii="Arial" w:hAnsi="Arial" w:cs="Arial"/>
          <w:sz w:val="20"/>
          <w:szCs w:val="20"/>
        </w:rPr>
      </w:pPr>
      <w:r w:rsidRPr="00943A58">
        <w:rPr>
          <w:rFonts w:ascii="Arial" w:hAnsi="Arial" w:cs="Arial"/>
          <w:sz w:val="20"/>
          <w:szCs w:val="20"/>
        </w:rPr>
        <w:t>Tablica 3. Wymiary kostki rzędowej oraz dopuszczalne odchyłki</w:t>
      </w:r>
    </w:p>
    <w:tbl>
      <w:tblPr>
        <w:tblW w:w="0" w:type="auto"/>
        <w:tblLayout w:type="fixed"/>
        <w:tblCellMar>
          <w:left w:w="70" w:type="dxa"/>
          <w:right w:w="70" w:type="dxa"/>
        </w:tblCellMar>
        <w:tblLook w:val="0000"/>
      </w:tblPr>
      <w:tblGrid>
        <w:gridCol w:w="2905"/>
        <w:gridCol w:w="709"/>
        <w:gridCol w:w="709"/>
        <w:gridCol w:w="709"/>
        <w:gridCol w:w="708"/>
        <w:gridCol w:w="553"/>
        <w:gridCol w:w="615"/>
        <w:gridCol w:w="676"/>
        <w:gridCol w:w="1440"/>
        <w:gridCol w:w="1440"/>
        <w:gridCol w:w="1440"/>
        <w:gridCol w:w="1440"/>
        <w:gridCol w:w="1441"/>
      </w:tblGrid>
      <w:tr w:rsidR="00E3498A" w:rsidRPr="00943A58" w:rsidTr="00DB48B6">
        <w:tc>
          <w:tcPr>
            <w:tcW w:w="2905" w:type="dxa"/>
            <w:tcBorders>
              <w:top w:val="single" w:sz="6" w:space="0" w:color="auto"/>
              <w:left w:val="single" w:sz="6" w:space="0" w:color="auto"/>
            </w:tcBorders>
          </w:tcPr>
          <w:p w:rsidR="00E3498A" w:rsidRPr="00943A58" w:rsidRDefault="00E3498A" w:rsidP="00DB48B6">
            <w:pPr>
              <w:jc w:val="center"/>
              <w:rPr>
                <w:rFonts w:ascii="Arial" w:hAnsi="Arial" w:cs="Arial"/>
                <w:sz w:val="20"/>
                <w:szCs w:val="20"/>
              </w:rPr>
            </w:pPr>
          </w:p>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Wyszczególnienie</w:t>
            </w:r>
          </w:p>
        </w:tc>
        <w:tc>
          <w:tcPr>
            <w:tcW w:w="2835" w:type="dxa"/>
            <w:gridSpan w:val="4"/>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Wielkość</w:t>
            </w:r>
          </w:p>
          <w:p w:rsidR="00E3498A" w:rsidRPr="00943A58" w:rsidRDefault="00E3498A" w:rsidP="00DB48B6">
            <w:pPr>
              <w:jc w:val="center"/>
              <w:rPr>
                <w:rFonts w:ascii="Arial" w:hAnsi="Arial" w:cs="Arial"/>
                <w:sz w:val="20"/>
                <w:szCs w:val="20"/>
              </w:rPr>
            </w:pPr>
            <w:r w:rsidRPr="00943A58">
              <w:rPr>
                <w:rFonts w:ascii="Arial" w:hAnsi="Arial" w:cs="Arial"/>
                <w:sz w:val="20"/>
                <w:szCs w:val="20"/>
              </w:rPr>
              <w:t>(cm)</w:t>
            </w:r>
          </w:p>
        </w:tc>
        <w:tc>
          <w:tcPr>
            <w:tcW w:w="1843" w:type="dxa"/>
            <w:gridSpan w:val="3"/>
            <w:tcBorders>
              <w:top w:val="single" w:sz="6" w:space="0" w:color="auto"/>
              <w:left w:val="single" w:sz="6" w:space="0" w:color="auto"/>
              <w:bottom w:val="single" w:sz="6" w:space="0" w:color="auto"/>
              <w:right w:val="single" w:sz="6" w:space="0" w:color="auto"/>
            </w:tcBorders>
          </w:tcPr>
          <w:p w:rsidR="00E3498A" w:rsidRPr="00943A58" w:rsidRDefault="00E3498A" w:rsidP="00DB48B6">
            <w:pPr>
              <w:jc w:val="center"/>
              <w:rPr>
                <w:rFonts w:ascii="Arial" w:hAnsi="Arial" w:cs="Arial"/>
                <w:sz w:val="20"/>
                <w:szCs w:val="20"/>
              </w:rPr>
            </w:pPr>
            <w:r w:rsidRPr="00943A58">
              <w:rPr>
                <w:rFonts w:ascii="Arial" w:hAnsi="Arial" w:cs="Arial"/>
                <w:sz w:val="20"/>
                <w:szCs w:val="20"/>
              </w:rPr>
              <w:t xml:space="preserve">Dopuszczalne </w:t>
            </w:r>
          </w:p>
          <w:p w:rsidR="00E3498A" w:rsidRPr="00943A58" w:rsidRDefault="00E3498A" w:rsidP="00DB48B6">
            <w:pPr>
              <w:jc w:val="center"/>
              <w:rPr>
                <w:rFonts w:ascii="Arial" w:hAnsi="Arial" w:cs="Arial"/>
                <w:sz w:val="20"/>
                <w:szCs w:val="20"/>
              </w:rPr>
            </w:pPr>
            <w:r w:rsidRPr="00943A58">
              <w:rPr>
                <w:rFonts w:ascii="Arial" w:hAnsi="Arial" w:cs="Arial"/>
                <w:sz w:val="20"/>
                <w:szCs w:val="20"/>
              </w:rPr>
              <w:t>odchyłki dla gatunku</w:t>
            </w:r>
          </w:p>
          <w:p w:rsidR="00E3498A" w:rsidRPr="00943A58" w:rsidRDefault="00E3498A" w:rsidP="00DB48B6">
            <w:pPr>
              <w:jc w:val="center"/>
              <w:rPr>
                <w:rFonts w:ascii="Arial" w:hAnsi="Arial" w:cs="Arial"/>
                <w:sz w:val="20"/>
                <w:szCs w:val="20"/>
              </w:rPr>
            </w:pPr>
            <w:r w:rsidRPr="00943A58">
              <w:rPr>
                <w:rFonts w:ascii="Arial" w:hAnsi="Arial" w:cs="Arial"/>
                <w:sz w:val="20"/>
                <w:szCs w:val="20"/>
              </w:rPr>
              <w:t>(cm)</w:t>
            </w:r>
          </w:p>
        </w:tc>
        <w:tc>
          <w:tcPr>
            <w:tcW w:w="1440" w:type="dxa"/>
          </w:tcPr>
          <w:p w:rsidR="00E3498A" w:rsidRPr="00943A58" w:rsidRDefault="00E3498A" w:rsidP="00DB48B6">
            <w:pPr>
              <w:rPr>
                <w:rFonts w:ascii="Arial" w:hAnsi="Arial" w:cs="Arial"/>
                <w:sz w:val="20"/>
                <w:szCs w:val="20"/>
              </w:rPr>
            </w:pPr>
          </w:p>
        </w:tc>
        <w:tc>
          <w:tcPr>
            <w:tcW w:w="1440" w:type="dxa"/>
          </w:tcPr>
          <w:p w:rsidR="00E3498A" w:rsidRPr="00943A58" w:rsidRDefault="00E3498A" w:rsidP="00DB48B6">
            <w:pPr>
              <w:rPr>
                <w:rFonts w:ascii="Arial" w:hAnsi="Arial" w:cs="Arial"/>
                <w:sz w:val="20"/>
                <w:szCs w:val="20"/>
              </w:rPr>
            </w:pPr>
          </w:p>
        </w:tc>
        <w:tc>
          <w:tcPr>
            <w:tcW w:w="1440" w:type="dxa"/>
          </w:tcPr>
          <w:p w:rsidR="00E3498A" w:rsidRPr="00943A58" w:rsidRDefault="00E3498A" w:rsidP="00DB48B6">
            <w:pPr>
              <w:rPr>
                <w:rFonts w:ascii="Arial" w:hAnsi="Arial" w:cs="Arial"/>
                <w:sz w:val="20"/>
                <w:szCs w:val="20"/>
              </w:rPr>
            </w:pPr>
          </w:p>
        </w:tc>
        <w:tc>
          <w:tcPr>
            <w:tcW w:w="1440" w:type="dxa"/>
          </w:tcPr>
          <w:p w:rsidR="00E3498A" w:rsidRPr="00943A58" w:rsidRDefault="00E3498A" w:rsidP="00DB48B6">
            <w:pPr>
              <w:rPr>
                <w:rFonts w:ascii="Arial" w:hAnsi="Arial" w:cs="Arial"/>
                <w:sz w:val="20"/>
                <w:szCs w:val="20"/>
              </w:rPr>
            </w:pPr>
          </w:p>
        </w:tc>
        <w:tc>
          <w:tcPr>
            <w:tcW w:w="1440" w:type="dxa"/>
          </w:tcPr>
          <w:p w:rsidR="00E3498A" w:rsidRPr="00943A58" w:rsidRDefault="00E3498A" w:rsidP="00DB48B6">
            <w:pPr>
              <w:rPr>
                <w:rFonts w:ascii="Arial" w:hAnsi="Arial" w:cs="Arial"/>
                <w:sz w:val="20"/>
                <w:szCs w:val="20"/>
              </w:rPr>
            </w:pPr>
          </w:p>
        </w:tc>
      </w:tr>
      <w:tr w:rsidR="00E3498A" w:rsidRPr="00943A58" w:rsidTr="00DB48B6">
        <w:trPr>
          <w:gridAfter w:val="5"/>
          <w:wAfter w:w="7199" w:type="dxa"/>
        </w:trPr>
        <w:tc>
          <w:tcPr>
            <w:tcW w:w="2905" w:type="dxa"/>
            <w:tcBorders>
              <w:left w:val="single" w:sz="6" w:space="0" w:color="auto"/>
              <w:bottom w:val="double" w:sz="6" w:space="0" w:color="auto"/>
            </w:tcBorders>
          </w:tcPr>
          <w:p w:rsidR="00E3498A" w:rsidRPr="00943A58" w:rsidRDefault="00E3498A" w:rsidP="00DB48B6">
            <w:pPr>
              <w:rPr>
                <w:rFonts w:ascii="Arial" w:hAnsi="Arial" w:cs="Arial"/>
                <w:sz w:val="20"/>
                <w:szCs w:val="20"/>
              </w:rPr>
            </w:pPr>
          </w:p>
        </w:tc>
        <w:tc>
          <w:tcPr>
            <w:tcW w:w="709" w:type="dxa"/>
            <w:tcBorders>
              <w:top w:val="single" w:sz="6" w:space="0" w:color="auto"/>
              <w:left w:val="single" w:sz="6" w:space="0" w:color="auto"/>
              <w:bottom w:val="double" w:sz="6" w:space="0" w:color="auto"/>
              <w:right w:val="single" w:sz="6" w:space="0" w:color="auto"/>
            </w:tcBorders>
          </w:tcPr>
          <w:p w:rsidR="00E3498A" w:rsidRPr="00943A58" w:rsidRDefault="00E3498A" w:rsidP="00DB48B6">
            <w:pPr>
              <w:jc w:val="center"/>
              <w:rPr>
                <w:rFonts w:ascii="Arial" w:hAnsi="Arial" w:cs="Arial"/>
                <w:sz w:val="20"/>
                <w:szCs w:val="20"/>
              </w:rPr>
            </w:pPr>
            <w:r w:rsidRPr="00943A58">
              <w:rPr>
                <w:rFonts w:ascii="Arial" w:hAnsi="Arial" w:cs="Arial"/>
                <w:sz w:val="20"/>
                <w:szCs w:val="20"/>
              </w:rPr>
              <w:t>12</w:t>
            </w:r>
          </w:p>
        </w:tc>
        <w:tc>
          <w:tcPr>
            <w:tcW w:w="709" w:type="dxa"/>
            <w:tcBorders>
              <w:top w:val="single" w:sz="6" w:space="0" w:color="auto"/>
              <w:left w:val="single" w:sz="6" w:space="0" w:color="auto"/>
              <w:bottom w:val="double" w:sz="6" w:space="0" w:color="auto"/>
              <w:right w:val="single" w:sz="6" w:space="0" w:color="auto"/>
            </w:tcBorders>
          </w:tcPr>
          <w:p w:rsidR="00E3498A" w:rsidRPr="00943A58" w:rsidRDefault="00E3498A" w:rsidP="00DB48B6">
            <w:pPr>
              <w:jc w:val="center"/>
              <w:rPr>
                <w:rFonts w:ascii="Arial" w:hAnsi="Arial" w:cs="Arial"/>
                <w:sz w:val="20"/>
                <w:szCs w:val="20"/>
              </w:rPr>
            </w:pPr>
            <w:r w:rsidRPr="00943A58">
              <w:rPr>
                <w:rFonts w:ascii="Arial" w:hAnsi="Arial" w:cs="Arial"/>
                <w:sz w:val="20"/>
                <w:szCs w:val="20"/>
              </w:rPr>
              <w:t>14</w:t>
            </w:r>
          </w:p>
        </w:tc>
        <w:tc>
          <w:tcPr>
            <w:tcW w:w="709" w:type="dxa"/>
            <w:tcBorders>
              <w:top w:val="single" w:sz="6" w:space="0" w:color="auto"/>
              <w:left w:val="single" w:sz="6" w:space="0" w:color="auto"/>
              <w:bottom w:val="double" w:sz="6" w:space="0" w:color="auto"/>
              <w:right w:val="single" w:sz="6" w:space="0" w:color="auto"/>
            </w:tcBorders>
          </w:tcPr>
          <w:p w:rsidR="00E3498A" w:rsidRPr="00943A58" w:rsidRDefault="00E3498A" w:rsidP="00DB48B6">
            <w:pPr>
              <w:jc w:val="center"/>
              <w:rPr>
                <w:rFonts w:ascii="Arial" w:hAnsi="Arial" w:cs="Arial"/>
                <w:sz w:val="20"/>
                <w:szCs w:val="20"/>
              </w:rPr>
            </w:pPr>
            <w:r w:rsidRPr="00943A58">
              <w:rPr>
                <w:rFonts w:ascii="Arial" w:hAnsi="Arial" w:cs="Arial"/>
                <w:sz w:val="20"/>
                <w:szCs w:val="20"/>
              </w:rPr>
              <w:t>16</w:t>
            </w:r>
          </w:p>
        </w:tc>
        <w:tc>
          <w:tcPr>
            <w:tcW w:w="708" w:type="dxa"/>
            <w:tcBorders>
              <w:top w:val="single" w:sz="6" w:space="0" w:color="auto"/>
              <w:left w:val="single" w:sz="6" w:space="0" w:color="auto"/>
              <w:bottom w:val="double" w:sz="6" w:space="0" w:color="auto"/>
              <w:right w:val="single" w:sz="6" w:space="0" w:color="auto"/>
            </w:tcBorders>
          </w:tcPr>
          <w:p w:rsidR="00E3498A" w:rsidRPr="00943A58" w:rsidRDefault="00E3498A" w:rsidP="00DB48B6">
            <w:pPr>
              <w:jc w:val="center"/>
              <w:rPr>
                <w:rFonts w:ascii="Arial" w:hAnsi="Arial" w:cs="Arial"/>
                <w:sz w:val="20"/>
                <w:szCs w:val="20"/>
              </w:rPr>
            </w:pPr>
            <w:r w:rsidRPr="00943A58">
              <w:rPr>
                <w:rFonts w:ascii="Arial" w:hAnsi="Arial" w:cs="Arial"/>
                <w:sz w:val="20"/>
                <w:szCs w:val="20"/>
              </w:rPr>
              <w:t>18</w:t>
            </w:r>
          </w:p>
        </w:tc>
        <w:tc>
          <w:tcPr>
            <w:tcW w:w="553" w:type="dxa"/>
            <w:tcBorders>
              <w:top w:val="single" w:sz="6" w:space="0" w:color="auto"/>
              <w:left w:val="single" w:sz="6" w:space="0" w:color="auto"/>
              <w:bottom w:val="double" w:sz="6" w:space="0" w:color="auto"/>
              <w:right w:val="single" w:sz="6" w:space="0" w:color="auto"/>
            </w:tcBorders>
          </w:tcPr>
          <w:p w:rsidR="00E3498A" w:rsidRPr="00943A58" w:rsidRDefault="00E3498A" w:rsidP="00DB48B6">
            <w:pPr>
              <w:jc w:val="center"/>
              <w:rPr>
                <w:rFonts w:ascii="Arial" w:hAnsi="Arial" w:cs="Arial"/>
                <w:sz w:val="20"/>
                <w:szCs w:val="20"/>
              </w:rPr>
            </w:pPr>
            <w:r w:rsidRPr="00943A58">
              <w:rPr>
                <w:rFonts w:ascii="Arial" w:hAnsi="Arial" w:cs="Arial"/>
                <w:sz w:val="20"/>
                <w:szCs w:val="20"/>
              </w:rPr>
              <w:t>1</w:t>
            </w:r>
          </w:p>
        </w:tc>
        <w:tc>
          <w:tcPr>
            <w:tcW w:w="615" w:type="dxa"/>
            <w:tcBorders>
              <w:top w:val="single" w:sz="6" w:space="0" w:color="auto"/>
              <w:left w:val="single" w:sz="6" w:space="0" w:color="auto"/>
              <w:bottom w:val="double" w:sz="6" w:space="0" w:color="auto"/>
              <w:right w:val="single" w:sz="6" w:space="0" w:color="auto"/>
            </w:tcBorders>
          </w:tcPr>
          <w:p w:rsidR="00E3498A" w:rsidRPr="00943A58" w:rsidRDefault="00E3498A" w:rsidP="00DB48B6">
            <w:pPr>
              <w:jc w:val="center"/>
              <w:rPr>
                <w:rFonts w:ascii="Arial" w:hAnsi="Arial" w:cs="Arial"/>
                <w:sz w:val="20"/>
                <w:szCs w:val="20"/>
              </w:rPr>
            </w:pPr>
            <w:r w:rsidRPr="00943A58">
              <w:rPr>
                <w:rFonts w:ascii="Arial" w:hAnsi="Arial" w:cs="Arial"/>
                <w:sz w:val="20"/>
                <w:szCs w:val="20"/>
              </w:rPr>
              <w:t>2</w:t>
            </w:r>
          </w:p>
        </w:tc>
        <w:tc>
          <w:tcPr>
            <w:tcW w:w="676" w:type="dxa"/>
            <w:tcBorders>
              <w:top w:val="single" w:sz="6" w:space="0" w:color="auto"/>
              <w:left w:val="single" w:sz="6" w:space="0" w:color="auto"/>
              <w:bottom w:val="double" w:sz="6" w:space="0" w:color="auto"/>
              <w:right w:val="single" w:sz="6" w:space="0" w:color="auto"/>
            </w:tcBorders>
          </w:tcPr>
          <w:p w:rsidR="00E3498A" w:rsidRPr="00943A58" w:rsidRDefault="00E3498A" w:rsidP="00DB48B6">
            <w:pPr>
              <w:jc w:val="center"/>
              <w:rPr>
                <w:rFonts w:ascii="Arial" w:hAnsi="Arial" w:cs="Arial"/>
                <w:sz w:val="20"/>
                <w:szCs w:val="20"/>
              </w:rPr>
            </w:pPr>
            <w:r w:rsidRPr="00943A58">
              <w:rPr>
                <w:rFonts w:ascii="Arial" w:hAnsi="Arial" w:cs="Arial"/>
                <w:sz w:val="20"/>
                <w:szCs w:val="20"/>
              </w:rPr>
              <w:t>3</w:t>
            </w:r>
          </w:p>
        </w:tc>
      </w:tr>
      <w:tr w:rsidR="00E3498A" w:rsidRPr="00943A58" w:rsidTr="00DB48B6">
        <w:trPr>
          <w:gridAfter w:val="5"/>
          <w:wAfter w:w="7199" w:type="dxa"/>
        </w:trPr>
        <w:tc>
          <w:tcPr>
            <w:tcW w:w="2905" w:type="dxa"/>
            <w:tcBorders>
              <w:left w:val="single" w:sz="6" w:space="0" w:color="auto"/>
              <w:bottom w:val="single" w:sz="6" w:space="0" w:color="auto"/>
              <w:right w:val="single" w:sz="6" w:space="0" w:color="auto"/>
            </w:tcBorders>
          </w:tcPr>
          <w:p w:rsidR="00E3498A" w:rsidRPr="00943A58" w:rsidRDefault="00E3498A" w:rsidP="00DB48B6">
            <w:pPr>
              <w:spacing w:before="60" w:after="60"/>
              <w:rPr>
                <w:rFonts w:ascii="Arial" w:hAnsi="Arial" w:cs="Arial"/>
                <w:sz w:val="20"/>
                <w:szCs w:val="20"/>
              </w:rPr>
            </w:pPr>
            <w:r w:rsidRPr="00943A58">
              <w:rPr>
                <w:rFonts w:ascii="Arial" w:hAnsi="Arial" w:cs="Arial"/>
                <w:sz w:val="20"/>
                <w:szCs w:val="20"/>
              </w:rPr>
              <w:t>Wymiar a</w:t>
            </w:r>
          </w:p>
        </w:tc>
        <w:tc>
          <w:tcPr>
            <w:tcW w:w="709" w:type="dxa"/>
            <w:tcBorders>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t>12</w:t>
            </w:r>
          </w:p>
        </w:tc>
        <w:tc>
          <w:tcPr>
            <w:tcW w:w="709" w:type="dxa"/>
            <w:tcBorders>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t>14</w:t>
            </w:r>
          </w:p>
        </w:tc>
        <w:tc>
          <w:tcPr>
            <w:tcW w:w="709" w:type="dxa"/>
            <w:tcBorders>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t>16</w:t>
            </w:r>
          </w:p>
        </w:tc>
        <w:tc>
          <w:tcPr>
            <w:tcW w:w="708" w:type="dxa"/>
            <w:tcBorders>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t>18</w:t>
            </w:r>
          </w:p>
        </w:tc>
        <w:tc>
          <w:tcPr>
            <w:tcW w:w="553" w:type="dxa"/>
            <w:tcBorders>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sym w:font="Symbol" w:char="F0B1"/>
            </w:r>
            <w:r w:rsidRPr="00943A58">
              <w:rPr>
                <w:rFonts w:ascii="Arial" w:hAnsi="Arial" w:cs="Arial"/>
                <w:sz w:val="20"/>
                <w:szCs w:val="20"/>
              </w:rPr>
              <w:t xml:space="preserve"> 0,5</w:t>
            </w:r>
          </w:p>
        </w:tc>
        <w:tc>
          <w:tcPr>
            <w:tcW w:w="615" w:type="dxa"/>
            <w:tcBorders>
              <w:left w:val="nil"/>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sym w:font="Symbol" w:char="F0B1"/>
            </w:r>
            <w:r w:rsidRPr="00943A58">
              <w:rPr>
                <w:rFonts w:ascii="Arial" w:hAnsi="Arial" w:cs="Arial"/>
                <w:sz w:val="20"/>
                <w:szCs w:val="20"/>
              </w:rPr>
              <w:t xml:space="preserve"> 0,7</w:t>
            </w:r>
          </w:p>
        </w:tc>
        <w:tc>
          <w:tcPr>
            <w:tcW w:w="676" w:type="dxa"/>
            <w:tcBorders>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sym w:font="Symbol" w:char="F0B1"/>
            </w:r>
            <w:r w:rsidRPr="00943A58">
              <w:rPr>
                <w:rFonts w:ascii="Arial" w:hAnsi="Arial" w:cs="Arial"/>
                <w:sz w:val="20"/>
                <w:szCs w:val="20"/>
              </w:rPr>
              <w:t xml:space="preserve"> 1,0</w:t>
            </w:r>
          </w:p>
        </w:tc>
      </w:tr>
      <w:tr w:rsidR="00E3498A" w:rsidRPr="00943A58" w:rsidTr="00DB48B6">
        <w:trPr>
          <w:gridAfter w:val="5"/>
          <w:wAfter w:w="7199" w:type="dxa"/>
        </w:trPr>
        <w:tc>
          <w:tcPr>
            <w:tcW w:w="2905"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60" w:after="60"/>
              <w:rPr>
                <w:rFonts w:ascii="Arial" w:hAnsi="Arial" w:cs="Arial"/>
                <w:sz w:val="20"/>
                <w:szCs w:val="20"/>
              </w:rPr>
            </w:pPr>
            <w:r w:rsidRPr="00943A58">
              <w:rPr>
                <w:rFonts w:ascii="Arial" w:hAnsi="Arial" w:cs="Arial"/>
                <w:sz w:val="20"/>
                <w:szCs w:val="20"/>
              </w:rPr>
              <w:t>Wymiar b</w:t>
            </w:r>
          </w:p>
        </w:tc>
        <w:tc>
          <w:tcPr>
            <w:tcW w:w="709"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jc w:val="center"/>
              <w:rPr>
                <w:rFonts w:ascii="Arial" w:hAnsi="Arial" w:cs="Arial"/>
                <w:sz w:val="20"/>
                <w:szCs w:val="20"/>
              </w:rPr>
            </w:pPr>
            <w:r w:rsidRPr="00943A58">
              <w:rPr>
                <w:rFonts w:ascii="Arial" w:hAnsi="Arial" w:cs="Arial"/>
                <w:sz w:val="20"/>
                <w:szCs w:val="20"/>
              </w:rPr>
              <w:t>od 12 do 24</w:t>
            </w:r>
          </w:p>
        </w:tc>
        <w:tc>
          <w:tcPr>
            <w:tcW w:w="709"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jc w:val="center"/>
              <w:rPr>
                <w:rFonts w:ascii="Arial" w:hAnsi="Arial" w:cs="Arial"/>
                <w:sz w:val="20"/>
                <w:szCs w:val="20"/>
              </w:rPr>
            </w:pPr>
            <w:r w:rsidRPr="00943A58">
              <w:rPr>
                <w:rFonts w:ascii="Arial" w:hAnsi="Arial" w:cs="Arial"/>
                <w:sz w:val="20"/>
                <w:szCs w:val="20"/>
              </w:rPr>
              <w:t>od 14 do 28</w:t>
            </w:r>
          </w:p>
        </w:tc>
        <w:tc>
          <w:tcPr>
            <w:tcW w:w="709"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jc w:val="center"/>
              <w:rPr>
                <w:rFonts w:ascii="Arial" w:hAnsi="Arial" w:cs="Arial"/>
                <w:sz w:val="20"/>
                <w:szCs w:val="20"/>
              </w:rPr>
            </w:pPr>
            <w:r w:rsidRPr="00943A58">
              <w:rPr>
                <w:rFonts w:ascii="Arial" w:hAnsi="Arial" w:cs="Arial"/>
                <w:sz w:val="20"/>
                <w:szCs w:val="20"/>
              </w:rPr>
              <w:t>od 16 do 32</w:t>
            </w:r>
          </w:p>
        </w:tc>
        <w:tc>
          <w:tcPr>
            <w:tcW w:w="708"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jc w:val="center"/>
              <w:rPr>
                <w:rFonts w:ascii="Arial" w:hAnsi="Arial" w:cs="Arial"/>
                <w:sz w:val="20"/>
                <w:szCs w:val="20"/>
              </w:rPr>
            </w:pPr>
            <w:r w:rsidRPr="00943A58">
              <w:rPr>
                <w:rFonts w:ascii="Arial" w:hAnsi="Arial" w:cs="Arial"/>
                <w:sz w:val="20"/>
                <w:szCs w:val="20"/>
              </w:rPr>
              <w:t>od 18 do 36</w:t>
            </w:r>
          </w:p>
        </w:tc>
        <w:tc>
          <w:tcPr>
            <w:tcW w:w="553"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t>-</w:t>
            </w:r>
          </w:p>
        </w:tc>
        <w:tc>
          <w:tcPr>
            <w:tcW w:w="615" w:type="dxa"/>
            <w:tcBorders>
              <w:top w:val="single" w:sz="6" w:space="0" w:color="auto"/>
              <w:left w:val="nil"/>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t>-</w:t>
            </w:r>
          </w:p>
        </w:tc>
        <w:tc>
          <w:tcPr>
            <w:tcW w:w="676"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t>-</w:t>
            </w:r>
          </w:p>
        </w:tc>
      </w:tr>
      <w:tr w:rsidR="00E3498A" w:rsidRPr="00943A58" w:rsidTr="00DB48B6">
        <w:trPr>
          <w:gridAfter w:val="5"/>
          <w:wAfter w:w="7199" w:type="dxa"/>
        </w:trPr>
        <w:tc>
          <w:tcPr>
            <w:tcW w:w="2905"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rPr>
                <w:rFonts w:ascii="Arial" w:hAnsi="Arial" w:cs="Arial"/>
                <w:sz w:val="20"/>
                <w:szCs w:val="20"/>
              </w:rPr>
            </w:pPr>
            <w:r w:rsidRPr="00943A58">
              <w:rPr>
                <w:rFonts w:ascii="Arial" w:hAnsi="Arial" w:cs="Arial"/>
                <w:sz w:val="20"/>
                <w:szCs w:val="20"/>
              </w:rPr>
              <w:t>Stosunek pola powierzchni dolnej (stopki) do górnej (czoła), nie mniej niż</w:t>
            </w:r>
          </w:p>
        </w:tc>
        <w:tc>
          <w:tcPr>
            <w:tcW w:w="709"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jc w:val="center"/>
              <w:rPr>
                <w:rFonts w:ascii="Arial" w:hAnsi="Arial" w:cs="Arial"/>
                <w:sz w:val="20"/>
                <w:szCs w:val="20"/>
              </w:rPr>
            </w:pPr>
          </w:p>
          <w:p w:rsidR="00E3498A" w:rsidRPr="00943A58" w:rsidRDefault="00E3498A" w:rsidP="00DB48B6">
            <w:pPr>
              <w:jc w:val="center"/>
              <w:rPr>
                <w:rFonts w:ascii="Arial" w:hAnsi="Arial" w:cs="Arial"/>
                <w:sz w:val="20"/>
                <w:szCs w:val="20"/>
              </w:rPr>
            </w:pPr>
            <w:r w:rsidRPr="00943A58">
              <w:rPr>
                <w:rFonts w:ascii="Arial" w:hAnsi="Arial" w:cs="Arial"/>
                <w:sz w:val="20"/>
                <w:szCs w:val="20"/>
              </w:rPr>
              <w:t>-</w:t>
            </w:r>
          </w:p>
        </w:tc>
        <w:tc>
          <w:tcPr>
            <w:tcW w:w="709"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jc w:val="center"/>
              <w:rPr>
                <w:rFonts w:ascii="Arial" w:hAnsi="Arial" w:cs="Arial"/>
                <w:sz w:val="20"/>
                <w:szCs w:val="20"/>
              </w:rPr>
            </w:pPr>
          </w:p>
          <w:p w:rsidR="00E3498A" w:rsidRPr="00943A58" w:rsidRDefault="00E3498A" w:rsidP="00DB48B6">
            <w:pPr>
              <w:jc w:val="center"/>
              <w:rPr>
                <w:rFonts w:ascii="Arial" w:hAnsi="Arial" w:cs="Arial"/>
                <w:sz w:val="20"/>
                <w:szCs w:val="20"/>
              </w:rPr>
            </w:pPr>
            <w:r w:rsidRPr="00943A58">
              <w:rPr>
                <w:rFonts w:ascii="Arial" w:hAnsi="Arial" w:cs="Arial"/>
                <w:sz w:val="20"/>
                <w:szCs w:val="20"/>
              </w:rPr>
              <w:t>-</w:t>
            </w:r>
          </w:p>
        </w:tc>
        <w:tc>
          <w:tcPr>
            <w:tcW w:w="709"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jc w:val="center"/>
              <w:rPr>
                <w:rFonts w:ascii="Arial" w:hAnsi="Arial" w:cs="Arial"/>
                <w:sz w:val="20"/>
                <w:szCs w:val="20"/>
              </w:rPr>
            </w:pPr>
          </w:p>
          <w:p w:rsidR="00E3498A" w:rsidRPr="00943A58" w:rsidRDefault="00E3498A" w:rsidP="00DB48B6">
            <w:pPr>
              <w:jc w:val="center"/>
              <w:rPr>
                <w:rFonts w:ascii="Arial" w:hAnsi="Arial" w:cs="Arial"/>
                <w:sz w:val="20"/>
                <w:szCs w:val="20"/>
              </w:rPr>
            </w:pPr>
            <w:r w:rsidRPr="00943A58">
              <w:rPr>
                <w:rFonts w:ascii="Arial" w:hAnsi="Arial" w:cs="Arial"/>
                <w:sz w:val="20"/>
                <w:szCs w:val="20"/>
              </w:rPr>
              <w:t>-</w:t>
            </w:r>
          </w:p>
        </w:tc>
        <w:tc>
          <w:tcPr>
            <w:tcW w:w="708"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jc w:val="center"/>
              <w:rPr>
                <w:rFonts w:ascii="Arial" w:hAnsi="Arial" w:cs="Arial"/>
                <w:sz w:val="20"/>
                <w:szCs w:val="20"/>
              </w:rPr>
            </w:pPr>
          </w:p>
          <w:p w:rsidR="00E3498A" w:rsidRPr="00943A58" w:rsidRDefault="00E3498A" w:rsidP="00DB48B6">
            <w:pPr>
              <w:jc w:val="center"/>
              <w:rPr>
                <w:rFonts w:ascii="Arial" w:hAnsi="Arial" w:cs="Arial"/>
                <w:sz w:val="20"/>
                <w:szCs w:val="20"/>
              </w:rPr>
            </w:pPr>
            <w:r w:rsidRPr="00943A58">
              <w:rPr>
                <w:rFonts w:ascii="Arial" w:hAnsi="Arial" w:cs="Arial"/>
                <w:sz w:val="20"/>
                <w:szCs w:val="20"/>
              </w:rPr>
              <w:t>-</w:t>
            </w:r>
          </w:p>
        </w:tc>
        <w:tc>
          <w:tcPr>
            <w:tcW w:w="553"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jc w:val="center"/>
              <w:rPr>
                <w:rFonts w:ascii="Arial" w:hAnsi="Arial" w:cs="Arial"/>
                <w:sz w:val="20"/>
                <w:szCs w:val="20"/>
              </w:rPr>
            </w:pPr>
          </w:p>
          <w:p w:rsidR="00E3498A" w:rsidRPr="00943A58" w:rsidRDefault="00E3498A" w:rsidP="00DB48B6">
            <w:pPr>
              <w:jc w:val="center"/>
              <w:rPr>
                <w:rFonts w:ascii="Arial" w:hAnsi="Arial" w:cs="Arial"/>
                <w:sz w:val="20"/>
                <w:szCs w:val="20"/>
              </w:rPr>
            </w:pPr>
            <w:r w:rsidRPr="00943A58">
              <w:rPr>
                <w:rFonts w:ascii="Arial" w:hAnsi="Arial" w:cs="Arial"/>
                <w:sz w:val="20"/>
                <w:szCs w:val="20"/>
              </w:rPr>
              <w:t>0,8</w:t>
            </w:r>
          </w:p>
        </w:tc>
        <w:tc>
          <w:tcPr>
            <w:tcW w:w="615" w:type="dxa"/>
            <w:tcBorders>
              <w:top w:val="single" w:sz="6" w:space="0" w:color="auto"/>
              <w:left w:val="nil"/>
              <w:bottom w:val="single" w:sz="6" w:space="0" w:color="auto"/>
              <w:right w:val="single" w:sz="6" w:space="0" w:color="auto"/>
            </w:tcBorders>
          </w:tcPr>
          <w:p w:rsidR="00E3498A" w:rsidRPr="00943A58" w:rsidRDefault="00E3498A" w:rsidP="00DB48B6">
            <w:pPr>
              <w:jc w:val="center"/>
              <w:rPr>
                <w:rFonts w:ascii="Arial" w:hAnsi="Arial" w:cs="Arial"/>
                <w:sz w:val="20"/>
                <w:szCs w:val="20"/>
              </w:rPr>
            </w:pPr>
          </w:p>
          <w:p w:rsidR="00E3498A" w:rsidRPr="00943A58" w:rsidRDefault="00E3498A" w:rsidP="00DB48B6">
            <w:pPr>
              <w:jc w:val="center"/>
              <w:rPr>
                <w:rFonts w:ascii="Arial" w:hAnsi="Arial" w:cs="Arial"/>
                <w:sz w:val="20"/>
                <w:szCs w:val="20"/>
              </w:rPr>
            </w:pPr>
            <w:r w:rsidRPr="00943A58">
              <w:rPr>
                <w:rFonts w:ascii="Arial" w:hAnsi="Arial" w:cs="Arial"/>
                <w:sz w:val="20"/>
                <w:szCs w:val="20"/>
              </w:rPr>
              <w:t>0,7</w:t>
            </w:r>
          </w:p>
        </w:tc>
        <w:tc>
          <w:tcPr>
            <w:tcW w:w="676"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jc w:val="center"/>
              <w:rPr>
                <w:rFonts w:ascii="Arial" w:hAnsi="Arial" w:cs="Arial"/>
                <w:sz w:val="20"/>
                <w:szCs w:val="20"/>
              </w:rPr>
            </w:pPr>
          </w:p>
          <w:p w:rsidR="00E3498A" w:rsidRPr="00943A58" w:rsidRDefault="00E3498A" w:rsidP="00DB48B6">
            <w:pPr>
              <w:jc w:val="center"/>
              <w:rPr>
                <w:rFonts w:ascii="Arial" w:hAnsi="Arial" w:cs="Arial"/>
                <w:sz w:val="20"/>
                <w:szCs w:val="20"/>
              </w:rPr>
            </w:pPr>
            <w:r w:rsidRPr="00943A58">
              <w:rPr>
                <w:rFonts w:ascii="Arial" w:hAnsi="Arial" w:cs="Arial"/>
                <w:sz w:val="20"/>
                <w:szCs w:val="20"/>
              </w:rPr>
              <w:t>0,6</w:t>
            </w:r>
          </w:p>
        </w:tc>
      </w:tr>
      <w:tr w:rsidR="00E3498A" w:rsidRPr="00943A58" w:rsidTr="00DB48B6">
        <w:trPr>
          <w:gridAfter w:val="5"/>
          <w:wAfter w:w="7199" w:type="dxa"/>
        </w:trPr>
        <w:tc>
          <w:tcPr>
            <w:tcW w:w="2905"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rPr>
                <w:rFonts w:ascii="Arial" w:hAnsi="Arial" w:cs="Arial"/>
                <w:sz w:val="20"/>
                <w:szCs w:val="20"/>
              </w:rPr>
            </w:pPr>
            <w:r w:rsidRPr="00943A58">
              <w:rPr>
                <w:rFonts w:ascii="Arial" w:hAnsi="Arial" w:cs="Arial"/>
                <w:sz w:val="20"/>
                <w:szCs w:val="20"/>
              </w:rPr>
              <w:t>Nierówności powierzchni górnej (czoła), nie większe niż</w:t>
            </w:r>
          </w:p>
        </w:tc>
        <w:tc>
          <w:tcPr>
            <w:tcW w:w="709"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w:t>
            </w:r>
          </w:p>
        </w:tc>
        <w:tc>
          <w:tcPr>
            <w:tcW w:w="709"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w:t>
            </w:r>
          </w:p>
        </w:tc>
        <w:tc>
          <w:tcPr>
            <w:tcW w:w="709"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w:t>
            </w:r>
          </w:p>
        </w:tc>
        <w:tc>
          <w:tcPr>
            <w:tcW w:w="708"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w:t>
            </w:r>
          </w:p>
        </w:tc>
        <w:tc>
          <w:tcPr>
            <w:tcW w:w="553"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sym w:font="Symbol" w:char="F0B1"/>
            </w:r>
            <w:r w:rsidRPr="00943A58">
              <w:rPr>
                <w:rFonts w:ascii="Arial" w:hAnsi="Arial" w:cs="Arial"/>
                <w:sz w:val="20"/>
                <w:szCs w:val="20"/>
              </w:rPr>
              <w:t xml:space="preserve"> 0,4</w:t>
            </w:r>
          </w:p>
        </w:tc>
        <w:tc>
          <w:tcPr>
            <w:tcW w:w="615" w:type="dxa"/>
            <w:tcBorders>
              <w:top w:val="single" w:sz="6" w:space="0" w:color="auto"/>
              <w:left w:val="nil"/>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sym w:font="Symbol" w:char="F0B1"/>
            </w:r>
            <w:r w:rsidRPr="00943A58">
              <w:rPr>
                <w:rFonts w:ascii="Arial" w:hAnsi="Arial" w:cs="Arial"/>
                <w:sz w:val="20"/>
                <w:szCs w:val="20"/>
              </w:rPr>
              <w:t xml:space="preserve"> 0,6</w:t>
            </w:r>
          </w:p>
        </w:tc>
        <w:tc>
          <w:tcPr>
            <w:tcW w:w="676"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sym w:font="Symbol" w:char="F0B1"/>
            </w:r>
            <w:r w:rsidRPr="00943A58">
              <w:rPr>
                <w:rFonts w:ascii="Arial" w:hAnsi="Arial" w:cs="Arial"/>
                <w:sz w:val="20"/>
                <w:szCs w:val="20"/>
              </w:rPr>
              <w:t xml:space="preserve"> 0,8</w:t>
            </w:r>
          </w:p>
        </w:tc>
      </w:tr>
      <w:tr w:rsidR="00E3498A" w:rsidRPr="00943A58" w:rsidTr="00DB48B6">
        <w:trPr>
          <w:gridAfter w:val="5"/>
          <w:wAfter w:w="7201" w:type="dxa"/>
        </w:trPr>
        <w:tc>
          <w:tcPr>
            <w:tcW w:w="2905"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60" w:after="60"/>
              <w:rPr>
                <w:rFonts w:ascii="Arial" w:hAnsi="Arial" w:cs="Arial"/>
                <w:sz w:val="20"/>
                <w:szCs w:val="20"/>
              </w:rPr>
            </w:pPr>
            <w:r w:rsidRPr="00943A58">
              <w:rPr>
                <w:rFonts w:ascii="Arial" w:hAnsi="Arial" w:cs="Arial"/>
                <w:sz w:val="20"/>
                <w:szCs w:val="20"/>
              </w:rPr>
              <w:t>Pęknięcia kostki</w:t>
            </w:r>
          </w:p>
        </w:tc>
        <w:tc>
          <w:tcPr>
            <w:tcW w:w="709"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t>-</w:t>
            </w:r>
          </w:p>
        </w:tc>
        <w:tc>
          <w:tcPr>
            <w:tcW w:w="709"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t>-</w:t>
            </w:r>
          </w:p>
        </w:tc>
        <w:tc>
          <w:tcPr>
            <w:tcW w:w="709"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t>-</w:t>
            </w:r>
          </w:p>
        </w:tc>
        <w:tc>
          <w:tcPr>
            <w:tcW w:w="708"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t>-</w:t>
            </w:r>
          </w:p>
        </w:tc>
        <w:tc>
          <w:tcPr>
            <w:tcW w:w="1842" w:type="dxa"/>
            <w:gridSpan w:val="3"/>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t>niedopuszczalne</w:t>
            </w:r>
          </w:p>
        </w:tc>
      </w:tr>
    </w:tbl>
    <w:p w:rsidR="00943A58" w:rsidRDefault="00943A58" w:rsidP="00E3498A">
      <w:pPr>
        <w:spacing w:before="240"/>
        <w:rPr>
          <w:rFonts w:ascii="Arial" w:hAnsi="Arial" w:cs="Arial"/>
          <w:b/>
          <w:sz w:val="20"/>
          <w:szCs w:val="20"/>
        </w:rPr>
      </w:pPr>
    </w:p>
    <w:p w:rsidR="00943A58" w:rsidRDefault="00943A58" w:rsidP="00E3498A">
      <w:pPr>
        <w:spacing w:before="240"/>
        <w:rPr>
          <w:rFonts w:ascii="Arial" w:hAnsi="Arial" w:cs="Arial"/>
          <w:b/>
          <w:sz w:val="20"/>
          <w:szCs w:val="20"/>
        </w:rPr>
      </w:pPr>
    </w:p>
    <w:p w:rsidR="00E3498A" w:rsidRPr="00943A58" w:rsidRDefault="00E3498A" w:rsidP="00E3498A">
      <w:pPr>
        <w:spacing w:before="240"/>
        <w:rPr>
          <w:rFonts w:ascii="Arial" w:hAnsi="Arial" w:cs="Arial"/>
          <w:sz w:val="20"/>
          <w:szCs w:val="20"/>
        </w:rPr>
      </w:pPr>
      <w:r w:rsidRPr="00943A58">
        <w:rPr>
          <w:rFonts w:ascii="Arial" w:hAnsi="Arial" w:cs="Arial"/>
          <w:b/>
          <w:sz w:val="20"/>
          <w:szCs w:val="20"/>
        </w:rPr>
        <w:lastRenderedPageBreak/>
        <w:t xml:space="preserve">2.2.5. </w:t>
      </w:r>
      <w:r w:rsidRPr="00943A58">
        <w:rPr>
          <w:rFonts w:ascii="Arial" w:hAnsi="Arial" w:cs="Arial"/>
          <w:sz w:val="20"/>
          <w:szCs w:val="20"/>
        </w:rPr>
        <w:t>Kształt i wymiary kostki nieregularnej</w:t>
      </w:r>
    </w:p>
    <w:p w:rsidR="00E3498A" w:rsidRPr="00943A58" w:rsidRDefault="00E3498A" w:rsidP="00E3498A">
      <w:pPr>
        <w:spacing w:before="120"/>
        <w:rPr>
          <w:rFonts w:ascii="Arial" w:hAnsi="Arial" w:cs="Arial"/>
          <w:sz w:val="20"/>
          <w:szCs w:val="20"/>
        </w:rPr>
      </w:pPr>
      <w:r w:rsidRPr="00943A58">
        <w:rPr>
          <w:rFonts w:ascii="Arial" w:hAnsi="Arial" w:cs="Arial"/>
          <w:sz w:val="20"/>
          <w:szCs w:val="20"/>
        </w:rPr>
        <w:tab/>
        <w:t>Kostka nieregularna powinna mieć kształt zbliżony do prostopadłościanu. Kształt kostki nieregularnej przedstawia rysunek 3.</w:t>
      </w:r>
    </w:p>
    <w:p w:rsidR="00E3498A" w:rsidRPr="00943A58" w:rsidRDefault="00E3498A" w:rsidP="00E3498A">
      <w:pPr>
        <w:framePr w:hSpace="141" w:wrap="around" w:vAnchor="text" w:hAnchor="page" w:x="4891" w:y="359"/>
        <w:rPr>
          <w:rFonts w:ascii="Arial" w:hAnsi="Arial" w:cs="Arial"/>
          <w:sz w:val="20"/>
          <w:szCs w:val="20"/>
        </w:rPr>
      </w:pPr>
      <w:r w:rsidRPr="00943A58">
        <w:rPr>
          <w:rFonts w:ascii="Arial" w:hAnsi="Arial" w:cs="Arial"/>
          <w:noProof/>
          <w:sz w:val="20"/>
          <w:szCs w:val="20"/>
        </w:rPr>
        <w:drawing>
          <wp:inline distT="0" distB="0" distL="0" distR="0">
            <wp:extent cx="1809750" cy="1314450"/>
            <wp:effectExtent l="1905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9" cstate="print"/>
                    <a:srcRect/>
                    <a:stretch>
                      <a:fillRect/>
                    </a:stretch>
                  </pic:blipFill>
                  <pic:spPr bwMode="auto">
                    <a:xfrm>
                      <a:off x="0" y="0"/>
                      <a:ext cx="1809750" cy="1314450"/>
                    </a:xfrm>
                    <a:prstGeom prst="rect">
                      <a:avLst/>
                    </a:prstGeom>
                    <a:noFill/>
                    <a:ln w="9525">
                      <a:noFill/>
                      <a:miter lim="800000"/>
                      <a:headEnd/>
                      <a:tailEnd/>
                    </a:ln>
                  </pic:spPr>
                </pic:pic>
              </a:graphicData>
            </a:graphic>
          </wp:inline>
        </w:drawing>
      </w:r>
    </w:p>
    <w:p w:rsidR="00E3498A" w:rsidRPr="00943A58" w:rsidRDefault="00E3498A" w:rsidP="00E3498A">
      <w:pPr>
        <w:spacing w:before="120"/>
        <w:rPr>
          <w:rFonts w:ascii="Arial" w:hAnsi="Arial" w:cs="Arial"/>
          <w:sz w:val="20"/>
          <w:szCs w:val="20"/>
        </w:rPr>
      </w:pPr>
    </w:p>
    <w:p w:rsidR="00E3498A" w:rsidRPr="00943A58" w:rsidRDefault="00E3498A" w:rsidP="00E3498A">
      <w:pPr>
        <w:spacing w:before="120"/>
        <w:rPr>
          <w:rFonts w:ascii="Arial" w:hAnsi="Arial" w:cs="Arial"/>
          <w:sz w:val="20"/>
          <w:szCs w:val="20"/>
        </w:rPr>
      </w:pPr>
    </w:p>
    <w:p w:rsidR="00E3498A" w:rsidRPr="00943A58" w:rsidRDefault="00E3498A" w:rsidP="00E3498A">
      <w:pPr>
        <w:spacing w:before="120"/>
        <w:rPr>
          <w:rFonts w:ascii="Arial" w:hAnsi="Arial" w:cs="Arial"/>
          <w:sz w:val="20"/>
          <w:szCs w:val="20"/>
        </w:rPr>
      </w:pPr>
    </w:p>
    <w:p w:rsidR="00E3498A" w:rsidRPr="00943A58" w:rsidRDefault="00E3498A" w:rsidP="00E3498A">
      <w:pPr>
        <w:spacing w:before="120"/>
        <w:rPr>
          <w:rFonts w:ascii="Arial" w:hAnsi="Arial" w:cs="Arial"/>
          <w:sz w:val="20"/>
          <w:szCs w:val="20"/>
        </w:rPr>
      </w:pPr>
    </w:p>
    <w:p w:rsidR="00E3498A" w:rsidRPr="00943A58" w:rsidRDefault="00E3498A" w:rsidP="00E3498A">
      <w:pPr>
        <w:spacing w:before="120"/>
        <w:rPr>
          <w:rFonts w:ascii="Arial" w:hAnsi="Arial" w:cs="Arial"/>
          <w:sz w:val="20"/>
          <w:szCs w:val="20"/>
        </w:rPr>
      </w:pPr>
    </w:p>
    <w:p w:rsidR="00E3498A" w:rsidRPr="00943A58" w:rsidRDefault="00E3498A" w:rsidP="00E3498A">
      <w:pPr>
        <w:spacing w:before="120"/>
        <w:rPr>
          <w:rFonts w:ascii="Arial" w:hAnsi="Arial" w:cs="Arial"/>
          <w:sz w:val="20"/>
          <w:szCs w:val="20"/>
        </w:rPr>
      </w:pPr>
    </w:p>
    <w:p w:rsidR="00E3498A" w:rsidRPr="00943A58" w:rsidRDefault="00E3498A" w:rsidP="00E3498A">
      <w:pPr>
        <w:spacing w:before="120"/>
        <w:rPr>
          <w:rFonts w:ascii="Arial" w:hAnsi="Arial" w:cs="Arial"/>
          <w:sz w:val="20"/>
          <w:szCs w:val="20"/>
        </w:rPr>
      </w:pPr>
    </w:p>
    <w:p w:rsidR="00E3498A" w:rsidRPr="00943A58" w:rsidRDefault="00E3498A" w:rsidP="00943A58">
      <w:pPr>
        <w:spacing w:before="120" w:after="240"/>
        <w:rPr>
          <w:rFonts w:ascii="Arial" w:hAnsi="Arial" w:cs="Arial"/>
          <w:sz w:val="20"/>
          <w:szCs w:val="20"/>
        </w:rPr>
      </w:pPr>
      <w:r w:rsidRPr="00943A58">
        <w:rPr>
          <w:rFonts w:ascii="Arial" w:hAnsi="Arial" w:cs="Arial"/>
          <w:sz w:val="20"/>
          <w:szCs w:val="20"/>
        </w:rPr>
        <w:t>Rysunek 3. Kształt kostki nieregularnej</w:t>
      </w:r>
    </w:p>
    <w:p w:rsidR="00E3498A" w:rsidRPr="00943A58" w:rsidRDefault="00E3498A" w:rsidP="00E3498A">
      <w:pPr>
        <w:spacing w:before="120"/>
        <w:rPr>
          <w:rFonts w:ascii="Arial" w:hAnsi="Arial" w:cs="Arial"/>
          <w:sz w:val="20"/>
          <w:szCs w:val="20"/>
        </w:rPr>
      </w:pPr>
      <w:r w:rsidRPr="00943A58">
        <w:rPr>
          <w:rFonts w:ascii="Arial" w:hAnsi="Arial" w:cs="Arial"/>
          <w:sz w:val="20"/>
          <w:szCs w:val="20"/>
        </w:rPr>
        <w:t>Wymagania dotyczące wymiarów kostki nieregularnej przedstawia tablica 4.</w:t>
      </w:r>
    </w:p>
    <w:p w:rsidR="00E3498A" w:rsidRPr="00943A58" w:rsidRDefault="00E3498A" w:rsidP="00E3498A">
      <w:pPr>
        <w:rPr>
          <w:rFonts w:ascii="Arial" w:hAnsi="Arial" w:cs="Arial"/>
          <w:sz w:val="20"/>
          <w:szCs w:val="20"/>
        </w:rPr>
      </w:pPr>
      <w:r w:rsidRPr="00943A58">
        <w:rPr>
          <w:rFonts w:ascii="Arial" w:hAnsi="Arial" w:cs="Arial"/>
          <w:sz w:val="20"/>
          <w:szCs w:val="20"/>
        </w:rPr>
        <w:t>Uszkodzenie krawędzi powierzchni górnej (czoła) oraz ich szerokość i głębokość nie powinny być większe niż podane dla gatunku 2 i 3 kostki regularnej.</w:t>
      </w:r>
    </w:p>
    <w:p w:rsidR="00E3498A" w:rsidRPr="00943A58" w:rsidRDefault="00E3498A" w:rsidP="00943A58">
      <w:pPr>
        <w:rPr>
          <w:rFonts w:ascii="Arial" w:hAnsi="Arial" w:cs="Arial"/>
          <w:sz w:val="20"/>
          <w:szCs w:val="20"/>
        </w:rPr>
      </w:pPr>
      <w:r w:rsidRPr="00943A58">
        <w:rPr>
          <w:rFonts w:ascii="Arial" w:hAnsi="Arial" w:cs="Arial"/>
          <w:sz w:val="20"/>
          <w:szCs w:val="20"/>
        </w:rPr>
        <w:t xml:space="preserve">Dopuszcza się uszkodzenie jednego naroża powierzchni górnej kostki o głębokości nie większej niż 0,6 </w:t>
      </w:r>
      <w:proofErr w:type="spellStart"/>
      <w:r w:rsidRPr="00943A58">
        <w:rPr>
          <w:rFonts w:ascii="Arial" w:hAnsi="Arial" w:cs="Arial"/>
          <w:sz w:val="20"/>
          <w:szCs w:val="20"/>
        </w:rPr>
        <w:t>cm</w:t>
      </w:r>
      <w:proofErr w:type="spellEnd"/>
      <w:r w:rsidRPr="00943A58">
        <w:rPr>
          <w:rFonts w:ascii="Arial" w:hAnsi="Arial" w:cs="Arial"/>
          <w:sz w:val="20"/>
          <w:szCs w:val="20"/>
        </w:rPr>
        <w:t>.</w:t>
      </w:r>
    </w:p>
    <w:p w:rsidR="00E3498A" w:rsidRPr="00943A58" w:rsidRDefault="00E3498A" w:rsidP="00E3498A">
      <w:pPr>
        <w:spacing w:before="120" w:after="120"/>
        <w:rPr>
          <w:rFonts w:ascii="Arial" w:hAnsi="Arial" w:cs="Arial"/>
          <w:sz w:val="20"/>
          <w:szCs w:val="20"/>
        </w:rPr>
      </w:pPr>
      <w:r w:rsidRPr="00943A58">
        <w:rPr>
          <w:rFonts w:ascii="Arial" w:hAnsi="Arial" w:cs="Arial"/>
          <w:sz w:val="20"/>
          <w:szCs w:val="20"/>
        </w:rPr>
        <w:t>Tablica 4. Wymiary kostki nieregularnej oraz dopuszczalne odchyłki</w:t>
      </w:r>
    </w:p>
    <w:tbl>
      <w:tblPr>
        <w:tblW w:w="14778" w:type="dxa"/>
        <w:tblLayout w:type="fixed"/>
        <w:tblCellMar>
          <w:left w:w="70" w:type="dxa"/>
          <w:right w:w="70" w:type="dxa"/>
        </w:tblCellMar>
        <w:tblLook w:val="0000"/>
      </w:tblPr>
      <w:tblGrid>
        <w:gridCol w:w="2905"/>
        <w:gridCol w:w="567"/>
        <w:gridCol w:w="567"/>
        <w:gridCol w:w="567"/>
        <w:gridCol w:w="567"/>
        <w:gridCol w:w="709"/>
        <w:gridCol w:w="843"/>
        <w:gridCol w:w="8"/>
        <w:gridCol w:w="850"/>
        <w:gridCol w:w="1439"/>
        <w:gridCol w:w="1439"/>
        <w:gridCol w:w="1439"/>
        <w:gridCol w:w="1439"/>
        <w:gridCol w:w="1439"/>
      </w:tblGrid>
      <w:tr w:rsidR="00E3498A" w:rsidRPr="00943A58" w:rsidTr="00943A58">
        <w:tc>
          <w:tcPr>
            <w:tcW w:w="2905" w:type="dxa"/>
            <w:tcBorders>
              <w:top w:val="single" w:sz="6" w:space="0" w:color="auto"/>
              <w:left w:val="single" w:sz="6" w:space="0" w:color="auto"/>
            </w:tcBorders>
          </w:tcPr>
          <w:p w:rsidR="00E3498A" w:rsidRPr="00943A58" w:rsidRDefault="00E3498A" w:rsidP="00DB48B6">
            <w:pPr>
              <w:jc w:val="center"/>
              <w:rPr>
                <w:rFonts w:ascii="Arial" w:hAnsi="Arial" w:cs="Arial"/>
                <w:sz w:val="20"/>
                <w:szCs w:val="20"/>
              </w:rPr>
            </w:pPr>
          </w:p>
          <w:p w:rsidR="00E3498A" w:rsidRPr="00943A58" w:rsidRDefault="00E3498A" w:rsidP="00DB48B6">
            <w:pPr>
              <w:jc w:val="center"/>
              <w:rPr>
                <w:rFonts w:ascii="Arial" w:hAnsi="Arial" w:cs="Arial"/>
                <w:sz w:val="20"/>
                <w:szCs w:val="20"/>
              </w:rPr>
            </w:pPr>
            <w:r w:rsidRPr="00943A58">
              <w:rPr>
                <w:rFonts w:ascii="Arial" w:hAnsi="Arial" w:cs="Arial"/>
                <w:sz w:val="20"/>
                <w:szCs w:val="20"/>
              </w:rPr>
              <w:t>Wyszczególnienie</w:t>
            </w:r>
          </w:p>
        </w:tc>
        <w:tc>
          <w:tcPr>
            <w:tcW w:w="2268" w:type="dxa"/>
            <w:gridSpan w:val="4"/>
            <w:tcBorders>
              <w:top w:val="single" w:sz="6" w:space="0" w:color="auto"/>
              <w:left w:val="single" w:sz="6" w:space="0" w:color="auto"/>
              <w:bottom w:val="single" w:sz="6" w:space="0" w:color="auto"/>
              <w:right w:val="single" w:sz="6" w:space="0" w:color="auto"/>
            </w:tcBorders>
          </w:tcPr>
          <w:p w:rsidR="00E3498A" w:rsidRPr="00943A58" w:rsidRDefault="00E3498A" w:rsidP="00DB48B6">
            <w:pPr>
              <w:jc w:val="center"/>
              <w:rPr>
                <w:rFonts w:ascii="Arial" w:hAnsi="Arial" w:cs="Arial"/>
                <w:sz w:val="20"/>
                <w:szCs w:val="20"/>
              </w:rPr>
            </w:pPr>
            <w:r w:rsidRPr="00943A58">
              <w:rPr>
                <w:rFonts w:ascii="Arial" w:hAnsi="Arial" w:cs="Arial"/>
                <w:sz w:val="20"/>
                <w:szCs w:val="20"/>
              </w:rPr>
              <w:t>Wielkość</w:t>
            </w:r>
          </w:p>
          <w:p w:rsidR="00E3498A" w:rsidRPr="00943A58" w:rsidRDefault="00E3498A" w:rsidP="00DB48B6">
            <w:pPr>
              <w:jc w:val="center"/>
              <w:rPr>
                <w:rFonts w:ascii="Arial" w:hAnsi="Arial" w:cs="Arial"/>
                <w:sz w:val="20"/>
                <w:szCs w:val="20"/>
              </w:rPr>
            </w:pPr>
            <w:r w:rsidRPr="00943A58">
              <w:rPr>
                <w:rFonts w:ascii="Arial" w:hAnsi="Arial" w:cs="Arial"/>
                <w:sz w:val="20"/>
                <w:szCs w:val="20"/>
              </w:rPr>
              <w:t>(cm)</w:t>
            </w:r>
          </w:p>
        </w:tc>
        <w:tc>
          <w:tcPr>
            <w:tcW w:w="2410" w:type="dxa"/>
            <w:gridSpan w:val="4"/>
            <w:tcBorders>
              <w:top w:val="single" w:sz="6" w:space="0" w:color="auto"/>
              <w:left w:val="single" w:sz="6" w:space="0" w:color="auto"/>
              <w:bottom w:val="single" w:sz="6" w:space="0" w:color="auto"/>
              <w:right w:val="single" w:sz="6" w:space="0" w:color="auto"/>
            </w:tcBorders>
          </w:tcPr>
          <w:p w:rsidR="00E3498A" w:rsidRPr="00943A58" w:rsidRDefault="00E3498A" w:rsidP="00DB48B6">
            <w:pPr>
              <w:jc w:val="center"/>
              <w:rPr>
                <w:rFonts w:ascii="Arial" w:hAnsi="Arial" w:cs="Arial"/>
                <w:sz w:val="20"/>
                <w:szCs w:val="20"/>
              </w:rPr>
            </w:pPr>
            <w:r w:rsidRPr="00943A58">
              <w:rPr>
                <w:rFonts w:ascii="Arial" w:hAnsi="Arial" w:cs="Arial"/>
                <w:sz w:val="20"/>
                <w:szCs w:val="20"/>
              </w:rPr>
              <w:t xml:space="preserve">Dopuszczalne odchyłki dla gatunku  </w:t>
            </w:r>
          </w:p>
        </w:tc>
        <w:tc>
          <w:tcPr>
            <w:tcW w:w="1439" w:type="dxa"/>
          </w:tcPr>
          <w:p w:rsidR="00E3498A" w:rsidRPr="00943A58" w:rsidRDefault="00E3498A" w:rsidP="00DB48B6">
            <w:pPr>
              <w:rPr>
                <w:rFonts w:ascii="Arial" w:hAnsi="Arial" w:cs="Arial"/>
                <w:sz w:val="20"/>
                <w:szCs w:val="20"/>
              </w:rPr>
            </w:pPr>
          </w:p>
        </w:tc>
        <w:tc>
          <w:tcPr>
            <w:tcW w:w="1439" w:type="dxa"/>
          </w:tcPr>
          <w:p w:rsidR="00E3498A" w:rsidRPr="00943A58" w:rsidRDefault="00E3498A" w:rsidP="00DB48B6">
            <w:pPr>
              <w:rPr>
                <w:rFonts w:ascii="Arial" w:hAnsi="Arial" w:cs="Arial"/>
                <w:sz w:val="20"/>
                <w:szCs w:val="20"/>
              </w:rPr>
            </w:pPr>
          </w:p>
        </w:tc>
        <w:tc>
          <w:tcPr>
            <w:tcW w:w="1439" w:type="dxa"/>
          </w:tcPr>
          <w:p w:rsidR="00E3498A" w:rsidRPr="00943A58" w:rsidRDefault="00E3498A" w:rsidP="00DB48B6">
            <w:pPr>
              <w:rPr>
                <w:rFonts w:ascii="Arial" w:hAnsi="Arial" w:cs="Arial"/>
                <w:sz w:val="20"/>
                <w:szCs w:val="20"/>
              </w:rPr>
            </w:pPr>
          </w:p>
        </w:tc>
        <w:tc>
          <w:tcPr>
            <w:tcW w:w="1439" w:type="dxa"/>
          </w:tcPr>
          <w:p w:rsidR="00E3498A" w:rsidRPr="00943A58" w:rsidRDefault="00E3498A" w:rsidP="00DB48B6">
            <w:pPr>
              <w:rPr>
                <w:rFonts w:ascii="Arial" w:hAnsi="Arial" w:cs="Arial"/>
                <w:sz w:val="20"/>
                <w:szCs w:val="20"/>
              </w:rPr>
            </w:pPr>
          </w:p>
        </w:tc>
        <w:tc>
          <w:tcPr>
            <w:tcW w:w="1439" w:type="dxa"/>
          </w:tcPr>
          <w:p w:rsidR="00E3498A" w:rsidRPr="00943A58" w:rsidRDefault="00E3498A" w:rsidP="00DB48B6">
            <w:pPr>
              <w:rPr>
                <w:rFonts w:ascii="Arial" w:hAnsi="Arial" w:cs="Arial"/>
                <w:sz w:val="20"/>
                <w:szCs w:val="20"/>
              </w:rPr>
            </w:pPr>
          </w:p>
        </w:tc>
      </w:tr>
      <w:tr w:rsidR="00E3498A" w:rsidRPr="00943A58" w:rsidTr="00943A58">
        <w:trPr>
          <w:gridAfter w:val="5"/>
          <w:wAfter w:w="7195" w:type="dxa"/>
        </w:trPr>
        <w:tc>
          <w:tcPr>
            <w:tcW w:w="2905" w:type="dxa"/>
            <w:tcBorders>
              <w:left w:val="single" w:sz="6" w:space="0" w:color="auto"/>
              <w:bottom w:val="double" w:sz="6" w:space="0" w:color="auto"/>
            </w:tcBorders>
          </w:tcPr>
          <w:p w:rsidR="00E3498A" w:rsidRPr="00943A58" w:rsidRDefault="00E3498A" w:rsidP="00DB48B6">
            <w:pPr>
              <w:rPr>
                <w:rFonts w:ascii="Arial" w:hAnsi="Arial" w:cs="Arial"/>
                <w:sz w:val="20"/>
                <w:szCs w:val="20"/>
              </w:rPr>
            </w:pPr>
          </w:p>
        </w:tc>
        <w:tc>
          <w:tcPr>
            <w:tcW w:w="567" w:type="dxa"/>
            <w:tcBorders>
              <w:top w:val="single" w:sz="6" w:space="0" w:color="auto"/>
              <w:left w:val="single" w:sz="6" w:space="0" w:color="auto"/>
              <w:bottom w:val="double" w:sz="6" w:space="0" w:color="auto"/>
              <w:right w:val="single" w:sz="6" w:space="0" w:color="auto"/>
            </w:tcBorders>
          </w:tcPr>
          <w:p w:rsidR="00E3498A" w:rsidRPr="00943A58" w:rsidRDefault="00E3498A" w:rsidP="00DB48B6">
            <w:pPr>
              <w:jc w:val="center"/>
              <w:rPr>
                <w:rFonts w:ascii="Arial" w:hAnsi="Arial" w:cs="Arial"/>
                <w:sz w:val="20"/>
                <w:szCs w:val="20"/>
              </w:rPr>
            </w:pPr>
            <w:r w:rsidRPr="00943A58">
              <w:rPr>
                <w:rFonts w:ascii="Arial" w:hAnsi="Arial" w:cs="Arial"/>
                <w:sz w:val="20"/>
                <w:szCs w:val="20"/>
              </w:rPr>
              <w:t>5</w:t>
            </w:r>
          </w:p>
        </w:tc>
        <w:tc>
          <w:tcPr>
            <w:tcW w:w="567" w:type="dxa"/>
            <w:tcBorders>
              <w:top w:val="single" w:sz="6" w:space="0" w:color="auto"/>
              <w:left w:val="single" w:sz="6" w:space="0" w:color="auto"/>
              <w:bottom w:val="double" w:sz="6" w:space="0" w:color="auto"/>
              <w:right w:val="single" w:sz="6" w:space="0" w:color="auto"/>
            </w:tcBorders>
          </w:tcPr>
          <w:p w:rsidR="00E3498A" w:rsidRPr="00943A58" w:rsidRDefault="00E3498A" w:rsidP="00DB48B6">
            <w:pPr>
              <w:jc w:val="center"/>
              <w:rPr>
                <w:rFonts w:ascii="Arial" w:hAnsi="Arial" w:cs="Arial"/>
                <w:sz w:val="20"/>
                <w:szCs w:val="20"/>
              </w:rPr>
            </w:pPr>
            <w:r w:rsidRPr="00943A58">
              <w:rPr>
                <w:rFonts w:ascii="Arial" w:hAnsi="Arial" w:cs="Arial"/>
                <w:sz w:val="20"/>
                <w:szCs w:val="20"/>
              </w:rPr>
              <w:t>6</w:t>
            </w:r>
          </w:p>
        </w:tc>
        <w:tc>
          <w:tcPr>
            <w:tcW w:w="567" w:type="dxa"/>
            <w:tcBorders>
              <w:top w:val="single" w:sz="6" w:space="0" w:color="auto"/>
              <w:left w:val="single" w:sz="6" w:space="0" w:color="auto"/>
              <w:bottom w:val="double" w:sz="6" w:space="0" w:color="auto"/>
              <w:right w:val="single" w:sz="6" w:space="0" w:color="auto"/>
            </w:tcBorders>
          </w:tcPr>
          <w:p w:rsidR="00E3498A" w:rsidRPr="00943A58" w:rsidRDefault="00E3498A" w:rsidP="00DB48B6">
            <w:pPr>
              <w:jc w:val="center"/>
              <w:rPr>
                <w:rFonts w:ascii="Arial" w:hAnsi="Arial" w:cs="Arial"/>
                <w:sz w:val="20"/>
                <w:szCs w:val="20"/>
              </w:rPr>
            </w:pPr>
            <w:r w:rsidRPr="00943A58">
              <w:rPr>
                <w:rFonts w:ascii="Arial" w:hAnsi="Arial" w:cs="Arial"/>
                <w:sz w:val="20"/>
                <w:szCs w:val="20"/>
              </w:rPr>
              <w:t>8</w:t>
            </w:r>
          </w:p>
        </w:tc>
        <w:tc>
          <w:tcPr>
            <w:tcW w:w="567" w:type="dxa"/>
            <w:tcBorders>
              <w:top w:val="single" w:sz="6" w:space="0" w:color="auto"/>
              <w:left w:val="single" w:sz="6" w:space="0" w:color="auto"/>
              <w:bottom w:val="double" w:sz="6" w:space="0" w:color="auto"/>
              <w:right w:val="single" w:sz="6" w:space="0" w:color="auto"/>
            </w:tcBorders>
          </w:tcPr>
          <w:p w:rsidR="00E3498A" w:rsidRPr="00943A58" w:rsidRDefault="00E3498A" w:rsidP="00DB48B6">
            <w:pPr>
              <w:jc w:val="center"/>
              <w:rPr>
                <w:rFonts w:ascii="Arial" w:hAnsi="Arial" w:cs="Arial"/>
                <w:sz w:val="20"/>
                <w:szCs w:val="20"/>
              </w:rPr>
            </w:pPr>
            <w:r w:rsidRPr="00943A58">
              <w:rPr>
                <w:rFonts w:ascii="Arial" w:hAnsi="Arial" w:cs="Arial"/>
                <w:sz w:val="20"/>
                <w:szCs w:val="20"/>
              </w:rPr>
              <w:t>10</w:t>
            </w:r>
          </w:p>
        </w:tc>
        <w:tc>
          <w:tcPr>
            <w:tcW w:w="709" w:type="dxa"/>
            <w:tcBorders>
              <w:top w:val="single" w:sz="6" w:space="0" w:color="auto"/>
              <w:left w:val="single" w:sz="6" w:space="0" w:color="auto"/>
              <w:bottom w:val="double" w:sz="6" w:space="0" w:color="auto"/>
              <w:right w:val="single" w:sz="6" w:space="0" w:color="auto"/>
            </w:tcBorders>
          </w:tcPr>
          <w:p w:rsidR="00E3498A" w:rsidRPr="00943A58" w:rsidRDefault="00E3498A" w:rsidP="00DB48B6">
            <w:pPr>
              <w:jc w:val="center"/>
              <w:rPr>
                <w:rFonts w:ascii="Arial" w:hAnsi="Arial" w:cs="Arial"/>
                <w:sz w:val="20"/>
                <w:szCs w:val="20"/>
              </w:rPr>
            </w:pPr>
            <w:r w:rsidRPr="00943A58">
              <w:rPr>
                <w:rFonts w:ascii="Arial" w:hAnsi="Arial" w:cs="Arial"/>
                <w:sz w:val="20"/>
                <w:szCs w:val="20"/>
              </w:rPr>
              <w:t>1</w:t>
            </w:r>
          </w:p>
        </w:tc>
        <w:tc>
          <w:tcPr>
            <w:tcW w:w="843" w:type="dxa"/>
            <w:tcBorders>
              <w:top w:val="single" w:sz="6" w:space="0" w:color="auto"/>
              <w:left w:val="single" w:sz="6" w:space="0" w:color="auto"/>
              <w:bottom w:val="double" w:sz="6" w:space="0" w:color="auto"/>
              <w:right w:val="single" w:sz="6" w:space="0" w:color="auto"/>
            </w:tcBorders>
          </w:tcPr>
          <w:p w:rsidR="00E3498A" w:rsidRPr="00943A58" w:rsidRDefault="00E3498A" w:rsidP="00DB48B6">
            <w:pPr>
              <w:jc w:val="center"/>
              <w:rPr>
                <w:rFonts w:ascii="Arial" w:hAnsi="Arial" w:cs="Arial"/>
                <w:sz w:val="20"/>
                <w:szCs w:val="20"/>
              </w:rPr>
            </w:pPr>
            <w:r w:rsidRPr="00943A58">
              <w:rPr>
                <w:rFonts w:ascii="Arial" w:hAnsi="Arial" w:cs="Arial"/>
                <w:sz w:val="20"/>
                <w:szCs w:val="20"/>
              </w:rPr>
              <w:t>2</w:t>
            </w:r>
          </w:p>
        </w:tc>
        <w:tc>
          <w:tcPr>
            <w:tcW w:w="858" w:type="dxa"/>
            <w:gridSpan w:val="2"/>
            <w:tcBorders>
              <w:top w:val="single" w:sz="6" w:space="0" w:color="auto"/>
              <w:left w:val="single" w:sz="6" w:space="0" w:color="auto"/>
              <w:bottom w:val="double" w:sz="6" w:space="0" w:color="auto"/>
              <w:right w:val="single" w:sz="6" w:space="0" w:color="auto"/>
            </w:tcBorders>
          </w:tcPr>
          <w:p w:rsidR="00E3498A" w:rsidRPr="00943A58" w:rsidRDefault="00E3498A" w:rsidP="00DB48B6">
            <w:pPr>
              <w:jc w:val="center"/>
              <w:rPr>
                <w:rFonts w:ascii="Arial" w:hAnsi="Arial" w:cs="Arial"/>
                <w:sz w:val="20"/>
                <w:szCs w:val="20"/>
              </w:rPr>
            </w:pPr>
            <w:r w:rsidRPr="00943A58">
              <w:rPr>
                <w:rFonts w:ascii="Arial" w:hAnsi="Arial" w:cs="Arial"/>
                <w:sz w:val="20"/>
                <w:szCs w:val="20"/>
              </w:rPr>
              <w:t>3</w:t>
            </w:r>
          </w:p>
        </w:tc>
      </w:tr>
      <w:tr w:rsidR="00E3498A" w:rsidRPr="00943A58" w:rsidTr="00943A58">
        <w:trPr>
          <w:gridAfter w:val="5"/>
          <w:wAfter w:w="7195" w:type="dxa"/>
        </w:trPr>
        <w:tc>
          <w:tcPr>
            <w:tcW w:w="2905" w:type="dxa"/>
            <w:tcBorders>
              <w:left w:val="single" w:sz="6" w:space="0" w:color="auto"/>
              <w:bottom w:val="single" w:sz="6" w:space="0" w:color="auto"/>
              <w:right w:val="single" w:sz="6" w:space="0" w:color="auto"/>
            </w:tcBorders>
          </w:tcPr>
          <w:p w:rsidR="00E3498A" w:rsidRPr="00943A58" w:rsidRDefault="00E3498A" w:rsidP="00DB48B6">
            <w:pPr>
              <w:spacing w:before="60" w:after="60"/>
              <w:rPr>
                <w:rFonts w:ascii="Arial" w:hAnsi="Arial" w:cs="Arial"/>
                <w:sz w:val="20"/>
                <w:szCs w:val="20"/>
              </w:rPr>
            </w:pPr>
            <w:r w:rsidRPr="00943A58">
              <w:rPr>
                <w:rFonts w:ascii="Arial" w:hAnsi="Arial" w:cs="Arial"/>
                <w:sz w:val="20"/>
                <w:szCs w:val="20"/>
              </w:rPr>
              <w:t>Wymiar a</w:t>
            </w:r>
          </w:p>
        </w:tc>
        <w:tc>
          <w:tcPr>
            <w:tcW w:w="567" w:type="dxa"/>
            <w:tcBorders>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t>5</w:t>
            </w:r>
          </w:p>
        </w:tc>
        <w:tc>
          <w:tcPr>
            <w:tcW w:w="567" w:type="dxa"/>
            <w:tcBorders>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t>6</w:t>
            </w:r>
          </w:p>
        </w:tc>
        <w:tc>
          <w:tcPr>
            <w:tcW w:w="567" w:type="dxa"/>
            <w:tcBorders>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t>8</w:t>
            </w:r>
          </w:p>
        </w:tc>
        <w:tc>
          <w:tcPr>
            <w:tcW w:w="567" w:type="dxa"/>
            <w:tcBorders>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t>10</w:t>
            </w:r>
          </w:p>
        </w:tc>
        <w:tc>
          <w:tcPr>
            <w:tcW w:w="709" w:type="dxa"/>
            <w:tcBorders>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sym w:font="Symbol" w:char="F0B1"/>
            </w:r>
            <w:r w:rsidRPr="00943A58">
              <w:rPr>
                <w:rFonts w:ascii="Arial" w:hAnsi="Arial" w:cs="Arial"/>
                <w:sz w:val="20"/>
                <w:szCs w:val="20"/>
              </w:rPr>
              <w:t xml:space="preserve"> 1,0</w:t>
            </w:r>
          </w:p>
        </w:tc>
        <w:tc>
          <w:tcPr>
            <w:tcW w:w="843" w:type="dxa"/>
            <w:tcBorders>
              <w:left w:val="nil"/>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sym w:font="Symbol" w:char="F0B1"/>
            </w:r>
            <w:r w:rsidRPr="00943A58">
              <w:rPr>
                <w:rFonts w:ascii="Arial" w:hAnsi="Arial" w:cs="Arial"/>
                <w:sz w:val="20"/>
                <w:szCs w:val="20"/>
              </w:rPr>
              <w:t xml:space="preserve"> 1,0</w:t>
            </w:r>
          </w:p>
        </w:tc>
        <w:tc>
          <w:tcPr>
            <w:tcW w:w="858" w:type="dxa"/>
            <w:gridSpan w:val="2"/>
            <w:tcBorders>
              <w:left w:val="single" w:sz="6" w:space="0" w:color="auto"/>
              <w:bottom w:val="single" w:sz="6" w:space="0" w:color="auto"/>
              <w:right w:val="single" w:sz="6" w:space="0" w:color="auto"/>
            </w:tcBorders>
          </w:tcPr>
          <w:p w:rsidR="00E3498A" w:rsidRPr="00943A58" w:rsidRDefault="00E3498A" w:rsidP="00DB48B6">
            <w:pPr>
              <w:spacing w:before="60" w:after="60"/>
              <w:jc w:val="center"/>
              <w:rPr>
                <w:rFonts w:ascii="Arial" w:hAnsi="Arial" w:cs="Arial"/>
                <w:sz w:val="20"/>
                <w:szCs w:val="20"/>
              </w:rPr>
            </w:pPr>
            <w:r w:rsidRPr="00943A58">
              <w:rPr>
                <w:rFonts w:ascii="Arial" w:hAnsi="Arial" w:cs="Arial"/>
                <w:sz w:val="20"/>
                <w:szCs w:val="20"/>
              </w:rPr>
              <w:sym w:font="Symbol" w:char="F0B1"/>
            </w:r>
            <w:r w:rsidRPr="00943A58">
              <w:rPr>
                <w:rFonts w:ascii="Arial" w:hAnsi="Arial" w:cs="Arial"/>
                <w:sz w:val="20"/>
                <w:szCs w:val="20"/>
              </w:rPr>
              <w:t xml:space="preserve"> 1,0</w:t>
            </w:r>
          </w:p>
        </w:tc>
      </w:tr>
      <w:tr w:rsidR="00E3498A" w:rsidRPr="00943A58" w:rsidTr="00943A58">
        <w:trPr>
          <w:gridAfter w:val="5"/>
          <w:wAfter w:w="7195" w:type="dxa"/>
        </w:trPr>
        <w:tc>
          <w:tcPr>
            <w:tcW w:w="2905"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rPr>
                <w:rFonts w:ascii="Arial" w:hAnsi="Arial" w:cs="Arial"/>
                <w:sz w:val="20"/>
                <w:szCs w:val="20"/>
              </w:rPr>
            </w:pPr>
            <w:r w:rsidRPr="00943A58">
              <w:rPr>
                <w:rFonts w:ascii="Arial" w:hAnsi="Arial" w:cs="Arial"/>
                <w:sz w:val="20"/>
                <w:szCs w:val="20"/>
              </w:rPr>
              <w:t>Stosunek pola powierzchni dolnej (stopki) do górnej (czoła), w cm, nie mniejszy niż</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jc w:val="center"/>
              <w:rPr>
                <w:rFonts w:ascii="Arial" w:hAnsi="Arial" w:cs="Arial"/>
                <w:sz w:val="20"/>
                <w:szCs w:val="20"/>
              </w:rPr>
            </w:pPr>
          </w:p>
          <w:p w:rsidR="00E3498A" w:rsidRPr="00943A58" w:rsidRDefault="00E3498A" w:rsidP="00DB48B6">
            <w:pPr>
              <w:jc w:val="center"/>
              <w:rPr>
                <w:rFonts w:ascii="Arial" w:hAnsi="Arial" w:cs="Arial"/>
                <w:sz w:val="20"/>
                <w:szCs w:val="20"/>
              </w:rPr>
            </w:pPr>
            <w:r w:rsidRPr="00943A58">
              <w:rPr>
                <w:rFonts w:ascii="Arial" w:hAnsi="Arial" w:cs="Arial"/>
                <w:sz w:val="20"/>
                <w:szCs w:val="20"/>
              </w:rPr>
              <w:t>-</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jc w:val="center"/>
              <w:rPr>
                <w:rFonts w:ascii="Arial" w:hAnsi="Arial" w:cs="Arial"/>
                <w:sz w:val="20"/>
                <w:szCs w:val="20"/>
              </w:rPr>
            </w:pPr>
          </w:p>
          <w:p w:rsidR="00E3498A" w:rsidRPr="00943A58" w:rsidRDefault="00E3498A" w:rsidP="00DB48B6">
            <w:pPr>
              <w:jc w:val="center"/>
              <w:rPr>
                <w:rFonts w:ascii="Arial" w:hAnsi="Arial" w:cs="Arial"/>
                <w:sz w:val="20"/>
                <w:szCs w:val="20"/>
              </w:rPr>
            </w:pPr>
            <w:r w:rsidRPr="00943A58">
              <w:rPr>
                <w:rFonts w:ascii="Arial" w:hAnsi="Arial" w:cs="Arial"/>
                <w:sz w:val="20"/>
                <w:szCs w:val="20"/>
              </w:rPr>
              <w:t>-</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jc w:val="center"/>
              <w:rPr>
                <w:rFonts w:ascii="Arial" w:hAnsi="Arial" w:cs="Arial"/>
                <w:sz w:val="20"/>
                <w:szCs w:val="20"/>
              </w:rPr>
            </w:pPr>
          </w:p>
          <w:p w:rsidR="00E3498A" w:rsidRPr="00943A58" w:rsidRDefault="00E3498A" w:rsidP="00DB48B6">
            <w:pPr>
              <w:jc w:val="center"/>
              <w:rPr>
                <w:rFonts w:ascii="Arial" w:hAnsi="Arial" w:cs="Arial"/>
                <w:sz w:val="20"/>
                <w:szCs w:val="20"/>
              </w:rPr>
            </w:pPr>
            <w:r w:rsidRPr="00943A58">
              <w:rPr>
                <w:rFonts w:ascii="Arial" w:hAnsi="Arial" w:cs="Arial"/>
                <w:sz w:val="20"/>
                <w:szCs w:val="20"/>
              </w:rPr>
              <w:t>-</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jc w:val="center"/>
              <w:rPr>
                <w:rFonts w:ascii="Arial" w:hAnsi="Arial" w:cs="Arial"/>
                <w:sz w:val="20"/>
                <w:szCs w:val="20"/>
              </w:rPr>
            </w:pPr>
          </w:p>
          <w:p w:rsidR="00E3498A" w:rsidRPr="00943A58" w:rsidRDefault="00E3498A" w:rsidP="00DB48B6">
            <w:pPr>
              <w:jc w:val="center"/>
              <w:rPr>
                <w:rFonts w:ascii="Arial" w:hAnsi="Arial" w:cs="Arial"/>
                <w:sz w:val="20"/>
                <w:szCs w:val="20"/>
              </w:rPr>
            </w:pPr>
            <w:r w:rsidRPr="00943A58">
              <w:rPr>
                <w:rFonts w:ascii="Arial" w:hAnsi="Arial" w:cs="Arial"/>
                <w:sz w:val="20"/>
                <w:szCs w:val="20"/>
              </w:rPr>
              <w:t>-</w:t>
            </w:r>
          </w:p>
        </w:tc>
        <w:tc>
          <w:tcPr>
            <w:tcW w:w="709"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jc w:val="center"/>
              <w:rPr>
                <w:rFonts w:ascii="Arial" w:hAnsi="Arial" w:cs="Arial"/>
                <w:sz w:val="20"/>
                <w:szCs w:val="20"/>
              </w:rPr>
            </w:pPr>
          </w:p>
          <w:p w:rsidR="00E3498A" w:rsidRPr="00943A58" w:rsidRDefault="00E3498A" w:rsidP="00DB48B6">
            <w:pPr>
              <w:jc w:val="center"/>
              <w:rPr>
                <w:rFonts w:ascii="Arial" w:hAnsi="Arial" w:cs="Arial"/>
                <w:sz w:val="20"/>
                <w:szCs w:val="20"/>
              </w:rPr>
            </w:pPr>
            <w:r w:rsidRPr="00943A58">
              <w:rPr>
                <w:rFonts w:ascii="Arial" w:hAnsi="Arial" w:cs="Arial"/>
                <w:sz w:val="20"/>
                <w:szCs w:val="20"/>
              </w:rPr>
              <w:t>0,7</w:t>
            </w:r>
          </w:p>
        </w:tc>
        <w:tc>
          <w:tcPr>
            <w:tcW w:w="843" w:type="dxa"/>
            <w:tcBorders>
              <w:top w:val="single" w:sz="6" w:space="0" w:color="auto"/>
              <w:left w:val="nil"/>
              <w:bottom w:val="single" w:sz="6" w:space="0" w:color="auto"/>
              <w:right w:val="single" w:sz="6" w:space="0" w:color="auto"/>
            </w:tcBorders>
          </w:tcPr>
          <w:p w:rsidR="00E3498A" w:rsidRPr="00943A58" w:rsidRDefault="00E3498A" w:rsidP="00DB48B6">
            <w:pPr>
              <w:jc w:val="center"/>
              <w:rPr>
                <w:rFonts w:ascii="Arial" w:hAnsi="Arial" w:cs="Arial"/>
                <w:sz w:val="20"/>
                <w:szCs w:val="20"/>
              </w:rPr>
            </w:pPr>
          </w:p>
          <w:p w:rsidR="00E3498A" w:rsidRPr="00943A58" w:rsidRDefault="00E3498A" w:rsidP="00DB48B6">
            <w:pPr>
              <w:jc w:val="center"/>
              <w:rPr>
                <w:rFonts w:ascii="Arial" w:hAnsi="Arial" w:cs="Arial"/>
                <w:sz w:val="20"/>
                <w:szCs w:val="20"/>
              </w:rPr>
            </w:pPr>
            <w:r w:rsidRPr="00943A58">
              <w:rPr>
                <w:rFonts w:ascii="Arial" w:hAnsi="Arial" w:cs="Arial"/>
                <w:sz w:val="20"/>
                <w:szCs w:val="20"/>
              </w:rPr>
              <w:t>0,6</w:t>
            </w:r>
          </w:p>
        </w:tc>
        <w:tc>
          <w:tcPr>
            <w:tcW w:w="858" w:type="dxa"/>
            <w:gridSpan w:val="2"/>
            <w:tcBorders>
              <w:top w:val="single" w:sz="6" w:space="0" w:color="auto"/>
              <w:left w:val="single" w:sz="6" w:space="0" w:color="auto"/>
              <w:bottom w:val="single" w:sz="6" w:space="0" w:color="auto"/>
              <w:right w:val="single" w:sz="6" w:space="0" w:color="auto"/>
            </w:tcBorders>
          </w:tcPr>
          <w:p w:rsidR="00E3498A" w:rsidRPr="00943A58" w:rsidRDefault="00E3498A" w:rsidP="00DB48B6">
            <w:pPr>
              <w:jc w:val="center"/>
              <w:rPr>
                <w:rFonts w:ascii="Arial" w:hAnsi="Arial" w:cs="Arial"/>
                <w:sz w:val="20"/>
                <w:szCs w:val="20"/>
              </w:rPr>
            </w:pPr>
          </w:p>
          <w:p w:rsidR="00E3498A" w:rsidRPr="00943A58" w:rsidRDefault="00E3498A" w:rsidP="00DB48B6">
            <w:pPr>
              <w:jc w:val="center"/>
              <w:rPr>
                <w:rFonts w:ascii="Arial" w:hAnsi="Arial" w:cs="Arial"/>
                <w:sz w:val="20"/>
                <w:szCs w:val="20"/>
              </w:rPr>
            </w:pPr>
            <w:r w:rsidRPr="00943A58">
              <w:rPr>
                <w:rFonts w:ascii="Arial" w:hAnsi="Arial" w:cs="Arial"/>
                <w:sz w:val="20"/>
                <w:szCs w:val="20"/>
              </w:rPr>
              <w:t>0,5</w:t>
            </w:r>
          </w:p>
        </w:tc>
      </w:tr>
      <w:tr w:rsidR="00E3498A" w:rsidRPr="00943A58" w:rsidTr="00943A58">
        <w:trPr>
          <w:gridAfter w:val="5"/>
          <w:wAfter w:w="7195" w:type="dxa"/>
        </w:trPr>
        <w:tc>
          <w:tcPr>
            <w:tcW w:w="2905"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rPr>
                <w:rFonts w:ascii="Arial" w:hAnsi="Arial" w:cs="Arial"/>
                <w:sz w:val="20"/>
                <w:szCs w:val="20"/>
              </w:rPr>
            </w:pPr>
            <w:r w:rsidRPr="00943A58">
              <w:rPr>
                <w:rFonts w:ascii="Arial" w:hAnsi="Arial" w:cs="Arial"/>
                <w:sz w:val="20"/>
                <w:szCs w:val="20"/>
              </w:rPr>
              <w:t>Nierówności powierzchni górnej (czoła),w cm, nie większe niż</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w:t>
            </w:r>
          </w:p>
        </w:tc>
        <w:tc>
          <w:tcPr>
            <w:tcW w:w="709"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sym w:font="Symbol" w:char="F0B1"/>
            </w:r>
            <w:r w:rsidRPr="00943A58">
              <w:rPr>
                <w:rFonts w:ascii="Arial" w:hAnsi="Arial" w:cs="Arial"/>
                <w:sz w:val="20"/>
                <w:szCs w:val="20"/>
              </w:rPr>
              <w:t xml:space="preserve"> 0,4</w:t>
            </w:r>
          </w:p>
        </w:tc>
        <w:tc>
          <w:tcPr>
            <w:tcW w:w="843" w:type="dxa"/>
            <w:tcBorders>
              <w:top w:val="single" w:sz="6" w:space="0" w:color="auto"/>
              <w:left w:val="nil"/>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sym w:font="Symbol" w:char="F0B1"/>
            </w:r>
            <w:r w:rsidRPr="00943A58">
              <w:rPr>
                <w:rFonts w:ascii="Arial" w:hAnsi="Arial" w:cs="Arial"/>
                <w:sz w:val="20"/>
                <w:szCs w:val="20"/>
              </w:rPr>
              <w:t xml:space="preserve"> 0,6</w:t>
            </w:r>
          </w:p>
        </w:tc>
        <w:tc>
          <w:tcPr>
            <w:tcW w:w="858" w:type="dxa"/>
            <w:gridSpan w:val="2"/>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sym w:font="Symbol" w:char="F0B1"/>
            </w:r>
            <w:r w:rsidRPr="00943A58">
              <w:rPr>
                <w:rFonts w:ascii="Arial" w:hAnsi="Arial" w:cs="Arial"/>
                <w:sz w:val="20"/>
                <w:szCs w:val="20"/>
              </w:rPr>
              <w:t xml:space="preserve"> 0,8</w:t>
            </w:r>
          </w:p>
        </w:tc>
      </w:tr>
      <w:tr w:rsidR="00E3498A" w:rsidRPr="00943A58" w:rsidTr="00943A58">
        <w:trPr>
          <w:gridAfter w:val="5"/>
          <w:wAfter w:w="7195" w:type="dxa"/>
        </w:trPr>
        <w:tc>
          <w:tcPr>
            <w:tcW w:w="2905"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rPr>
                <w:rFonts w:ascii="Arial" w:hAnsi="Arial" w:cs="Arial"/>
                <w:sz w:val="20"/>
                <w:szCs w:val="20"/>
              </w:rPr>
            </w:pPr>
            <w:r w:rsidRPr="00943A58">
              <w:rPr>
                <w:rFonts w:ascii="Arial" w:hAnsi="Arial" w:cs="Arial"/>
                <w:sz w:val="20"/>
                <w:szCs w:val="20"/>
              </w:rPr>
              <w:t>Wypukłość powierzchni bocznej, w cm, nie większa niż</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w:t>
            </w:r>
          </w:p>
        </w:tc>
        <w:tc>
          <w:tcPr>
            <w:tcW w:w="709"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0,6</w:t>
            </w:r>
          </w:p>
        </w:tc>
        <w:tc>
          <w:tcPr>
            <w:tcW w:w="843" w:type="dxa"/>
            <w:tcBorders>
              <w:top w:val="single" w:sz="6" w:space="0" w:color="auto"/>
              <w:left w:val="nil"/>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0,6</w:t>
            </w:r>
          </w:p>
        </w:tc>
        <w:tc>
          <w:tcPr>
            <w:tcW w:w="858" w:type="dxa"/>
            <w:gridSpan w:val="2"/>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120"/>
              <w:jc w:val="center"/>
              <w:rPr>
                <w:rFonts w:ascii="Arial" w:hAnsi="Arial" w:cs="Arial"/>
                <w:sz w:val="20"/>
                <w:szCs w:val="20"/>
              </w:rPr>
            </w:pPr>
            <w:r w:rsidRPr="00943A58">
              <w:rPr>
                <w:rFonts w:ascii="Arial" w:hAnsi="Arial" w:cs="Arial"/>
                <w:sz w:val="20"/>
                <w:szCs w:val="20"/>
              </w:rPr>
              <w:t>0,8</w:t>
            </w:r>
          </w:p>
        </w:tc>
      </w:tr>
      <w:tr w:rsidR="00E3498A" w:rsidRPr="00943A58" w:rsidTr="00943A58">
        <w:trPr>
          <w:gridAfter w:val="4"/>
          <w:wAfter w:w="5756" w:type="dxa"/>
        </w:trPr>
        <w:tc>
          <w:tcPr>
            <w:tcW w:w="2905"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rPr>
                <w:rFonts w:ascii="Arial" w:hAnsi="Arial" w:cs="Arial"/>
                <w:sz w:val="20"/>
                <w:szCs w:val="20"/>
              </w:rPr>
            </w:pPr>
            <w:r w:rsidRPr="00943A58">
              <w:rPr>
                <w:rFonts w:ascii="Arial" w:hAnsi="Arial" w:cs="Arial"/>
                <w:sz w:val="20"/>
                <w:szCs w:val="20"/>
              </w:rPr>
              <w:t>Odchyłki od kąta prostego krawędzi powierzchni górnej (czoła), w stopniach, nie większe niż</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360"/>
              <w:jc w:val="center"/>
              <w:rPr>
                <w:rFonts w:ascii="Arial" w:hAnsi="Arial" w:cs="Arial"/>
                <w:sz w:val="20"/>
                <w:szCs w:val="20"/>
              </w:rPr>
            </w:pPr>
            <w:r w:rsidRPr="00943A58">
              <w:rPr>
                <w:rFonts w:ascii="Arial" w:hAnsi="Arial" w:cs="Arial"/>
                <w:sz w:val="20"/>
                <w:szCs w:val="20"/>
              </w:rPr>
              <w:t>-</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360"/>
              <w:jc w:val="center"/>
              <w:rPr>
                <w:rFonts w:ascii="Arial" w:hAnsi="Arial" w:cs="Arial"/>
                <w:sz w:val="20"/>
                <w:szCs w:val="20"/>
              </w:rPr>
            </w:pPr>
            <w:r w:rsidRPr="00943A58">
              <w:rPr>
                <w:rFonts w:ascii="Arial" w:hAnsi="Arial" w:cs="Arial"/>
                <w:sz w:val="20"/>
                <w:szCs w:val="20"/>
              </w:rPr>
              <w:t>-</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360"/>
              <w:jc w:val="center"/>
              <w:rPr>
                <w:rFonts w:ascii="Arial" w:hAnsi="Arial" w:cs="Arial"/>
                <w:sz w:val="20"/>
                <w:szCs w:val="20"/>
              </w:rPr>
            </w:pPr>
            <w:r w:rsidRPr="00943A58">
              <w:rPr>
                <w:rFonts w:ascii="Arial" w:hAnsi="Arial" w:cs="Arial"/>
                <w:sz w:val="20"/>
                <w:szCs w:val="20"/>
              </w:rPr>
              <w:t>-</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360"/>
              <w:jc w:val="center"/>
              <w:rPr>
                <w:rFonts w:ascii="Arial" w:hAnsi="Arial" w:cs="Arial"/>
                <w:sz w:val="20"/>
                <w:szCs w:val="20"/>
              </w:rPr>
            </w:pPr>
            <w:r w:rsidRPr="00943A58">
              <w:rPr>
                <w:rFonts w:ascii="Arial" w:hAnsi="Arial" w:cs="Arial"/>
                <w:sz w:val="20"/>
                <w:szCs w:val="20"/>
              </w:rPr>
              <w:t>-</w:t>
            </w:r>
          </w:p>
        </w:tc>
        <w:tc>
          <w:tcPr>
            <w:tcW w:w="709"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360"/>
              <w:jc w:val="center"/>
              <w:rPr>
                <w:rFonts w:ascii="Arial" w:hAnsi="Arial" w:cs="Arial"/>
                <w:sz w:val="20"/>
                <w:szCs w:val="20"/>
              </w:rPr>
            </w:pPr>
            <w:r w:rsidRPr="00943A58">
              <w:rPr>
                <w:rFonts w:ascii="Arial" w:hAnsi="Arial" w:cs="Arial"/>
                <w:sz w:val="20"/>
                <w:szCs w:val="20"/>
              </w:rPr>
              <w:sym w:font="Symbol" w:char="F0B1"/>
            </w:r>
            <w:r w:rsidRPr="00943A58">
              <w:rPr>
                <w:rFonts w:ascii="Arial" w:hAnsi="Arial" w:cs="Arial"/>
                <w:sz w:val="20"/>
                <w:szCs w:val="20"/>
              </w:rPr>
              <w:t xml:space="preserve"> 6</w:t>
            </w:r>
          </w:p>
        </w:tc>
        <w:tc>
          <w:tcPr>
            <w:tcW w:w="851" w:type="dxa"/>
            <w:gridSpan w:val="2"/>
            <w:tcBorders>
              <w:top w:val="single" w:sz="6" w:space="0" w:color="auto"/>
              <w:left w:val="nil"/>
              <w:bottom w:val="single" w:sz="6" w:space="0" w:color="auto"/>
              <w:right w:val="single" w:sz="6" w:space="0" w:color="auto"/>
            </w:tcBorders>
          </w:tcPr>
          <w:p w:rsidR="00E3498A" w:rsidRPr="00943A58" w:rsidRDefault="00E3498A" w:rsidP="00DB48B6">
            <w:pPr>
              <w:spacing w:before="360"/>
              <w:jc w:val="center"/>
              <w:rPr>
                <w:rFonts w:ascii="Arial" w:hAnsi="Arial" w:cs="Arial"/>
                <w:sz w:val="20"/>
                <w:szCs w:val="20"/>
              </w:rPr>
            </w:pPr>
            <w:r w:rsidRPr="00943A58">
              <w:rPr>
                <w:rFonts w:ascii="Arial" w:hAnsi="Arial" w:cs="Arial"/>
                <w:sz w:val="20"/>
                <w:szCs w:val="20"/>
              </w:rPr>
              <w:sym w:font="Symbol" w:char="F0B1"/>
            </w:r>
            <w:r w:rsidRPr="00943A58">
              <w:rPr>
                <w:rFonts w:ascii="Arial" w:hAnsi="Arial" w:cs="Arial"/>
                <w:sz w:val="20"/>
                <w:szCs w:val="20"/>
              </w:rPr>
              <w:t xml:space="preserve"> 8</w:t>
            </w:r>
          </w:p>
        </w:tc>
        <w:tc>
          <w:tcPr>
            <w:tcW w:w="850" w:type="dxa"/>
            <w:tcBorders>
              <w:top w:val="single" w:sz="6" w:space="0" w:color="auto"/>
              <w:left w:val="nil"/>
              <w:bottom w:val="single" w:sz="6" w:space="0" w:color="auto"/>
              <w:right w:val="single" w:sz="6" w:space="0" w:color="auto"/>
            </w:tcBorders>
          </w:tcPr>
          <w:p w:rsidR="00E3498A" w:rsidRPr="00943A58" w:rsidRDefault="00E3498A" w:rsidP="00DB48B6">
            <w:pPr>
              <w:spacing w:before="360"/>
              <w:jc w:val="center"/>
              <w:rPr>
                <w:rFonts w:ascii="Arial" w:hAnsi="Arial" w:cs="Arial"/>
                <w:sz w:val="20"/>
                <w:szCs w:val="20"/>
              </w:rPr>
            </w:pPr>
            <w:r w:rsidRPr="00943A58">
              <w:rPr>
                <w:rFonts w:ascii="Arial" w:hAnsi="Arial" w:cs="Arial"/>
                <w:sz w:val="20"/>
                <w:szCs w:val="20"/>
              </w:rPr>
              <w:sym w:font="Symbol" w:char="F0B1"/>
            </w:r>
            <w:r w:rsidRPr="00943A58">
              <w:rPr>
                <w:rFonts w:ascii="Arial" w:hAnsi="Arial" w:cs="Arial"/>
                <w:sz w:val="20"/>
                <w:szCs w:val="20"/>
              </w:rPr>
              <w:t>10</w:t>
            </w:r>
          </w:p>
        </w:tc>
        <w:tc>
          <w:tcPr>
            <w:tcW w:w="1439" w:type="dxa"/>
          </w:tcPr>
          <w:p w:rsidR="00E3498A" w:rsidRPr="00943A58" w:rsidRDefault="00E3498A" w:rsidP="00DB48B6">
            <w:pPr>
              <w:rPr>
                <w:rFonts w:ascii="Arial" w:hAnsi="Arial" w:cs="Arial"/>
                <w:sz w:val="20"/>
                <w:szCs w:val="20"/>
              </w:rPr>
            </w:pPr>
          </w:p>
        </w:tc>
      </w:tr>
      <w:tr w:rsidR="00E3498A" w:rsidRPr="00943A58" w:rsidTr="00943A58">
        <w:trPr>
          <w:gridAfter w:val="4"/>
          <w:wAfter w:w="5756" w:type="dxa"/>
        </w:trPr>
        <w:tc>
          <w:tcPr>
            <w:tcW w:w="2905"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60"/>
              <w:rPr>
                <w:rFonts w:ascii="Arial" w:hAnsi="Arial" w:cs="Arial"/>
                <w:sz w:val="20"/>
                <w:szCs w:val="20"/>
              </w:rPr>
            </w:pPr>
            <w:r w:rsidRPr="00943A58">
              <w:rPr>
                <w:rFonts w:ascii="Arial" w:hAnsi="Arial" w:cs="Arial"/>
                <w:sz w:val="20"/>
                <w:szCs w:val="20"/>
              </w:rPr>
              <w:t>Odchylenie od równoległości płaszczyzny powierzchni dolnej w stosunku do górnej, w stopniach, nie większe niż</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360"/>
              <w:jc w:val="center"/>
              <w:rPr>
                <w:rFonts w:ascii="Arial" w:hAnsi="Arial" w:cs="Arial"/>
                <w:sz w:val="20"/>
                <w:szCs w:val="20"/>
              </w:rPr>
            </w:pPr>
            <w:r w:rsidRPr="00943A58">
              <w:rPr>
                <w:rFonts w:ascii="Arial" w:hAnsi="Arial" w:cs="Arial"/>
                <w:sz w:val="20"/>
                <w:szCs w:val="20"/>
              </w:rPr>
              <w:t>-</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360"/>
              <w:jc w:val="center"/>
              <w:rPr>
                <w:rFonts w:ascii="Arial" w:hAnsi="Arial" w:cs="Arial"/>
                <w:sz w:val="20"/>
                <w:szCs w:val="20"/>
              </w:rPr>
            </w:pPr>
            <w:r w:rsidRPr="00943A58">
              <w:rPr>
                <w:rFonts w:ascii="Arial" w:hAnsi="Arial" w:cs="Arial"/>
                <w:sz w:val="20"/>
                <w:szCs w:val="20"/>
              </w:rPr>
              <w:t>-</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360"/>
              <w:jc w:val="center"/>
              <w:rPr>
                <w:rFonts w:ascii="Arial" w:hAnsi="Arial" w:cs="Arial"/>
                <w:sz w:val="20"/>
                <w:szCs w:val="20"/>
              </w:rPr>
            </w:pPr>
            <w:r w:rsidRPr="00943A58">
              <w:rPr>
                <w:rFonts w:ascii="Arial" w:hAnsi="Arial" w:cs="Arial"/>
                <w:sz w:val="20"/>
                <w:szCs w:val="20"/>
              </w:rPr>
              <w:t>-</w:t>
            </w:r>
          </w:p>
        </w:tc>
        <w:tc>
          <w:tcPr>
            <w:tcW w:w="567"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360"/>
              <w:jc w:val="center"/>
              <w:rPr>
                <w:rFonts w:ascii="Arial" w:hAnsi="Arial" w:cs="Arial"/>
                <w:sz w:val="20"/>
                <w:szCs w:val="20"/>
              </w:rPr>
            </w:pPr>
            <w:r w:rsidRPr="00943A58">
              <w:rPr>
                <w:rFonts w:ascii="Arial" w:hAnsi="Arial" w:cs="Arial"/>
                <w:sz w:val="20"/>
                <w:szCs w:val="20"/>
              </w:rPr>
              <w:t>-</w:t>
            </w:r>
          </w:p>
        </w:tc>
        <w:tc>
          <w:tcPr>
            <w:tcW w:w="709" w:type="dxa"/>
            <w:tcBorders>
              <w:top w:val="single" w:sz="6" w:space="0" w:color="auto"/>
              <w:left w:val="single" w:sz="6" w:space="0" w:color="auto"/>
              <w:bottom w:val="single" w:sz="6" w:space="0" w:color="auto"/>
              <w:right w:val="single" w:sz="6" w:space="0" w:color="auto"/>
            </w:tcBorders>
          </w:tcPr>
          <w:p w:rsidR="00E3498A" w:rsidRPr="00943A58" w:rsidRDefault="00E3498A" w:rsidP="00DB48B6">
            <w:pPr>
              <w:spacing w:before="360"/>
              <w:jc w:val="center"/>
              <w:rPr>
                <w:rFonts w:ascii="Arial" w:hAnsi="Arial" w:cs="Arial"/>
                <w:sz w:val="20"/>
                <w:szCs w:val="20"/>
              </w:rPr>
            </w:pPr>
            <w:r w:rsidRPr="00943A58">
              <w:rPr>
                <w:rFonts w:ascii="Arial" w:hAnsi="Arial" w:cs="Arial"/>
                <w:sz w:val="20"/>
                <w:szCs w:val="20"/>
              </w:rPr>
              <w:sym w:font="Symbol" w:char="F0B1"/>
            </w:r>
            <w:r w:rsidRPr="00943A58">
              <w:rPr>
                <w:rFonts w:ascii="Arial" w:hAnsi="Arial" w:cs="Arial"/>
                <w:sz w:val="20"/>
                <w:szCs w:val="20"/>
              </w:rPr>
              <w:t xml:space="preserve"> 6</w:t>
            </w:r>
          </w:p>
        </w:tc>
        <w:tc>
          <w:tcPr>
            <w:tcW w:w="851" w:type="dxa"/>
            <w:gridSpan w:val="2"/>
            <w:tcBorders>
              <w:top w:val="single" w:sz="6" w:space="0" w:color="auto"/>
              <w:left w:val="nil"/>
              <w:bottom w:val="single" w:sz="6" w:space="0" w:color="auto"/>
              <w:right w:val="single" w:sz="6" w:space="0" w:color="auto"/>
            </w:tcBorders>
          </w:tcPr>
          <w:p w:rsidR="00E3498A" w:rsidRPr="00943A58" w:rsidRDefault="00E3498A" w:rsidP="00DB48B6">
            <w:pPr>
              <w:spacing w:before="360"/>
              <w:jc w:val="center"/>
              <w:rPr>
                <w:rFonts w:ascii="Arial" w:hAnsi="Arial" w:cs="Arial"/>
                <w:sz w:val="20"/>
                <w:szCs w:val="20"/>
              </w:rPr>
            </w:pPr>
            <w:r w:rsidRPr="00943A58">
              <w:rPr>
                <w:rFonts w:ascii="Arial" w:hAnsi="Arial" w:cs="Arial"/>
                <w:sz w:val="20"/>
                <w:szCs w:val="20"/>
              </w:rPr>
              <w:sym w:font="Symbol" w:char="F0B1"/>
            </w:r>
            <w:r w:rsidRPr="00943A58">
              <w:rPr>
                <w:rFonts w:ascii="Arial" w:hAnsi="Arial" w:cs="Arial"/>
                <w:sz w:val="20"/>
                <w:szCs w:val="20"/>
              </w:rPr>
              <w:t xml:space="preserve"> 8</w:t>
            </w:r>
          </w:p>
        </w:tc>
        <w:tc>
          <w:tcPr>
            <w:tcW w:w="850" w:type="dxa"/>
            <w:tcBorders>
              <w:top w:val="single" w:sz="6" w:space="0" w:color="auto"/>
              <w:left w:val="nil"/>
              <w:bottom w:val="single" w:sz="6" w:space="0" w:color="auto"/>
              <w:right w:val="single" w:sz="6" w:space="0" w:color="auto"/>
            </w:tcBorders>
          </w:tcPr>
          <w:p w:rsidR="00E3498A" w:rsidRPr="00943A58" w:rsidRDefault="00E3498A" w:rsidP="00DB48B6">
            <w:pPr>
              <w:spacing w:before="360"/>
              <w:jc w:val="center"/>
              <w:rPr>
                <w:rFonts w:ascii="Arial" w:hAnsi="Arial" w:cs="Arial"/>
                <w:sz w:val="20"/>
                <w:szCs w:val="20"/>
              </w:rPr>
            </w:pPr>
            <w:r w:rsidRPr="00943A58">
              <w:rPr>
                <w:rFonts w:ascii="Arial" w:hAnsi="Arial" w:cs="Arial"/>
                <w:sz w:val="20"/>
                <w:szCs w:val="20"/>
              </w:rPr>
              <w:sym w:font="Symbol" w:char="F0B1"/>
            </w:r>
            <w:r w:rsidRPr="00943A58">
              <w:rPr>
                <w:rFonts w:ascii="Arial" w:hAnsi="Arial" w:cs="Arial"/>
                <w:sz w:val="20"/>
                <w:szCs w:val="20"/>
              </w:rPr>
              <w:t>10</w:t>
            </w:r>
          </w:p>
        </w:tc>
        <w:tc>
          <w:tcPr>
            <w:tcW w:w="1439" w:type="dxa"/>
          </w:tcPr>
          <w:p w:rsidR="00E3498A" w:rsidRPr="00943A58" w:rsidRDefault="00E3498A" w:rsidP="00DB48B6">
            <w:pPr>
              <w:rPr>
                <w:rFonts w:ascii="Arial" w:hAnsi="Arial" w:cs="Arial"/>
                <w:sz w:val="20"/>
                <w:szCs w:val="20"/>
              </w:rPr>
            </w:pPr>
          </w:p>
        </w:tc>
      </w:tr>
    </w:tbl>
    <w:p w:rsidR="00943A58" w:rsidRDefault="00943A58" w:rsidP="00943A58">
      <w:pPr>
        <w:spacing w:before="240"/>
        <w:rPr>
          <w:rFonts w:ascii="Arial" w:hAnsi="Arial" w:cs="Arial"/>
          <w:sz w:val="20"/>
          <w:szCs w:val="20"/>
        </w:rPr>
      </w:pPr>
      <w:r w:rsidRPr="00943A58">
        <w:rPr>
          <w:rFonts w:ascii="Arial" w:hAnsi="Arial" w:cs="Arial"/>
          <w:b/>
          <w:sz w:val="20"/>
          <w:szCs w:val="20"/>
        </w:rPr>
        <w:t xml:space="preserve">2.2.5. </w:t>
      </w:r>
      <w:r w:rsidRPr="00943A58">
        <w:rPr>
          <w:rFonts w:ascii="Arial" w:hAnsi="Arial" w:cs="Arial"/>
          <w:sz w:val="20"/>
          <w:szCs w:val="20"/>
        </w:rPr>
        <w:t xml:space="preserve">Kształt i wymiary </w:t>
      </w:r>
      <w:r>
        <w:rPr>
          <w:rFonts w:ascii="Arial" w:hAnsi="Arial" w:cs="Arial"/>
          <w:sz w:val="20"/>
          <w:szCs w:val="20"/>
        </w:rPr>
        <w:t>płytek kamiennych P</w:t>
      </w:r>
    </w:p>
    <w:p w:rsidR="00943A58" w:rsidRPr="00943A58" w:rsidRDefault="00943A58" w:rsidP="00943A58">
      <w:pPr>
        <w:spacing w:before="240"/>
        <w:rPr>
          <w:rFonts w:ascii="Arial" w:hAnsi="Arial" w:cs="Arial"/>
          <w:sz w:val="20"/>
          <w:szCs w:val="20"/>
        </w:rPr>
      </w:pPr>
      <w:r>
        <w:rPr>
          <w:rFonts w:ascii="Arial" w:hAnsi="Arial" w:cs="Arial"/>
          <w:sz w:val="20"/>
          <w:szCs w:val="20"/>
        </w:rPr>
        <w:t xml:space="preserve">Płyty mogą mieć różny kształt prostokątny. Docięcie płytki – na całej </w:t>
      </w:r>
      <w:proofErr w:type="spellStart"/>
      <w:r>
        <w:rPr>
          <w:rFonts w:ascii="Arial" w:hAnsi="Arial" w:cs="Arial"/>
          <w:sz w:val="20"/>
          <w:szCs w:val="20"/>
        </w:rPr>
        <w:t>krawędzi.Max</w:t>
      </w:r>
      <w:proofErr w:type="spellEnd"/>
      <w:r>
        <w:rPr>
          <w:rFonts w:ascii="Arial" w:hAnsi="Arial" w:cs="Arial"/>
          <w:sz w:val="20"/>
          <w:szCs w:val="20"/>
        </w:rPr>
        <w:t xml:space="preserve"> odchyłki  docięcia od kata prostego na poziomie do 2</w:t>
      </w:r>
      <w:r w:rsidRPr="00943A58">
        <w:rPr>
          <w:rFonts w:ascii="Arial" w:hAnsi="Arial" w:cs="Arial"/>
          <w:sz w:val="20"/>
          <w:szCs w:val="20"/>
          <w:vertAlign w:val="superscript"/>
        </w:rPr>
        <w:t>O</w:t>
      </w:r>
    </w:p>
    <w:p w:rsidR="00E3498A" w:rsidRPr="00943A58" w:rsidRDefault="00E3498A" w:rsidP="00943A58">
      <w:pPr>
        <w:rPr>
          <w:rFonts w:ascii="Arial" w:hAnsi="Arial" w:cs="Arial"/>
          <w:sz w:val="20"/>
          <w:szCs w:val="20"/>
        </w:rPr>
      </w:pPr>
      <w:r w:rsidRPr="00943A58">
        <w:rPr>
          <w:rFonts w:ascii="Arial" w:hAnsi="Arial" w:cs="Arial"/>
          <w:sz w:val="20"/>
          <w:szCs w:val="20"/>
        </w:rPr>
        <w:tab/>
      </w:r>
    </w:p>
    <w:p w:rsidR="00E3498A" w:rsidRPr="00943A58" w:rsidRDefault="00E3498A" w:rsidP="00E3498A">
      <w:pPr>
        <w:pStyle w:val="Nagwek2"/>
        <w:rPr>
          <w:rFonts w:ascii="Arial" w:hAnsi="Arial" w:cs="Arial"/>
          <w:sz w:val="20"/>
        </w:rPr>
      </w:pPr>
      <w:r w:rsidRPr="00943A58">
        <w:rPr>
          <w:rFonts w:ascii="Arial" w:hAnsi="Arial" w:cs="Arial"/>
          <w:sz w:val="20"/>
        </w:rPr>
        <w:t>2.7. Masa zalewowa</w:t>
      </w:r>
    </w:p>
    <w:p w:rsidR="00E3498A" w:rsidRPr="00943A58" w:rsidRDefault="00E3498A" w:rsidP="00E3498A">
      <w:pPr>
        <w:rPr>
          <w:rFonts w:ascii="Arial" w:hAnsi="Arial" w:cs="Arial"/>
          <w:sz w:val="20"/>
          <w:szCs w:val="20"/>
        </w:rPr>
      </w:pPr>
      <w:r w:rsidRPr="00943A58">
        <w:rPr>
          <w:rFonts w:ascii="Arial" w:hAnsi="Arial" w:cs="Arial"/>
          <w:sz w:val="20"/>
          <w:szCs w:val="20"/>
        </w:rPr>
        <w:t>Masa zalewowa do wypełniania spoin i szczelin dylatacyjnych w nawierzchniach z kostki kamiennej powinna być stosowana na gorąco i odpowiadać wymaganiom normy BN-74/6771-04 [14] lub aprobaty technicznej.</w:t>
      </w:r>
    </w:p>
    <w:p w:rsidR="00E3498A" w:rsidRPr="00943A58" w:rsidRDefault="00E3498A" w:rsidP="00E3498A">
      <w:pPr>
        <w:pStyle w:val="Nagwek1"/>
        <w:rPr>
          <w:rFonts w:ascii="Arial" w:hAnsi="Arial" w:cs="Arial"/>
          <w:sz w:val="20"/>
        </w:rPr>
      </w:pPr>
      <w:bookmarkStart w:id="7" w:name="_Toc422115848"/>
      <w:r w:rsidRPr="00943A58">
        <w:rPr>
          <w:rFonts w:ascii="Arial" w:hAnsi="Arial" w:cs="Arial"/>
          <w:sz w:val="20"/>
        </w:rPr>
        <w:t>3. Sprzęt</w:t>
      </w:r>
      <w:bookmarkEnd w:id="7"/>
    </w:p>
    <w:p w:rsidR="00E3498A" w:rsidRPr="00943A58" w:rsidRDefault="00E3498A" w:rsidP="00E3498A">
      <w:pPr>
        <w:pStyle w:val="Nagwek2"/>
        <w:rPr>
          <w:rFonts w:ascii="Arial" w:hAnsi="Arial" w:cs="Arial"/>
          <w:sz w:val="20"/>
        </w:rPr>
      </w:pPr>
      <w:r w:rsidRPr="00943A58">
        <w:rPr>
          <w:rFonts w:ascii="Arial" w:hAnsi="Arial" w:cs="Arial"/>
          <w:sz w:val="20"/>
        </w:rPr>
        <w:t>3.1. Ogólne wymagania dotyczące sprzętu</w:t>
      </w:r>
    </w:p>
    <w:p w:rsidR="00E3498A" w:rsidRPr="00943A58" w:rsidRDefault="00E3498A" w:rsidP="00E3498A">
      <w:pPr>
        <w:rPr>
          <w:rFonts w:ascii="Arial" w:hAnsi="Arial" w:cs="Arial"/>
          <w:sz w:val="20"/>
          <w:szCs w:val="20"/>
        </w:rPr>
      </w:pPr>
      <w:r w:rsidRPr="00943A58">
        <w:rPr>
          <w:rFonts w:ascii="Arial" w:hAnsi="Arial" w:cs="Arial"/>
          <w:sz w:val="20"/>
          <w:szCs w:val="20"/>
        </w:rPr>
        <w:t xml:space="preserve">Ogólne wymagania dotyczące sprzętu podano w </w:t>
      </w:r>
      <w:r w:rsidR="00943A58">
        <w:rPr>
          <w:rFonts w:ascii="Arial" w:hAnsi="Arial" w:cs="Arial"/>
          <w:sz w:val="20"/>
          <w:szCs w:val="20"/>
        </w:rPr>
        <w:t>S</w:t>
      </w:r>
      <w:r w:rsidRPr="00943A58">
        <w:rPr>
          <w:rFonts w:ascii="Arial" w:hAnsi="Arial" w:cs="Arial"/>
          <w:sz w:val="20"/>
          <w:szCs w:val="20"/>
        </w:rPr>
        <w:t xml:space="preserve">ST D-M-00.00.00 „Wymagania ogólne” </w:t>
      </w:r>
      <w:proofErr w:type="spellStart"/>
      <w:r w:rsidRPr="00943A58">
        <w:rPr>
          <w:rFonts w:ascii="Arial" w:hAnsi="Arial" w:cs="Arial"/>
          <w:sz w:val="20"/>
          <w:szCs w:val="20"/>
        </w:rPr>
        <w:t>pkt</w:t>
      </w:r>
      <w:proofErr w:type="spellEnd"/>
      <w:r w:rsidRPr="00943A58">
        <w:rPr>
          <w:rFonts w:ascii="Arial" w:hAnsi="Arial" w:cs="Arial"/>
          <w:sz w:val="20"/>
          <w:szCs w:val="20"/>
        </w:rPr>
        <w:t xml:space="preserve"> 3.</w:t>
      </w:r>
    </w:p>
    <w:p w:rsidR="00E3498A" w:rsidRPr="00943A58" w:rsidRDefault="00E3498A" w:rsidP="00E3498A">
      <w:pPr>
        <w:pStyle w:val="Nagwek2"/>
        <w:rPr>
          <w:rFonts w:ascii="Arial" w:hAnsi="Arial" w:cs="Arial"/>
          <w:sz w:val="20"/>
        </w:rPr>
      </w:pPr>
      <w:r w:rsidRPr="00943A58">
        <w:rPr>
          <w:rFonts w:ascii="Arial" w:hAnsi="Arial" w:cs="Arial"/>
          <w:sz w:val="20"/>
        </w:rPr>
        <w:lastRenderedPageBreak/>
        <w:t>3.2. Sprzęt do wykonania nawierzchni z kostki kamiennej</w:t>
      </w:r>
      <w:r w:rsidR="00943A58">
        <w:rPr>
          <w:rFonts w:ascii="Arial" w:hAnsi="Arial" w:cs="Arial"/>
          <w:sz w:val="20"/>
        </w:rPr>
        <w:t xml:space="preserve"> </w:t>
      </w:r>
    </w:p>
    <w:p w:rsidR="00E3498A" w:rsidRPr="00943A58" w:rsidRDefault="00E3498A" w:rsidP="00E3498A">
      <w:pPr>
        <w:rPr>
          <w:rFonts w:ascii="Arial" w:hAnsi="Arial" w:cs="Arial"/>
          <w:sz w:val="20"/>
          <w:szCs w:val="20"/>
        </w:rPr>
      </w:pPr>
      <w:r w:rsidRPr="00943A58">
        <w:rPr>
          <w:rFonts w:ascii="Arial" w:hAnsi="Arial" w:cs="Arial"/>
          <w:sz w:val="20"/>
          <w:szCs w:val="20"/>
        </w:rPr>
        <w:tab/>
        <w:t>Wykonawca przystępujący do wykonania nawierzchni z kostek kamiennych powinien wykazać się możliwością korzystania z następującego sprzętu:</w:t>
      </w:r>
    </w:p>
    <w:p w:rsidR="00E3498A" w:rsidRPr="00943A58" w:rsidRDefault="00E3498A" w:rsidP="00E3498A">
      <w:pPr>
        <w:numPr>
          <w:ilvl w:val="0"/>
          <w:numId w:val="16"/>
        </w:numPr>
        <w:overflowPunct w:val="0"/>
        <w:autoSpaceDE w:val="0"/>
        <w:autoSpaceDN w:val="0"/>
        <w:adjustRightInd w:val="0"/>
        <w:jc w:val="both"/>
        <w:textAlignment w:val="baseline"/>
        <w:rPr>
          <w:rFonts w:ascii="Arial" w:hAnsi="Arial" w:cs="Arial"/>
          <w:sz w:val="20"/>
          <w:szCs w:val="20"/>
        </w:rPr>
      </w:pPr>
      <w:r w:rsidRPr="00943A58">
        <w:rPr>
          <w:rFonts w:ascii="Arial" w:hAnsi="Arial" w:cs="Arial"/>
          <w:sz w:val="20"/>
          <w:szCs w:val="20"/>
        </w:rPr>
        <w:t>betoniarki, do wytwarzania betonu i zapraw oraz przygotowywania podsypki cementowo-piaskowej,</w:t>
      </w:r>
    </w:p>
    <w:p w:rsidR="00E3498A" w:rsidRPr="00943A58" w:rsidRDefault="00E3498A" w:rsidP="00E3498A">
      <w:pPr>
        <w:numPr>
          <w:ilvl w:val="0"/>
          <w:numId w:val="16"/>
        </w:numPr>
        <w:overflowPunct w:val="0"/>
        <w:autoSpaceDE w:val="0"/>
        <w:autoSpaceDN w:val="0"/>
        <w:adjustRightInd w:val="0"/>
        <w:jc w:val="both"/>
        <w:textAlignment w:val="baseline"/>
        <w:rPr>
          <w:rFonts w:ascii="Arial" w:hAnsi="Arial" w:cs="Arial"/>
          <w:sz w:val="20"/>
          <w:szCs w:val="20"/>
        </w:rPr>
      </w:pPr>
      <w:r w:rsidRPr="00943A58">
        <w:rPr>
          <w:rFonts w:ascii="Arial" w:hAnsi="Arial" w:cs="Arial"/>
          <w:sz w:val="20"/>
          <w:szCs w:val="20"/>
        </w:rPr>
        <w:t>ubijaków ręcznych i mechanicznych, do ubijania kostki,</w:t>
      </w:r>
    </w:p>
    <w:p w:rsidR="00E3498A" w:rsidRPr="00943A58" w:rsidRDefault="00E3498A" w:rsidP="00E3498A">
      <w:pPr>
        <w:numPr>
          <w:ilvl w:val="0"/>
          <w:numId w:val="16"/>
        </w:numPr>
        <w:overflowPunct w:val="0"/>
        <w:autoSpaceDE w:val="0"/>
        <w:autoSpaceDN w:val="0"/>
        <w:adjustRightInd w:val="0"/>
        <w:jc w:val="both"/>
        <w:textAlignment w:val="baseline"/>
        <w:rPr>
          <w:rFonts w:ascii="Arial" w:hAnsi="Arial" w:cs="Arial"/>
          <w:sz w:val="20"/>
          <w:szCs w:val="20"/>
        </w:rPr>
      </w:pPr>
      <w:r w:rsidRPr="00943A58">
        <w:rPr>
          <w:rFonts w:ascii="Arial" w:hAnsi="Arial" w:cs="Arial"/>
          <w:sz w:val="20"/>
          <w:szCs w:val="20"/>
        </w:rPr>
        <w:t>wibratorów płytowych i lekkich walców wibracyjnych, do ubijania kostki po pierwszym ubiciu ręcznym.</w:t>
      </w:r>
    </w:p>
    <w:p w:rsidR="00E3498A" w:rsidRPr="00943A58" w:rsidRDefault="00E3498A" w:rsidP="00E3498A">
      <w:pPr>
        <w:pStyle w:val="Nagwek1"/>
        <w:rPr>
          <w:rFonts w:ascii="Arial" w:hAnsi="Arial" w:cs="Arial"/>
          <w:sz w:val="20"/>
        </w:rPr>
      </w:pPr>
      <w:bookmarkStart w:id="8" w:name="_Toc422115849"/>
      <w:r w:rsidRPr="00943A58">
        <w:rPr>
          <w:rFonts w:ascii="Arial" w:hAnsi="Arial" w:cs="Arial"/>
          <w:sz w:val="20"/>
        </w:rPr>
        <w:t>4. transport</w:t>
      </w:r>
      <w:bookmarkEnd w:id="8"/>
    </w:p>
    <w:p w:rsidR="00E3498A" w:rsidRPr="00943A58" w:rsidRDefault="00E3498A" w:rsidP="00E3498A">
      <w:pPr>
        <w:pStyle w:val="Nagwek2"/>
        <w:rPr>
          <w:rFonts w:ascii="Arial" w:hAnsi="Arial" w:cs="Arial"/>
          <w:sz w:val="20"/>
        </w:rPr>
      </w:pPr>
      <w:r w:rsidRPr="00943A58">
        <w:rPr>
          <w:rFonts w:ascii="Arial" w:hAnsi="Arial" w:cs="Arial"/>
          <w:sz w:val="20"/>
        </w:rPr>
        <w:t>4.1. Ogólne wymagania dotyczące transportu</w:t>
      </w:r>
    </w:p>
    <w:p w:rsidR="00E3498A" w:rsidRPr="00943A58" w:rsidRDefault="00E3498A" w:rsidP="00E3498A">
      <w:pPr>
        <w:pStyle w:val="Nagwek2"/>
        <w:rPr>
          <w:rFonts w:ascii="Arial" w:hAnsi="Arial" w:cs="Arial"/>
          <w:b w:val="0"/>
          <w:sz w:val="20"/>
        </w:rPr>
      </w:pPr>
      <w:r w:rsidRPr="00943A58">
        <w:rPr>
          <w:rFonts w:ascii="Arial" w:hAnsi="Arial" w:cs="Arial"/>
          <w:b w:val="0"/>
          <w:sz w:val="20"/>
        </w:rPr>
        <w:t xml:space="preserve">Ogólne wymagania dotyczące transportu podano w </w:t>
      </w:r>
      <w:r w:rsidR="00943A58">
        <w:rPr>
          <w:rFonts w:ascii="Arial" w:hAnsi="Arial" w:cs="Arial"/>
          <w:b w:val="0"/>
          <w:sz w:val="20"/>
        </w:rPr>
        <w:t>S</w:t>
      </w:r>
      <w:r w:rsidRPr="00943A58">
        <w:rPr>
          <w:rFonts w:ascii="Arial" w:hAnsi="Arial" w:cs="Arial"/>
          <w:b w:val="0"/>
          <w:sz w:val="20"/>
        </w:rPr>
        <w:t xml:space="preserve">ST D-M-00.00.00 „Wymagania ogólne” </w:t>
      </w:r>
      <w:proofErr w:type="spellStart"/>
      <w:r w:rsidRPr="00943A58">
        <w:rPr>
          <w:rFonts w:ascii="Arial" w:hAnsi="Arial" w:cs="Arial"/>
          <w:b w:val="0"/>
          <w:sz w:val="20"/>
        </w:rPr>
        <w:t>pkt</w:t>
      </w:r>
      <w:proofErr w:type="spellEnd"/>
      <w:r w:rsidRPr="00943A58">
        <w:rPr>
          <w:rFonts w:ascii="Arial" w:hAnsi="Arial" w:cs="Arial"/>
          <w:b w:val="0"/>
          <w:sz w:val="20"/>
        </w:rPr>
        <w:t xml:space="preserve"> 4.</w:t>
      </w:r>
    </w:p>
    <w:p w:rsidR="00E3498A" w:rsidRPr="00943A58" w:rsidRDefault="00E3498A" w:rsidP="00E3498A">
      <w:pPr>
        <w:pStyle w:val="Nagwek2"/>
        <w:rPr>
          <w:rFonts w:ascii="Arial" w:hAnsi="Arial" w:cs="Arial"/>
          <w:sz w:val="20"/>
        </w:rPr>
      </w:pPr>
      <w:r w:rsidRPr="00943A58">
        <w:rPr>
          <w:rFonts w:ascii="Arial" w:hAnsi="Arial" w:cs="Arial"/>
          <w:sz w:val="20"/>
        </w:rPr>
        <w:t>4.2. Transport materiałów</w:t>
      </w:r>
    </w:p>
    <w:p w:rsidR="00E3498A" w:rsidRPr="00943A58" w:rsidRDefault="00E3498A" w:rsidP="00E3498A">
      <w:pPr>
        <w:rPr>
          <w:rFonts w:ascii="Arial" w:hAnsi="Arial" w:cs="Arial"/>
          <w:sz w:val="20"/>
          <w:szCs w:val="20"/>
        </w:rPr>
      </w:pPr>
      <w:r w:rsidRPr="00943A58">
        <w:rPr>
          <w:rFonts w:ascii="Arial" w:hAnsi="Arial" w:cs="Arial"/>
          <w:b/>
          <w:sz w:val="20"/>
          <w:szCs w:val="20"/>
        </w:rPr>
        <w:t xml:space="preserve">4.2.1. </w:t>
      </w:r>
      <w:r w:rsidRPr="00943A58">
        <w:rPr>
          <w:rFonts w:ascii="Arial" w:hAnsi="Arial" w:cs="Arial"/>
          <w:sz w:val="20"/>
          <w:szCs w:val="20"/>
        </w:rPr>
        <w:t>Transport kostek kamiennych</w:t>
      </w:r>
      <w:r w:rsidR="00943A58">
        <w:rPr>
          <w:rFonts w:ascii="Arial" w:hAnsi="Arial" w:cs="Arial"/>
          <w:sz w:val="20"/>
          <w:szCs w:val="20"/>
        </w:rPr>
        <w:t xml:space="preserve"> -płytek betonowych ( alternatywa)</w:t>
      </w:r>
    </w:p>
    <w:p w:rsidR="00943A58" w:rsidRPr="00943A58" w:rsidRDefault="00E3498A" w:rsidP="00E3498A">
      <w:pPr>
        <w:spacing w:before="120"/>
        <w:rPr>
          <w:rFonts w:ascii="Arial" w:hAnsi="Arial" w:cs="Arial"/>
          <w:sz w:val="20"/>
          <w:szCs w:val="20"/>
        </w:rPr>
      </w:pPr>
      <w:r w:rsidRPr="00943A58">
        <w:rPr>
          <w:rFonts w:ascii="Arial" w:hAnsi="Arial" w:cs="Arial"/>
          <w:sz w:val="20"/>
          <w:szCs w:val="20"/>
        </w:rPr>
        <w:t>Kostki kamienne przewozi się dowolnymi środkami transportowymi.</w:t>
      </w:r>
      <w:r w:rsidR="004504FF">
        <w:rPr>
          <w:rFonts w:ascii="Arial" w:hAnsi="Arial" w:cs="Arial"/>
          <w:sz w:val="20"/>
          <w:szCs w:val="20"/>
        </w:rPr>
        <w:t xml:space="preserve"> </w:t>
      </w:r>
      <w:r w:rsidR="00943A58">
        <w:rPr>
          <w:rFonts w:ascii="Arial" w:hAnsi="Arial" w:cs="Arial"/>
          <w:sz w:val="20"/>
          <w:szCs w:val="20"/>
        </w:rPr>
        <w:t xml:space="preserve">Płyty kamienna – na paletach </w:t>
      </w:r>
    </w:p>
    <w:p w:rsidR="00E3498A" w:rsidRPr="00943A58" w:rsidRDefault="00E3498A" w:rsidP="00E3498A">
      <w:pPr>
        <w:rPr>
          <w:rFonts w:ascii="Arial" w:hAnsi="Arial" w:cs="Arial"/>
          <w:sz w:val="20"/>
          <w:szCs w:val="20"/>
        </w:rPr>
      </w:pPr>
      <w:r w:rsidRPr="00943A58">
        <w:rPr>
          <w:rFonts w:ascii="Arial" w:hAnsi="Arial" w:cs="Arial"/>
          <w:sz w:val="20"/>
          <w:szCs w:val="20"/>
        </w:rPr>
        <w:t>Kostkę regularną i rzędową należy układać na podłodze obok siebie tak, aby wypełniła całą powierzchnię środka transportowego. Na tak ułożonej warstwie należy bezpośrednio układać następne warstwy.</w:t>
      </w:r>
    </w:p>
    <w:p w:rsidR="00E3498A" w:rsidRPr="00943A58" w:rsidRDefault="00E3498A" w:rsidP="00E3498A">
      <w:pPr>
        <w:rPr>
          <w:rFonts w:ascii="Arial" w:hAnsi="Arial" w:cs="Arial"/>
          <w:sz w:val="20"/>
          <w:szCs w:val="20"/>
        </w:rPr>
      </w:pPr>
      <w:r w:rsidRPr="00943A58">
        <w:rPr>
          <w:rFonts w:ascii="Arial" w:hAnsi="Arial" w:cs="Arial"/>
          <w:sz w:val="20"/>
          <w:szCs w:val="20"/>
        </w:rPr>
        <w:t>Kostkę nieregularną przewozi się luźno usypaną. Ładowanie ręczne kostek regularnych i rzędowych powinno być wykonywane bez rzucania. Przy użyciu przenośników taśmowych, kostki regularne i rzędowe powinny być podawane i odbierane ręcznie.</w:t>
      </w:r>
    </w:p>
    <w:p w:rsidR="00E3498A" w:rsidRPr="00943A58" w:rsidRDefault="00E3498A" w:rsidP="00E3498A">
      <w:pPr>
        <w:rPr>
          <w:rFonts w:ascii="Arial" w:hAnsi="Arial" w:cs="Arial"/>
          <w:sz w:val="20"/>
          <w:szCs w:val="20"/>
        </w:rPr>
      </w:pPr>
      <w:r w:rsidRPr="00943A58">
        <w:rPr>
          <w:rFonts w:ascii="Arial" w:hAnsi="Arial" w:cs="Arial"/>
          <w:sz w:val="20"/>
          <w:szCs w:val="20"/>
        </w:rPr>
        <w:t>Kostkę regularną i rzędową należy ustawiać w stosy. Kostkę nieregularną można składować w pryzmach.</w:t>
      </w:r>
    </w:p>
    <w:p w:rsidR="00E3498A" w:rsidRDefault="00E3498A" w:rsidP="00E3498A">
      <w:pPr>
        <w:rPr>
          <w:rFonts w:ascii="Arial" w:hAnsi="Arial" w:cs="Arial"/>
          <w:sz w:val="20"/>
          <w:szCs w:val="20"/>
        </w:rPr>
      </w:pPr>
      <w:r w:rsidRPr="00943A58">
        <w:rPr>
          <w:rFonts w:ascii="Arial" w:hAnsi="Arial" w:cs="Arial"/>
          <w:sz w:val="20"/>
          <w:szCs w:val="20"/>
        </w:rPr>
        <w:t>Wysokość stosu lub pryzm nie powinna przekraczać 1 m.</w:t>
      </w:r>
    </w:p>
    <w:p w:rsidR="004504FF" w:rsidRPr="00943A58" w:rsidRDefault="004504FF" w:rsidP="00E3498A">
      <w:pPr>
        <w:rPr>
          <w:rFonts w:ascii="Arial" w:hAnsi="Arial" w:cs="Arial"/>
          <w:sz w:val="20"/>
          <w:szCs w:val="20"/>
        </w:rPr>
      </w:pPr>
      <w:r>
        <w:rPr>
          <w:rFonts w:ascii="Arial" w:hAnsi="Arial" w:cs="Arial"/>
          <w:sz w:val="20"/>
          <w:szCs w:val="20"/>
        </w:rPr>
        <w:t>Płytki składować w paletach.</w:t>
      </w:r>
    </w:p>
    <w:p w:rsidR="00E3498A" w:rsidRPr="004504FF" w:rsidRDefault="00E3498A" w:rsidP="00E3498A">
      <w:pPr>
        <w:pStyle w:val="Nagwek1"/>
        <w:rPr>
          <w:rFonts w:ascii="Arial" w:hAnsi="Arial" w:cs="Arial"/>
          <w:sz w:val="20"/>
        </w:rPr>
      </w:pPr>
      <w:bookmarkStart w:id="9" w:name="_Toc422115850"/>
      <w:r w:rsidRPr="004504FF">
        <w:rPr>
          <w:rFonts w:ascii="Arial" w:hAnsi="Arial" w:cs="Arial"/>
          <w:sz w:val="20"/>
        </w:rPr>
        <w:t>5. wykonanie robót</w:t>
      </w:r>
      <w:bookmarkEnd w:id="9"/>
    </w:p>
    <w:p w:rsidR="00E3498A" w:rsidRPr="004504FF" w:rsidRDefault="00E3498A" w:rsidP="00E3498A">
      <w:pPr>
        <w:pStyle w:val="Nagwek2"/>
        <w:rPr>
          <w:rFonts w:ascii="Arial" w:hAnsi="Arial" w:cs="Arial"/>
          <w:sz w:val="20"/>
        </w:rPr>
      </w:pPr>
      <w:r w:rsidRPr="004504FF">
        <w:rPr>
          <w:rFonts w:ascii="Arial" w:hAnsi="Arial" w:cs="Arial"/>
          <w:sz w:val="20"/>
        </w:rPr>
        <w:t>5.1. Ogólne zasady wykonania robót</w:t>
      </w:r>
    </w:p>
    <w:p w:rsidR="00E3498A" w:rsidRPr="004504FF" w:rsidRDefault="00E3498A" w:rsidP="00E3498A">
      <w:pPr>
        <w:rPr>
          <w:rFonts w:ascii="Arial" w:hAnsi="Arial" w:cs="Arial"/>
          <w:sz w:val="20"/>
          <w:szCs w:val="20"/>
        </w:rPr>
      </w:pPr>
      <w:r w:rsidRPr="004504FF">
        <w:rPr>
          <w:rFonts w:ascii="Arial" w:hAnsi="Arial" w:cs="Arial"/>
          <w:sz w:val="20"/>
          <w:szCs w:val="20"/>
        </w:rPr>
        <w:tab/>
        <w:t xml:space="preserve">Ogólne zasady wykonania robót podano w OST D-M-00.00.00 „Wymagania ogólne” </w:t>
      </w:r>
      <w:proofErr w:type="spellStart"/>
      <w:r w:rsidRPr="004504FF">
        <w:rPr>
          <w:rFonts w:ascii="Arial" w:hAnsi="Arial" w:cs="Arial"/>
          <w:sz w:val="20"/>
          <w:szCs w:val="20"/>
        </w:rPr>
        <w:t>pkt</w:t>
      </w:r>
      <w:proofErr w:type="spellEnd"/>
      <w:r w:rsidRPr="004504FF">
        <w:rPr>
          <w:rFonts w:ascii="Arial" w:hAnsi="Arial" w:cs="Arial"/>
          <w:sz w:val="20"/>
          <w:szCs w:val="20"/>
        </w:rPr>
        <w:t xml:space="preserve"> 5.</w:t>
      </w:r>
    </w:p>
    <w:p w:rsidR="00E3498A" w:rsidRPr="004504FF" w:rsidRDefault="00E3498A" w:rsidP="00E3498A">
      <w:pPr>
        <w:pStyle w:val="Nagwek2"/>
        <w:rPr>
          <w:rFonts w:ascii="Arial" w:hAnsi="Arial" w:cs="Arial"/>
          <w:sz w:val="20"/>
        </w:rPr>
      </w:pPr>
      <w:r w:rsidRPr="004504FF">
        <w:rPr>
          <w:rFonts w:ascii="Arial" w:hAnsi="Arial" w:cs="Arial"/>
          <w:sz w:val="20"/>
        </w:rPr>
        <w:t>5.2. Przygotowanie podbudowy</w:t>
      </w:r>
    </w:p>
    <w:p w:rsidR="00E3498A" w:rsidRPr="004504FF" w:rsidRDefault="00E3498A" w:rsidP="004504FF">
      <w:pPr>
        <w:rPr>
          <w:rFonts w:ascii="Arial" w:hAnsi="Arial" w:cs="Arial"/>
          <w:sz w:val="20"/>
          <w:szCs w:val="20"/>
        </w:rPr>
      </w:pPr>
      <w:r w:rsidRPr="004504FF">
        <w:rPr>
          <w:rFonts w:ascii="Arial" w:hAnsi="Arial" w:cs="Arial"/>
          <w:sz w:val="20"/>
          <w:szCs w:val="20"/>
        </w:rPr>
        <w:tab/>
        <w:t>Jeżeli w dokumentacji projektowej lub SST przewidziano wykonanie nawierzchni z kostki kami</w:t>
      </w:r>
      <w:r w:rsidR="004504FF">
        <w:rPr>
          <w:rFonts w:ascii="Arial" w:hAnsi="Arial" w:cs="Arial"/>
          <w:sz w:val="20"/>
          <w:szCs w:val="20"/>
        </w:rPr>
        <w:t xml:space="preserve">ennej na podbudowie z </w:t>
      </w:r>
      <w:r w:rsidRPr="004504FF">
        <w:rPr>
          <w:rFonts w:ascii="Arial" w:hAnsi="Arial" w:cs="Arial"/>
          <w:sz w:val="20"/>
          <w:szCs w:val="20"/>
        </w:rPr>
        <w:t>tłucznia itp. to warunki wykonania podbudowy powinny odpowiadać wymagan</w:t>
      </w:r>
      <w:r w:rsidR="004504FF">
        <w:rPr>
          <w:rFonts w:ascii="Arial" w:hAnsi="Arial" w:cs="Arial"/>
          <w:sz w:val="20"/>
          <w:szCs w:val="20"/>
        </w:rPr>
        <w:t>iom zawartym w odpowiednich SST</w:t>
      </w:r>
      <w:r w:rsidRPr="004504FF">
        <w:rPr>
          <w:rFonts w:ascii="Arial" w:hAnsi="Arial" w:cs="Arial"/>
          <w:sz w:val="20"/>
          <w:szCs w:val="20"/>
        </w:rPr>
        <w:t>,</w:t>
      </w:r>
    </w:p>
    <w:p w:rsidR="00E3498A" w:rsidRPr="00BE1E87" w:rsidRDefault="00BE1E87" w:rsidP="00BE1E87">
      <w:pPr>
        <w:tabs>
          <w:tab w:val="left" w:pos="-2977"/>
          <w:tab w:val="num" w:pos="720"/>
        </w:tabs>
        <w:spacing w:after="120"/>
        <w:ind w:left="720" w:hanging="720"/>
        <w:rPr>
          <w:rFonts w:ascii="Arial" w:hAnsi="Arial" w:cs="Arial"/>
          <w:sz w:val="20"/>
        </w:rPr>
      </w:pPr>
      <w:r>
        <w:rPr>
          <w:rFonts w:ascii="Arial" w:hAnsi="Arial" w:cs="Arial"/>
          <w:sz w:val="20"/>
        </w:rPr>
        <w:t>D-04.04.02</w:t>
      </w:r>
      <w:r>
        <w:rPr>
          <w:rFonts w:ascii="Arial" w:hAnsi="Arial" w:cs="Arial"/>
          <w:sz w:val="20"/>
        </w:rPr>
        <w:tab/>
        <w:t>PODBUDOWA Z KRUSZYWA ŁAMANEGO STABILIZOWANEGO MECHANICZNIE</w:t>
      </w:r>
      <w:r w:rsidR="00E3498A" w:rsidRPr="004504FF">
        <w:rPr>
          <w:rFonts w:ascii="Arial" w:hAnsi="Arial" w:cs="Arial"/>
          <w:sz w:val="20"/>
          <w:szCs w:val="20"/>
        </w:rPr>
        <w:t>.</w:t>
      </w:r>
    </w:p>
    <w:p w:rsidR="00E3498A" w:rsidRPr="00BE1E87" w:rsidRDefault="00E3498A" w:rsidP="00E3498A">
      <w:pPr>
        <w:pStyle w:val="Nagwek2"/>
        <w:rPr>
          <w:rFonts w:ascii="Arial" w:hAnsi="Arial" w:cs="Arial"/>
          <w:sz w:val="20"/>
        </w:rPr>
      </w:pPr>
      <w:r w:rsidRPr="004504FF">
        <w:rPr>
          <w:rFonts w:ascii="Arial" w:hAnsi="Arial" w:cs="Arial"/>
          <w:sz w:val="20"/>
        </w:rPr>
        <w:t>5</w:t>
      </w:r>
      <w:r w:rsidRPr="00BE1E87">
        <w:rPr>
          <w:rFonts w:ascii="Arial" w:hAnsi="Arial" w:cs="Arial"/>
          <w:sz w:val="20"/>
        </w:rPr>
        <w:t>.3. Obramowanie nawierzchni</w:t>
      </w:r>
    </w:p>
    <w:p w:rsidR="00E3498A" w:rsidRPr="00BE1E87" w:rsidRDefault="00E3498A" w:rsidP="00E3498A">
      <w:pPr>
        <w:rPr>
          <w:rFonts w:ascii="Arial" w:hAnsi="Arial" w:cs="Arial"/>
          <w:sz w:val="20"/>
          <w:szCs w:val="20"/>
        </w:rPr>
      </w:pPr>
      <w:r w:rsidRPr="00BE1E87">
        <w:rPr>
          <w:rFonts w:ascii="Arial" w:hAnsi="Arial" w:cs="Arial"/>
          <w:sz w:val="20"/>
          <w:szCs w:val="20"/>
        </w:rPr>
        <w:t xml:space="preserve">Do obramowania nawierzchni kostkowych stosuje się krawężniki betonowe uliczne, betonowe drogowe i kamienne drogowe, odpowiadające wymaganiom norm wymienionych w </w:t>
      </w:r>
      <w:proofErr w:type="spellStart"/>
      <w:r w:rsidRPr="00BE1E87">
        <w:rPr>
          <w:rFonts w:ascii="Arial" w:hAnsi="Arial" w:cs="Arial"/>
          <w:sz w:val="20"/>
          <w:szCs w:val="20"/>
        </w:rPr>
        <w:t>pkt</w:t>
      </w:r>
      <w:proofErr w:type="spellEnd"/>
      <w:r w:rsidRPr="00BE1E87">
        <w:rPr>
          <w:rFonts w:ascii="Arial" w:hAnsi="Arial" w:cs="Arial"/>
          <w:sz w:val="20"/>
          <w:szCs w:val="20"/>
        </w:rPr>
        <w:t xml:space="preserve"> 2.3.</w:t>
      </w:r>
    </w:p>
    <w:p w:rsidR="00E3498A" w:rsidRPr="00BE1E87" w:rsidRDefault="00E3498A" w:rsidP="00E3498A">
      <w:pPr>
        <w:rPr>
          <w:rFonts w:ascii="Arial" w:hAnsi="Arial" w:cs="Arial"/>
          <w:sz w:val="20"/>
          <w:szCs w:val="20"/>
        </w:rPr>
      </w:pPr>
      <w:r w:rsidRPr="00BE1E87">
        <w:rPr>
          <w:rFonts w:ascii="Arial" w:hAnsi="Arial" w:cs="Arial"/>
          <w:sz w:val="20"/>
          <w:szCs w:val="20"/>
        </w:rPr>
        <w:t>Rodzaj obramowania nawierzchni powinien być zgodny z dokumentacją projektową</w:t>
      </w:r>
      <w:r w:rsidR="00BE1E87">
        <w:rPr>
          <w:rFonts w:ascii="Arial" w:hAnsi="Arial" w:cs="Arial"/>
          <w:sz w:val="20"/>
          <w:szCs w:val="20"/>
        </w:rPr>
        <w:t xml:space="preserve">, SST lub wskazaniami Inżyniera / inspektora nadzoru </w:t>
      </w:r>
    </w:p>
    <w:p w:rsidR="00E3498A" w:rsidRPr="00BE1E87" w:rsidRDefault="00E3498A" w:rsidP="00E3498A">
      <w:pPr>
        <w:rPr>
          <w:rFonts w:ascii="Arial" w:hAnsi="Arial" w:cs="Arial"/>
          <w:sz w:val="20"/>
          <w:szCs w:val="20"/>
        </w:rPr>
      </w:pPr>
      <w:r w:rsidRPr="00BE1E87">
        <w:rPr>
          <w:rFonts w:ascii="Arial" w:hAnsi="Arial" w:cs="Arial"/>
          <w:sz w:val="20"/>
          <w:szCs w:val="20"/>
        </w:rPr>
        <w:t xml:space="preserve">Ustawienie krawężników powinno być zgodne z wymaganiami zawartymi w </w:t>
      </w:r>
      <w:r w:rsidR="00BE1E87">
        <w:rPr>
          <w:rFonts w:ascii="Arial" w:hAnsi="Arial" w:cs="Arial"/>
          <w:sz w:val="20"/>
          <w:szCs w:val="20"/>
        </w:rPr>
        <w:t>S</w:t>
      </w:r>
      <w:r w:rsidRPr="00BE1E87">
        <w:rPr>
          <w:rFonts w:ascii="Arial" w:hAnsi="Arial" w:cs="Arial"/>
          <w:sz w:val="20"/>
          <w:szCs w:val="20"/>
        </w:rPr>
        <w:t>ST D-08.01.01 „Krawężniki D-08.01.02 „Krawężniki kamienne”.</w:t>
      </w:r>
    </w:p>
    <w:p w:rsidR="00E3498A" w:rsidRPr="00BE1E87" w:rsidRDefault="00E3498A" w:rsidP="00E3498A">
      <w:pPr>
        <w:pStyle w:val="Nagwek2"/>
        <w:rPr>
          <w:rFonts w:ascii="Arial" w:hAnsi="Arial" w:cs="Arial"/>
          <w:sz w:val="20"/>
        </w:rPr>
      </w:pPr>
      <w:r w:rsidRPr="00BE1E87">
        <w:rPr>
          <w:rFonts w:ascii="Arial" w:hAnsi="Arial" w:cs="Arial"/>
          <w:sz w:val="20"/>
        </w:rPr>
        <w:t>5.4. Podsypka</w:t>
      </w:r>
    </w:p>
    <w:p w:rsidR="00E3498A" w:rsidRPr="00BE1E87" w:rsidRDefault="00E3498A" w:rsidP="00E3498A">
      <w:pPr>
        <w:rPr>
          <w:rFonts w:ascii="Arial" w:hAnsi="Arial" w:cs="Arial"/>
          <w:sz w:val="20"/>
          <w:szCs w:val="20"/>
        </w:rPr>
      </w:pPr>
      <w:r w:rsidRPr="00BE1E87">
        <w:rPr>
          <w:rFonts w:ascii="Arial" w:hAnsi="Arial" w:cs="Arial"/>
          <w:sz w:val="20"/>
          <w:szCs w:val="20"/>
        </w:rPr>
        <w:t>Rodzaj zastosowanej podsypki powinien być zgodny z dokumentacją projektową, SST lub w</w:t>
      </w:r>
      <w:r w:rsidR="00BE1E87">
        <w:rPr>
          <w:rFonts w:ascii="Arial" w:hAnsi="Arial" w:cs="Arial"/>
          <w:sz w:val="20"/>
          <w:szCs w:val="20"/>
        </w:rPr>
        <w:t>skazaniami Inżyniera/ Inspektora nadzoru.</w:t>
      </w:r>
    </w:p>
    <w:p w:rsidR="00E3498A" w:rsidRPr="00BE1E87" w:rsidRDefault="00E3498A" w:rsidP="00E3498A">
      <w:pPr>
        <w:rPr>
          <w:rFonts w:ascii="Arial" w:hAnsi="Arial" w:cs="Arial"/>
          <w:sz w:val="20"/>
          <w:szCs w:val="20"/>
        </w:rPr>
      </w:pPr>
      <w:r w:rsidRPr="00BE1E87">
        <w:rPr>
          <w:rFonts w:ascii="Arial" w:hAnsi="Arial" w:cs="Arial"/>
          <w:sz w:val="20"/>
          <w:szCs w:val="20"/>
        </w:rPr>
        <w:t>Grubość podsypki powinna być zgodna z dokumentacją projektową i SST.</w:t>
      </w:r>
    </w:p>
    <w:p w:rsidR="00E3498A" w:rsidRDefault="00E3498A" w:rsidP="00BE1E87">
      <w:pPr>
        <w:rPr>
          <w:rFonts w:ascii="Arial" w:hAnsi="Arial" w:cs="Arial"/>
          <w:sz w:val="20"/>
          <w:szCs w:val="20"/>
        </w:rPr>
      </w:pPr>
      <w:r w:rsidRPr="00BE1E87">
        <w:rPr>
          <w:rFonts w:ascii="Arial" w:hAnsi="Arial" w:cs="Arial"/>
          <w:sz w:val="20"/>
          <w:szCs w:val="20"/>
        </w:rPr>
        <w:t xml:space="preserve">Współczynnik </w:t>
      </w:r>
      <w:proofErr w:type="spellStart"/>
      <w:r w:rsidRPr="00BE1E87">
        <w:rPr>
          <w:rFonts w:ascii="Arial" w:hAnsi="Arial" w:cs="Arial"/>
          <w:sz w:val="20"/>
          <w:szCs w:val="20"/>
        </w:rPr>
        <w:t>wodnocementowy</w:t>
      </w:r>
      <w:proofErr w:type="spellEnd"/>
      <w:r w:rsidRPr="00BE1E87">
        <w:rPr>
          <w:rFonts w:ascii="Arial" w:hAnsi="Arial" w:cs="Arial"/>
          <w:sz w:val="20"/>
          <w:szCs w:val="20"/>
        </w:rPr>
        <w:t xml:space="preserve"> dla podsypki cementowo-piaskowej lub cementowo-żwirowej, powinien wynosić od 0,20 do 0,25, a wytrzym</w:t>
      </w:r>
      <w:r w:rsidR="00BE1E87">
        <w:rPr>
          <w:rFonts w:ascii="Arial" w:hAnsi="Arial" w:cs="Arial"/>
          <w:sz w:val="20"/>
          <w:szCs w:val="20"/>
        </w:rPr>
        <w:t xml:space="preserve">ałość na ściskanie </w:t>
      </w:r>
      <w:r w:rsidRPr="00BE1E87">
        <w:rPr>
          <w:rFonts w:ascii="Arial" w:hAnsi="Arial" w:cs="Arial"/>
          <w:sz w:val="20"/>
          <w:szCs w:val="20"/>
        </w:rPr>
        <w:t>R</w:t>
      </w:r>
      <w:r w:rsidRPr="00BE1E87">
        <w:rPr>
          <w:rFonts w:ascii="Arial" w:hAnsi="Arial" w:cs="Arial"/>
          <w:sz w:val="20"/>
          <w:szCs w:val="20"/>
          <w:vertAlign w:val="subscript"/>
        </w:rPr>
        <w:t>7</w:t>
      </w:r>
      <w:r w:rsidRPr="00BE1E87">
        <w:rPr>
          <w:rFonts w:ascii="Arial" w:hAnsi="Arial" w:cs="Arial"/>
          <w:sz w:val="20"/>
          <w:szCs w:val="20"/>
        </w:rPr>
        <w:t xml:space="preserve"> = 10 </w:t>
      </w:r>
      <w:proofErr w:type="spellStart"/>
      <w:r w:rsidRPr="00BE1E87">
        <w:rPr>
          <w:rFonts w:ascii="Arial" w:hAnsi="Arial" w:cs="Arial"/>
          <w:sz w:val="20"/>
          <w:szCs w:val="20"/>
        </w:rPr>
        <w:t>MPa</w:t>
      </w:r>
      <w:proofErr w:type="spellEnd"/>
      <w:r w:rsidRPr="00BE1E87">
        <w:rPr>
          <w:rFonts w:ascii="Arial" w:hAnsi="Arial" w:cs="Arial"/>
          <w:sz w:val="20"/>
          <w:szCs w:val="20"/>
        </w:rPr>
        <w:t>, R</w:t>
      </w:r>
      <w:r w:rsidRPr="00BE1E87">
        <w:rPr>
          <w:rFonts w:ascii="Arial" w:hAnsi="Arial" w:cs="Arial"/>
          <w:sz w:val="20"/>
          <w:szCs w:val="20"/>
          <w:vertAlign w:val="subscript"/>
        </w:rPr>
        <w:t>28</w:t>
      </w:r>
      <w:r w:rsidRPr="00BE1E87">
        <w:rPr>
          <w:rFonts w:ascii="Arial" w:hAnsi="Arial" w:cs="Arial"/>
          <w:sz w:val="20"/>
          <w:szCs w:val="20"/>
        </w:rPr>
        <w:t xml:space="preserve"> = 14 </w:t>
      </w:r>
      <w:proofErr w:type="spellStart"/>
      <w:r w:rsidRPr="00BE1E87">
        <w:rPr>
          <w:rFonts w:ascii="Arial" w:hAnsi="Arial" w:cs="Arial"/>
          <w:sz w:val="20"/>
          <w:szCs w:val="20"/>
        </w:rPr>
        <w:t>MPa</w:t>
      </w:r>
      <w:proofErr w:type="spellEnd"/>
      <w:r w:rsidRPr="00BE1E87">
        <w:rPr>
          <w:rFonts w:ascii="Arial" w:hAnsi="Arial" w:cs="Arial"/>
          <w:sz w:val="20"/>
          <w:szCs w:val="20"/>
        </w:rPr>
        <w:t>. 5.5. Układanie nawierzchni z kostki kamiennej</w:t>
      </w:r>
    </w:p>
    <w:p w:rsidR="00BE1E87" w:rsidRPr="00AA4D86" w:rsidRDefault="00AA4D86" w:rsidP="00BE1E87">
      <w:pPr>
        <w:pStyle w:val="Nagwek2"/>
        <w:rPr>
          <w:rFonts w:ascii="Arial" w:hAnsi="Arial" w:cs="Arial"/>
          <w:sz w:val="20"/>
        </w:rPr>
      </w:pPr>
      <w:r w:rsidRPr="00BE1E87">
        <w:rPr>
          <w:rFonts w:ascii="Arial" w:hAnsi="Arial" w:cs="Arial"/>
          <w:sz w:val="20"/>
        </w:rPr>
        <w:t>5.</w:t>
      </w:r>
      <w:r>
        <w:rPr>
          <w:rFonts w:ascii="Arial" w:hAnsi="Arial" w:cs="Arial"/>
          <w:sz w:val="20"/>
        </w:rPr>
        <w:t xml:space="preserve">5Układanie </w:t>
      </w:r>
    </w:p>
    <w:p w:rsidR="00E3498A" w:rsidRPr="00BE1E87" w:rsidRDefault="00E3498A" w:rsidP="00E3498A">
      <w:pPr>
        <w:rPr>
          <w:rFonts w:ascii="Arial" w:hAnsi="Arial" w:cs="Arial"/>
          <w:sz w:val="20"/>
          <w:szCs w:val="20"/>
        </w:rPr>
      </w:pPr>
      <w:r w:rsidRPr="00BE1E87">
        <w:rPr>
          <w:rFonts w:ascii="Arial" w:hAnsi="Arial" w:cs="Arial"/>
          <w:b/>
          <w:sz w:val="20"/>
          <w:szCs w:val="20"/>
        </w:rPr>
        <w:t xml:space="preserve">5.5.1. </w:t>
      </w:r>
      <w:r w:rsidRPr="00BE1E87">
        <w:rPr>
          <w:rFonts w:ascii="Arial" w:hAnsi="Arial" w:cs="Arial"/>
          <w:sz w:val="20"/>
          <w:szCs w:val="20"/>
        </w:rPr>
        <w:t>Układanie kostki nieregularnej</w:t>
      </w:r>
    </w:p>
    <w:p w:rsidR="00E3498A" w:rsidRPr="00BE1E87" w:rsidRDefault="00E3498A" w:rsidP="00E3498A">
      <w:pPr>
        <w:spacing w:before="120"/>
        <w:rPr>
          <w:rFonts w:ascii="Arial" w:hAnsi="Arial" w:cs="Arial"/>
          <w:sz w:val="20"/>
          <w:szCs w:val="20"/>
        </w:rPr>
      </w:pPr>
      <w:r w:rsidRPr="00BE1E87">
        <w:rPr>
          <w:rFonts w:ascii="Arial" w:hAnsi="Arial" w:cs="Arial"/>
          <w:sz w:val="20"/>
          <w:szCs w:val="20"/>
        </w:rPr>
        <w:t>Kostkę można układać w różne desenie:</w:t>
      </w:r>
    </w:p>
    <w:p w:rsidR="00E3498A" w:rsidRPr="00BE1E87" w:rsidRDefault="00E3498A" w:rsidP="00E3498A">
      <w:pPr>
        <w:numPr>
          <w:ilvl w:val="0"/>
          <w:numId w:val="16"/>
        </w:numPr>
        <w:overflowPunct w:val="0"/>
        <w:autoSpaceDE w:val="0"/>
        <w:autoSpaceDN w:val="0"/>
        <w:adjustRightInd w:val="0"/>
        <w:jc w:val="both"/>
        <w:textAlignment w:val="baseline"/>
        <w:rPr>
          <w:rFonts w:ascii="Arial" w:hAnsi="Arial" w:cs="Arial"/>
          <w:sz w:val="20"/>
          <w:szCs w:val="20"/>
        </w:rPr>
      </w:pPr>
      <w:r w:rsidRPr="00BE1E87">
        <w:rPr>
          <w:rFonts w:ascii="Arial" w:hAnsi="Arial" w:cs="Arial"/>
          <w:sz w:val="20"/>
          <w:szCs w:val="20"/>
        </w:rPr>
        <w:t>deseń rzędowy prosty, który uzyskuje się przez układanie kostki rzędami prostopadłymi do osi drogi,</w:t>
      </w:r>
    </w:p>
    <w:p w:rsidR="00E3498A" w:rsidRPr="00BE1E87" w:rsidRDefault="00E3498A" w:rsidP="00E3498A">
      <w:pPr>
        <w:numPr>
          <w:ilvl w:val="0"/>
          <w:numId w:val="16"/>
        </w:numPr>
        <w:overflowPunct w:val="0"/>
        <w:autoSpaceDE w:val="0"/>
        <w:autoSpaceDN w:val="0"/>
        <w:adjustRightInd w:val="0"/>
        <w:jc w:val="both"/>
        <w:textAlignment w:val="baseline"/>
        <w:rPr>
          <w:rFonts w:ascii="Arial" w:hAnsi="Arial" w:cs="Arial"/>
          <w:sz w:val="20"/>
          <w:szCs w:val="20"/>
        </w:rPr>
      </w:pPr>
      <w:r w:rsidRPr="00BE1E87">
        <w:rPr>
          <w:rFonts w:ascii="Arial" w:hAnsi="Arial" w:cs="Arial"/>
          <w:sz w:val="20"/>
          <w:szCs w:val="20"/>
        </w:rPr>
        <w:t>deseń rzędowy ukośny, który otrzymuje się przez układanie kostki rzędami pod kątem 45</w:t>
      </w:r>
      <w:r w:rsidRPr="00BE1E87">
        <w:rPr>
          <w:rFonts w:ascii="Arial" w:hAnsi="Arial" w:cs="Arial"/>
          <w:sz w:val="20"/>
          <w:szCs w:val="20"/>
          <w:vertAlign w:val="superscript"/>
        </w:rPr>
        <w:t>o</w:t>
      </w:r>
      <w:r w:rsidRPr="00BE1E87">
        <w:rPr>
          <w:rFonts w:ascii="Arial" w:hAnsi="Arial" w:cs="Arial"/>
          <w:sz w:val="20"/>
          <w:szCs w:val="20"/>
        </w:rPr>
        <w:t xml:space="preserve"> do osi drogi,</w:t>
      </w:r>
    </w:p>
    <w:p w:rsidR="00E3498A" w:rsidRPr="00BE1E87" w:rsidRDefault="00E3498A" w:rsidP="00E3498A">
      <w:pPr>
        <w:numPr>
          <w:ilvl w:val="0"/>
          <w:numId w:val="16"/>
        </w:numPr>
        <w:overflowPunct w:val="0"/>
        <w:autoSpaceDE w:val="0"/>
        <w:autoSpaceDN w:val="0"/>
        <w:adjustRightInd w:val="0"/>
        <w:jc w:val="both"/>
        <w:textAlignment w:val="baseline"/>
        <w:rPr>
          <w:rFonts w:ascii="Arial" w:hAnsi="Arial" w:cs="Arial"/>
          <w:sz w:val="20"/>
          <w:szCs w:val="20"/>
        </w:rPr>
      </w:pPr>
      <w:r w:rsidRPr="00BE1E87">
        <w:rPr>
          <w:rFonts w:ascii="Arial" w:hAnsi="Arial" w:cs="Arial"/>
          <w:sz w:val="20"/>
          <w:szCs w:val="20"/>
        </w:rPr>
        <w:t>deseń w jodełkę, który otrzymuje się przez układanie kostki pod kątem 45</w:t>
      </w:r>
      <w:r w:rsidRPr="00BE1E87">
        <w:rPr>
          <w:rFonts w:ascii="Arial" w:hAnsi="Arial" w:cs="Arial"/>
          <w:sz w:val="20"/>
          <w:szCs w:val="20"/>
          <w:vertAlign w:val="superscript"/>
        </w:rPr>
        <w:t>o</w:t>
      </w:r>
      <w:r w:rsidRPr="00BE1E87">
        <w:rPr>
          <w:rFonts w:ascii="Arial" w:hAnsi="Arial" w:cs="Arial"/>
          <w:sz w:val="20"/>
          <w:szCs w:val="20"/>
        </w:rPr>
        <w:t xml:space="preserve"> w przeciwne strony na każdej połowie jezdni,</w:t>
      </w:r>
    </w:p>
    <w:p w:rsidR="00E3498A" w:rsidRPr="00BE1E87" w:rsidRDefault="00E3498A" w:rsidP="00E3498A">
      <w:pPr>
        <w:numPr>
          <w:ilvl w:val="0"/>
          <w:numId w:val="16"/>
        </w:numPr>
        <w:overflowPunct w:val="0"/>
        <w:autoSpaceDE w:val="0"/>
        <w:autoSpaceDN w:val="0"/>
        <w:adjustRightInd w:val="0"/>
        <w:jc w:val="both"/>
        <w:textAlignment w:val="baseline"/>
        <w:rPr>
          <w:rFonts w:ascii="Arial" w:hAnsi="Arial" w:cs="Arial"/>
          <w:sz w:val="20"/>
          <w:szCs w:val="20"/>
        </w:rPr>
      </w:pPr>
      <w:r w:rsidRPr="00BE1E87">
        <w:rPr>
          <w:rFonts w:ascii="Arial" w:hAnsi="Arial" w:cs="Arial"/>
          <w:sz w:val="20"/>
          <w:szCs w:val="20"/>
        </w:rPr>
        <w:t>deseń łukowy, który otrzymuje się przez układanie kostki w kształcie łuku lub innych krzywych.</w:t>
      </w:r>
    </w:p>
    <w:p w:rsidR="00E3498A" w:rsidRPr="00BE1E87" w:rsidRDefault="00E3498A" w:rsidP="00E3498A">
      <w:pPr>
        <w:rPr>
          <w:rFonts w:ascii="Arial" w:hAnsi="Arial" w:cs="Arial"/>
          <w:sz w:val="20"/>
          <w:szCs w:val="20"/>
        </w:rPr>
      </w:pPr>
      <w:r w:rsidRPr="00BE1E87">
        <w:rPr>
          <w:rFonts w:ascii="Arial" w:hAnsi="Arial" w:cs="Arial"/>
          <w:sz w:val="20"/>
          <w:szCs w:val="20"/>
        </w:rPr>
        <w:lastRenderedPageBreak/>
        <w:t>Deseń nawierzchni z kostki kamiennej nieregularnej powinien być dostosowany do wielkości kostki. Przy różnych wymiarach kostki, zaleca się układanie jej w formie desenia łukowego, który poza tym nie wymaga przycinania kostek przy krawężnikach.</w:t>
      </w:r>
    </w:p>
    <w:p w:rsidR="00E3498A" w:rsidRPr="00BE1E87" w:rsidRDefault="00E3498A" w:rsidP="00E3498A">
      <w:pPr>
        <w:rPr>
          <w:rFonts w:ascii="Arial" w:hAnsi="Arial" w:cs="Arial"/>
          <w:sz w:val="20"/>
          <w:szCs w:val="20"/>
        </w:rPr>
      </w:pPr>
      <w:r w:rsidRPr="00BE1E87">
        <w:rPr>
          <w:rFonts w:ascii="Arial" w:hAnsi="Arial" w:cs="Arial"/>
          <w:sz w:val="20"/>
          <w:szCs w:val="20"/>
        </w:rPr>
        <w:t xml:space="preserve">Szerokość spoin między kostkami nie powinna przekraczać 12 </w:t>
      </w:r>
      <w:proofErr w:type="spellStart"/>
      <w:r w:rsidRPr="00BE1E87">
        <w:rPr>
          <w:rFonts w:ascii="Arial" w:hAnsi="Arial" w:cs="Arial"/>
          <w:sz w:val="20"/>
          <w:szCs w:val="20"/>
        </w:rPr>
        <w:t>mm</w:t>
      </w:r>
      <w:proofErr w:type="spellEnd"/>
      <w:r w:rsidRPr="00BE1E87">
        <w:rPr>
          <w:rFonts w:ascii="Arial" w:hAnsi="Arial" w:cs="Arial"/>
          <w:sz w:val="20"/>
          <w:szCs w:val="20"/>
        </w:rPr>
        <w:t>. Spoiny w sąsiednich rzędach powinny się mijać co najmniej o 1/4 szerokości kostki.</w:t>
      </w:r>
    </w:p>
    <w:p w:rsidR="00E3498A" w:rsidRPr="00BE1E87" w:rsidRDefault="00E3498A" w:rsidP="00E3498A">
      <w:pPr>
        <w:rPr>
          <w:rFonts w:ascii="Arial" w:hAnsi="Arial" w:cs="Arial"/>
          <w:sz w:val="20"/>
          <w:szCs w:val="20"/>
        </w:rPr>
      </w:pPr>
      <w:r w:rsidRPr="00BE1E87">
        <w:rPr>
          <w:rFonts w:ascii="Arial" w:hAnsi="Arial" w:cs="Arial"/>
          <w:sz w:val="20"/>
          <w:szCs w:val="20"/>
        </w:rPr>
        <w:t>Kostka użyta do układania nawierzchni powinna być jednego gatunku i z jednego rodzaju skał. Dla rozgraniczenia kierunków ruchu na jezdni, powinien być ułożony pas podłużny z jednego lub dwóch rzędów kostek o odmiennym kolorze.</w:t>
      </w:r>
    </w:p>
    <w:p w:rsidR="00E3498A" w:rsidRPr="00BE1E87" w:rsidRDefault="00E3498A" w:rsidP="00E3498A">
      <w:pPr>
        <w:spacing w:before="120"/>
        <w:rPr>
          <w:rFonts w:ascii="Arial" w:hAnsi="Arial" w:cs="Arial"/>
          <w:sz w:val="20"/>
          <w:szCs w:val="20"/>
        </w:rPr>
      </w:pPr>
      <w:r w:rsidRPr="00BE1E87">
        <w:rPr>
          <w:rFonts w:ascii="Arial" w:hAnsi="Arial" w:cs="Arial"/>
          <w:b/>
          <w:sz w:val="20"/>
          <w:szCs w:val="20"/>
        </w:rPr>
        <w:t xml:space="preserve">5.5.2. </w:t>
      </w:r>
      <w:r w:rsidRPr="00BE1E87">
        <w:rPr>
          <w:rFonts w:ascii="Arial" w:hAnsi="Arial" w:cs="Arial"/>
          <w:sz w:val="20"/>
          <w:szCs w:val="20"/>
        </w:rPr>
        <w:t>Układanie kostki regularnej</w:t>
      </w:r>
      <w:r w:rsidR="00BE1E87">
        <w:rPr>
          <w:rFonts w:ascii="Arial" w:hAnsi="Arial" w:cs="Arial"/>
          <w:sz w:val="20"/>
          <w:szCs w:val="20"/>
        </w:rPr>
        <w:t xml:space="preserve"> – ciętej </w:t>
      </w:r>
    </w:p>
    <w:p w:rsidR="00E3498A" w:rsidRPr="00BE1E87" w:rsidRDefault="00E3498A" w:rsidP="00E3498A">
      <w:pPr>
        <w:spacing w:before="120"/>
        <w:rPr>
          <w:rFonts w:ascii="Arial" w:hAnsi="Arial" w:cs="Arial"/>
          <w:sz w:val="20"/>
          <w:szCs w:val="20"/>
        </w:rPr>
      </w:pPr>
      <w:r w:rsidRPr="00BE1E87">
        <w:rPr>
          <w:rFonts w:ascii="Arial" w:hAnsi="Arial" w:cs="Arial"/>
          <w:sz w:val="20"/>
          <w:szCs w:val="20"/>
        </w:rPr>
        <w:t>Kostka regularna może być układana:</w:t>
      </w:r>
    </w:p>
    <w:p w:rsidR="00E3498A" w:rsidRPr="00BE1E87" w:rsidRDefault="00E3498A" w:rsidP="00E3498A">
      <w:pPr>
        <w:numPr>
          <w:ilvl w:val="0"/>
          <w:numId w:val="16"/>
        </w:numPr>
        <w:overflowPunct w:val="0"/>
        <w:autoSpaceDE w:val="0"/>
        <w:autoSpaceDN w:val="0"/>
        <w:adjustRightInd w:val="0"/>
        <w:jc w:val="both"/>
        <w:textAlignment w:val="baseline"/>
        <w:rPr>
          <w:rFonts w:ascii="Arial" w:hAnsi="Arial" w:cs="Arial"/>
          <w:sz w:val="20"/>
          <w:szCs w:val="20"/>
        </w:rPr>
      </w:pPr>
      <w:r w:rsidRPr="00BE1E87">
        <w:rPr>
          <w:rFonts w:ascii="Arial" w:hAnsi="Arial" w:cs="Arial"/>
          <w:sz w:val="20"/>
          <w:szCs w:val="20"/>
        </w:rPr>
        <w:t>w rzędy poprzeczne, prostopadłe do osi drogi,</w:t>
      </w:r>
    </w:p>
    <w:p w:rsidR="00E3498A" w:rsidRPr="00BE1E87" w:rsidRDefault="00E3498A" w:rsidP="00E3498A">
      <w:pPr>
        <w:numPr>
          <w:ilvl w:val="0"/>
          <w:numId w:val="16"/>
        </w:numPr>
        <w:overflowPunct w:val="0"/>
        <w:autoSpaceDE w:val="0"/>
        <w:autoSpaceDN w:val="0"/>
        <w:adjustRightInd w:val="0"/>
        <w:jc w:val="both"/>
        <w:textAlignment w:val="baseline"/>
        <w:rPr>
          <w:rFonts w:ascii="Arial" w:hAnsi="Arial" w:cs="Arial"/>
          <w:sz w:val="20"/>
          <w:szCs w:val="20"/>
        </w:rPr>
      </w:pPr>
      <w:r w:rsidRPr="00BE1E87">
        <w:rPr>
          <w:rFonts w:ascii="Arial" w:hAnsi="Arial" w:cs="Arial"/>
          <w:sz w:val="20"/>
          <w:szCs w:val="20"/>
        </w:rPr>
        <w:t>w rzędy ukośne, pod kątem 45</w:t>
      </w:r>
      <w:r w:rsidRPr="00BE1E87">
        <w:rPr>
          <w:rFonts w:ascii="Arial" w:hAnsi="Arial" w:cs="Arial"/>
          <w:sz w:val="20"/>
          <w:szCs w:val="20"/>
          <w:vertAlign w:val="superscript"/>
        </w:rPr>
        <w:t>o</w:t>
      </w:r>
      <w:r w:rsidRPr="00BE1E87">
        <w:rPr>
          <w:rFonts w:ascii="Arial" w:hAnsi="Arial" w:cs="Arial"/>
          <w:sz w:val="20"/>
          <w:szCs w:val="20"/>
        </w:rPr>
        <w:t xml:space="preserve"> do osi drogi,</w:t>
      </w:r>
    </w:p>
    <w:p w:rsidR="00E3498A" w:rsidRPr="00BE1E87" w:rsidRDefault="00E3498A" w:rsidP="00E3498A">
      <w:pPr>
        <w:numPr>
          <w:ilvl w:val="0"/>
          <w:numId w:val="16"/>
        </w:numPr>
        <w:overflowPunct w:val="0"/>
        <w:autoSpaceDE w:val="0"/>
        <w:autoSpaceDN w:val="0"/>
        <w:adjustRightInd w:val="0"/>
        <w:jc w:val="both"/>
        <w:textAlignment w:val="baseline"/>
        <w:rPr>
          <w:rFonts w:ascii="Arial" w:hAnsi="Arial" w:cs="Arial"/>
          <w:sz w:val="20"/>
          <w:szCs w:val="20"/>
        </w:rPr>
      </w:pPr>
      <w:r w:rsidRPr="00BE1E87">
        <w:rPr>
          <w:rFonts w:ascii="Arial" w:hAnsi="Arial" w:cs="Arial"/>
          <w:sz w:val="20"/>
          <w:szCs w:val="20"/>
        </w:rPr>
        <w:t>w jodełkę.</w:t>
      </w:r>
    </w:p>
    <w:p w:rsidR="00E3498A" w:rsidRPr="00BE1E87" w:rsidRDefault="00E3498A" w:rsidP="00E3498A">
      <w:pPr>
        <w:rPr>
          <w:rFonts w:ascii="Arial" w:hAnsi="Arial" w:cs="Arial"/>
          <w:sz w:val="20"/>
          <w:szCs w:val="20"/>
        </w:rPr>
      </w:pPr>
      <w:r w:rsidRPr="00BE1E87">
        <w:rPr>
          <w:rFonts w:ascii="Arial" w:hAnsi="Arial" w:cs="Arial"/>
          <w:sz w:val="20"/>
          <w:szCs w:val="20"/>
        </w:rPr>
        <w:t>Deseń nawierzchni z kostki regularnej powinien być dostosowany do wymiarów kostki. Kostki duże o wysokości kostki od 16 do 18 cm powinny być układane w rzędy poprzeczne. Kostki średnie o wysokości od 1</w:t>
      </w:r>
      <w:r w:rsidR="00BE1E87">
        <w:rPr>
          <w:rFonts w:ascii="Arial" w:hAnsi="Arial" w:cs="Arial"/>
          <w:sz w:val="20"/>
          <w:szCs w:val="20"/>
        </w:rPr>
        <w:t>1</w:t>
      </w:r>
      <w:r w:rsidRPr="00BE1E87">
        <w:rPr>
          <w:rFonts w:ascii="Arial" w:hAnsi="Arial" w:cs="Arial"/>
          <w:sz w:val="20"/>
          <w:szCs w:val="20"/>
        </w:rPr>
        <w:t xml:space="preserve"> do 14 cm oraz kostki małe, o wysokości od 8 do 10 cm, mogą być układane w rzędy poprzeczne, w rzędy ukośne lub w jodełkę.</w:t>
      </w:r>
    </w:p>
    <w:p w:rsidR="00E3498A" w:rsidRPr="00BE1E87" w:rsidRDefault="00E3498A" w:rsidP="00E3498A">
      <w:pPr>
        <w:rPr>
          <w:rFonts w:ascii="Arial" w:hAnsi="Arial" w:cs="Arial"/>
          <w:sz w:val="20"/>
          <w:szCs w:val="20"/>
        </w:rPr>
      </w:pPr>
      <w:r w:rsidRPr="00BE1E87">
        <w:rPr>
          <w:rFonts w:ascii="Arial" w:hAnsi="Arial" w:cs="Arial"/>
          <w:sz w:val="20"/>
          <w:szCs w:val="20"/>
        </w:rPr>
        <w:t>Układanie kostek przy krawężnikach wymaga stosowania kostek regularnych łącznikowych dla uzyskania mijania się spoin w kierunku podłużnym.</w:t>
      </w:r>
    </w:p>
    <w:p w:rsidR="00E3498A" w:rsidRPr="00BE1E87" w:rsidRDefault="00E3498A" w:rsidP="00E3498A">
      <w:pPr>
        <w:rPr>
          <w:rFonts w:ascii="Arial" w:hAnsi="Arial" w:cs="Arial"/>
          <w:sz w:val="20"/>
          <w:szCs w:val="20"/>
        </w:rPr>
      </w:pPr>
      <w:r w:rsidRPr="00BE1E87">
        <w:rPr>
          <w:rFonts w:ascii="Arial" w:hAnsi="Arial" w:cs="Arial"/>
          <w:sz w:val="20"/>
          <w:szCs w:val="20"/>
        </w:rPr>
        <w:t>Warunki układania kostki rzędowej są takie same jak dla kostki regularnej.</w:t>
      </w:r>
    </w:p>
    <w:p w:rsidR="00E3498A" w:rsidRPr="00BE1E87" w:rsidRDefault="00E3498A" w:rsidP="00E3498A">
      <w:pPr>
        <w:rPr>
          <w:rFonts w:ascii="Arial" w:hAnsi="Arial" w:cs="Arial"/>
          <w:sz w:val="20"/>
          <w:szCs w:val="20"/>
        </w:rPr>
      </w:pPr>
      <w:r w:rsidRPr="00BE1E87">
        <w:rPr>
          <w:rFonts w:ascii="Arial" w:hAnsi="Arial" w:cs="Arial"/>
          <w:sz w:val="20"/>
          <w:szCs w:val="20"/>
        </w:rPr>
        <w:t>Kostkę rzędową układa się w rzędy poprzeczne prostopadłe do osi drogi. Dopuszcza się układanie kostek w rzędy ukośne lub jodełkę.</w:t>
      </w:r>
    </w:p>
    <w:p w:rsidR="00E3498A" w:rsidRPr="00BE1E87" w:rsidRDefault="00E3498A" w:rsidP="00E3498A">
      <w:pPr>
        <w:spacing w:before="120"/>
        <w:rPr>
          <w:rFonts w:ascii="Arial" w:hAnsi="Arial" w:cs="Arial"/>
          <w:sz w:val="20"/>
          <w:szCs w:val="20"/>
        </w:rPr>
      </w:pPr>
      <w:r w:rsidRPr="00BE1E87">
        <w:rPr>
          <w:rFonts w:ascii="Arial" w:hAnsi="Arial" w:cs="Arial"/>
          <w:b/>
          <w:sz w:val="20"/>
          <w:szCs w:val="20"/>
        </w:rPr>
        <w:t xml:space="preserve">5.5.3. </w:t>
      </w:r>
      <w:r w:rsidRPr="00BE1E87">
        <w:rPr>
          <w:rFonts w:ascii="Arial" w:hAnsi="Arial" w:cs="Arial"/>
          <w:sz w:val="20"/>
          <w:szCs w:val="20"/>
        </w:rPr>
        <w:t>Szczeliny dylatacyjne</w:t>
      </w:r>
    </w:p>
    <w:p w:rsidR="00E3498A" w:rsidRPr="00BE1E87" w:rsidRDefault="00E3498A" w:rsidP="00E3498A">
      <w:pPr>
        <w:spacing w:before="120"/>
        <w:rPr>
          <w:rFonts w:ascii="Arial" w:hAnsi="Arial" w:cs="Arial"/>
          <w:sz w:val="20"/>
          <w:szCs w:val="20"/>
        </w:rPr>
      </w:pPr>
      <w:r w:rsidRPr="00BE1E87">
        <w:rPr>
          <w:rFonts w:ascii="Arial" w:hAnsi="Arial" w:cs="Arial"/>
          <w:sz w:val="20"/>
          <w:szCs w:val="20"/>
        </w:rPr>
        <w:t>Szczeliny dylatacyjne poprzeczne należy stosować w nawierzchniach z kostki na zaprawie cementowej w odległości od 10 do 15 m oraz w takich miejscach, w których występuje dylatacja podbudowy lub zmiana sztywności podłoża.</w:t>
      </w:r>
    </w:p>
    <w:p w:rsidR="00E3498A" w:rsidRPr="00BE1E87" w:rsidRDefault="00E3498A" w:rsidP="00E3498A">
      <w:pPr>
        <w:rPr>
          <w:rFonts w:ascii="Arial" w:hAnsi="Arial" w:cs="Arial"/>
          <w:sz w:val="20"/>
          <w:szCs w:val="20"/>
        </w:rPr>
      </w:pPr>
      <w:r w:rsidRPr="00BE1E87">
        <w:rPr>
          <w:rFonts w:ascii="Arial" w:hAnsi="Arial" w:cs="Arial"/>
          <w:sz w:val="20"/>
          <w:szCs w:val="20"/>
        </w:rPr>
        <w:t>Szczeliny podłużne należy stosować przy ściekach na jezdniach wszelkich szerokości oraz pośrodku jezdni, jeżeli szerokość jej przekracza 10 m lub w przypadku układania nawierzchni połową szerokości jezdni.</w:t>
      </w:r>
    </w:p>
    <w:p w:rsidR="00E3498A" w:rsidRPr="00BE1E87" w:rsidRDefault="00E3498A" w:rsidP="00E3498A">
      <w:pPr>
        <w:rPr>
          <w:rFonts w:ascii="Arial" w:hAnsi="Arial" w:cs="Arial"/>
          <w:sz w:val="20"/>
          <w:szCs w:val="20"/>
        </w:rPr>
      </w:pPr>
      <w:r w:rsidRPr="00BE1E87">
        <w:rPr>
          <w:rFonts w:ascii="Arial" w:hAnsi="Arial" w:cs="Arial"/>
          <w:sz w:val="20"/>
          <w:szCs w:val="20"/>
        </w:rPr>
        <w:t xml:space="preserve">Przy układaniu nawierzchni z kostki na podbudowie betonowej - na podsypce cementowo-żwirowej z zalaniem spoin zaprawą cementowo-piaskową, szczeliny dylatacyjne warstwy jezdnej należy wykonywać nad szczelinami podbudowy. Szerokość szczelin dylatacyjnych powinna wynosić od 8 do 12 </w:t>
      </w:r>
      <w:proofErr w:type="spellStart"/>
      <w:r w:rsidRPr="00BE1E87">
        <w:rPr>
          <w:rFonts w:ascii="Arial" w:hAnsi="Arial" w:cs="Arial"/>
          <w:sz w:val="20"/>
          <w:szCs w:val="20"/>
        </w:rPr>
        <w:t>mm</w:t>
      </w:r>
      <w:proofErr w:type="spellEnd"/>
      <w:r w:rsidRPr="00BE1E87">
        <w:rPr>
          <w:rFonts w:ascii="Arial" w:hAnsi="Arial" w:cs="Arial"/>
          <w:sz w:val="20"/>
          <w:szCs w:val="20"/>
        </w:rPr>
        <w:t>.</w:t>
      </w:r>
    </w:p>
    <w:p w:rsidR="00E3498A" w:rsidRPr="00BE1E87" w:rsidRDefault="00E3498A" w:rsidP="00E3498A">
      <w:pPr>
        <w:spacing w:before="120"/>
        <w:rPr>
          <w:rFonts w:ascii="Arial" w:hAnsi="Arial" w:cs="Arial"/>
          <w:sz w:val="20"/>
          <w:szCs w:val="20"/>
        </w:rPr>
      </w:pPr>
      <w:r w:rsidRPr="00BE1E87">
        <w:rPr>
          <w:rFonts w:ascii="Arial" w:hAnsi="Arial" w:cs="Arial"/>
          <w:b/>
          <w:sz w:val="20"/>
          <w:szCs w:val="20"/>
        </w:rPr>
        <w:t xml:space="preserve">5.5.4. </w:t>
      </w:r>
      <w:r w:rsidRPr="00BE1E87">
        <w:rPr>
          <w:rFonts w:ascii="Arial" w:hAnsi="Arial" w:cs="Arial"/>
          <w:sz w:val="20"/>
          <w:szCs w:val="20"/>
        </w:rPr>
        <w:t>Warunki przystąpienia do robót</w:t>
      </w:r>
    </w:p>
    <w:p w:rsidR="00E3498A" w:rsidRPr="00BE1E87" w:rsidRDefault="00E3498A" w:rsidP="00E3498A">
      <w:pPr>
        <w:spacing w:before="120"/>
        <w:rPr>
          <w:rFonts w:ascii="Arial" w:hAnsi="Arial" w:cs="Arial"/>
          <w:sz w:val="20"/>
          <w:szCs w:val="20"/>
        </w:rPr>
      </w:pPr>
      <w:r w:rsidRPr="00BE1E87">
        <w:rPr>
          <w:rFonts w:ascii="Arial" w:hAnsi="Arial" w:cs="Arial"/>
          <w:sz w:val="20"/>
          <w:szCs w:val="20"/>
        </w:rPr>
        <w:t>Kostkę na zaprawie cementowo-piaskowej i cementowo-żwirowej można układać bez środków ochronnych przed mrozem, jeżeli temperatura otoczenia jest +5</w:t>
      </w:r>
      <w:r w:rsidRPr="00BE1E87">
        <w:rPr>
          <w:rFonts w:ascii="Arial" w:hAnsi="Arial" w:cs="Arial"/>
          <w:sz w:val="20"/>
          <w:szCs w:val="20"/>
          <w:vertAlign w:val="superscript"/>
        </w:rPr>
        <w:t>o</w:t>
      </w:r>
      <w:r w:rsidRPr="00BE1E87">
        <w:rPr>
          <w:rFonts w:ascii="Arial" w:hAnsi="Arial" w:cs="Arial"/>
          <w:sz w:val="20"/>
          <w:szCs w:val="20"/>
        </w:rPr>
        <w:t>C lub wyższa. Nie należy układać kostki w temperaturze 0</w:t>
      </w:r>
      <w:r w:rsidRPr="00BE1E87">
        <w:rPr>
          <w:rFonts w:ascii="Arial" w:hAnsi="Arial" w:cs="Arial"/>
          <w:sz w:val="20"/>
          <w:szCs w:val="20"/>
          <w:vertAlign w:val="superscript"/>
        </w:rPr>
        <w:t>o</w:t>
      </w:r>
      <w:r w:rsidRPr="00BE1E87">
        <w:rPr>
          <w:rFonts w:ascii="Arial" w:hAnsi="Arial" w:cs="Arial"/>
          <w:sz w:val="20"/>
          <w:szCs w:val="20"/>
        </w:rPr>
        <w:t>C lub niższej. Jeżeli w ciągu dnia temperatura utrzymuje się w granicach od 0 do +5</w:t>
      </w:r>
      <w:r w:rsidRPr="00BE1E87">
        <w:rPr>
          <w:rFonts w:ascii="Arial" w:hAnsi="Arial" w:cs="Arial"/>
          <w:sz w:val="20"/>
          <w:szCs w:val="20"/>
          <w:vertAlign w:val="superscript"/>
        </w:rPr>
        <w:t>o</w:t>
      </w:r>
      <w:r w:rsidRPr="00BE1E87">
        <w:rPr>
          <w:rFonts w:ascii="Arial" w:hAnsi="Arial" w:cs="Arial"/>
          <w:sz w:val="20"/>
          <w:szCs w:val="20"/>
        </w:rPr>
        <w:t>C, a w nocy spodziewane są przymrozki, kostkę należy zabezpieczyć przez nakrycie materiałem o złym przewodnictwie cieplnym. Świeżo wykonaną nawierzchnię na podsypce cementowo-żwirowej należy chronić w sposób podany w PN-B-06251 [6].</w:t>
      </w:r>
    </w:p>
    <w:p w:rsidR="00E3498A" w:rsidRPr="00BE1E87" w:rsidRDefault="00E3498A" w:rsidP="00E3498A">
      <w:pPr>
        <w:spacing w:before="120"/>
        <w:rPr>
          <w:rFonts w:ascii="Arial" w:hAnsi="Arial" w:cs="Arial"/>
          <w:sz w:val="20"/>
          <w:szCs w:val="20"/>
        </w:rPr>
      </w:pPr>
      <w:r w:rsidRPr="00BE1E87">
        <w:rPr>
          <w:rFonts w:ascii="Arial" w:hAnsi="Arial" w:cs="Arial"/>
          <w:b/>
          <w:sz w:val="20"/>
          <w:szCs w:val="20"/>
        </w:rPr>
        <w:t xml:space="preserve">5.5.5. </w:t>
      </w:r>
      <w:r w:rsidRPr="00BE1E87">
        <w:rPr>
          <w:rFonts w:ascii="Arial" w:hAnsi="Arial" w:cs="Arial"/>
          <w:sz w:val="20"/>
          <w:szCs w:val="20"/>
        </w:rPr>
        <w:t>Ubijanie kostki</w:t>
      </w:r>
    </w:p>
    <w:p w:rsidR="00E3498A" w:rsidRPr="00BE1E87" w:rsidRDefault="00E3498A" w:rsidP="00E3498A">
      <w:pPr>
        <w:spacing w:before="120"/>
        <w:rPr>
          <w:rFonts w:ascii="Arial" w:hAnsi="Arial" w:cs="Arial"/>
          <w:sz w:val="20"/>
          <w:szCs w:val="20"/>
        </w:rPr>
      </w:pPr>
      <w:r w:rsidRPr="00BE1E87">
        <w:rPr>
          <w:rFonts w:ascii="Arial" w:hAnsi="Arial" w:cs="Arial"/>
          <w:sz w:val="20"/>
          <w:szCs w:val="20"/>
        </w:rPr>
        <w:t>Sposób ubijania kostki powinien być dostosowany do rodzaju podsypki oraz materiału do wypełnienia spoin.</w:t>
      </w:r>
    </w:p>
    <w:p w:rsidR="00AA4D86" w:rsidRDefault="00AA4D86" w:rsidP="00AA4D86">
      <w:pPr>
        <w:overflowPunct w:val="0"/>
        <w:autoSpaceDE w:val="0"/>
        <w:autoSpaceDN w:val="0"/>
        <w:adjustRightInd w:val="0"/>
        <w:jc w:val="both"/>
        <w:textAlignment w:val="baseline"/>
        <w:rPr>
          <w:rFonts w:ascii="Arial" w:hAnsi="Arial" w:cs="Arial"/>
          <w:sz w:val="20"/>
          <w:szCs w:val="20"/>
        </w:rPr>
      </w:pPr>
      <w:r>
        <w:rPr>
          <w:rFonts w:ascii="Arial" w:hAnsi="Arial" w:cs="Arial"/>
          <w:sz w:val="20"/>
          <w:szCs w:val="20"/>
        </w:rPr>
        <w:t>a)</w:t>
      </w:r>
      <w:r w:rsidR="00E3498A" w:rsidRPr="00BE1E87">
        <w:rPr>
          <w:rFonts w:ascii="Arial" w:hAnsi="Arial" w:cs="Arial"/>
          <w:sz w:val="20"/>
          <w:szCs w:val="20"/>
        </w:rPr>
        <w:t xml:space="preserve">Kostkę na podsypce </w:t>
      </w:r>
      <w:r>
        <w:rPr>
          <w:rFonts w:ascii="Arial" w:hAnsi="Arial" w:cs="Arial"/>
          <w:sz w:val="20"/>
          <w:szCs w:val="20"/>
        </w:rPr>
        <w:t>piaskowo</w:t>
      </w:r>
      <w:r w:rsidR="00E3498A" w:rsidRPr="00BE1E87">
        <w:rPr>
          <w:rFonts w:ascii="Arial" w:hAnsi="Arial" w:cs="Arial"/>
          <w:sz w:val="20"/>
          <w:szCs w:val="20"/>
        </w:rPr>
        <w:t>-cementowej przy wypełnianiu spoin zaprawą cementowo-piaskową, należy ubijać dwukrotnie.</w:t>
      </w:r>
    </w:p>
    <w:p w:rsidR="00E3498A" w:rsidRPr="00BE1E87" w:rsidRDefault="00E3498A" w:rsidP="00AA4D86">
      <w:pPr>
        <w:overflowPunct w:val="0"/>
        <w:autoSpaceDE w:val="0"/>
        <w:autoSpaceDN w:val="0"/>
        <w:adjustRightInd w:val="0"/>
        <w:jc w:val="both"/>
        <w:textAlignment w:val="baseline"/>
        <w:rPr>
          <w:rFonts w:ascii="Arial" w:hAnsi="Arial" w:cs="Arial"/>
          <w:sz w:val="20"/>
          <w:szCs w:val="20"/>
        </w:rPr>
      </w:pPr>
      <w:r w:rsidRPr="00BE1E87">
        <w:rPr>
          <w:rFonts w:ascii="Arial" w:hAnsi="Arial" w:cs="Arial"/>
          <w:sz w:val="20"/>
          <w:szCs w:val="20"/>
        </w:rPr>
        <w:t>Pierwsze mocne ubicie powinno nastąpić przed zalaniem spoin i spowodować obniżenie kostek do wymaganej niwelety.</w:t>
      </w:r>
    </w:p>
    <w:p w:rsidR="00E3498A" w:rsidRPr="00BE1E87" w:rsidRDefault="00E3498A" w:rsidP="00E3498A">
      <w:pPr>
        <w:rPr>
          <w:rFonts w:ascii="Arial" w:hAnsi="Arial" w:cs="Arial"/>
          <w:sz w:val="20"/>
          <w:szCs w:val="20"/>
        </w:rPr>
      </w:pPr>
      <w:r w:rsidRPr="00BE1E87">
        <w:rPr>
          <w:rFonts w:ascii="Arial" w:hAnsi="Arial" w:cs="Arial"/>
          <w:sz w:val="20"/>
          <w:szCs w:val="20"/>
        </w:rPr>
        <w:t>Drugie - lekkie ubicie, ma na celu doprowadzenie ubijanej powierzchni kostek do wymaganego przekroju poprzecznego jezdni. Drugi ubicie następuje bezpośrednio po zalaniu spoin zaprawą cementowo-piaskową. Zamiast drugiego ubijania można stosować wibratory płytowe lub lekkie walce wibracyjne.</w:t>
      </w:r>
    </w:p>
    <w:p w:rsidR="00E3498A" w:rsidRPr="00BE1E87" w:rsidRDefault="00E3498A" w:rsidP="00E3498A">
      <w:pPr>
        <w:spacing w:before="120"/>
        <w:rPr>
          <w:rFonts w:ascii="Arial" w:hAnsi="Arial" w:cs="Arial"/>
          <w:sz w:val="20"/>
          <w:szCs w:val="20"/>
        </w:rPr>
      </w:pPr>
      <w:r w:rsidRPr="00BE1E87">
        <w:rPr>
          <w:rFonts w:ascii="Arial" w:hAnsi="Arial" w:cs="Arial"/>
          <w:b/>
          <w:sz w:val="20"/>
          <w:szCs w:val="20"/>
        </w:rPr>
        <w:t xml:space="preserve">5.5.6. </w:t>
      </w:r>
      <w:r w:rsidRPr="00BE1E87">
        <w:rPr>
          <w:rFonts w:ascii="Arial" w:hAnsi="Arial" w:cs="Arial"/>
          <w:sz w:val="20"/>
          <w:szCs w:val="20"/>
        </w:rPr>
        <w:t>Wypełnienie spoin</w:t>
      </w:r>
    </w:p>
    <w:p w:rsidR="00E3498A" w:rsidRPr="00BE1E87" w:rsidRDefault="00E3498A" w:rsidP="00AA4D86">
      <w:pPr>
        <w:spacing w:before="120"/>
        <w:rPr>
          <w:rFonts w:ascii="Arial" w:hAnsi="Arial" w:cs="Arial"/>
          <w:sz w:val="20"/>
          <w:szCs w:val="20"/>
        </w:rPr>
      </w:pPr>
      <w:r w:rsidRPr="00BE1E87">
        <w:rPr>
          <w:rFonts w:ascii="Arial" w:hAnsi="Arial" w:cs="Arial"/>
          <w:sz w:val="20"/>
          <w:szCs w:val="20"/>
        </w:rPr>
        <w:t xml:space="preserve">Zaprawę cementowo-piaskową można stosować przy nawierzchniach z kostki każdego typu układanej na podsypce cementowo-żwirowej. Bitumiczną masę zalewową należy stosować przy nawierzchniach z kostki nieregularnej układanej na podsypce bitumiczno-żwirowej, żwirowej lub piaskowej. Wypełnienie spoin piaskiem można stosować przy nawierzchniach z kostki nieregularnej układanej na podsypce żwirowej lub </w:t>
      </w:r>
      <w:proofErr w:type="spellStart"/>
      <w:r w:rsidRPr="00BE1E87">
        <w:rPr>
          <w:rFonts w:ascii="Arial" w:hAnsi="Arial" w:cs="Arial"/>
          <w:sz w:val="20"/>
          <w:szCs w:val="20"/>
        </w:rPr>
        <w:t>piaskowej.Wypełnienie</w:t>
      </w:r>
      <w:proofErr w:type="spellEnd"/>
      <w:r w:rsidRPr="00BE1E87">
        <w:rPr>
          <w:rFonts w:ascii="Arial" w:hAnsi="Arial" w:cs="Arial"/>
          <w:sz w:val="20"/>
          <w:szCs w:val="20"/>
        </w:rPr>
        <w:t xml:space="preserve"> spoin zaprawą cementowo-piaskową powinno być wykonane z zachowaniem następujących </w:t>
      </w:r>
      <w:r w:rsidR="00AA4D86">
        <w:rPr>
          <w:rFonts w:ascii="Arial" w:hAnsi="Arial" w:cs="Arial"/>
          <w:sz w:val="20"/>
          <w:szCs w:val="20"/>
        </w:rPr>
        <w:t xml:space="preserve"> zasad: </w:t>
      </w:r>
      <w:r w:rsidRPr="00BE1E87">
        <w:rPr>
          <w:rFonts w:ascii="Arial" w:hAnsi="Arial" w:cs="Arial"/>
          <w:sz w:val="20"/>
          <w:szCs w:val="20"/>
        </w:rPr>
        <w:t>zaprawa cementowo-piaskowa powinna całkowicie wypełnić spoiny i tworzyć monolit z kostką.</w:t>
      </w:r>
    </w:p>
    <w:p w:rsidR="00E3498A" w:rsidRPr="00BE1E87" w:rsidRDefault="00E3498A" w:rsidP="00E3498A">
      <w:pPr>
        <w:rPr>
          <w:rFonts w:ascii="Arial" w:hAnsi="Arial" w:cs="Arial"/>
          <w:sz w:val="20"/>
          <w:szCs w:val="20"/>
        </w:rPr>
      </w:pPr>
      <w:r w:rsidRPr="00BE1E87">
        <w:rPr>
          <w:rFonts w:ascii="Arial" w:hAnsi="Arial" w:cs="Arial"/>
          <w:sz w:val="20"/>
          <w:szCs w:val="20"/>
        </w:rPr>
        <w:lastRenderedPageBreak/>
        <w:t>Wypełnienie spoin masą zalewową powinno być wykonane z zachowaniem następujących wymagań:</w:t>
      </w:r>
    </w:p>
    <w:p w:rsidR="00E3498A" w:rsidRPr="00BE1E87" w:rsidRDefault="00E3498A" w:rsidP="00E3498A">
      <w:pPr>
        <w:numPr>
          <w:ilvl w:val="0"/>
          <w:numId w:val="16"/>
        </w:numPr>
        <w:overflowPunct w:val="0"/>
        <w:autoSpaceDE w:val="0"/>
        <w:autoSpaceDN w:val="0"/>
        <w:adjustRightInd w:val="0"/>
        <w:jc w:val="both"/>
        <w:textAlignment w:val="baseline"/>
        <w:rPr>
          <w:rFonts w:ascii="Arial" w:hAnsi="Arial" w:cs="Arial"/>
          <w:sz w:val="20"/>
          <w:szCs w:val="20"/>
        </w:rPr>
      </w:pPr>
      <w:r w:rsidRPr="00BE1E87">
        <w:rPr>
          <w:rFonts w:ascii="Arial" w:hAnsi="Arial" w:cs="Arial"/>
          <w:sz w:val="20"/>
          <w:szCs w:val="20"/>
        </w:rPr>
        <w:t>spoiny przed zalaniem masą zalewową powinny być suche i dokładnie oczyszczone na głębokość około 5 cm,</w:t>
      </w:r>
    </w:p>
    <w:p w:rsidR="00E3498A" w:rsidRPr="00BE1E87" w:rsidRDefault="00E3498A" w:rsidP="00E3498A">
      <w:pPr>
        <w:numPr>
          <w:ilvl w:val="0"/>
          <w:numId w:val="16"/>
        </w:numPr>
        <w:overflowPunct w:val="0"/>
        <w:autoSpaceDE w:val="0"/>
        <w:autoSpaceDN w:val="0"/>
        <w:adjustRightInd w:val="0"/>
        <w:jc w:val="both"/>
        <w:textAlignment w:val="baseline"/>
        <w:rPr>
          <w:rFonts w:ascii="Arial" w:hAnsi="Arial" w:cs="Arial"/>
          <w:sz w:val="20"/>
          <w:szCs w:val="20"/>
        </w:rPr>
      </w:pPr>
      <w:r w:rsidRPr="00BE1E87">
        <w:rPr>
          <w:rFonts w:ascii="Arial" w:hAnsi="Arial" w:cs="Arial"/>
          <w:sz w:val="20"/>
          <w:szCs w:val="20"/>
        </w:rPr>
        <w:t>bezpośrednio przed zalaniem masa powinna być podgrzana do temperatury od 150 do 180</w:t>
      </w:r>
      <w:r w:rsidRPr="00BE1E87">
        <w:rPr>
          <w:rFonts w:ascii="Arial" w:hAnsi="Arial" w:cs="Arial"/>
          <w:sz w:val="20"/>
          <w:szCs w:val="20"/>
          <w:vertAlign w:val="superscript"/>
        </w:rPr>
        <w:t>o</w:t>
      </w:r>
      <w:r w:rsidRPr="00BE1E87">
        <w:rPr>
          <w:rFonts w:ascii="Arial" w:hAnsi="Arial" w:cs="Arial"/>
          <w:sz w:val="20"/>
          <w:szCs w:val="20"/>
        </w:rPr>
        <w:t>C,</w:t>
      </w:r>
    </w:p>
    <w:p w:rsidR="00E3498A" w:rsidRPr="00BE1E87" w:rsidRDefault="00E3498A" w:rsidP="00E3498A">
      <w:pPr>
        <w:numPr>
          <w:ilvl w:val="0"/>
          <w:numId w:val="16"/>
        </w:numPr>
        <w:overflowPunct w:val="0"/>
        <w:autoSpaceDE w:val="0"/>
        <w:autoSpaceDN w:val="0"/>
        <w:adjustRightInd w:val="0"/>
        <w:jc w:val="both"/>
        <w:textAlignment w:val="baseline"/>
        <w:rPr>
          <w:rFonts w:ascii="Arial" w:hAnsi="Arial" w:cs="Arial"/>
          <w:sz w:val="20"/>
          <w:szCs w:val="20"/>
        </w:rPr>
      </w:pPr>
      <w:r w:rsidRPr="00BE1E87">
        <w:rPr>
          <w:rFonts w:ascii="Arial" w:hAnsi="Arial" w:cs="Arial"/>
          <w:sz w:val="20"/>
          <w:szCs w:val="20"/>
        </w:rPr>
        <w:t>masa powinna dokładnie wypełniać spoiny i wykazywać dobrą przyczepność do kostek.</w:t>
      </w:r>
    </w:p>
    <w:p w:rsidR="00E3498A" w:rsidRPr="00BE1E87" w:rsidRDefault="00E3498A" w:rsidP="00E3498A">
      <w:pPr>
        <w:rPr>
          <w:rFonts w:ascii="Arial" w:hAnsi="Arial" w:cs="Arial"/>
          <w:sz w:val="20"/>
          <w:szCs w:val="20"/>
        </w:rPr>
      </w:pPr>
      <w:r w:rsidRPr="00BE1E87">
        <w:rPr>
          <w:rFonts w:ascii="Arial" w:hAnsi="Arial" w:cs="Arial"/>
          <w:sz w:val="20"/>
          <w:szCs w:val="20"/>
        </w:rPr>
        <w:t>Wypełnianie spoin przez zamulanie piaskiem powinno być wykonane z zachowaniem następujących wymagań:</w:t>
      </w:r>
    </w:p>
    <w:p w:rsidR="00AA4D86" w:rsidRDefault="00E3498A" w:rsidP="00E3498A">
      <w:pPr>
        <w:numPr>
          <w:ilvl w:val="0"/>
          <w:numId w:val="16"/>
        </w:numPr>
        <w:overflowPunct w:val="0"/>
        <w:autoSpaceDE w:val="0"/>
        <w:autoSpaceDN w:val="0"/>
        <w:adjustRightInd w:val="0"/>
        <w:jc w:val="both"/>
        <w:textAlignment w:val="baseline"/>
        <w:rPr>
          <w:rFonts w:ascii="Arial" w:hAnsi="Arial" w:cs="Arial"/>
          <w:sz w:val="20"/>
          <w:szCs w:val="20"/>
        </w:rPr>
      </w:pPr>
      <w:r w:rsidRPr="00AA4D86">
        <w:rPr>
          <w:rFonts w:ascii="Arial" w:hAnsi="Arial" w:cs="Arial"/>
          <w:sz w:val="20"/>
          <w:szCs w:val="20"/>
        </w:rPr>
        <w:t>piasek</w:t>
      </w:r>
      <w:r w:rsidR="00AA4D86">
        <w:rPr>
          <w:rFonts w:ascii="Arial" w:hAnsi="Arial" w:cs="Arial"/>
          <w:sz w:val="20"/>
          <w:szCs w:val="20"/>
        </w:rPr>
        <w:t xml:space="preserve">  drobny f,2 mm </w:t>
      </w:r>
    </w:p>
    <w:p w:rsidR="00E3498A" w:rsidRPr="00AA4D86" w:rsidRDefault="00E3498A" w:rsidP="00E3498A">
      <w:pPr>
        <w:numPr>
          <w:ilvl w:val="0"/>
          <w:numId w:val="16"/>
        </w:numPr>
        <w:overflowPunct w:val="0"/>
        <w:autoSpaceDE w:val="0"/>
        <w:autoSpaceDN w:val="0"/>
        <w:adjustRightInd w:val="0"/>
        <w:jc w:val="both"/>
        <w:textAlignment w:val="baseline"/>
        <w:rPr>
          <w:rFonts w:ascii="Arial" w:hAnsi="Arial" w:cs="Arial"/>
          <w:sz w:val="20"/>
          <w:szCs w:val="20"/>
        </w:rPr>
      </w:pPr>
      <w:r w:rsidRPr="00AA4D86">
        <w:rPr>
          <w:rFonts w:ascii="Arial" w:hAnsi="Arial" w:cs="Arial"/>
          <w:sz w:val="20"/>
          <w:szCs w:val="20"/>
        </w:rPr>
        <w:t>w czasie zamulania piasek powinien być obficie polewany wodą, aby wypełnił całkowicie spoiny.</w:t>
      </w:r>
    </w:p>
    <w:p w:rsidR="00E3498A" w:rsidRPr="00BE1E87" w:rsidRDefault="00E3498A" w:rsidP="00E3498A">
      <w:pPr>
        <w:pStyle w:val="Nagwek2"/>
        <w:rPr>
          <w:rFonts w:ascii="Arial" w:hAnsi="Arial" w:cs="Arial"/>
          <w:sz w:val="20"/>
        </w:rPr>
      </w:pPr>
      <w:r w:rsidRPr="00BE1E87">
        <w:rPr>
          <w:rFonts w:ascii="Arial" w:hAnsi="Arial" w:cs="Arial"/>
          <w:sz w:val="20"/>
        </w:rPr>
        <w:t>5.6. Pielęgnacja nawierzchni</w:t>
      </w:r>
    </w:p>
    <w:p w:rsidR="00E3498A" w:rsidRPr="00BE1E87" w:rsidRDefault="00E3498A" w:rsidP="00E3498A">
      <w:pPr>
        <w:rPr>
          <w:rFonts w:ascii="Arial" w:hAnsi="Arial" w:cs="Arial"/>
          <w:sz w:val="20"/>
          <w:szCs w:val="20"/>
        </w:rPr>
      </w:pPr>
      <w:r w:rsidRPr="00BE1E87">
        <w:rPr>
          <w:rFonts w:ascii="Arial" w:hAnsi="Arial" w:cs="Arial"/>
          <w:sz w:val="20"/>
          <w:szCs w:val="20"/>
        </w:rPr>
        <w:t>Sposób pielęgnacji nawierzchni zależy od rodzaju wypełnienia spoin i od rodzaju podsypki.</w:t>
      </w:r>
    </w:p>
    <w:p w:rsidR="00E3498A" w:rsidRPr="00BE1E87" w:rsidRDefault="00E3498A" w:rsidP="00E3498A">
      <w:pPr>
        <w:rPr>
          <w:rFonts w:ascii="Arial" w:hAnsi="Arial" w:cs="Arial"/>
          <w:sz w:val="20"/>
          <w:szCs w:val="20"/>
        </w:rPr>
      </w:pPr>
      <w:r w:rsidRPr="00BE1E87">
        <w:rPr>
          <w:rFonts w:ascii="Arial" w:hAnsi="Arial" w:cs="Arial"/>
          <w:sz w:val="20"/>
          <w:szCs w:val="20"/>
        </w:rPr>
        <w:t>Pielęgnacja nawierzchni kostkowej, której spoiny są wypełnione zaprawą cementowo-piaskową polega na polaniu nawierzchni wodą w kilka godzin po zalaniu spoin i utrzymaniu jej w stałej wilgotności przez okres jednej doby. Następnie nawierzchnię należy przykryć piaskiem i utrzymywać w stałej wilgotności przez okres 7 dni. Po upływie od 2 do 3 tygodni - w zależności od warunków atmosferycznych, nawierzchnię należy oczyścić dokładnie z piasku i można oddać do ruchu.</w:t>
      </w:r>
    </w:p>
    <w:p w:rsidR="00E3498A" w:rsidRPr="00BE1E87" w:rsidRDefault="00E3498A" w:rsidP="00E3498A">
      <w:pPr>
        <w:rPr>
          <w:rFonts w:ascii="Arial" w:hAnsi="Arial" w:cs="Arial"/>
          <w:sz w:val="20"/>
          <w:szCs w:val="20"/>
        </w:rPr>
      </w:pPr>
      <w:r w:rsidRPr="00BE1E87">
        <w:rPr>
          <w:rFonts w:ascii="Arial" w:hAnsi="Arial" w:cs="Arial"/>
          <w:sz w:val="20"/>
          <w:szCs w:val="20"/>
        </w:rPr>
        <w:tab/>
        <w:t>Nawierzchnia kostkowa, której spoiny zostały wypełnione masą zalewową, może być oddana do ruchu bezpośrednio po wykonaniu, bez czynności pielęgnacyjnych.</w:t>
      </w:r>
    </w:p>
    <w:p w:rsidR="00E3498A" w:rsidRPr="00BE1E87" w:rsidRDefault="00E3498A" w:rsidP="00E3498A">
      <w:pPr>
        <w:rPr>
          <w:rFonts w:ascii="Arial" w:hAnsi="Arial" w:cs="Arial"/>
          <w:sz w:val="20"/>
          <w:szCs w:val="20"/>
        </w:rPr>
      </w:pPr>
      <w:r w:rsidRPr="00BE1E87">
        <w:rPr>
          <w:rFonts w:ascii="Arial" w:hAnsi="Arial" w:cs="Arial"/>
          <w:sz w:val="20"/>
          <w:szCs w:val="20"/>
        </w:rPr>
        <w:tab/>
        <w:t>Nawierzchnia kostkowa, której spoiny zostały wypełnione piaskiem i pokryte warstwą piasku, można oddać natychmiast do ruchu. Piasek podczas ruchu wypełnia spoiny i po kilku dniach pielęgnację nawierzchni można uznać za ukończoną.</w:t>
      </w:r>
    </w:p>
    <w:p w:rsidR="00E3498A" w:rsidRPr="00BE1E87" w:rsidRDefault="00E3498A" w:rsidP="00E3498A">
      <w:pPr>
        <w:pStyle w:val="Nagwek1"/>
        <w:rPr>
          <w:rFonts w:ascii="Arial" w:hAnsi="Arial" w:cs="Arial"/>
          <w:sz w:val="20"/>
        </w:rPr>
      </w:pPr>
      <w:bookmarkStart w:id="10" w:name="_Toc422115851"/>
      <w:r w:rsidRPr="00BE1E87">
        <w:rPr>
          <w:rFonts w:ascii="Arial" w:hAnsi="Arial" w:cs="Arial"/>
          <w:sz w:val="20"/>
        </w:rPr>
        <w:t>6. kontrola jakości robót</w:t>
      </w:r>
      <w:bookmarkEnd w:id="10"/>
    </w:p>
    <w:p w:rsidR="00E3498A" w:rsidRPr="00BE1E87" w:rsidRDefault="00E3498A" w:rsidP="00E3498A">
      <w:pPr>
        <w:pStyle w:val="Nagwek2"/>
        <w:rPr>
          <w:rFonts w:ascii="Arial" w:hAnsi="Arial" w:cs="Arial"/>
          <w:sz w:val="20"/>
        </w:rPr>
      </w:pPr>
      <w:r w:rsidRPr="00BE1E87">
        <w:rPr>
          <w:rFonts w:ascii="Arial" w:hAnsi="Arial" w:cs="Arial"/>
          <w:sz w:val="20"/>
        </w:rPr>
        <w:t>6.1. Ogólne zasady kontroli jakości robót</w:t>
      </w:r>
    </w:p>
    <w:p w:rsidR="00E3498A" w:rsidRPr="00BE1E87" w:rsidRDefault="00E3498A" w:rsidP="00E3498A">
      <w:pPr>
        <w:rPr>
          <w:rFonts w:ascii="Arial" w:hAnsi="Arial" w:cs="Arial"/>
          <w:sz w:val="20"/>
          <w:szCs w:val="20"/>
        </w:rPr>
      </w:pPr>
      <w:r w:rsidRPr="00BE1E87">
        <w:rPr>
          <w:rFonts w:ascii="Arial" w:hAnsi="Arial" w:cs="Arial"/>
          <w:sz w:val="20"/>
          <w:szCs w:val="20"/>
        </w:rPr>
        <w:t>Ogólne zasady k</w:t>
      </w:r>
      <w:r w:rsidR="00AA4D86">
        <w:rPr>
          <w:rFonts w:ascii="Arial" w:hAnsi="Arial" w:cs="Arial"/>
          <w:sz w:val="20"/>
          <w:szCs w:val="20"/>
        </w:rPr>
        <w:t xml:space="preserve">ontroli jakości robót podano w </w:t>
      </w:r>
      <w:r w:rsidRPr="00BE1E87">
        <w:rPr>
          <w:rFonts w:ascii="Arial" w:hAnsi="Arial" w:cs="Arial"/>
          <w:sz w:val="20"/>
          <w:szCs w:val="20"/>
        </w:rPr>
        <w:t xml:space="preserve">ST D-M-00.00.00 „Wymagania ogólne” </w:t>
      </w:r>
      <w:proofErr w:type="spellStart"/>
      <w:r w:rsidRPr="00BE1E87">
        <w:rPr>
          <w:rFonts w:ascii="Arial" w:hAnsi="Arial" w:cs="Arial"/>
          <w:sz w:val="20"/>
          <w:szCs w:val="20"/>
        </w:rPr>
        <w:t>pkt</w:t>
      </w:r>
      <w:proofErr w:type="spellEnd"/>
      <w:r w:rsidRPr="00BE1E87">
        <w:rPr>
          <w:rFonts w:ascii="Arial" w:hAnsi="Arial" w:cs="Arial"/>
          <w:sz w:val="20"/>
          <w:szCs w:val="20"/>
        </w:rPr>
        <w:t xml:space="preserve"> 6.</w:t>
      </w:r>
    </w:p>
    <w:p w:rsidR="00E3498A" w:rsidRPr="00BE1E87" w:rsidRDefault="00E3498A" w:rsidP="00E3498A">
      <w:pPr>
        <w:pStyle w:val="Nagwek2"/>
        <w:rPr>
          <w:rFonts w:ascii="Arial" w:hAnsi="Arial" w:cs="Arial"/>
          <w:sz w:val="20"/>
        </w:rPr>
      </w:pPr>
      <w:r w:rsidRPr="00BE1E87">
        <w:rPr>
          <w:rFonts w:ascii="Arial" w:hAnsi="Arial" w:cs="Arial"/>
          <w:sz w:val="20"/>
        </w:rPr>
        <w:t>6.2. Badania przed przystąpieniem do robót</w:t>
      </w:r>
    </w:p>
    <w:p w:rsidR="00E3498A" w:rsidRPr="00BE1E87" w:rsidRDefault="00E3498A" w:rsidP="00E3498A">
      <w:pPr>
        <w:rPr>
          <w:rFonts w:ascii="Arial" w:hAnsi="Arial" w:cs="Arial"/>
          <w:sz w:val="20"/>
          <w:szCs w:val="20"/>
        </w:rPr>
      </w:pPr>
      <w:r w:rsidRPr="00BE1E87">
        <w:rPr>
          <w:rFonts w:ascii="Arial" w:hAnsi="Arial" w:cs="Arial"/>
          <w:sz w:val="20"/>
          <w:szCs w:val="20"/>
        </w:rPr>
        <w:t>Rodzaj i zakres badań dla kostek kamiennych powinien być zgodny z wymaganiami wg PN-B-11100 [8].</w:t>
      </w:r>
    </w:p>
    <w:p w:rsidR="00E3498A" w:rsidRPr="00BE1E87" w:rsidRDefault="00E3498A" w:rsidP="00E3498A">
      <w:pPr>
        <w:rPr>
          <w:rFonts w:ascii="Arial" w:hAnsi="Arial" w:cs="Arial"/>
          <w:sz w:val="20"/>
          <w:szCs w:val="20"/>
        </w:rPr>
      </w:pPr>
      <w:r w:rsidRPr="00BE1E87">
        <w:rPr>
          <w:rFonts w:ascii="Arial" w:hAnsi="Arial" w:cs="Arial"/>
          <w:sz w:val="20"/>
          <w:szCs w:val="20"/>
        </w:rPr>
        <w:t>Badanie zwykłe obejmuje sprawdzenie cech zewnętrznych i dopuszczalnych odchyłek, podanych w tablicach 2, 3, 4.Badanie pełne obejmuje zakres badania zwykłego oraz sprawdzenie cech fizycznych i wytrzymałościowych podanych w tablicy 1.</w:t>
      </w:r>
    </w:p>
    <w:p w:rsidR="00E3498A" w:rsidRPr="00BE1E87" w:rsidRDefault="00E3498A" w:rsidP="00E3498A">
      <w:pPr>
        <w:rPr>
          <w:rFonts w:ascii="Arial" w:hAnsi="Arial" w:cs="Arial"/>
          <w:sz w:val="20"/>
          <w:szCs w:val="20"/>
        </w:rPr>
      </w:pPr>
      <w:r w:rsidRPr="00BE1E87">
        <w:rPr>
          <w:rFonts w:ascii="Arial" w:hAnsi="Arial" w:cs="Arial"/>
          <w:sz w:val="20"/>
          <w:szCs w:val="20"/>
        </w:rPr>
        <w:t>W skład partii przeznaczonej do badań powinny wchodzić kostki jednakowego typu, rodzaju klasy i wielkości. Wielkość partii nie powinna przekraczać 500 ton kostki.</w:t>
      </w:r>
    </w:p>
    <w:p w:rsidR="00E3498A" w:rsidRPr="00BE1E87" w:rsidRDefault="00E3498A" w:rsidP="00E3498A">
      <w:pPr>
        <w:rPr>
          <w:rFonts w:ascii="Arial" w:hAnsi="Arial" w:cs="Arial"/>
          <w:sz w:val="20"/>
          <w:szCs w:val="20"/>
        </w:rPr>
      </w:pPr>
      <w:r w:rsidRPr="00BE1E87">
        <w:rPr>
          <w:rFonts w:ascii="Arial" w:hAnsi="Arial" w:cs="Arial"/>
          <w:sz w:val="20"/>
          <w:szCs w:val="20"/>
        </w:rPr>
        <w:t>Z partii przeznaczonej do badań należy pobrać w sposób losowy próbkę składającą się z kostek drogowych w liczbie:</w:t>
      </w:r>
    </w:p>
    <w:p w:rsidR="00E3498A" w:rsidRPr="00BE1E87" w:rsidRDefault="00E3498A" w:rsidP="00E3498A">
      <w:pPr>
        <w:numPr>
          <w:ilvl w:val="0"/>
          <w:numId w:val="16"/>
        </w:numPr>
        <w:overflowPunct w:val="0"/>
        <w:autoSpaceDE w:val="0"/>
        <w:autoSpaceDN w:val="0"/>
        <w:adjustRightInd w:val="0"/>
        <w:jc w:val="both"/>
        <w:textAlignment w:val="baseline"/>
        <w:rPr>
          <w:rFonts w:ascii="Arial" w:hAnsi="Arial" w:cs="Arial"/>
          <w:sz w:val="20"/>
          <w:szCs w:val="20"/>
        </w:rPr>
      </w:pPr>
      <w:r w:rsidRPr="00BE1E87">
        <w:rPr>
          <w:rFonts w:ascii="Arial" w:hAnsi="Arial" w:cs="Arial"/>
          <w:sz w:val="20"/>
          <w:szCs w:val="20"/>
        </w:rPr>
        <w:t>do badania zwykłego: 40 sztuk,</w:t>
      </w:r>
    </w:p>
    <w:p w:rsidR="00E3498A" w:rsidRPr="00BE1E87" w:rsidRDefault="00E3498A" w:rsidP="00E3498A">
      <w:pPr>
        <w:numPr>
          <w:ilvl w:val="0"/>
          <w:numId w:val="16"/>
        </w:numPr>
        <w:overflowPunct w:val="0"/>
        <w:autoSpaceDE w:val="0"/>
        <w:autoSpaceDN w:val="0"/>
        <w:adjustRightInd w:val="0"/>
        <w:jc w:val="both"/>
        <w:textAlignment w:val="baseline"/>
        <w:rPr>
          <w:rFonts w:ascii="Arial" w:hAnsi="Arial" w:cs="Arial"/>
          <w:sz w:val="20"/>
          <w:szCs w:val="20"/>
        </w:rPr>
      </w:pPr>
      <w:r w:rsidRPr="00BE1E87">
        <w:rPr>
          <w:rFonts w:ascii="Arial" w:hAnsi="Arial" w:cs="Arial"/>
          <w:sz w:val="20"/>
          <w:szCs w:val="20"/>
        </w:rPr>
        <w:t>do badania cech podanych w tablicy 1: 6 sztuk.</w:t>
      </w:r>
    </w:p>
    <w:p w:rsidR="00E3498A" w:rsidRPr="00BE1E87" w:rsidRDefault="00E3498A" w:rsidP="00E3498A">
      <w:pPr>
        <w:rPr>
          <w:rFonts w:ascii="Arial" w:hAnsi="Arial" w:cs="Arial"/>
          <w:sz w:val="20"/>
          <w:szCs w:val="20"/>
        </w:rPr>
      </w:pPr>
      <w:r w:rsidRPr="00BE1E87">
        <w:rPr>
          <w:rFonts w:ascii="Arial" w:hAnsi="Arial" w:cs="Arial"/>
          <w:sz w:val="20"/>
          <w:szCs w:val="20"/>
        </w:rPr>
        <w:t>Badania zwykłe należy przeprowadzać przy każdym sprawdzaniu zgodności partii z wymaganiami normy, badanie pełne przeprowadza się na żądanie odbiorcy.</w:t>
      </w:r>
    </w:p>
    <w:p w:rsidR="00E3498A" w:rsidRPr="00BE1E87" w:rsidRDefault="00E3498A" w:rsidP="00E3498A">
      <w:pPr>
        <w:rPr>
          <w:rFonts w:ascii="Arial" w:hAnsi="Arial" w:cs="Arial"/>
          <w:sz w:val="20"/>
          <w:szCs w:val="20"/>
        </w:rPr>
      </w:pPr>
      <w:r w:rsidRPr="00BE1E87">
        <w:rPr>
          <w:rFonts w:ascii="Arial" w:hAnsi="Arial" w:cs="Arial"/>
          <w:sz w:val="20"/>
          <w:szCs w:val="20"/>
        </w:rPr>
        <w:t>W badaniu zwykłym partię kostki należy uznać za zgodną z wymaganiami normy, jeżeli liczba sztuk niedobrych w zbadanej ilości kostek jest dla poszczególnych sprawdzań równa lub mniejsza od 4.</w:t>
      </w:r>
    </w:p>
    <w:p w:rsidR="00E3498A" w:rsidRPr="00BE1E87" w:rsidRDefault="00E3498A" w:rsidP="00E3498A">
      <w:pPr>
        <w:rPr>
          <w:rFonts w:ascii="Arial" w:hAnsi="Arial" w:cs="Arial"/>
          <w:sz w:val="20"/>
          <w:szCs w:val="20"/>
        </w:rPr>
      </w:pPr>
      <w:r w:rsidRPr="00BE1E87">
        <w:rPr>
          <w:rFonts w:ascii="Arial" w:hAnsi="Arial" w:cs="Arial"/>
          <w:sz w:val="20"/>
          <w:szCs w:val="20"/>
        </w:rPr>
        <w:t>W przypadku gdy liczba kostek niedobrych dla jednego sprawdzenia jest większa od 4, całą partię należy uznać za niezgodną z wymaganiami.</w:t>
      </w:r>
    </w:p>
    <w:p w:rsidR="00E3498A" w:rsidRPr="00BE1E87" w:rsidRDefault="00E3498A" w:rsidP="00E3498A">
      <w:pPr>
        <w:rPr>
          <w:rFonts w:ascii="Arial" w:hAnsi="Arial" w:cs="Arial"/>
          <w:sz w:val="20"/>
          <w:szCs w:val="20"/>
        </w:rPr>
      </w:pPr>
      <w:r w:rsidRPr="00BE1E87">
        <w:rPr>
          <w:rFonts w:ascii="Arial" w:hAnsi="Arial" w:cs="Arial"/>
          <w:sz w:val="20"/>
          <w:szCs w:val="20"/>
        </w:rPr>
        <w:t>W badaniu pełnym, partię kostki poddaną sprawdzeniu cech podanych w tablicy 1, należy uznać za zgodną z wymaganiami normy, jeżeli wszystkie sprawdzenia dadzą wynik dodatni. Jeżeli chociaż jedno ze sprawdzeń da wynik ujemny, całą partię należy uznać za niezgodną z wymaganiami.</w:t>
      </w:r>
    </w:p>
    <w:p w:rsidR="00E3498A" w:rsidRPr="00BE1E87" w:rsidRDefault="00E3498A" w:rsidP="00E3498A">
      <w:pPr>
        <w:rPr>
          <w:rFonts w:ascii="Arial" w:hAnsi="Arial" w:cs="Arial"/>
          <w:sz w:val="20"/>
          <w:szCs w:val="20"/>
        </w:rPr>
      </w:pPr>
      <w:r w:rsidRPr="00BE1E87">
        <w:rPr>
          <w:rFonts w:ascii="Arial" w:hAnsi="Arial" w:cs="Arial"/>
          <w:sz w:val="20"/>
          <w:szCs w:val="20"/>
        </w:rPr>
        <w:t xml:space="preserve">Badania pozostałych materiałów stosowanych do wykonania nawierzchni z kostek kamiennych, powinny obejmować wszystkie właściwości, które zostały określone w normach podanych dla odpowiednich  materiałów wg </w:t>
      </w:r>
      <w:proofErr w:type="spellStart"/>
      <w:r w:rsidRPr="00BE1E87">
        <w:rPr>
          <w:rFonts w:ascii="Arial" w:hAnsi="Arial" w:cs="Arial"/>
          <w:sz w:val="20"/>
          <w:szCs w:val="20"/>
        </w:rPr>
        <w:t>pkt</w:t>
      </w:r>
      <w:proofErr w:type="spellEnd"/>
      <w:r w:rsidRPr="00BE1E87">
        <w:rPr>
          <w:rFonts w:ascii="Arial" w:hAnsi="Arial" w:cs="Arial"/>
          <w:sz w:val="20"/>
          <w:szCs w:val="20"/>
        </w:rPr>
        <w:t xml:space="preserve"> od 2.3 do 2.7.</w:t>
      </w:r>
    </w:p>
    <w:p w:rsidR="00E3498A" w:rsidRPr="00BE1E87" w:rsidRDefault="00E3498A" w:rsidP="00E3498A">
      <w:pPr>
        <w:pStyle w:val="Nagwek2"/>
        <w:rPr>
          <w:rFonts w:ascii="Arial" w:hAnsi="Arial" w:cs="Arial"/>
          <w:sz w:val="20"/>
        </w:rPr>
      </w:pPr>
      <w:r w:rsidRPr="00BE1E87">
        <w:rPr>
          <w:rFonts w:ascii="Arial" w:hAnsi="Arial" w:cs="Arial"/>
          <w:sz w:val="20"/>
        </w:rPr>
        <w:t>6.3. Badania w czasie robót</w:t>
      </w:r>
    </w:p>
    <w:p w:rsidR="00E3498A" w:rsidRPr="00BE1E87" w:rsidRDefault="00E3498A" w:rsidP="00E3498A">
      <w:pPr>
        <w:rPr>
          <w:rFonts w:ascii="Arial" w:hAnsi="Arial" w:cs="Arial"/>
          <w:sz w:val="20"/>
          <w:szCs w:val="20"/>
        </w:rPr>
      </w:pPr>
      <w:r w:rsidRPr="00BE1E87">
        <w:rPr>
          <w:rFonts w:ascii="Arial" w:hAnsi="Arial" w:cs="Arial"/>
          <w:b/>
          <w:sz w:val="20"/>
          <w:szCs w:val="20"/>
        </w:rPr>
        <w:t xml:space="preserve">6.3.1. </w:t>
      </w:r>
      <w:r w:rsidRPr="00BE1E87">
        <w:rPr>
          <w:rFonts w:ascii="Arial" w:hAnsi="Arial" w:cs="Arial"/>
          <w:sz w:val="20"/>
          <w:szCs w:val="20"/>
        </w:rPr>
        <w:t>Sprawdzenie podsypki</w:t>
      </w:r>
    </w:p>
    <w:p w:rsidR="00E3498A" w:rsidRPr="00BE1E87" w:rsidRDefault="00E3498A" w:rsidP="00E3498A">
      <w:pPr>
        <w:spacing w:before="120"/>
        <w:rPr>
          <w:rFonts w:ascii="Arial" w:hAnsi="Arial" w:cs="Arial"/>
          <w:sz w:val="20"/>
          <w:szCs w:val="20"/>
        </w:rPr>
      </w:pPr>
      <w:r w:rsidRPr="00BE1E87">
        <w:rPr>
          <w:rFonts w:ascii="Arial" w:hAnsi="Arial" w:cs="Arial"/>
          <w:sz w:val="20"/>
          <w:szCs w:val="20"/>
        </w:rPr>
        <w:t>Sprawdzenie podsypki polega na stwierdzeniu jej zgodności z dokumentacją projektową oraz z wymaganiami określonymi w p. 5.4.</w:t>
      </w:r>
    </w:p>
    <w:p w:rsidR="00E3498A" w:rsidRPr="00BE1E87" w:rsidRDefault="00E3498A" w:rsidP="00E3498A">
      <w:pPr>
        <w:spacing w:before="120"/>
        <w:rPr>
          <w:rFonts w:ascii="Arial" w:hAnsi="Arial" w:cs="Arial"/>
          <w:sz w:val="20"/>
          <w:szCs w:val="20"/>
        </w:rPr>
      </w:pPr>
      <w:r w:rsidRPr="00BE1E87">
        <w:rPr>
          <w:rFonts w:ascii="Arial" w:hAnsi="Arial" w:cs="Arial"/>
          <w:b/>
          <w:sz w:val="20"/>
          <w:szCs w:val="20"/>
        </w:rPr>
        <w:t xml:space="preserve">6.3.2. </w:t>
      </w:r>
      <w:r w:rsidRPr="00BE1E87">
        <w:rPr>
          <w:rFonts w:ascii="Arial" w:hAnsi="Arial" w:cs="Arial"/>
          <w:sz w:val="20"/>
          <w:szCs w:val="20"/>
        </w:rPr>
        <w:t>Badanie prawidłowości układania kostki</w:t>
      </w:r>
    </w:p>
    <w:p w:rsidR="00E3498A" w:rsidRPr="00BE1E87" w:rsidRDefault="00E3498A" w:rsidP="00E3498A">
      <w:pPr>
        <w:spacing w:before="120"/>
        <w:rPr>
          <w:rFonts w:ascii="Arial" w:hAnsi="Arial" w:cs="Arial"/>
          <w:sz w:val="20"/>
          <w:szCs w:val="20"/>
        </w:rPr>
      </w:pPr>
      <w:r w:rsidRPr="00BE1E87">
        <w:rPr>
          <w:rFonts w:ascii="Arial" w:hAnsi="Arial" w:cs="Arial"/>
          <w:sz w:val="20"/>
          <w:szCs w:val="20"/>
        </w:rPr>
        <w:t>Badanie prawidłowości układania kostki polega na:</w:t>
      </w:r>
    </w:p>
    <w:p w:rsidR="00E3498A" w:rsidRPr="00BE1E87" w:rsidRDefault="00E3498A" w:rsidP="00E3498A">
      <w:pPr>
        <w:numPr>
          <w:ilvl w:val="0"/>
          <w:numId w:val="16"/>
        </w:numPr>
        <w:overflowPunct w:val="0"/>
        <w:autoSpaceDE w:val="0"/>
        <w:autoSpaceDN w:val="0"/>
        <w:adjustRightInd w:val="0"/>
        <w:jc w:val="both"/>
        <w:textAlignment w:val="baseline"/>
        <w:rPr>
          <w:rFonts w:ascii="Arial" w:hAnsi="Arial" w:cs="Arial"/>
          <w:sz w:val="20"/>
          <w:szCs w:val="20"/>
        </w:rPr>
      </w:pPr>
      <w:r w:rsidRPr="00BE1E87">
        <w:rPr>
          <w:rFonts w:ascii="Arial" w:hAnsi="Arial" w:cs="Arial"/>
          <w:sz w:val="20"/>
          <w:szCs w:val="20"/>
        </w:rPr>
        <w:t>zmierzeniu szerokości spoin oraz powiązania spoin i sprawdzeniu zgodności z p. 5.5.6,</w:t>
      </w:r>
    </w:p>
    <w:p w:rsidR="00E3498A" w:rsidRPr="00BE1E87" w:rsidRDefault="00E3498A" w:rsidP="00E3498A">
      <w:pPr>
        <w:numPr>
          <w:ilvl w:val="0"/>
          <w:numId w:val="16"/>
        </w:numPr>
        <w:overflowPunct w:val="0"/>
        <w:autoSpaceDE w:val="0"/>
        <w:autoSpaceDN w:val="0"/>
        <w:adjustRightInd w:val="0"/>
        <w:jc w:val="both"/>
        <w:textAlignment w:val="baseline"/>
        <w:rPr>
          <w:rFonts w:ascii="Arial" w:hAnsi="Arial" w:cs="Arial"/>
          <w:sz w:val="20"/>
          <w:szCs w:val="20"/>
        </w:rPr>
      </w:pPr>
      <w:r w:rsidRPr="00BE1E87">
        <w:rPr>
          <w:rFonts w:ascii="Arial" w:hAnsi="Arial" w:cs="Arial"/>
          <w:sz w:val="20"/>
          <w:szCs w:val="20"/>
        </w:rPr>
        <w:lastRenderedPageBreak/>
        <w:t>zbadaniu rodzaju i gatunku użytej kostki, zgodnie z wymogami wg p. od 2.2.2 do 2.2.5,</w:t>
      </w:r>
    </w:p>
    <w:p w:rsidR="00E3498A" w:rsidRPr="00BE1E87" w:rsidRDefault="00E3498A" w:rsidP="00E3498A">
      <w:pPr>
        <w:numPr>
          <w:ilvl w:val="0"/>
          <w:numId w:val="16"/>
        </w:numPr>
        <w:overflowPunct w:val="0"/>
        <w:autoSpaceDE w:val="0"/>
        <w:autoSpaceDN w:val="0"/>
        <w:adjustRightInd w:val="0"/>
        <w:jc w:val="both"/>
        <w:textAlignment w:val="baseline"/>
        <w:rPr>
          <w:rFonts w:ascii="Arial" w:hAnsi="Arial" w:cs="Arial"/>
          <w:sz w:val="20"/>
          <w:szCs w:val="20"/>
        </w:rPr>
      </w:pPr>
      <w:r w:rsidRPr="00BE1E87">
        <w:rPr>
          <w:rFonts w:ascii="Arial" w:hAnsi="Arial" w:cs="Arial"/>
          <w:sz w:val="20"/>
          <w:szCs w:val="20"/>
        </w:rPr>
        <w:t>sprawdzeniu prawidłowości wykonania szczelin dylatacyjnych zgodnie z p. 5.5.3.</w:t>
      </w:r>
    </w:p>
    <w:p w:rsidR="00E3498A" w:rsidRPr="00BE1E87" w:rsidRDefault="00E3498A" w:rsidP="00E3498A">
      <w:pPr>
        <w:rPr>
          <w:rFonts w:ascii="Arial" w:hAnsi="Arial" w:cs="Arial"/>
          <w:sz w:val="20"/>
          <w:szCs w:val="20"/>
        </w:rPr>
      </w:pPr>
      <w:r w:rsidRPr="00BE1E87">
        <w:rPr>
          <w:rFonts w:ascii="Arial" w:hAnsi="Arial" w:cs="Arial"/>
          <w:sz w:val="20"/>
          <w:szCs w:val="20"/>
        </w:rPr>
        <w:t>Sprawdzenie wiązania kostki wykonuje się wyrywkowo w kilku miejscach przez oględziny nawierzchni i określenie czy wiązanie odpowiada wymaganiom wg p. 5.5.</w:t>
      </w:r>
    </w:p>
    <w:p w:rsidR="00E3498A" w:rsidRPr="00BE1E87" w:rsidRDefault="00E3498A" w:rsidP="00E3498A">
      <w:pPr>
        <w:rPr>
          <w:rFonts w:ascii="Arial" w:hAnsi="Arial" w:cs="Arial"/>
          <w:sz w:val="20"/>
          <w:szCs w:val="20"/>
        </w:rPr>
      </w:pPr>
      <w:r w:rsidRPr="00BE1E87">
        <w:rPr>
          <w:rFonts w:ascii="Arial" w:hAnsi="Arial" w:cs="Arial"/>
          <w:sz w:val="20"/>
          <w:szCs w:val="20"/>
        </w:rPr>
        <w:t>Ubicie kostki sprawdza się przez swobodne jednokrotne opuszczenie z wysokości 15 cm ubijaka o masie 25 kg na poszczególne kostki. Pod wpływem takiego uderzenia osiadanie kostek nie powinno być dostrzegane.</w:t>
      </w:r>
    </w:p>
    <w:p w:rsidR="00E3498A" w:rsidRPr="00BE1E87" w:rsidRDefault="00E3498A" w:rsidP="00E3498A">
      <w:pPr>
        <w:spacing w:before="120"/>
        <w:rPr>
          <w:rFonts w:ascii="Arial" w:hAnsi="Arial" w:cs="Arial"/>
          <w:sz w:val="20"/>
          <w:szCs w:val="20"/>
        </w:rPr>
      </w:pPr>
      <w:r w:rsidRPr="00BE1E87">
        <w:rPr>
          <w:rFonts w:ascii="Arial" w:hAnsi="Arial" w:cs="Arial"/>
          <w:b/>
          <w:sz w:val="20"/>
          <w:szCs w:val="20"/>
        </w:rPr>
        <w:t xml:space="preserve">6.3.3. </w:t>
      </w:r>
      <w:r w:rsidRPr="00BE1E87">
        <w:rPr>
          <w:rFonts w:ascii="Arial" w:hAnsi="Arial" w:cs="Arial"/>
          <w:sz w:val="20"/>
          <w:szCs w:val="20"/>
        </w:rPr>
        <w:t>Sprawdzenie wypełnienia spoin</w:t>
      </w:r>
    </w:p>
    <w:p w:rsidR="00E3498A" w:rsidRPr="00BE1E87" w:rsidRDefault="00E3498A" w:rsidP="00E3498A">
      <w:pPr>
        <w:spacing w:before="120"/>
        <w:rPr>
          <w:rFonts w:ascii="Arial" w:hAnsi="Arial" w:cs="Arial"/>
          <w:sz w:val="20"/>
          <w:szCs w:val="20"/>
        </w:rPr>
      </w:pPr>
      <w:r w:rsidRPr="00BE1E87">
        <w:rPr>
          <w:rFonts w:ascii="Arial" w:hAnsi="Arial" w:cs="Arial"/>
          <w:sz w:val="20"/>
          <w:szCs w:val="20"/>
        </w:rPr>
        <w:t>Badanie prawidłowości wypełnienia spoin polega na sprawdzeniu zgodności z wymaganiami zawartymi w p. 5.5.6.</w:t>
      </w:r>
    </w:p>
    <w:p w:rsidR="00E3498A" w:rsidRPr="00BE1E87" w:rsidRDefault="00E3498A" w:rsidP="00E3498A">
      <w:pPr>
        <w:rPr>
          <w:rFonts w:ascii="Arial" w:hAnsi="Arial" w:cs="Arial"/>
          <w:sz w:val="20"/>
          <w:szCs w:val="20"/>
        </w:rPr>
      </w:pPr>
      <w:r w:rsidRPr="00BE1E87">
        <w:rPr>
          <w:rFonts w:ascii="Arial" w:hAnsi="Arial" w:cs="Arial"/>
          <w:sz w:val="20"/>
          <w:szCs w:val="20"/>
        </w:rPr>
        <w:t>Sprawdzenie wypełnienia spoin wykonuje się co najmniej w pięciu dowolnie obranych miejscach na każdym kilometrze przez wykruszenie zaprawy na długości około         10 cm i zmierzenie głębokości wypełnienia spoiny zaprawą, a przy zaprawie cementowo-piaskowej i masie zalewowej - również przez sprawdzenie przyczepności zaprawy lub masy zalewowej do kostki.</w:t>
      </w:r>
    </w:p>
    <w:p w:rsidR="00E3498A" w:rsidRPr="00BE1E87" w:rsidRDefault="00E3498A" w:rsidP="00E3498A">
      <w:pPr>
        <w:pStyle w:val="Nagwek2"/>
        <w:rPr>
          <w:rFonts w:ascii="Arial" w:hAnsi="Arial" w:cs="Arial"/>
          <w:sz w:val="20"/>
        </w:rPr>
      </w:pPr>
      <w:r w:rsidRPr="00BE1E87">
        <w:rPr>
          <w:rFonts w:ascii="Arial" w:hAnsi="Arial" w:cs="Arial"/>
          <w:sz w:val="20"/>
        </w:rPr>
        <w:t>6.4. Sprawdzenie cech geometrycznych nawierzchni</w:t>
      </w:r>
    </w:p>
    <w:p w:rsidR="00E3498A" w:rsidRPr="00BE1E87" w:rsidRDefault="00E3498A" w:rsidP="00E3498A">
      <w:pPr>
        <w:rPr>
          <w:rFonts w:ascii="Arial" w:hAnsi="Arial" w:cs="Arial"/>
          <w:sz w:val="20"/>
          <w:szCs w:val="20"/>
        </w:rPr>
      </w:pPr>
      <w:r w:rsidRPr="00BE1E87">
        <w:rPr>
          <w:rFonts w:ascii="Arial" w:hAnsi="Arial" w:cs="Arial"/>
          <w:b/>
          <w:sz w:val="20"/>
          <w:szCs w:val="20"/>
        </w:rPr>
        <w:t xml:space="preserve">6.4.1. </w:t>
      </w:r>
      <w:r w:rsidRPr="00BE1E87">
        <w:rPr>
          <w:rFonts w:ascii="Arial" w:hAnsi="Arial" w:cs="Arial"/>
          <w:sz w:val="20"/>
          <w:szCs w:val="20"/>
        </w:rPr>
        <w:t>Równość</w:t>
      </w:r>
    </w:p>
    <w:p w:rsidR="00E3498A" w:rsidRPr="00BE1E87" w:rsidRDefault="00E3498A" w:rsidP="00E3498A">
      <w:pPr>
        <w:spacing w:before="120"/>
        <w:rPr>
          <w:rFonts w:ascii="Arial" w:hAnsi="Arial" w:cs="Arial"/>
          <w:sz w:val="20"/>
          <w:szCs w:val="20"/>
        </w:rPr>
      </w:pPr>
      <w:r w:rsidRPr="00BE1E87">
        <w:rPr>
          <w:rFonts w:ascii="Arial" w:hAnsi="Arial" w:cs="Arial"/>
          <w:sz w:val="20"/>
          <w:szCs w:val="20"/>
        </w:rPr>
        <w:t>Nierówności podłużne nawierzchni należy mierzyć 4-metrową łatą lub planografem, zgodnie z normą BN-68/8931-04 [18].</w:t>
      </w:r>
    </w:p>
    <w:p w:rsidR="00E3498A" w:rsidRPr="00BE1E87" w:rsidRDefault="00E3498A" w:rsidP="00E3498A">
      <w:pPr>
        <w:rPr>
          <w:rFonts w:ascii="Arial" w:hAnsi="Arial" w:cs="Arial"/>
          <w:sz w:val="20"/>
          <w:szCs w:val="20"/>
        </w:rPr>
      </w:pPr>
      <w:r w:rsidRPr="00BE1E87">
        <w:rPr>
          <w:rFonts w:ascii="Arial" w:hAnsi="Arial" w:cs="Arial"/>
          <w:sz w:val="20"/>
          <w:szCs w:val="20"/>
        </w:rPr>
        <w:t xml:space="preserve">Nierówności podłużne nawierzchni nie powinny przekraczać 1,0 </w:t>
      </w:r>
      <w:proofErr w:type="spellStart"/>
      <w:r w:rsidRPr="00BE1E87">
        <w:rPr>
          <w:rFonts w:ascii="Arial" w:hAnsi="Arial" w:cs="Arial"/>
          <w:sz w:val="20"/>
          <w:szCs w:val="20"/>
        </w:rPr>
        <w:t>cm</w:t>
      </w:r>
      <w:proofErr w:type="spellEnd"/>
      <w:r w:rsidRPr="00BE1E87">
        <w:rPr>
          <w:rFonts w:ascii="Arial" w:hAnsi="Arial" w:cs="Arial"/>
          <w:sz w:val="20"/>
          <w:szCs w:val="20"/>
        </w:rPr>
        <w:t>.</w:t>
      </w:r>
    </w:p>
    <w:p w:rsidR="00E3498A" w:rsidRPr="00BE1E87" w:rsidRDefault="00E3498A" w:rsidP="00E3498A">
      <w:pPr>
        <w:spacing w:before="120"/>
        <w:rPr>
          <w:rFonts w:ascii="Arial" w:hAnsi="Arial" w:cs="Arial"/>
          <w:sz w:val="20"/>
          <w:szCs w:val="20"/>
        </w:rPr>
      </w:pPr>
      <w:r w:rsidRPr="00BE1E87">
        <w:rPr>
          <w:rFonts w:ascii="Arial" w:hAnsi="Arial" w:cs="Arial"/>
          <w:b/>
          <w:sz w:val="20"/>
          <w:szCs w:val="20"/>
        </w:rPr>
        <w:t xml:space="preserve">6.4.2. </w:t>
      </w:r>
      <w:r w:rsidRPr="00BE1E87">
        <w:rPr>
          <w:rFonts w:ascii="Arial" w:hAnsi="Arial" w:cs="Arial"/>
          <w:sz w:val="20"/>
          <w:szCs w:val="20"/>
        </w:rPr>
        <w:t>Spadki poprzeczne</w:t>
      </w:r>
    </w:p>
    <w:p w:rsidR="00E3498A" w:rsidRPr="00BE1E87" w:rsidRDefault="00E3498A" w:rsidP="00E3498A">
      <w:pPr>
        <w:spacing w:before="120"/>
        <w:rPr>
          <w:rFonts w:ascii="Arial" w:hAnsi="Arial" w:cs="Arial"/>
          <w:sz w:val="20"/>
          <w:szCs w:val="20"/>
        </w:rPr>
      </w:pPr>
      <w:r w:rsidRPr="00BE1E87">
        <w:rPr>
          <w:rFonts w:ascii="Arial" w:hAnsi="Arial" w:cs="Arial"/>
          <w:sz w:val="20"/>
          <w:szCs w:val="20"/>
        </w:rPr>
        <w:t xml:space="preserve">Spadki poprzeczne nawierzchni powinny być zgodne z dokumentacją projektową z tolerancją </w:t>
      </w:r>
      <w:r w:rsidRPr="00BE1E87">
        <w:rPr>
          <w:rFonts w:ascii="Arial" w:hAnsi="Arial" w:cs="Arial"/>
          <w:sz w:val="20"/>
          <w:szCs w:val="20"/>
        </w:rPr>
        <w:sym w:font="Symbol" w:char="F0B1"/>
      </w:r>
      <w:r w:rsidRPr="00BE1E87">
        <w:rPr>
          <w:rFonts w:ascii="Arial" w:hAnsi="Arial" w:cs="Arial"/>
          <w:sz w:val="20"/>
          <w:szCs w:val="20"/>
        </w:rPr>
        <w:t xml:space="preserve"> 0,5%.</w:t>
      </w:r>
    </w:p>
    <w:p w:rsidR="00E3498A" w:rsidRPr="00BE1E87" w:rsidRDefault="00E3498A" w:rsidP="00E3498A">
      <w:pPr>
        <w:spacing w:before="120"/>
        <w:rPr>
          <w:rFonts w:ascii="Arial" w:hAnsi="Arial" w:cs="Arial"/>
          <w:sz w:val="20"/>
          <w:szCs w:val="20"/>
        </w:rPr>
      </w:pPr>
      <w:r w:rsidRPr="00BE1E87">
        <w:rPr>
          <w:rFonts w:ascii="Arial" w:hAnsi="Arial" w:cs="Arial"/>
          <w:b/>
          <w:sz w:val="20"/>
          <w:szCs w:val="20"/>
        </w:rPr>
        <w:t xml:space="preserve">6.4.3. </w:t>
      </w:r>
      <w:r w:rsidRPr="00BE1E87">
        <w:rPr>
          <w:rFonts w:ascii="Arial" w:hAnsi="Arial" w:cs="Arial"/>
          <w:sz w:val="20"/>
          <w:szCs w:val="20"/>
        </w:rPr>
        <w:t>Rzędne wysokościowe</w:t>
      </w:r>
    </w:p>
    <w:p w:rsidR="00E3498A" w:rsidRPr="00BE1E87" w:rsidRDefault="00E3498A" w:rsidP="00E3498A">
      <w:pPr>
        <w:spacing w:before="120"/>
        <w:rPr>
          <w:rFonts w:ascii="Arial" w:hAnsi="Arial" w:cs="Arial"/>
          <w:sz w:val="20"/>
          <w:szCs w:val="20"/>
        </w:rPr>
      </w:pPr>
      <w:r w:rsidRPr="00BE1E87">
        <w:rPr>
          <w:rFonts w:ascii="Arial" w:hAnsi="Arial" w:cs="Arial"/>
          <w:sz w:val="20"/>
          <w:szCs w:val="20"/>
        </w:rPr>
        <w:t xml:space="preserve">Różnice pomiędzy rzędnymi wykonanej nawierzchni i rzędnymi projektowanymi nie powinny przekraczać +1 cm i -2 </w:t>
      </w:r>
      <w:proofErr w:type="spellStart"/>
      <w:r w:rsidRPr="00BE1E87">
        <w:rPr>
          <w:rFonts w:ascii="Arial" w:hAnsi="Arial" w:cs="Arial"/>
          <w:sz w:val="20"/>
          <w:szCs w:val="20"/>
        </w:rPr>
        <w:t>cm</w:t>
      </w:r>
      <w:proofErr w:type="spellEnd"/>
      <w:r w:rsidRPr="00BE1E87">
        <w:rPr>
          <w:rFonts w:ascii="Arial" w:hAnsi="Arial" w:cs="Arial"/>
          <w:sz w:val="20"/>
          <w:szCs w:val="20"/>
        </w:rPr>
        <w:t>.</w:t>
      </w:r>
    </w:p>
    <w:p w:rsidR="00E3498A" w:rsidRPr="00BE1E87" w:rsidRDefault="00E3498A" w:rsidP="00E3498A">
      <w:pPr>
        <w:spacing w:before="120"/>
        <w:rPr>
          <w:rFonts w:ascii="Arial" w:hAnsi="Arial" w:cs="Arial"/>
          <w:sz w:val="20"/>
          <w:szCs w:val="20"/>
        </w:rPr>
      </w:pPr>
      <w:r w:rsidRPr="00BE1E87">
        <w:rPr>
          <w:rFonts w:ascii="Arial" w:hAnsi="Arial" w:cs="Arial"/>
          <w:b/>
          <w:sz w:val="20"/>
          <w:szCs w:val="20"/>
        </w:rPr>
        <w:t xml:space="preserve">6.4.4. </w:t>
      </w:r>
      <w:r w:rsidRPr="00BE1E87">
        <w:rPr>
          <w:rFonts w:ascii="Arial" w:hAnsi="Arial" w:cs="Arial"/>
          <w:sz w:val="20"/>
          <w:szCs w:val="20"/>
        </w:rPr>
        <w:t>Ukształtowanie osi</w:t>
      </w:r>
    </w:p>
    <w:p w:rsidR="00E3498A" w:rsidRPr="00BE1E87" w:rsidRDefault="00E3498A" w:rsidP="00E3498A">
      <w:pPr>
        <w:spacing w:before="120"/>
        <w:rPr>
          <w:rFonts w:ascii="Arial" w:hAnsi="Arial" w:cs="Arial"/>
          <w:sz w:val="20"/>
          <w:szCs w:val="20"/>
        </w:rPr>
      </w:pPr>
      <w:r w:rsidRPr="00BE1E87">
        <w:rPr>
          <w:rFonts w:ascii="Arial" w:hAnsi="Arial" w:cs="Arial"/>
          <w:sz w:val="20"/>
          <w:szCs w:val="20"/>
        </w:rPr>
        <w:t xml:space="preserve">Oś nawierzchni w planie nie może być przesunięta w stosunku do osi projektowanej o więcej niż </w:t>
      </w:r>
      <w:r w:rsidRPr="00BE1E87">
        <w:rPr>
          <w:rFonts w:ascii="Arial" w:hAnsi="Arial" w:cs="Arial"/>
          <w:sz w:val="20"/>
          <w:szCs w:val="20"/>
        </w:rPr>
        <w:sym w:font="Symbol" w:char="F0B1"/>
      </w:r>
      <w:r w:rsidRPr="00BE1E87">
        <w:rPr>
          <w:rFonts w:ascii="Arial" w:hAnsi="Arial" w:cs="Arial"/>
          <w:sz w:val="20"/>
          <w:szCs w:val="20"/>
        </w:rPr>
        <w:t xml:space="preserve"> 5 </w:t>
      </w:r>
      <w:proofErr w:type="spellStart"/>
      <w:r w:rsidRPr="00BE1E87">
        <w:rPr>
          <w:rFonts w:ascii="Arial" w:hAnsi="Arial" w:cs="Arial"/>
          <w:sz w:val="20"/>
          <w:szCs w:val="20"/>
        </w:rPr>
        <w:t>cm</w:t>
      </w:r>
      <w:proofErr w:type="spellEnd"/>
      <w:r w:rsidRPr="00BE1E87">
        <w:rPr>
          <w:rFonts w:ascii="Arial" w:hAnsi="Arial" w:cs="Arial"/>
          <w:sz w:val="20"/>
          <w:szCs w:val="20"/>
        </w:rPr>
        <w:t>.</w:t>
      </w:r>
    </w:p>
    <w:p w:rsidR="00E3498A" w:rsidRPr="00BE1E87" w:rsidRDefault="00E3498A" w:rsidP="00E3498A">
      <w:pPr>
        <w:spacing w:before="120"/>
        <w:rPr>
          <w:rFonts w:ascii="Arial" w:hAnsi="Arial" w:cs="Arial"/>
          <w:sz w:val="20"/>
          <w:szCs w:val="20"/>
        </w:rPr>
      </w:pPr>
      <w:r w:rsidRPr="00BE1E87">
        <w:rPr>
          <w:rFonts w:ascii="Arial" w:hAnsi="Arial" w:cs="Arial"/>
          <w:b/>
          <w:sz w:val="20"/>
          <w:szCs w:val="20"/>
        </w:rPr>
        <w:t xml:space="preserve">6.4.5. </w:t>
      </w:r>
      <w:r w:rsidRPr="00BE1E87">
        <w:rPr>
          <w:rFonts w:ascii="Arial" w:hAnsi="Arial" w:cs="Arial"/>
          <w:sz w:val="20"/>
          <w:szCs w:val="20"/>
        </w:rPr>
        <w:t>Szerokość nawierzchni</w:t>
      </w:r>
    </w:p>
    <w:p w:rsidR="00E3498A" w:rsidRPr="00BE1E87" w:rsidRDefault="00E3498A" w:rsidP="00E3498A">
      <w:pPr>
        <w:spacing w:before="120"/>
        <w:rPr>
          <w:rFonts w:ascii="Arial" w:hAnsi="Arial" w:cs="Arial"/>
          <w:sz w:val="20"/>
          <w:szCs w:val="20"/>
        </w:rPr>
      </w:pPr>
      <w:r w:rsidRPr="00BE1E87">
        <w:rPr>
          <w:rFonts w:ascii="Arial" w:hAnsi="Arial" w:cs="Arial"/>
          <w:sz w:val="20"/>
          <w:szCs w:val="20"/>
        </w:rPr>
        <w:t xml:space="preserve">Szerokość nawierzchni nie może różnić się od szerokości projektowanej o więcej niż </w:t>
      </w:r>
      <w:r w:rsidRPr="00BE1E87">
        <w:rPr>
          <w:rFonts w:ascii="Arial" w:hAnsi="Arial" w:cs="Arial"/>
          <w:sz w:val="20"/>
          <w:szCs w:val="20"/>
        </w:rPr>
        <w:sym w:font="Symbol" w:char="F0B1"/>
      </w:r>
      <w:r w:rsidRPr="00BE1E87">
        <w:rPr>
          <w:rFonts w:ascii="Arial" w:hAnsi="Arial" w:cs="Arial"/>
          <w:sz w:val="20"/>
          <w:szCs w:val="20"/>
        </w:rPr>
        <w:t xml:space="preserve"> 5 </w:t>
      </w:r>
      <w:proofErr w:type="spellStart"/>
      <w:r w:rsidRPr="00BE1E87">
        <w:rPr>
          <w:rFonts w:ascii="Arial" w:hAnsi="Arial" w:cs="Arial"/>
          <w:sz w:val="20"/>
          <w:szCs w:val="20"/>
        </w:rPr>
        <w:t>cm</w:t>
      </w:r>
      <w:proofErr w:type="spellEnd"/>
      <w:r w:rsidRPr="00BE1E87">
        <w:rPr>
          <w:rFonts w:ascii="Arial" w:hAnsi="Arial" w:cs="Arial"/>
          <w:sz w:val="20"/>
          <w:szCs w:val="20"/>
        </w:rPr>
        <w:t>.</w:t>
      </w:r>
    </w:p>
    <w:p w:rsidR="00E3498A" w:rsidRPr="00BE1E87" w:rsidRDefault="00E3498A" w:rsidP="00E3498A">
      <w:pPr>
        <w:spacing w:before="120"/>
        <w:rPr>
          <w:rFonts w:ascii="Arial" w:hAnsi="Arial" w:cs="Arial"/>
          <w:sz w:val="20"/>
          <w:szCs w:val="20"/>
        </w:rPr>
      </w:pPr>
      <w:r w:rsidRPr="00BE1E87">
        <w:rPr>
          <w:rFonts w:ascii="Arial" w:hAnsi="Arial" w:cs="Arial"/>
          <w:b/>
          <w:sz w:val="20"/>
          <w:szCs w:val="20"/>
        </w:rPr>
        <w:t xml:space="preserve">6.4.6. </w:t>
      </w:r>
      <w:r w:rsidRPr="00BE1E87">
        <w:rPr>
          <w:rFonts w:ascii="Arial" w:hAnsi="Arial" w:cs="Arial"/>
          <w:sz w:val="20"/>
          <w:szCs w:val="20"/>
        </w:rPr>
        <w:t>Grubość podsypki</w:t>
      </w:r>
    </w:p>
    <w:p w:rsidR="00E3498A" w:rsidRPr="00BE1E87" w:rsidRDefault="00E3498A" w:rsidP="00E3498A">
      <w:pPr>
        <w:spacing w:before="120"/>
        <w:rPr>
          <w:rFonts w:ascii="Arial" w:hAnsi="Arial" w:cs="Arial"/>
          <w:sz w:val="20"/>
          <w:szCs w:val="20"/>
        </w:rPr>
      </w:pPr>
      <w:r w:rsidRPr="00BE1E87">
        <w:rPr>
          <w:rFonts w:ascii="Arial" w:hAnsi="Arial" w:cs="Arial"/>
          <w:sz w:val="20"/>
          <w:szCs w:val="20"/>
        </w:rPr>
        <w:t xml:space="preserve">Dopuszczalne odchyłki od projektowanej grubości podsypki nie powinny przekraczać </w:t>
      </w:r>
      <w:r w:rsidRPr="00BE1E87">
        <w:rPr>
          <w:rFonts w:ascii="Arial" w:hAnsi="Arial" w:cs="Arial"/>
          <w:sz w:val="20"/>
          <w:szCs w:val="20"/>
        </w:rPr>
        <w:sym w:font="Symbol" w:char="F0B1"/>
      </w:r>
      <w:r w:rsidRPr="00BE1E87">
        <w:rPr>
          <w:rFonts w:ascii="Arial" w:hAnsi="Arial" w:cs="Arial"/>
          <w:sz w:val="20"/>
          <w:szCs w:val="20"/>
        </w:rPr>
        <w:t xml:space="preserve"> 1,0 </w:t>
      </w:r>
      <w:proofErr w:type="spellStart"/>
      <w:r w:rsidRPr="00BE1E87">
        <w:rPr>
          <w:rFonts w:ascii="Arial" w:hAnsi="Arial" w:cs="Arial"/>
          <w:sz w:val="20"/>
          <w:szCs w:val="20"/>
        </w:rPr>
        <w:t>cm</w:t>
      </w:r>
      <w:proofErr w:type="spellEnd"/>
      <w:r w:rsidRPr="00BE1E87">
        <w:rPr>
          <w:rFonts w:ascii="Arial" w:hAnsi="Arial" w:cs="Arial"/>
          <w:sz w:val="20"/>
          <w:szCs w:val="20"/>
        </w:rPr>
        <w:t>.</w:t>
      </w:r>
    </w:p>
    <w:p w:rsidR="00E3498A" w:rsidRPr="00BE1E87" w:rsidRDefault="00E3498A" w:rsidP="00E3498A">
      <w:pPr>
        <w:spacing w:before="120"/>
        <w:rPr>
          <w:rFonts w:ascii="Arial" w:hAnsi="Arial" w:cs="Arial"/>
          <w:sz w:val="20"/>
          <w:szCs w:val="20"/>
        </w:rPr>
      </w:pPr>
      <w:r w:rsidRPr="00BE1E87">
        <w:rPr>
          <w:rFonts w:ascii="Arial" w:hAnsi="Arial" w:cs="Arial"/>
          <w:b/>
          <w:sz w:val="20"/>
          <w:szCs w:val="20"/>
        </w:rPr>
        <w:t xml:space="preserve">6.4.7. </w:t>
      </w:r>
      <w:r w:rsidRPr="00BE1E87">
        <w:rPr>
          <w:rFonts w:ascii="Arial" w:hAnsi="Arial" w:cs="Arial"/>
          <w:sz w:val="20"/>
          <w:szCs w:val="20"/>
        </w:rPr>
        <w:t>Częstotliwość oraz zakres badań i pomiarów</w:t>
      </w:r>
    </w:p>
    <w:p w:rsidR="00E3498A" w:rsidRPr="00BE1E87" w:rsidRDefault="00E3498A" w:rsidP="00E3498A">
      <w:pPr>
        <w:spacing w:before="120"/>
        <w:rPr>
          <w:rFonts w:ascii="Arial" w:hAnsi="Arial" w:cs="Arial"/>
          <w:sz w:val="20"/>
          <w:szCs w:val="20"/>
        </w:rPr>
      </w:pPr>
      <w:r w:rsidRPr="00BE1E87">
        <w:rPr>
          <w:rFonts w:ascii="Arial" w:hAnsi="Arial" w:cs="Arial"/>
          <w:sz w:val="20"/>
          <w:szCs w:val="20"/>
        </w:rPr>
        <w:t>Częstotliwość oraz zakres badań i pomiarów wykonanej nawierzchni z kostek kamiennych przedstawiono w tablicy 5.</w:t>
      </w:r>
    </w:p>
    <w:p w:rsidR="00E3498A" w:rsidRPr="00BE1E87" w:rsidRDefault="00AA4D86" w:rsidP="00E3498A">
      <w:pPr>
        <w:spacing w:before="120" w:after="120"/>
        <w:rPr>
          <w:rFonts w:ascii="Arial" w:hAnsi="Arial" w:cs="Arial"/>
          <w:sz w:val="20"/>
          <w:szCs w:val="20"/>
        </w:rPr>
      </w:pPr>
      <w:r>
        <w:rPr>
          <w:rFonts w:ascii="Arial" w:hAnsi="Arial" w:cs="Arial"/>
          <w:sz w:val="20"/>
          <w:szCs w:val="20"/>
        </w:rPr>
        <w:t>Tablica 5</w:t>
      </w:r>
      <w:r w:rsidR="00E3498A" w:rsidRPr="00BE1E87">
        <w:rPr>
          <w:rFonts w:ascii="Arial" w:hAnsi="Arial" w:cs="Arial"/>
          <w:sz w:val="20"/>
          <w:szCs w:val="20"/>
        </w:rPr>
        <w:t xml:space="preserve"> Częstotliwość i zakres badań cech geometrycznych nawierzchni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2551"/>
        <w:gridCol w:w="4463"/>
      </w:tblGrid>
      <w:tr w:rsidR="00E3498A" w:rsidRPr="00BE1E87" w:rsidTr="00DB48B6">
        <w:tc>
          <w:tcPr>
            <w:tcW w:w="496" w:type="dxa"/>
            <w:tcBorders>
              <w:bottom w:val="double" w:sz="6" w:space="0" w:color="auto"/>
            </w:tcBorders>
          </w:tcPr>
          <w:p w:rsidR="00E3498A" w:rsidRPr="00BE1E87" w:rsidRDefault="00E3498A" w:rsidP="00DB48B6">
            <w:pPr>
              <w:spacing w:before="120"/>
              <w:jc w:val="center"/>
              <w:rPr>
                <w:rFonts w:ascii="Arial" w:hAnsi="Arial" w:cs="Arial"/>
                <w:sz w:val="20"/>
                <w:szCs w:val="20"/>
              </w:rPr>
            </w:pPr>
            <w:r w:rsidRPr="00BE1E87">
              <w:rPr>
                <w:rFonts w:ascii="Arial" w:hAnsi="Arial" w:cs="Arial"/>
                <w:sz w:val="20"/>
                <w:szCs w:val="20"/>
              </w:rPr>
              <w:t>Lp.</w:t>
            </w:r>
          </w:p>
        </w:tc>
        <w:tc>
          <w:tcPr>
            <w:tcW w:w="2551" w:type="dxa"/>
            <w:tcBorders>
              <w:bottom w:val="double" w:sz="6" w:space="0" w:color="auto"/>
            </w:tcBorders>
          </w:tcPr>
          <w:p w:rsidR="00E3498A" w:rsidRPr="00BE1E87" w:rsidRDefault="00E3498A" w:rsidP="00DB48B6">
            <w:pPr>
              <w:spacing w:before="60"/>
              <w:jc w:val="center"/>
              <w:rPr>
                <w:rFonts w:ascii="Arial" w:hAnsi="Arial" w:cs="Arial"/>
                <w:sz w:val="20"/>
                <w:szCs w:val="20"/>
              </w:rPr>
            </w:pPr>
            <w:r w:rsidRPr="00BE1E87">
              <w:rPr>
                <w:rFonts w:ascii="Arial" w:hAnsi="Arial" w:cs="Arial"/>
                <w:sz w:val="20"/>
                <w:szCs w:val="20"/>
              </w:rPr>
              <w:t>Wyszczególnienie badań            i pomiarów</w:t>
            </w:r>
          </w:p>
        </w:tc>
        <w:tc>
          <w:tcPr>
            <w:tcW w:w="4463" w:type="dxa"/>
            <w:tcBorders>
              <w:bottom w:val="double" w:sz="6" w:space="0" w:color="auto"/>
            </w:tcBorders>
          </w:tcPr>
          <w:p w:rsidR="00E3498A" w:rsidRPr="00BE1E87" w:rsidRDefault="00E3498A" w:rsidP="00DB48B6">
            <w:pPr>
              <w:spacing w:before="60"/>
              <w:jc w:val="center"/>
              <w:rPr>
                <w:rFonts w:ascii="Arial" w:hAnsi="Arial" w:cs="Arial"/>
                <w:sz w:val="20"/>
                <w:szCs w:val="20"/>
              </w:rPr>
            </w:pPr>
            <w:r w:rsidRPr="00BE1E87">
              <w:rPr>
                <w:rFonts w:ascii="Arial" w:hAnsi="Arial" w:cs="Arial"/>
                <w:sz w:val="20"/>
                <w:szCs w:val="20"/>
              </w:rPr>
              <w:t>Minimalna częstotliwość</w:t>
            </w:r>
          </w:p>
          <w:p w:rsidR="00E3498A" w:rsidRPr="00BE1E87" w:rsidRDefault="00E3498A" w:rsidP="00DB48B6">
            <w:pPr>
              <w:spacing w:after="60"/>
              <w:jc w:val="center"/>
              <w:rPr>
                <w:rFonts w:ascii="Arial" w:hAnsi="Arial" w:cs="Arial"/>
                <w:sz w:val="20"/>
                <w:szCs w:val="20"/>
              </w:rPr>
            </w:pPr>
            <w:r w:rsidRPr="00BE1E87">
              <w:rPr>
                <w:rFonts w:ascii="Arial" w:hAnsi="Arial" w:cs="Arial"/>
                <w:sz w:val="20"/>
                <w:szCs w:val="20"/>
              </w:rPr>
              <w:t>badań i pomiarów</w:t>
            </w:r>
          </w:p>
        </w:tc>
      </w:tr>
      <w:tr w:rsidR="00E3498A" w:rsidRPr="00BE1E87" w:rsidTr="00DB48B6">
        <w:tc>
          <w:tcPr>
            <w:tcW w:w="496" w:type="dxa"/>
            <w:tcBorders>
              <w:top w:val="nil"/>
            </w:tcBorders>
          </w:tcPr>
          <w:p w:rsidR="00E3498A" w:rsidRPr="00BE1E87" w:rsidRDefault="00E3498A" w:rsidP="00DB48B6">
            <w:pPr>
              <w:spacing w:before="120"/>
              <w:jc w:val="center"/>
              <w:rPr>
                <w:rFonts w:ascii="Arial" w:hAnsi="Arial" w:cs="Arial"/>
                <w:sz w:val="20"/>
                <w:szCs w:val="20"/>
              </w:rPr>
            </w:pPr>
            <w:r w:rsidRPr="00BE1E87">
              <w:rPr>
                <w:rFonts w:ascii="Arial" w:hAnsi="Arial" w:cs="Arial"/>
                <w:sz w:val="20"/>
                <w:szCs w:val="20"/>
              </w:rPr>
              <w:t>1</w:t>
            </w:r>
          </w:p>
        </w:tc>
        <w:tc>
          <w:tcPr>
            <w:tcW w:w="2551" w:type="dxa"/>
            <w:tcBorders>
              <w:top w:val="nil"/>
            </w:tcBorders>
          </w:tcPr>
          <w:p w:rsidR="00E3498A" w:rsidRPr="00BE1E87" w:rsidRDefault="00E3498A" w:rsidP="00DB48B6">
            <w:pPr>
              <w:spacing w:before="120"/>
              <w:rPr>
                <w:rFonts w:ascii="Arial" w:hAnsi="Arial" w:cs="Arial"/>
                <w:sz w:val="20"/>
                <w:szCs w:val="20"/>
              </w:rPr>
            </w:pPr>
            <w:r w:rsidRPr="00BE1E87">
              <w:rPr>
                <w:rFonts w:ascii="Arial" w:hAnsi="Arial" w:cs="Arial"/>
                <w:sz w:val="20"/>
                <w:szCs w:val="20"/>
              </w:rPr>
              <w:t>Spadki poprzeczne</w:t>
            </w:r>
          </w:p>
        </w:tc>
        <w:tc>
          <w:tcPr>
            <w:tcW w:w="4463" w:type="dxa"/>
            <w:tcBorders>
              <w:top w:val="nil"/>
            </w:tcBorders>
          </w:tcPr>
          <w:p w:rsidR="00E3498A" w:rsidRPr="00BE1E87" w:rsidRDefault="00E3498A" w:rsidP="00DB48B6">
            <w:pPr>
              <w:rPr>
                <w:rFonts w:ascii="Arial" w:hAnsi="Arial" w:cs="Arial"/>
                <w:sz w:val="20"/>
                <w:szCs w:val="20"/>
              </w:rPr>
            </w:pPr>
            <w:r w:rsidRPr="00BE1E87">
              <w:rPr>
                <w:rFonts w:ascii="Arial" w:hAnsi="Arial" w:cs="Arial"/>
                <w:sz w:val="20"/>
                <w:szCs w:val="20"/>
              </w:rPr>
              <w:t>10 razy na 1 km i w charakterystycznych punktach niwelety</w:t>
            </w:r>
          </w:p>
        </w:tc>
      </w:tr>
      <w:tr w:rsidR="00E3498A" w:rsidRPr="00BE1E87" w:rsidTr="00DB48B6">
        <w:tc>
          <w:tcPr>
            <w:tcW w:w="496" w:type="dxa"/>
          </w:tcPr>
          <w:p w:rsidR="00E3498A" w:rsidRPr="00BE1E87" w:rsidRDefault="00E3498A" w:rsidP="00DB48B6">
            <w:pPr>
              <w:spacing w:before="120"/>
              <w:jc w:val="center"/>
              <w:rPr>
                <w:rFonts w:ascii="Arial" w:hAnsi="Arial" w:cs="Arial"/>
                <w:sz w:val="20"/>
                <w:szCs w:val="20"/>
              </w:rPr>
            </w:pPr>
            <w:r w:rsidRPr="00BE1E87">
              <w:rPr>
                <w:rFonts w:ascii="Arial" w:hAnsi="Arial" w:cs="Arial"/>
                <w:sz w:val="20"/>
                <w:szCs w:val="20"/>
              </w:rPr>
              <w:t>2</w:t>
            </w:r>
          </w:p>
        </w:tc>
        <w:tc>
          <w:tcPr>
            <w:tcW w:w="2551" w:type="dxa"/>
          </w:tcPr>
          <w:p w:rsidR="00E3498A" w:rsidRPr="00BE1E87" w:rsidRDefault="00E3498A" w:rsidP="00DB48B6">
            <w:pPr>
              <w:spacing w:before="120"/>
              <w:rPr>
                <w:rFonts w:ascii="Arial" w:hAnsi="Arial" w:cs="Arial"/>
                <w:sz w:val="20"/>
                <w:szCs w:val="20"/>
              </w:rPr>
            </w:pPr>
            <w:r w:rsidRPr="00BE1E87">
              <w:rPr>
                <w:rFonts w:ascii="Arial" w:hAnsi="Arial" w:cs="Arial"/>
                <w:sz w:val="20"/>
                <w:szCs w:val="20"/>
              </w:rPr>
              <w:t>Rzędne wysokościowe</w:t>
            </w:r>
          </w:p>
        </w:tc>
        <w:tc>
          <w:tcPr>
            <w:tcW w:w="4463" w:type="dxa"/>
          </w:tcPr>
          <w:p w:rsidR="00E3498A" w:rsidRPr="00BE1E87" w:rsidRDefault="00E3498A" w:rsidP="00DB48B6">
            <w:pPr>
              <w:rPr>
                <w:rFonts w:ascii="Arial" w:hAnsi="Arial" w:cs="Arial"/>
                <w:sz w:val="20"/>
                <w:szCs w:val="20"/>
              </w:rPr>
            </w:pPr>
            <w:r w:rsidRPr="00BE1E87">
              <w:rPr>
                <w:rFonts w:ascii="Arial" w:hAnsi="Arial" w:cs="Arial"/>
                <w:sz w:val="20"/>
                <w:szCs w:val="20"/>
              </w:rPr>
              <w:t>10 razy na 1 km i w charakterystycznych punktach niwelety</w:t>
            </w:r>
          </w:p>
        </w:tc>
      </w:tr>
      <w:tr w:rsidR="00E3498A" w:rsidRPr="00BE1E87" w:rsidTr="00DB48B6">
        <w:tc>
          <w:tcPr>
            <w:tcW w:w="496" w:type="dxa"/>
          </w:tcPr>
          <w:p w:rsidR="00E3498A" w:rsidRPr="00BE1E87" w:rsidRDefault="00E3498A" w:rsidP="00DB48B6">
            <w:pPr>
              <w:spacing w:before="120"/>
              <w:jc w:val="center"/>
              <w:rPr>
                <w:rFonts w:ascii="Arial" w:hAnsi="Arial" w:cs="Arial"/>
                <w:sz w:val="20"/>
                <w:szCs w:val="20"/>
              </w:rPr>
            </w:pPr>
            <w:r w:rsidRPr="00BE1E87">
              <w:rPr>
                <w:rFonts w:ascii="Arial" w:hAnsi="Arial" w:cs="Arial"/>
                <w:sz w:val="20"/>
                <w:szCs w:val="20"/>
              </w:rPr>
              <w:t>3</w:t>
            </w:r>
          </w:p>
        </w:tc>
        <w:tc>
          <w:tcPr>
            <w:tcW w:w="2551" w:type="dxa"/>
          </w:tcPr>
          <w:p w:rsidR="00E3498A" w:rsidRPr="00BE1E87" w:rsidRDefault="00E3498A" w:rsidP="00DB48B6">
            <w:pPr>
              <w:spacing w:before="120"/>
              <w:rPr>
                <w:rFonts w:ascii="Arial" w:hAnsi="Arial" w:cs="Arial"/>
                <w:sz w:val="20"/>
                <w:szCs w:val="20"/>
              </w:rPr>
            </w:pPr>
            <w:r w:rsidRPr="00BE1E87">
              <w:rPr>
                <w:rFonts w:ascii="Arial" w:hAnsi="Arial" w:cs="Arial"/>
                <w:sz w:val="20"/>
                <w:szCs w:val="20"/>
              </w:rPr>
              <w:t>Ukształtowanie osi w planie</w:t>
            </w:r>
          </w:p>
        </w:tc>
        <w:tc>
          <w:tcPr>
            <w:tcW w:w="4463" w:type="dxa"/>
          </w:tcPr>
          <w:p w:rsidR="00E3498A" w:rsidRPr="00BE1E87" w:rsidRDefault="00E3498A" w:rsidP="00DB48B6">
            <w:pPr>
              <w:rPr>
                <w:rFonts w:ascii="Arial" w:hAnsi="Arial" w:cs="Arial"/>
                <w:sz w:val="20"/>
                <w:szCs w:val="20"/>
              </w:rPr>
            </w:pPr>
            <w:r w:rsidRPr="00BE1E87">
              <w:rPr>
                <w:rFonts w:ascii="Arial" w:hAnsi="Arial" w:cs="Arial"/>
                <w:sz w:val="20"/>
                <w:szCs w:val="20"/>
              </w:rPr>
              <w:t>10 razy na 1 km i w charakterystycznych punktach niwelety</w:t>
            </w:r>
          </w:p>
        </w:tc>
      </w:tr>
      <w:tr w:rsidR="00E3498A" w:rsidRPr="00BE1E87" w:rsidTr="00DB48B6">
        <w:tc>
          <w:tcPr>
            <w:tcW w:w="496" w:type="dxa"/>
          </w:tcPr>
          <w:p w:rsidR="00E3498A" w:rsidRPr="00BE1E87" w:rsidRDefault="00E3498A" w:rsidP="00DB48B6">
            <w:pPr>
              <w:spacing w:before="60" w:after="60"/>
              <w:jc w:val="center"/>
              <w:rPr>
                <w:rFonts w:ascii="Arial" w:hAnsi="Arial" w:cs="Arial"/>
                <w:sz w:val="20"/>
                <w:szCs w:val="20"/>
              </w:rPr>
            </w:pPr>
            <w:r w:rsidRPr="00BE1E87">
              <w:rPr>
                <w:rFonts w:ascii="Arial" w:hAnsi="Arial" w:cs="Arial"/>
                <w:sz w:val="20"/>
                <w:szCs w:val="20"/>
              </w:rPr>
              <w:t>4</w:t>
            </w:r>
          </w:p>
        </w:tc>
        <w:tc>
          <w:tcPr>
            <w:tcW w:w="2551" w:type="dxa"/>
          </w:tcPr>
          <w:p w:rsidR="00E3498A" w:rsidRPr="00BE1E87" w:rsidRDefault="00E3498A" w:rsidP="00DB48B6">
            <w:pPr>
              <w:spacing w:before="60" w:after="60"/>
              <w:rPr>
                <w:rFonts w:ascii="Arial" w:hAnsi="Arial" w:cs="Arial"/>
                <w:sz w:val="20"/>
                <w:szCs w:val="20"/>
              </w:rPr>
            </w:pPr>
            <w:r w:rsidRPr="00BE1E87">
              <w:rPr>
                <w:rFonts w:ascii="Arial" w:hAnsi="Arial" w:cs="Arial"/>
                <w:sz w:val="20"/>
                <w:szCs w:val="20"/>
              </w:rPr>
              <w:t>Szerokość nawierzchni</w:t>
            </w:r>
          </w:p>
        </w:tc>
        <w:tc>
          <w:tcPr>
            <w:tcW w:w="4463" w:type="dxa"/>
          </w:tcPr>
          <w:p w:rsidR="00E3498A" w:rsidRPr="00BE1E87" w:rsidRDefault="00E3498A" w:rsidP="00DB48B6">
            <w:pPr>
              <w:spacing w:before="60" w:after="60"/>
              <w:rPr>
                <w:rFonts w:ascii="Arial" w:hAnsi="Arial" w:cs="Arial"/>
                <w:sz w:val="20"/>
                <w:szCs w:val="20"/>
              </w:rPr>
            </w:pPr>
            <w:r w:rsidRPr="00BE1E87">
              <w:rPr>
                <w:rFonts w:ascii="Arial" w:hAnsi="Arial" w:cs="Arial"/>
                <w:sz w:val="20"/>
                <w:szCs w:val="20"/>
              </w:rPr>
              <w:t>10 razy na 1 km</w:t>
            </w:r>
          </w:p>
        </w:tc>
      </w:tr>
      <w:tr w:rsidR="00E3498A" w:rsidRPr="00BE1E87" w:rsidTr="00DB48B6">
        <w:tc>
          <w:tcPr>
            <w:tcW w:w="496" w:type="dxa"/>
          </w:tcPr>
          <w:p w:rsidR="00E3498A" w:rsidRPr="00BE1E87" w:rsidRDefault="00E3498A" w:rsidP="00DB48B6">
            <w:pPr>
              <w:spacing w:before="60" w:after="60"/>
              <w:jc w:val="center"/>
              <w:rPr>
                <w:rFonts w:ascii="Arial" w:hAnsi="Arial" w:cs="Arial"/>
                <w:sz w:val="20"/>
                <w:szCs w:val="20"/>
              </w:rPr>
            </w:pPr>
            <w:r w:rsidRPr="00BE1E87">
              <w:rPr>
                <w:rFonts w:ascii="Arial" w:hAnsi="Arial" w:cs="Arial"/>
                <w:sz w:val="20"/>
                <w:szCs w:val="20"/>
              </w:rPr>
              <w:t>5</w:t>
            </w:r>
          </w:p>
        </w:tc>
        <w:tc>
          <w:tcPr>
            <w:tcW w:w="2551" w:type="dxa"/>
          </w:tcPr>
          <w:p w:rsidR="00E3498A" w:rsidRPr="00BE1E87" w:rsidRDefault="00E3498A" w:rsidP="00DB48B6">
            <w:pPr>
              <w:spacing w:before="60" w:after="60"/>
              <w:rPr>
                <w:rFonts w:ascii="Arial" w:hAnsi="Arial" w:cs="Arial"/>
                <w:sz w:val="20"/>
                <w:szCs w:val="20"/>
              </w:rPr>
            </w:pPr>
            <w:r w:rsidRPr="00BE1E87">
              <w:rPr>
                <w:rFonts w:ascii="Arial" w:hAnsi="Arial" w:cs="Arial"/>
                <w:sz w:val="20"/>
                <w:szCs w:val="20"/>
              </w:rPr>
              <w:t>Grubość podsypki</w:t>
            </w:r>
          </w:p>
        </w:tc>
        <w:tc>
          <w:tcPr>
            <w:tcW w:w="4463" w:type="dxa"/>
          </w:tcPr>
          <w:p w:rsidR="00E3498A" w:rsidRPr="00BE1E87" w:rsidRDefault="00E3498A" w:rsidP="00DB48B6">
            <w:pPr>
              <w:spacing w:before="60" w:after="60"/>
              <w:rPr>
                <w:rFonts w:ascii="Arial" w:hAnsi="Arial" w:cs="Arial"/>
                <w:sz w:val="20"/>
                <w:szCs w:val="20"/>
              </w:rPr>
            </w:pPr>
            <w:r w:rsidRPr="00BE1E87">
              <w:rPr>
                <w:rFonts w:ascii="Arial" w:hAnsi="Arial" w:cs="Arial"/>
                <w:sz w:val="20"/>
                <w:szCs w:val="20"/>
              </w:rPr>
              <w:t>10 razy na 1 km</w:t>
            </w:r>
          </w:p>
        </w:tc>
      </w:tr>
    </w:tbl>
    <w:p w:rsidR="00E3498A" w:rsidRPr="00BE1E87" w:rsidRDefault="00E3498A" w:rsidP="00E3498A">
      <w:pPr>
        <w:rPr>
          <w:rFonts w:ascii="Arial" w:hAnsi="Arial" w:cs="Arial"/>
          <w:sz w:val="20"/>
          <w:szCs w:val="20"/>
        </w:rPr>
      </w:pPr>
    </w:p>
    <w:p w:rsidR="00E3498A" w:rsidRPr="00BE1E87" w:rsidRDefault="00E3498A" w:rsidP="00E3498A">
      <w:pPr>
        <w:pStyle w:val="Nagwek1"/>
        <w:rPr>
          <w:rFonts w:ascii="Arial" w:hAnsi="Arial" w:cs="Arial"/>
          <w:sz w:val="20"/>
        </w:rPr>
      </w:pPr>
      <w:bookmarkStart w:id="11" w:name="_Toc421940502"/>
      <w:bookmarkStart w:id="12" w:name="_Toc422021648"/>
      <w:bookmarkStart w:id="13" w:name="_Toc422115852"/>
      <w:r w:rsidRPr="00BE1E87">
        <w:rPr>
          <w:rFonts w:ascii="Arial" w:hAnsi="Arial" w:cs="Arial"/>
          <w:sz w:val="20"/>
        </w:rPr>
        <w:lastRenderedPageBreak/>
        <w:t>7. obmiar robót</w:t>
      </w:r>
      <w:bookmarkEnd w:id="11"/>
      <w:bookmarkEnd w:id="12"/>
      <w:bookmarkEnd w:id="13"/>
    </w:p>
    <w:p w:rsidR="00E3498A" w:rsidRPr="00BE1E87" w:rsidRDefault="00E3498A" w:rsidP="00E3498A">
      <w:pPr>
        <w:pStyle w:val="Nagwek2"/>
        <w:rPr>
          <w:rFonts w:ascii="Arial" w:hAnsi="Arial" w:cs="Arial"/>
          <w:sz w:val="20"/>
        </w:rPr>
      </w:pPr>
      <w:r w:rsidRPr="00BE1E87">
        <w:rPr>
          <w:rFonts w:ascii="Arial" w:hAnsi="Arial" w:cs="Arial"/>
          <w:sz w:val="20"/>
        </w:rPr>
        <w:t>7.1. Ogólne zasady obmiaru robót</w:t>
      </w:r>
    </w:p>
    <w:p w:rsidR="00E3498A" w:rsidRPr="00BE1E87" w:rsidRDefault="00E3498A" w:rsidP="00E3498A">
      <w:pPr>
        <w:rPr>
          <w:rFonts w:ascii="Arial" w:hAnsi="Arial" w:cs="Arial"/>
          <w:sz w:val="20"/>
          <w:szCs w:val="20"/>
        </w:rPr>
      </w:pPr>
      <w:r w:rsidRPr="00BE1E87">
        <w:rPr>
          <w:rFonts w:ascii="Arial" w:hAnsi="Arial" w:cs="Arial"/>
          <w:sz w:val="20"/>
          <w:szCs w:val="20"/>
        </w:rPr>
        <w:t xml:space="preserve">Ogólne zasady obmiaru robót podano w </w:t>
      </w:r>
      <w:r w:rsidR="00AA4D86">
        <w:rPr>
          <w:rFonts w:ascii="Arial" w:hAnsi="Arial" w:cs="Arial"/>
          <w:sz w:val="20"/>
          <w:szCs w:val="20"/>
        </w:rPr>
        <w:t>S</w:t>
      </w:r>
      <w:r w:rsidRPr="00BE1E87">
        <w:rPr>
          <w:rFonts w:ascii="Arial" w:hAnsi="Arial" w:cs="Arial"/>
          <w:sz w:val="20"/>
          <w:szCs w:val="20"/>
        </w:rPr>
        <w:t xml:space="preserve">ST D-M-00.00.00 „Wymagania ogólne” </w:t>
      </w:r>
      <w:proofErr w:type="spellStart"/>
      <w:r w:rsidRPr="00BE1E87">
        <w:rPr>
          <w:rFonts w:ascii="Arial" w:hAnsi="Arial" w:cs="Arial"/>
          <w:sz w:val="20"/>
          <w:szCs w:val="20"/>
        </w:rPr>
        <w:t>pkt</w:t>
      </w:r>
      <w:proofErr w:type="spellEnd"/>
      <w:r w:rsidRPr="00BE1E87">
        <w:rPr>
          <w:rFonts w:ascii="Arial" w:hAnsi="Arial" w:cs="Arial"/>
          <w:sz w:val="20"/>
          <w:szCs w:val="20"/>
        </w:rPr>
        <w:t xml:space="preserve"> 7.</w:t>
      </w:r>
    </w:p>
    <w:p w:rsidR="00E3498A" w:rsidRPr="00BE1E87" w:rsidRDefault="00E3498A" w:rsidP="00E3498A">
      <w:pPr>
        <w:pStyle w:val="Nagwek2"/>
        <w:rPr>
          <w:rFonts w:ascii="Arial" w:hAnsi="Arial" w:cs="Arial"/>
          <w:sz w:val="20"/>
        </w:rPr>
      </w:pPr>
      <w:r w:rsidRPr="00BE1E87">
        <w:rPr>
          <w:rFonts w:ascii="Arial" w:hAnsi="Arial" w:cs="Arial"/>
          <w:sz w:val="20"/>
        </w:rPr>
        <w:t>7.2. Jednostka obmiarowa</w:t>
      </w:r>
    </w:p>
    <w:p w:rsidR="00E3498A" w:rsidRDefault="00E3498A" w:rsidP="00E3498A">
      <w:pPr>
        <w:rPr>
          <w:rFonts w:ascii="Arial" w:hAnsi="Arial" w:cs="Arial"/>
          <w:sz w:val="20"/>
          <w:szCs w:val="20"/>
        </w:rPr>
      </w:pPr>
      <w:r w:rsidRPr="00BE1E87">
        <w:rPr>
          <w:rFonts w:ascii="Arial" w:hAnsi="Arial" w:cs="Arial"/>
          <w:sz w:val="20"/>
          <w:szCs w:val="20"/>
        </w:rPr>
        <w:t>Jednostką obmiarową jest m</w:t>
      </w:r>
      <w:r w:rsidRPr="00BE1E87">
        <w:rPr>
          <w:rFonts w:ascii="Arial" w:hAnsi="Arial" w:cs="Arial"/>
          <w:sz w:val="20"/>
          <w:szCs w:val="20"/>
          <w:vertAlign w:val="superscript"/>
        </w:rPr>
        <w:t>2</w:t>
      </w:r>
      <w:r w:rsidRPr="00BE1E87">
        <w:rPr>
          <w:rFonts w:ascii="Arial" w:hAnsi="Arial" w:cs="Arial"/>
          <w:sz w:val="20"/>
          <w:szCs w:val="20"/>
        </w:rPr>
        <w:t xml:space="preserve"> (metr kwadratowy) wykonanej nawierzchni z kostki kamiennej.</w:t>
      </w:r>
    </w:p>
    <w:p w:rsidR="00AA4D86" w:rsidRPr="00BE1E87" w:rsidRDefault="00AA4D86" w:rsidP="00E3498A">
      <w:pPr>
        <w:rPr>
          <w:rFonts w:ascii="Arial" w:hAnsi="Arial" w:cs="Arial"/>
          <w:sz w:val="20"/>
          <w:szCs w:val="20"/>
        </w:rPr>
      </w:pPr>
      <w:r>
        <w:rPr>
          <w:rFonts w:ascii="Arial" w:hAnsi="Arial" w:cs="Arial"/>
          <w:sz w:val="20"/>
          <w:szCs w:val="20"/>
        </w:rPr>
        <w:t xml:space="preserve">( płytki kamiennej) </w:t>
      </w:r>
    </w:p>
    <w:p w:rsidR="00E3498A" w:rsidRPr="00BE1E87" w:rsidRDefault="00E3498A" w:rsidP="00E3498A">
      <w:pPr>
        <w:pStyle w:val="Nagwek1"/>
        <w:rPr>
          <w:rFonts w:ascii="Arial" w:hAnsi="Arial" w:cs="Arial"/>
          <w:sz w:val="20"/>
        </w:rPr>
      </w:pPr>
      <w:bookmarkStart w:id="14" w:name="_Toc421940503"/>
      <w:bookmarkStart w:id="15" w:name="_Toc422021649"/>
      <w:bookmarkStart w:id="16" w:name="_Toc422115853"/>
      <w:r w:rsidRPr="00BE1E87">
        <w:rPr>
          <w:rFonts w:ascii="Arial" w:hAnsi="Arial" w:cs="Arial"/>
          <w:sz w:val="20"/>
        </w:rPr>
        <w:t>8. odbiór robót</w:t>
      </w:r>
      <w:bookmarkEnd w:id="14"/>
      <w:bookmarkEnd w:id="15"/>
      <w:bookmarkEnd w:id="16"/>
    </w:p>
    <w:p w:rsidR="00E3498A" w:rsidRPr="00BE1E87" w:rsidRDefault="00E3498A" w:rsidP="00E3498A">
      <w:pPr>
        <w:pStyle w:val="Nagwek2"/>
        <w:rPr>
          <w:rFonts w:ascii="Arial" w:hAnsi="Arial" w:cs="Arial"/>
          <w:sz w:val="20"/>
        </w:rPr>
      </w:pPr>
      <w:r w:rsidRPr="00BE1E87">
        <w:rPr>
          <w:rFonts w:ascii="Arial" w:hAnsi="Arial" w:cs="Arial"/>
          <w:sz w:val="20"/>
        </w:rPr>
        <w:t>8.1. Ogólne zasady odbioru robót</w:t>
      </w:r>
    </w:p>
    <w:p w:rsidR="00E3498A" w:rsidRPr="00BE1E87" w:rsidRDefault="00E3498A" w:rsidP="00E3498A">
      <w:pPr>
        <w:rPr>
          <w:rFonts w:ascii="Arial" w:hAnsi="Arial" w:cs="Arial"/>
          <w:sz w:val="20"/>
          <w:szCs w:val="20"/>
        </w:rPr>
      </w:pPr>
      <w:r w:rsidRPr="00BE1E87">
        <w:rPr>
          <w:rFonts w:ascii="Arial" w:hAnsi="Arial" w:cs="Arial"/>
          <w:sz w:val="20"/>
          <w:szCs w:val="20"/>
        </w:rPr>
        <w:t xml:space="preserve">Ogólne zasady odbioru robót podano w </w:t>
      </w:r>
      <w:r w:rsidR="00AA4D86">
        <w:rPr>
          <w:rFonts w:ascii="Arial" w:hAnsi="Arial" w:cs="Arial"/>
          <w:sz w:val="20"/>
          <w:szCs w:val="20"/>
        </w:rPr>
        <w:t>S</w:t>
      </w:r>
      <w:r w:rsidRPr="00BE1E87">
        <w:rPr>
          <w:rFonts w:ascii="Arial" w:hAnsi="Arial" w:cs="Arial"/>
          <w:sz w:val="20"/>
          <w:szCs w:val="20"/>
        </w:rPr>
        <w:t xml:space="preserve">ST D-M-00.00.00 „Wymagania ogólne” </w:t>
      </w:r>
      <w:proofErr w:type="spellStart"/>
      <w:r w:rsidRPr="00BE1E87">
        <w:rPr>
          <w:rFonts w:ascii="Arial" w:hAnsi="Arial" w:cs="Arial"/>
          <w:sz w:val="20"/>
          <w:szCs w:val="20"/>
        </w:rPr>
        <w:t>pkt</w:t>
      </w:r>
      <w:proofErr w:type="spellEnd"/>
      <w:r w:rsidRPr="00BE1E87">
        <w:rPr>
          <w:rFonts w:ascii="Arial" w:hAnsi="Arial" w:cs="Arial"/>
          <w:sz w:val="20"/>
          <w:szCs w:val="20"/>
        </w:rPr>
        <w:t xml:space="preserve"> 8.</w:t>
      </w:r>
    </w:p>
    <w:p w:rsidR="00E3498A" w:rsidRPr="00BE1E87" w:rsidRDefault="00E3498A" w:rsidP="00E3498A">
      <w:pPr>
        <w:rPr>
          <w:rFonts w:ascii="Arial" w:hAnsi="Arial" w:cs="Arial"/>
          <w:sz w:val="20"/>
          <w:szCs w:val="20"/>
        </w:rPr>
      </w:pPr>
      <w:r w:rsidRPr="00BE1E87">
        <w:rPr>
          <w:rFonts w:ascii="Arial" w:hAnsi="Arial" w:cs="Arial"/>
          <w:sz w:val="20"/>
          <w:szCs w:val="20"/>
        </w:rPr>
        <w:t>Roboty uznaje się za wykonane zgodnie z dokumentacją projektową, SST i wymaganiami Inżyniera,</w:t>
      </w:r>
      <w:r w:rsidR="00AA4D86">
        <w:rPr>
          <w:rFonts w:ascii="Arial" w:hAnsi="Arial" w:cs="Arial"/>
          <w:sz w:val="20"/>
          <w:szCs w:val="20"/>
        </w:rPr>
        <w:t xml:space="preserve">/ Inspektora nadzoru </w:t>
      </w:r>
      <w:r w:rsidRPr="00BE1E87">
        <w:rPr>
          <w:rFonts w:ascii="Arial" w:hAnsi="Arial" w:cs="Arial"/>
          <w:sz w:val="20"/>
          <w:szCs w:val="20"/>
        </w:rPr>
        <w:t xml:space="preserve"> jeżeli wszystkie pomiary i badania z zachowaniem tolerancji według </w:t>
      </w:r>
      <w:proofErr w:type="spellStart"/>
      <w:r w:rsidRPr="00BE1E87">
        <w:rPr>
          <w:rFonts w:ascii="Arial" w:hAnsi="Arial" w:cs="Arial"/>
          <w:sz w:val="20"/>
          <w:szCs w:val="20"/>
        </w:rPr>
        <w:t>pkt</w:t>
      </w:r>
      <w:proofErr w:type="spellEnd"/>
      <w:r w:rsidRPr="00BE1E87">
        <w:rPr>
          <w:rFonts w:ascii="Arial" w:hAnsi="Arial" w:cs="Arial"/>
          <w:sz w:val="20"/>
          <w:szCs w:val="20"/>
        </w:rPr>
        <w:t xml:space="preserve"> 6 dały wyniki pozytywne.</w:t>
      </w:r>
    </w:p>
    <w:p w:rsidR="00E3498A" w:rsidRPr="00BE1E87" w:rsidRDefault="00E3498A" w:rsidP="00E3498A">
      <w:pPr>
        <w:pStyle w:val="Nagwek2"/>
        <w:rPr>
          <w:rFonts w:ascii="Arial" w:hAnsi="Arial" w:cs="Arial"/>
          <w:sz w:val="20"/>
        </w:rPr>
      </w:pPr>
      <w:r w:rsidRPr="00BE1E87">
        <w:rPr>
          <w:rFonts w:ascii="Arial" w:hAnsi="Arial" w:cs="Arial"/>
          <w:sz w:val="20"/>
        </w:rPr>
        <w:t>8.2. Odbiór robót zanikających i ulegających  zakryciu</w:t>
      </w:r>
    </w:p>
    <w:p w:rsidR="00E3498A" w:rsidRPr="00BE1E87" w:rsidRDefault="00E3498A" w:rsidP="00AA4D86">
      <w:pPr>
        <w:rPr>
          <w:rFonts w:ascii="Arial" w:hAnsi="Arial" w:cs="Arial"/>
          <w:sz w:val="20"/>
          <w:szCs w:val="20"/>
        </w:rPr>
      </w:pPr>
      <w:r w:rsidRPr="00BE1E87">
        <w:rPr>
          <w:rFonts w:ascii="Arial" w:hAnsi="Arial" w:cs="Arial"/>
          <w:sz w:val="20"/>
          <w:szCs w:val="20"/>
        </w:rPr>
        <w:t>Roboty związane z wykonaniem podsypki należą do robót ulegających zakryciu. Zas</w:t>
      </w:r>
      <w:r w:rsidR="00AA4D86">
        <w:rPr>
          <w:rFonts w:ascii="Arial" w:hAnsi="Arial" w:cs="Arial"/>
          <w:sz w:val="20"/>
          <w:szCs w:val="20"/>
        </w:rPr>
        <w:t>ady ich odbioru są określone w S</w:t>
      </w:r>
      <w:r w:rsidRPr="00BE1E87">
        <w:rPr>
          <w:rFonts w:ascii="Arial" w:hAnsi="Arial" w:cs="Arial"/>
          <w:sz w:val="20"/>
          <w:szCs w:val="20"/>
        </w:rPr>
        <w:t xml:space="preserve">ST D-M-00.00.00 „Wymagania ogólne”  </w:t>
      </w:r>
      <w:proofErr w:type="spellStart"/>
      <w:r w:rsidRPr="00BE1E87">
        <w:rPr>
          <w:rFonts w:ascii="Arial" w:hAnsi="Arial" w:cs="Arial"/>
          <w:sz w:val="20"/>
          <w:szCs w:val="20"/>
        </w:rPr>
        <w:t>pkt</w:t>
      </w:r>
      <w:proofErr w:type="spellEnd"/>
      <w:r w:rsidRPr="00BE1E87">
        <w:rPr>
          <w:rFonts w:ascii="Arial" w:hAnsi="Arial" w:cs="Arial"/>
          <w:sz w:val="20"/>
          <w:szCs w:val="20"/>
        </w:rPr>
        <w:t xml:space="preserve"> 8.2.</w:t>
      </w:r>
    </w:p>
    <w:p w:rsidR="00E3498A" w:rsidRPr="00BE1E87" w:rsidRDefault="00E3498A" w:rsidP="00E3498A">
      <w:pPr>
        <w:pStyle w:val="Nagwek1"/>
        <w:rPr>
          <w:rFonts w:ascii="Arial" w:hAnsi="Arial" w:cs="Arial"/>
          <w:sz w:val="20"/>
        </w:rPr>
      </w:pPr>
      <w:bookmarkStart w:id="17" w:name="_Toc421686551"/>
      <w:bookmarkStart w:id="18" w:name="_Toc421940504"/>
      <w:bookmarkStart w:id="19" w:name="_Toc422021650"/>
      <w:bookmarkStart w:id="20" w:name="_Toc422115854"/>
      <w:r w:rsidRPr="00BE1E87">
        <w:rPr>
          <w:rFonts w:ascii="Arial" w:hAnsi="Arial" w:cs="Arial"/>
          <w:sz w:val="20"/>
        </w:rPr>
        <w:t>9. podstawa płatności</w:t>
      </w:r>
      <w:bookmarkEnd w:id="17"/>
      <w:bookmarkEnd w:id="18"/>
      <w:bookmarkEnd w:id="19"/>
      <w:bookmarkEnd w:id="20"/>
    </w:p>
    <w:p w:rsidR="00E3498A" w:rsidRPr="00BE1E87" w:rsidRDefault="00E3498A" w:rsidP="00E3498A">
      <w:pPr>
        <w:pStyle w:val="Nagwek2"/>
        <w:rPr>
          <w:rFonts w:ascii="Arial" w:hAnsi="Arial" w:cs="Arial"/>
          <w:sz w:val="20"/>
        </w:rPr>
      </w:pPr>
      <w:r w:rsidRPr="00BE1E87">
        <w:rPr>
          <w:rFonts w:ascii="Arial" w:hAnsi="Arial" w:cs="Arial"/>
          <w:sz w:val="20"/>
        </w:rPr>
        <w:t>9.1. Ogólne ustalenia dotyczące podstawy płatności</w:t>
      </w:r>
    </w:p>
    <w:p w:rsidR="00E3498A" w:rsidRPr="00BE1E87" w:rsidRDefault="00E3498A" w:rsidP="00E3498A">
      <w:pPr>
        <w:rPr>
          <w:rFonts w:ascii="Arial" w:hAnsi="Arial" w:cs="Arial"/>
          <w:sz w:val="20"/>
          <w:szCs w:val="20"/>
        </w:rPr>
      </w:pPr>
      <w:r w:rsidRPr="00BE1E87">
        <w:rPr>
          <w:rFonts w:ascii="Arial" w:hAnsi="Arial" w:cs="Arial"/>
          <w:sz w:val="20"/>
          <w:szCs w:val="20"/>
        </w:rPr>
        <w:t xml:space="preserve">Ogólne ustalenia dotyczące podstawy płatności podano w </w:t>
      </w:r>
      <w:r w:rsidR="00AA4D86">
        <w:rPr>
          <w:rFonts w:ascii="Arial" w:hAnsi="Arial" w:cs="Arial"/>
          <w:sz w:val="20"/>
          <w:szCs w:val="20"/>
        </w:rPr>
        <w:t>S</w:t>
      </w:r>
      <w:r w:rsidRPr="00BE1E87">
        <w:rPr>
          <w:rFonts w:ascii="Arial" w:hAnsi="Arial" w:cs="Arial"/>
          <w:sz w:val="20"/>
          <w:szCs w:val="20"/>
        </w:rPr>
        <w:t xml:space="preserve">ST D-M-00.00.00 „Wymagania ogólne” </w:t>
      </w:r>
      <w:proofErr w:type="spellStart"/>
      <w:r w:rsidRPr="00BE1E87">
        <w:rPr>
          <w:rFonts w:ascii="Arial" w:hAnsi="Arial" w:cs="Arial"/>
          <w:sz w:val="20"/>
          <w:szCs w:val="20"/>
        </w:rPr>
        <w:t>pkt</w:t>
      </w:r>
      <w:proofErr w:type="spellEnd"/>
      <w:r w:rsidRPr="00BE1E87">
        <w:rPr>
          <w:rFonts w:ascii="Arial" w:hAnsi="Arial" w:cs="Arial"/>
          <w:sz w:val="20"/>
          <w:szCs w:val="20"/>
        </w:rPr>
        <w:t xml:space="preserve"> 9.</w:t>
      </w:r>
    </w:p>
    <w:p w:rsidR="00E3498A" w:rsidRPr="00BE1E87" w:rsidRDefault="00E3498A" w:rsidP="00E3498A">
      <w:pPr>
        <w:pStyle w:val="Nagwek2"/>
        <w:rPr>
          <w:rFonts w:ascii="Arial" w:hAnsi="Arial" w:cs="Arial"/>
          <w:sz w:val="20"/>
        </w:rPr>
      </w:pPr>
      <w:r w:rsidRPr="00BE1E87">
        <w:rPr>
          <w:rFonts w:ascii="Arial" w:hAnsi="Arial" w:cs="Arial"/>
          <w:sz w:val="20"/>
        </w:rPr>
        <w:t>9.2. Cena jednostki obmiarowej</w:t>
      </w:r>
    </w:p>
    <w:p w:rsidR="00E3498A" w:rsidRPr="00BE1E87" w:rsidRDefault="00E3498A" w:rsidP="00E3498A">
      <w:pPr>
        <w:rPr>
          <w:rFonts w:ascii="Arial" w:hAnsi="Arial" w:cs="Arial"/>
          <w:sz w:val="20"/>
          <w:szCs w:val="20"/>
        </w:rPr>
      </w:pPr>
      <w:r w:rsidRPr="00BE1E87">
        <w:rPr>
          <w:rFonts w:ascii="Arial" w:hAnsi="Arial" w:cs="Arial"/>
          <w:sz w:val="20"/>
          <w:szCs w:val="20"/>
        </w:rPr>
        <w:tab/>
        <w:t>Cena wykonania 1 m</w:t>
      </w:r>
      <w:r w:rsidRPr="00BE1E87">
        <w:rPr>
          <w:rFonts w:ascii="Arial" w:hAnsi="Arial" w:cs="Arial"/>
          <w:sz w:val="20"/>
          <w:szCs w:val="20"/>
          <w:vertAlign w:val="superscript"/>
        </w:rPr>
        <w:t>2</w:t>
      </w:r>
      <w:r w:rsidRPr="00BE1E87">
        <w:rPr>
          <w:rFonts w:ascii="Arial" w:hAnsi="Arial" w:cs="Arial"/>
          <w:sz w:val="20"/>
          <w:szCs w:val="20"/>
        </w:rPr>
        <w:t xml:space="preserve"> nawierzchni z kostki </w:t>
      </w:r>
      <w:r w:rsidR="00AA4D86">
        <w:rPr>
          <w:rFonts w:ascii="Arial" w:hAnsi="Arial" w:cs="Arial"/>
          <w:sz w:val="20"/>
          <w:szCs w:val="20"/>
        </w:rPr>
        <w:t xml:space="preserve"> i płytki </w:t>
      </w:r>
      <w:r w:rsidRPr="00BE1E87">
        <w:rPr>
          <w:rFonts w:ascii="Arial" w:hAnsi="Arial" w:cs="Arial"/>
          <w:sz w:val="20"/>
          <w:szCs w:val="20"/>
        </w:rPr>
        <w:t>kamiennej obejmuje:</w:t>
      </w:r>
    </w:p>
    <w:p w:rsidR="00E3498A" w:rsidRPr="00BE1E87" w:rsidRDefault="00E3498A" w:rsidP="00E3498A">
      <w:pPr>
        <w:numPr>
          <w:ilvl w:val="0"/>
          <w:numId w:val="16"/>
        </w:numPr>
        <w:overflowPunct w:val="0"/>
        <w:autoSpaceDE w:val="0"/>
        <w:autoSpaceDN w:val="0"/>
        <w:adjustRightInd w:val="0"/>
        <w:jc w:val="both"/>
        <w:textAlignment w:val="baseline"/>
        <w:rPr>
          <w:rFonts w:ascii="Arial" w:hAnsi="Arial" w:cs="Arial"/>
          <w:sz w:val="20"/>
          <w:szCs w:val="20"/>
        </w:rPr>
      </w:pPr>
      <w:r w:rsidRPr="00BE1E87">
        <w:rPr>
          <w:rFonts w:ascii="Arial" w:hAnsi="Arial" w:cs="Arial"/>
          <w:sz w:val="20"/>
          <w:szCs w:val="20"/>
        </w:rPr>
        <w:t>prace pomiarowe i roboty przygotowawcze,</w:t>
      </w:r>
    </w:p>
    <w:p w:rsidR="00E3498A" w:rsidRPr="00BE1E87" w:rsidRDefault="00E3498A" w:rsidP="00E3498A">
      <w:pPr>
        <w:numPr>
          <w:ilvl w:val="0"/>
          <w:numId w:val="16"/>
        </w:numPr>
        <w:overflowPunct w:val="0"/>
        <w:autoSpaceDE w:val="0"/>
        <w:autoSpaceDN w:val="0"/>
        <w:adjustRightInd w:val="0"/>
        <w:jc w:val="both"/>
        <w:textAlignment w:val="baseline"/>
        <w:rPr>
          <w:rFonts w:ascii="Arial" w:hAnsi="Arial" w:cs="Arial"/>
          <w:sz w:val="20"/>
          <w:szCs w:val="20"/>
        </w:rPr>
      </w:pPr>
      <w:r w:rsidRPr="00BE1E87">
        <w:rPr>
          <w:rFonts w:ascii="Arial" w:hAnsi="Arial" w:cs="Arial"/>
          <w:sz w:val="20"/>
          <w:szCs w:val="20"/>
        </w:rPr>
        <w:t>oznakowanie robót,</w:t>
      </w:r>
    </w:p>
    <w:p w:rsidR="00E3498A" w:rsidRPr="00BE1E87" w:rsidRDefault="00E3498A" w:rsidP="00E3498A">
      <w:pPr>
        <w:numPr>
          <w:ilvl w:val="0"/>
          <w:numId w:val="16"/>
        </w:numPr>
        <w:overflowPunct w:val="0"/>
        <w:autoSpaceDE w:val="0"/>
        <w:autoSpaceDN w:val="0"/>
        <w:adjustRightInd w:val="0"/>
        <w:jc w:val="both"/>
        <w:textAlignment w:val="baseline"/>
        <w:rPr>
          <w:rFonts w:ascii="Arial" w:hAnsi="Arial" w:cs="Arial"/>
          <w:sz w:val="20"/>
          <w:szCs w:val="20"/>
        </w:rPr>
      </w:pPr>
      <w:r w:rsidRPr="00BE1E87">
        <w:rPr>
          <w:rFonts w:ascii="Arial" w:hAnsi="Arial" w:cs="Arial"/>
          <w:sz w:val="20"/>
          <w:szCs w:val="20"/>
        </w:rPr>
        <w:t>dostarczenie materiałów,</w:t>
      </w:r>
    </w:p>
    <w:p w:rsidR="00E3498A" w:rsidRPr="00BE1E87" w:rsidRDefault="00E3498A" w:rsidP="00E3498A">
      <w:pPr>
        <w:numPr>
          <w:ilvl w:val="0"/>
          <w:numId w:val="16"/>
        </w:numPr>
        <w:overflowPunct w:val="0"/>
        <w:autoSpaceDE w:val="0"/>
        <w:autoSpaceDN w:val="0"/>
        <w:adjustRightInd w:val="0"/>
        <w:jc w:val="both"/>
        <w:textAlignment w:val="baseline"/>
        <w:rPr>
          <w:rFonts w:ascii="Arial" w:hAnsi="Arial" w:cs="Arial"/>
          <w:sz w:val="20"/>
          <w:szCs w:val="20"/>
        </w:rPr>
      </w:pPr>
      <w:r w:rsidRPr="00BE1E87">
        <w:rPr>
          <w:rFonts w:ascii="Arial" w:hAnsi="Arial" w:cs="Arial"/>
          <w:sz w:val="20"/>
          <w:szCs w:val="20"/>
        </w:rPr>
        <w:t>wykonanie podsypki,</w:t>
      </w:r>
    </w:p>
    <w:p w:rsidR="00E3498A" w:rsidRPr="00BE1E87" w:rsidRDefault="00E3498A" w:rsidP="00E3498A">
      <w:pPr>
        <w:numPr>
          <w:ilvl w:val="0"/>
          <w:numId w:val="16"/>
        </w:numPr>
        <w:overflowPunct w:val="0"/>
        <w:autoSpaceDE w:val="0"/>
        <w:autoSpaceDN w:val="0"/>
        <w:adjustRightInd w:val="0"/>
        <w:jc w:val="both"/>
        <w:textAlignment w:val="baseline"/>
        <w:rPr>
          <w:rFonts w:ascii="Arial" w:hAnsi="Arial" w:cs="Arial"/>
          <w:sz w:val="20"/>
          <w:szCs w:val="20"/>
        </w:rPr>
      </w:pPr>
      <w:r w:rsidRPr="00BE1E87">
        <w:rPr>
          <w:rFonts w:ascii="Arial" w:hAnsi="Arial" w:cs="Arial"/>
          <w:sz w:val="20"/>
          <w:szCs w:val="20"/>
        </w:rPr>
        <w:t>ułożenie i ubicie kostki,</w:t>
      </w:r>
    </w:p>
    <w:p w:rsidR="00E3498A" w:rsidRPr="00BE1E87" w:rsidRDefault="00E3498A" w:rsidP="00E3498A">
      <w:pPr>
        <w:numPr>
          <w:ilvl w:val="0"/>
          <w:numId w:val="16"/>
        </w:numPr>
        <w:overflowPunct w:val="0"/>
        <w:autoSpaceDE w:val="0"/>
        <w:autoSpaceDN w:val="0"/>
        <w:adjustRightInd w:val="0"/>
        <w:jc w:val="both"/>
        <w:textAlignment w:val="baseline"/>
        <w:rPr>
          <w:rFonts w:ascii="Arial" w:hAnsi="Arial" w:cs="Arial"/>
          <w:sz w:val="20"/>
          <w:szCs w:val="20"/>
        </w:rPr>
      </w:pPr>
      <w:r w:rsidRPr="00BE1E87">
        <w:rPr>
          <w:rFonts w:ascii="Arial" w:hAnsi="Arial" w:cs="Arial"/>
          <w:sz w:val="20"/>
          <w:szCs w:val="20"/>
        </w:rPr>
        <w:t>wypełnienie spoin,</w:t>
      </w:r>
    </w:p>
    <w:p w:rsidR="00E3498A" w:rsidRPr="00BE1E87" w:rsidRDefault="00E3498A" w:rsidP="00E3498A">
      <w:pPr>
        <w:numPr>
          <w:ilvl w:val="0"/>
          <w:numId w:val="16"/>
        </w:numPr>
        <w:overflowPunct w:val="0"/>
        <w:autoSpaceDE w:val="0"/>
        <w:autoSpaceDN w:val="0"/>
        <w:adjustRightInd w:val="0"/>
        <w:jc w:val="both"/>
        <w:textAlignment w:val="baseline"/>
        <w:rPr>
          <w:rFonts w:ascii="Arial" w:hAnsi="Arial" w:cs="Arial"/>
          <w:sz w:val="20"/>
          <w:szCs w:val="20"/>
        </w:rPr>
      </w:pPr>
      <w:r w:rsidRPr="00BE1E87">
        <w:rPr>
          <w:rFonts w:ascii="Arial" w:hAnsi="Arial" w:cs="Arial"/>
          <w:sz w:val="20"/>
          <w:szCs w:val="20"/>
        </w:rPr>
        <w:t>pielęgnację nawierzchni,</w:t>
      </w:r>
    </w:p>
    <w:p w:rsidR="00E3498A" w:rsidRPr="00BE1E87" w:rsidRDefault="00E3498A" w:rsidP="00E3498A">
      <w:pPr>
        <w:numPr>
          <w:ilvl w:val="0"/>
          <w:numId w:val="16"/>
        </w:numPr>
        <w:overflowPunct w:val="0"/>
        <w:autoSpaceDE w:val="0"/>
        <w:autoSpaceDN w:val="0"/>
        <w:adjustRightInd w:val="0"/>
        <w:jc w:val="both"/>
        <w:textAlignment w:val="baseline"/>
        <w:rPr>
          <w:rFonts w:ascii="Arial" w:hAnsi="Arial" w:cs="Arial"/>
          <w:sz w:val="20"/>
          <w:szCs w:val="20"/>
        </w:rPr>
      </w:pPr>
      <w:r w:rsidRPr="00BE1E87">
        <w:rPr>
          <w:rFonts w:ascii="Arial" w:hAnsi="Arial" w:cs="Arial"/>
          <w:sz w:val="20"/>
          <w:szCs w:val="20"/>
        </w:rPr>
        <w:t>przeprowadzenie badań i pomiarów wymaganych w specyfikacji technicznej.</w:t>
      </w:r>
    </w:p>
    <w:p w:rsidR="00E3498A" w:rsidRPr="00BE1E87" w:rsidRDefault="00E3498A" w:rsidP="00E3498A">
      <w:pPr>
        <w:pStyle w:val="Nagwek1"/>
        <w:rPr>
          <w:rFonts w:ascii="Arial" w:hAnsi="Arial" w:cs="Arial"/>
          <w:sz w:val="20"/>
        </w:rPr>
      </w:pPr>
      <w:bookmarkStart w:id="21" w:name="_Toc422115855"/>
      <w:r w:rsidRPr="00BE1E87">
        <w:rPr>
          <w:rFonts w:ascii="Arial" w:hAnsi="Arial" w:cs="Arial"/>
          <w:sz w:val="20"/>
        </w:rPr>
        <w:t>10. przepisy związane</w:t>
      </w:r>
      <w:bookmarkEnd w:id="21"/>
    </w:p>
    <w:p w:rsidR="00E3498A" w:rsidRPr="00BE1E87" w:rsidRDefault="00E3498A" w:rsidP="00E3498A">
      <w:pPr>
        <w:pStyle w:val="Nagwek2"/>
        <w:rPr>
          <w:rFonts w:ascii="Arial" w:hAnsi="Arial" w:cs="Arial"/>
          <w:sz w:val="20"/>
        </w:rPr>
      </w:pPr>
      <w:r w:rsidRPr="00BE1E87">
        <w:rPr>
          <w:rFonts w:ascii="Arial" w:hAnsi="Arial" w:cs="Arial"/>
          <w:sz w:val="20"/>
        </w:rPr>
        <w:t>10.1. Normy</w:t>
      </w:r>
    </w:p>
    <w:tbl>
      <w:tblPr>
        <w:tblW w:w="0" w:type="auto"/>
        <w:tblLayout w:type="fixed"/>
        <w:tblCellMar>
          <w:left w:w="70" w:type="dxa"/>
          <w:right w:w="70" w:type="dxa"/>
        </w:tblCellMar>
        <w:tblLook w:val="0000"/>
      </w:tblPr>
      <w:tblGrid>
        <w:gridCol w:w="496"/>
        <w:gridCol w:w="1701"/>
        <w:gridCol w:w="5313"/>
      </w:tblGrid>
      <w:tr w:rsidR="00E3498A" w:rsidRPr="00BE1E87" w:rsidTr="00DB48B6">
        <w:tc>
          <w:tcPr>
            <w:tcW w:w="496" w:type="dxa"/>
          </w:tcPr>
          <w:p w:rsidR="00E3498A" w:rsidRPr="00BE1E87" w:rsidRDefault="00E3498A" w:rsidP="00DB48B6">
            <w:pPr>
              <w:pStyle w:val="tekstost"/>
              <w:rPr>
                <w:rFonts w:ascii="Arial" w:hAnsi="Arial" w:cs="Arial"/>
                <w:sz w:val="20"/>
              </w:rPr>
            </w:pPr>
            <w:r w:rsidRPr="00BE1E87">
              <w:rPr>
                <w:rFonts w:ascii="Arial" w:hAnsi="Arial" w:cs="Arial"/>
                <w:sz w:val="20"/>
              </w:rPr>
              <w:t xml:space="preserve">  1.</w:t>
            </w:r>
          </w:p>
        </w:tc>
        <w:tc>
          <w:tcPr>
            <w:tcW w:w="1701" w:type="dxa"/>
          </w:tcPr>
          <w:p w:rsidR="00E3498A" w:rsidRPr="00BE1E87" w:rsidRDefault="00E3498A" w:rsidP="00DB48B6">
            <w:pPr>
              <w:pStyle w:val="tekstost"/>
              <w:rPr>
                <w:rFonts w:ascii="Arial" w:hAnsi="Arial" w:cs="Arial"/>
                <w:sz w:val="20"/>
              </w:rPr>
            </w:pPr>
            <w:r w:rsidRPr="00BE1E87">
              <w:rPr>
                <w:rFonts w:ascii="Arial" w:hAnsi="Arial" w:cs="Arial"/>
                <w:sz w:val="20"/>
              </w:rPr>
              <w:t>PN-B-04101</w:t>
            </w:r>
          </w:p>
        </w:tc>
        <w:tc>
          <w:tcPr>
            <w:tcW w:w="5313" w:type="dxa"/>
          </w:tcPr>
          <w:p w:rsidR="00E3498A" w:rsidRPr="00BE1E87" w:rsidRDefault="00E3498A" w:rsidP="00DB48B6">
            <w:pPr>
              <w:pStyle w:val="tekstost"/>
              <w:rPr>
                <w:rFonts w:ascii="Arial" w:hAnsi="Arial" w:cs="Arial"/>
                <w:sz w:val="20"/>
              </w:rPr>
            </w:pPr>
            <w:r w:rsidRPr="00BE1E87">
              <w:rPr>
                <w:rFonts w:ascii="Arial" w:hAnsi="Arial" w:cs="Arial"/>
                <w:sz w:val="20"/>
              </w:rPr>
              <w:t>Materiały kamienne. Oznaczanie nasiąkliwości wodą</w:t>
            </w:r>
          </w:p>
        </w:tc>
      </w:tr>
      <w:tr w:rsidR="00E3498A" w:rsidRPr="00BE1E87" w:rsidTr="00DB48B6">
        <w:tc>
          <w:tcPr>
            <w:tcW w:w="496" w:type="dxa"/>
          </w:tcPr>
          <w:p w:rsidR="00E3498A" w:rsidRPr="00BE1E87" w:rsidRDefault="00E3498A" w:rsidP="00DB48B6">
            <w:pPr>
              <w:pStyle w:val="tekstost"/>
              <w:rPr>
                <w:rFonts w:ascii="Arial" w:hAnsi="Arial" w:cs="Arial"/>
                <w:sz w:val="20"/>
              </w:rPr>
            </w:pPr>
            <w:r w:rsidRPr="00BE1E87">
              <w:rPr>
                <w:rFonts w:ascii="Arial" w:hAnsi="Arial" w:cs="Arial"/>
                <w:sz w:val="20"/>
              </w:rPr>
              <w:t xml:space="preserve">  2.</w:t>
            </w:r>
          </w:p>
        </w:tc>
        <w:tc>
          <w:tcPr>
            <w:tcW w:w="1701" w:type="dxa"/>
          </w:tcPr>
          <w:p w:rsidR="00E3498A" w:rsidRPr="00BE1E87" w:rsidRDefault="00E3498A" w:rsidP="00DB48B6">
            <w:pPr>
              <w:pStyle w:val="tekstost"/>
              <w:rPr>
                <w:rFonts w:ascii="Arial" w:hAnsi="Arial" w:cs="Arial"/>
                <w:sz w:val="20"/>
              </w:rPr>
            </w:pPr>
            <w:r w:rsidRPr="00BE1E87">
              <w:rPr>
                <w:rFonts w:ascii="Arial" w:hAnsi="Arial" w:cs="Arial"/>
                <w:sz w:val="20"/>
              </w:rPr>
              <w:t>PN-B-04102</w:t>
            </w:r>
          </w:p>
        </w:tc>
        <w:tc>
          <w:tcPr>
            <w:tcW w:w="5313" w:type="dxa"/>
          </w:tcPr>
          <w:p w:rsidR="00E3498A" w:rsidRPr="00BE1E87" w:rsidRDefault="00E3498A" w:rsidP="00DB48B6">
            <w:pPr>
              <w:pStyle w:val="tekstost"/>
              <w:rPr>
                <w:rFonts w:ascii="Arial" w:hAnsi="Arial" w:cs="Arial"/>
                <w:sz w:val="20"/>
              </w:rPr>
            </w:pPr>
            <w:r w:rsidRPr="00BE1E87">
              <w:rPr>
                <w:rFonts w:ascii="Arial" w:hAnsi="Arial" w:cs="Arial"/>
                <w:sz w:val="20"/>
              </w:rPr>
              <w:t>Materiały kamienne. Oznaczanie mrozoodporności metodą bezpośrednią</w:t>
            </w:r>
          </w:p>
        </w:tc>
      </w:tr>
      <w:tr w:rsidR="00E3498A" w:rsidRPr="00BE1E87" w:rsidTr="00DB48B6">
        <w:tc>
          <w:tcPr>
            <w:tcW w:w="496" w:type="dxa"/>
          </w:tcPr>
          <w:p w:rsidR="00E3498A" w:rsidRPr="00BE1E87" w:rsidRDefault="00E3498A" w:rsidP="00DB48B6">
            <w:pPr>
              <w:pStyle w:val="tekstost"/>
              <w:rPr>
                <w:rFonts w:ascii="Arial" w:hAnsi="Arial" w:cs="Arial"/>
                <w:sz w:val="20"/>
              </w:rPr>
            </w:pPr>
            <w:r w:rsidRPr="00BE1E87">
              <w:rPr>
                <w:rFonts w:ascii="Arial" w:hAnsi="Arial" w:cs="Arial"/>
                <w:sz w:val="20"/>
              </w:rPr>
              <w:t xml:space="preserve">  3.</w:t>
            </w:r>
          </w:p>
        </w:tc>
        <w:tc>
          <w:tcPr>
            <w:tcW w:w="1701" w:type="dxa"/>
          </w:tcPr>
          <w:p w:rsidR="00E3498A" w:rsidRPr="00BE1E87" w:rsidRDefault="00E3498A" w:rsidP="00DB48B6">
            <w:pPr>
              <w:pStyle w:val="tekstost"/>
              <w:rPr>
                <w:rFonts w:ascii="Arial" w:hAnsi="Arial" w:cs="Arial"/>
                <w:sz w:val="20"/>
              </w:rPr>
            </w:pPr>
            <w:r w:rsidRPr="00BE1E87">
              <w:rPr>
                <w:rFonts w:ascii="Arial" w:hAnsi="Arial" w:cs="Arial"/>
                <w:sz w:val="20"/>
              </w:rPr>
              <w:t>PN-B-04110</w:t>
            </w:r>
          </w:p>
        </w:tc>
        <w:tc>
          <w:tcPr>
            <w:tcW w:w="5313" w:type="dxa"/>
          </w:tcPr>
          <w:p w:rsidR="00E3498A" w:rsidRPr="00BE1E87" w:rsidRDefault="00E3498A" w:rsidP="00DB48B6">
            <w:pPr>
              <w:pStyle w:val="tekstost"/>
              <w:rPr>
                <w:rFonts w:ascii="Arial" w:hAnsi="Arial" w:cs="Arial"/>
                <w:sz w:val="20"/>
              </w:rPr>
            </w:pPr>
            <w:r w:rsidRPr="00BE1E87">
              <w:rPr>
                <w:rFonts w:ascii="Arial" w:hAnsi="Arial" w:cs="Arial"/>
                <w:sz w:val="20"/>
              </w:rPr>
              <w:t>Materiały kamienne. Oznaczanie wytrzymałości na ściskanie</w:t>
            </w:r>
          </w:p>
        </w:tc>
      </w:tr>
      <w:tr w:rsidR="00E3498A" w:rsidRPr="00BE1E87" w:rsidTr="00DB48B6">
        <w:tc>
          <w:tcPr>
            <w:tcW w:w="496" w:type="dxa"/>
          </w:tcPr>
          <w:p w:rsidR="00E3498A" w:rsidRPr="00BE1E87" w:rsidRDefault="00E3498A" w:rsidP="00DB48B6">
            <w:pPr>
              <w:pStyle w:val="tekstost"/>
              <w:rPr>
                <w:rFonts w:ascii="Arial" w:hAnsi="Arial" w:cs="Arial"/>
                <w:sz w:val="20"/>
              </w:rPr>
            </w:pPr>
            <w:r w:rsidRPr="00BE1E87">
              <w:rPr>
                <w:rFonts w:ascii="Arial" w:hAnsi="Arial" w:cs="Arial"/>
                <w:sz w:val="20"/>
              </w:rPr>
              <w:t xml:space="preserve">  4.</w:t>
            </w:r>
          </w:p>
        </w:tc>
        <w:tc>
          <w:tcPr>
            <w:tcW w:w="1701" w:type="dxa"/>
          </w:tcPr>
          <w:p w:rsidR="00E3498A" w:rsidRPr="00BE1E87" w:rsidRDefault="00E3498A" w:rsidP="00DB48B6">
            <w:pPr>
              <w:pStyle w:val="tekstost"/>
              <w:rPr>
                <w:rFonts w:ascii="Arial" w:hAnsi="Arial" w:cs="Arial"/>
                <w:sz w:val="20"/>
              </w:rPr>
            </w:pPr>
            <w:r w:rsidRPr="00BE1E87">
              <w:rPr>
                <w:rFonts w:ascii="Arial" w:hAnsi="Arial" w:cs="Arial"/>
                <w:sz w:val="20"/>
              </w:rPr>
              <w:t>PN-B-04111</w:t>
            </w:r>
          </w:p>
        </w:tc>
        <w:tc>
          <w:tcPr>
            <w:tcW w:w="5313" w:type="dxa"/>
          </w:tcPr>
          <w:p w:rsidR="00E3498A" w:rsidRPr="00BE1E87" w:rsidRDefault="00E3498A" w:rsidP="00DB48B6">
            <w:pPr>
              <w:pStyle w:val="tekstost"/>
              <w:rPr>
                <w:rFonts w:ascii="Arial" w:hAnsi="Arial" w:cs="Arial"/>
                <w:sz w:val="20"/>
              </w:rPr>
            </w:pPr>
            <w:r w:rsidRPr="00BE1E87">
              <w:rPr>
                <w:rFonts w:ascii="Arial" w:hAnsi="Arial" w:cs="Arial"/>
                <w:sz w:val="20"/>
              </w:rPr>
              <w:t xml:space="preserve">Materiały kamienne. Oznaczanie ścieralności na tarczy </w:t>
            </w:r>
            <w:proofErr w:type="spellStart"/>
            <w:r w:rsidRPr="00BE1E87">
              <w:rPr>
                <w:rFonts w:ascii="Arial" w:hAnsi="Arial" w:cs="Arial"/>
                <w:sz w:val="20"/>
              </w:rPr>
              <w:t>Boehmego</w:t>
            </w:r>
            <w:proofErr w:type="spellEnd"/>
          </w:p>
        </w:tc>
      </w:tr>
      <w:tr w:rsidR="00E3498A" w:rsidRPr="00BE1E87" w:rsidTr="00DB48B6">
        <w:tc>
          <w:tcPr>
            <w:tcW w:w="496" w:type="dxa"/>
          </w:tcPr>
          <w:p w:rsidR="00E3498A" w:rsidRPr="00BE1E87" w:rsidRDefault="00E3498A" w:rsidP="00DB48B6">
            <w:pPr>
              <w:pStyle w:val="tekstost"/>
              <w:rPr>
                <w:rFonts w:ascii="Arial" w:hAnsi="Arial" w:cs="Arial"/>
                <w:sz w:val="20"/>
              </w:rPr>
            </w:pPr>
            <w:r w:rsidRPr="00BE1E87">
              <w:rPr>
                <w:rFonts w:ascii="Arial" w:hAnsi="Arial" w:cs="Arial"/>
                <w:sz w:val="20"/>
              </w:rPr>
              <w:t xml:space="preserve">  5.</w:t>
            </w:r>
          </w:p>
        </w:tc>
        <w:tc>
          <w:tcPr>
            <w:tcW w:w="1701" w:type="dxa"/>
          </w:tcPr>
          <w:p w:rsidR="00E3498A" w:rsidRPr="00BE1E87" w:rsidRDefault="00E3498A" w:rsidP="00DB48B6">
            <w:pPr>
              <w:pStyle w:val="tekstost"/>
              <w:rPr>
                <w:rFonts w:ascii="Arial" w:hAnsi="Arial" w:cs="Arial"/>
                <w:sz w:val="20"/>
              </w:rPr>
            </w:pPr>
            <w:r w:rsidRPr="00BE1E87">
              <w:rPr>
                <w:rFonts w:ascii="Arial" w:hAnsi="Arial" w:cs="Arial"/>
                <w:sz w:val="20"/>
              </w:rPr>
              <w:t>PN-B-04115</w:t>
            </w:r>
          </w:p>
        </w:tc>
        <w:tc>
          <w:tcPr>
            <w:tcW w:w="5313" w:type="dxa"/>
          </w:tcPr>
          <w:p w:rsidR="00E3498A" w:rsidRPr="00BE1E87" w:rsidRDefault="00E3498A" w:rsidP="00DB48B6">
            <w:pPr>
              <w:pStyle w:val="tekstost"/>
              <w:rPr>
                <w:rFonts w:ascii="Arial" w:hAnsi="Arial" w:cs="Arial"/>
                <w:sz w:val="20"/>
              </w:rPr>
            </w:pPr>
            <w:r w:rsidRPr="00BE1E87">
              <w:rPr>
                <w:rFonts w:ascii="Arial" w:hAnsi="Arial" w:cs="Arial"/>
                <w:sz w:val="20"/>
              </w:rPr>
              <w:t>Materiały kamienne. Oznaczanie wytrzymałości kamienia na uderzenie (zwięzłości)</w:t>
            </w:r>
          </w:p>
        </w:tc>
      </w:tr>
      <w:tr w:rsidR="00E3498A" w:rsidRPr="00BE1E87" w:rsidTr="00DB48B6">
        <w:tc>
          <w:tcPr>
            <w:tcW w:w="496" w:type="dxa"/>
          </w:tcPr>
          <w:p w:rsidR="00E3498A" w:rsidRPr="00BE1E87" w:rsidRDefault="00E3498A" w:rsidP="00DB48B6">
            <w:pPr>
              <w:pStyle w:val="tekstost"/>
              <w:rPr>
                <w:rFonts w:ascii="Arial" w:hAnsi="Arial" w:cs="Arial"/>
                <w:sz w:val="20"/>
              </w:rPr>
            </w:pPr>
            <w:r w:rsidRPr="00BE1E87">
              <w:rPr>
                <w:rFonts w:ascii="Arial" w:hAnsi="Arial" w:cs="Arial"/>
                <w:sz w:val="20"/>
              </w:rPr>
              <w:t xml:space="preserve">  6.</w:t>
            </w:r>
          </w:p>
        </w:tc>
        <w:tc>
          <w:tcPr>
            <w:tcW w:w="1701" w:type="dxa"/>
          </w:tcPr>
          <w:p w:rsidR="00E3498A" w:rsidRPr="00BE1E87" w:rsidRDefault="00E3498A" w:rsidP="00DB48B6">
            <w:pPr>
              <w:pStyle w:val="tekstost"/>
              <w:rPr>
                <w:rFonts w:ascii="Arial" w:hAnsi="Arial" w:cs="Arial"/>
                <w:sz w:val="20"/>
              </w:rPr>
            </w:pPr>
            <w:r w:rsidRPr="00BE1E87">
              <w:rPr>
                <w:rFonts w:ascii="Arial" w:hAnsi="Arial" w:cs="Arial"/>
                <w:sz w:val="20"/>
              </w:rPr>
              <w:t>PN-B-06251</w:t>
            </w:r>
          </w:p>
        </w:tc>
        <w:tc>
          <w:tcPr>
            <w:tcW w:w="5313" w:type="dxa"/>
          </w:tcPr>
          <w:p w:rsidR="00E3498A" w:rsidRPr="00BE1E87" w:rsidRDefault="00E3498A" w:rsidP="00DB48B6">
            <w:pPr>
              <w:pStyle w:val="tekstost"/>
              <w:rPr>
                <w:rFonts w:ascii="Arial" w:hAnsi="Arial" w:cs="Arial"/>
                <w:sz w:val="20"/>
              </w:rPr>
            </w:pPr>
            <w:r w:rsidRPr="00BE1E87">
              <w:rPr>
                <w:rFonts w:ascii="Arial" w:hAnsi="Arial" w:cs="Arial"/>
                <w:sz w:val="20"/>
              </w:rPr>
              <w:t>Roboty betonowe i żelbetowe. Wymagania techniczne</w:t>
            </w:r>
          </w:p>
        </w:tc>
      </w:tr>
      <w:tr w:rsidR="00E3498A" w:rsidRPr="00BE1E87" w:rsidTr="00DB48B6">
        <w:tc>
          <w:tcPr>
            <w:tcW w:w="496" w:type="dxa"/>
          </w:tcPr>
          <w:p w:rsidR="00E3498A" w:rsidRPr="00BE1E87" w:rsidRDefault="00E3498A" w:rsidP="00DB48B6">
            <w:pPr>
              <w:pStyle w:val="tekstost"/>
              <w:rPr>
                <w:rFonts w:ascii="Arial" w:hAnsi="Arial" w:cs="Arial"/>
                <w:sz w:val="20"/>
              </w:rPr>
            </w:pPr>
            <w:r w:rsidRPr="00BE1E87">
              <w:rPr>
                <w:rFonts w:ascii="Arial" w:hAnsi="Arial" w:cs="Arial"/>
                <w:sz w:val="20"/>
              </w:rPr>
              <w:t xml:space="preserve">  7.</w:t>
            </w:r>
          </w:p>
        </w:tc>
        <w:tc>
          <w:tcPr>
            <w:tcW w:w="1701" w:type="dxa"/>
          </w:tcPr>
          <w:p w:rsidR="00E3498A" w:rsidRPr="00BE1E87" w:rsidRDefault="00E3498A" w:rsidP="00DB48B6">
            <w:pPr>
              <w:pStyle w:val="tekstost"/>
              <w:rPr>
                <w:rFonts w:ascii="Arial" w:hAnsi="Arial" w:cs="Arial"/>
                <w:sz w:val="20"/>
              </w:rPr>
            </w:pPr>
            <w:r w:rsidRPr="00BE1E87">
              <w:rPr>
                <w:rFonts w:ascii="Arial" w:hAnsi="Arial" w:cs="Arial"/>
                <w:sz w:val="20"/>
              </w:rPr>
              <w:t>PN-B-06712</w:t>
            </w:r>
          </w:p>
        </w:tc>
        <w:tc>
          <w:tcPr>
            <w:tcW w:w="5313" w:type="dxa"/>
          </w:tcPr>
          <w:p w:rsidR="00E3498A" w:rsidRPr="00BE1E87" w:rsidRDefault="00E3498A" w:rsidP="00DB48B6">
            <w:pPr>
              <w:pStyle w:val="tekstost"/>
              <w:rPr>
                <w:rFonts w:ascii="Arial" w:hAnsi="Arial" w:cs="Arial"/>
                <w:sz w:val="20"/>
              </w:rPr>
            </w:pPr>
            <w:r w:rsidRPr="00BE1E87">
              <w:rPr>
                <w:rFonts w:ascii="Arial" w:hAnsi="Arial" w:cs="Arial"/>
                <w:sz w:val="20"/>
              </w:rPr>
              <w:t>Kruszywa mineralne do betonu zwykłego</w:t>
            </w:r>
          </w:p>
        </w:tc>
      </w:tr>
      <w:tr w:rsidR="00E3498A" w:rsidRPr="00BE1E87" w:rsidTr="00DB48B6">
        <w:tc>
          <w:tcPr>
            <w:tcW w:w="496" w:type="dxa"/>
          </w:tcPr>
          <w:p w:rsidR="00E3498A" w:rsidRPr="00BE1E87" w:rsidRDefault="00E3498A" w:rsidP="00DB48B6">
            <w:pPr>
              <w:pStyle w:val="tekstost"/>
              <w:rPr>
                <w:rFonts w:ascii="Arial" w:hAnsi="Arial" w:cs="Arial"/>
                <w:sz w:val="20"/>
              </w:rPr>
            </w:pPr>
            <w:r w:rsidRPr="00BE1E87">
              <w:rPr>
                <w:rFonts w:ascii="Arial" w:hAnsi="Arial" w:cs="Arial"/>
                <w:sz w:val="20"/>
              </w:rPr>
              <w:t xml:space="preserve">  8.</w:t>
            </w:r>
          </w:p>
        </w:tc>
        <w:tc>
          <w:tcPr>
            <w:tcW w:w="1701" w:type="dxa"/>
          </w:tcPr>
          <w:p w:rsidR="00E3498A" w:rsidRPr="00BE1E87" w:rsidRDefault="00E3498A" w:rsidP="00DB48B6">
            <w:pPr>
              <w:pStyle w:val="tekstost"/>
              <w:rPr>
                <w:rFonts w:ascii="Arial" w:hAnsi="Arial" w:cs="Arial"/>
                <w:sz w:val="20"/>
              </w:rPr>
            </w:pPr>
            <w:r w:rsidRPr="00BE1E87">
              <w:rPr>
                <w:rFonts w:ascii="Arial" w:hAnsi="Arial" w:cs="Arial"/>
                <w:sz w:val="20"/>
              </w:rPr>
              <w:t>PN-B-11100</w:t>
            </w:r>
          </w:p>
        </w:tc>
        <w:tc>
          <w:tcPr>
            <w:tcW w:w="5313" w:type="dxa"/>
          </w:tcPr>
          <w:p w:rsidR="00E3498A" w:rsidRPr="00BE1E87" w:rsidRDefault="00E3498A" w:rsidP="00DB48B6">
            <w:pPr>
              <w:pStyle w:val="tekstost"/>
              <w:rPr>
                <w:rFonts w:ascii="Arial" w:hAnsi="Arial" w:cs="Arial"/>
                <w:sz w:val="20"/>
              </w:rPr>
            </w:pPr>
            <w:r w:rsidRPr="00BE1E87">
              <w:rPr>
                <w:rFonts w:ascii="Arial" w:hAnsi="Arial" w:cs="Arial"/>
                <w:sz w:val="20"/>
              </w:rPr>
              <w:t>Materiały kamienne. Kostka drogowa</w:t>
            </w:r>
          </w:p>
        </w:tc>
      </w:tr>
      <w:tr w:rsidR="00E3498A" w:rsidRPr="00BE1E87" w:rsidTr="00DB48B6">
        <w:tc>
          <w:tcPr>
            <w:tcW w:w="496" w:type="dxa"/>
          </w:tcPr>
          <w:p w:rsidR="00E3498A" w:rsidRPr="00BE1E87" w:rsidRDefault="00E3498A" w:rsidP="00DB48B6">
            <w:pPr>
              <w:pStyle w:val="tekstost"/>
              <w:rPr>
                <w:rFonts w:ascii="Arial" w:hAnsi="Arial" w:cs="Arial"/>
                <w:sz w:val="20"/>
              </w:rPr>
            </w:pPr>
            <w:r w:rsidRPr="00BE1E87">
              <w:rPr>
                <w:rFonts w:ascii="Arial" w:hAnsi="Arial" w:cs="Arial"/>
                <w:sz w:val="20"/>
              </w:rPr>
              <w:t xml:space="preserve">  9.</w:t>
            </w:r>
          </w:p>
        </w:tc>
        <w:tc>
          <w:tcPr>
            <w:tcW w:w="1701" w:type="dxa"/>
          </w:tcPr>
          <w:p w:rsidR="00E3498A" w:rsidRPr="00BE1E87" w:rsidRDefault="00E3498A" w:rsidP="00DB48B6">
            <w:pPr>
              <w:pStyle w:val="tekstost"/>
              <w:rPr>
                <w:rFonts w:ascii="Arial" w:hAnsi="Arial" w:cs="Arial"/>
                <w:sz w:val="20"/>
              </w:rPr>
            </w:pPr>
            <w:r w:rsidRPr="00BE1E87">
              <w:rPr>
                <w:rFonts w:ascii="Arial" w:hAnsi="Arial" w:cs="Arial"/>
                <w:sz w:val="20"/>
              </w:rPr>
              <w:t>PN-B-19701</w:t>
            </w:r>
          </w:p>
        </w:tc>
        <w:tc>
          <w:tcPr>
            <w:tcW w:w="5313" w:type="dxa"/>
          </w:tcPr>
          <w:p w:rsidR="00E3498A" w:rsidRPr="00BE1E87" w:rsidRDefault="00E3498A" w:rsidP="00DB48B6">
            <w:pPr>
              <w:pStyle w:val="tekstost"/>
              <w:rPr>
                <w:rFonts w:ascii="Arial" w:hAnsi="Arial" w:cs="Arial"/>
                <w:sz w:val="20"/>
              </w:rPr>
            </w:pPr>
            <w:r w:rsidRPr="00BE1E87">
              <w:rPr>
                <w:rFonts w:ascii="Arial" w:hAnsi="Arial" w:cs="Arial"/>
                <w:sz w:val="20"/>
              </w:rPr>
              <w:t>Cement. Cement powszechnego użytku. Skład, wymagania                  i ocena zgodności</w:t>
            </w:r>
          </w:p>
        </w:tc>
      </w:tr>
      <w:tr w:rsidR="00E3498A" w:rsidRPr="00BE1E87" w:rsidTr="00DB48B6">
        <w:tc>
          <w:tcPr>
            <w:tcW w:w="496" w:type="dxa"/>
          </w:tcPr>
          <w:p w:rsidR="00E3498A" w:rsidRPr="00BE1E87" w:rsidRDefault="00E3498A" w:rsidP="00DB48B6">
            <w:pPr>
              <w:pStyle w:val="tekstost"/>
              <w:rPr>
                <w:rFonts w:ascii="Arial" w:hAnsi="Arial" w:cs="Arial"/>
                <w:sz w:val="20"/>
              </w:rPr>
            </w:pPr>
            <w:r w:rsidRPr="00BE1E87">
              <w:rPr>
                <w:rFonts w:ascii="Arial" w:hAnsi="Arial" w:cs="Arial"/>
                <w:sz w:val="20"/>
              </w:rPr>
              <w:t>10.</w:t>
            </w:r>
          </w:p>
        </w:tc>
        <w:tc>
          <w:tcPr>
            <w:tcW w:w="1701" w:type="dxa"/>
          </w:tcPr>
          <w:p w:rsidR="00E3498A" w:rsidRPr="00BE1E87" w:rsidRDefault="00E3498A" w:rsidP="00DB48B6">
            <w:pPr>
              <w:pStyle w:val="tekstost"/>
              <w:rPr>
                <w:rFonts w:ascii="Arial" w:hAnsi="Arial" w:cs="Arial"/>
                <w:sz w:val="20"/>
              </w:rPr>
            </w:pPr>
            <w:r w:rsidRPr="00BE1E87">
              <w:rPr>
                <w:rFonts w:ascii="Arial" w:hAnsi="Arial" w:cs="Arial"/>
                <w:sz w:val="20"/>
              </w:rPr>
              <w:t>PN-B-32250</w:t>
            </w:r>
          </w:p>
        </w:tc>
        <w:tc>
          <w:tcPr>
            <w:tcW w:w="5313" w:type="dxa"/>
          </w:tcPr>
          <w:p w:rsidR="00E3498A" w:rsidRPr="00BE1E87" w:rsidRDefault="00E3498A" w:rsidP="00DB48B6">
            <w:pPr>
              <w:pStyle w:val="tekstost"/>
              <w:rPr>
                <w:rFonts w:ascii="Arial" w:hAnsi="Arial" w:cs="Arial"/>
                <w:sz w:val="20"/>
              </w:rPr>
            </w:pPr>
            <w:r w:rsidRPr="00BE1E87">
              <w:rPr>
                <w:rFonts w:ascii="Arial" w:hAnsi="Arial" w:cs="Arial"/>
                <w:sz w:val="20"/>
              </w:rPr>
              <w:t>Materiały budowlane. Woda do betonów i zapraw</w:t>
            </w:r>
          </w:p>
        </w:tc>
      </w:tr>
      <w:tr w:rsidR="00E3498A" w:rsidRPr="00BE1E87" w:rsidTr="00DB48B6">
        <w:tc>
          <w:tcPr>
            <w:tcW w:w="496" w:type="dxa"/>
          </w:tcPr>
          <w:p w:rsidR="00E3498A" w:rsidRPr="00BE1E87" w:rsidRDefault="00E3498A" w:rsidP="00DB48B6">
            <w:pPr>
              <w:pStyle w:val="tekstost"/>
              <w:rPr>
                <w:rFonts w:ascii="Arial" w:hAnsi="Arial" w:cs="Arial"/>
                <w:sz w:val="20"/>
              </w:rPr>
            </w:pPr>
            <w:r w:rsidRPr="00BE1E87">
              <w:rPr>
                <w:rFonts w:ascii="Arial" w:hAnsi="Arial" w:cs="Arial"/>
                <w:sz w:val="20"/>
              </w:rPr>
              <w:t>11.</w:t>
            </w:r>
          </w:p>
        </w:tc>
        <w:tc>
          <w:tcPr>
            <w:tcW w:w="1701" w:type="dxa"/>
          </w:tcPr>
          <w:p w:rsidR="00E3498A" w:rsidRPr="00BE1E87" w:rsidRDefault="00E3498A" w:rsidP="00DB48B6">
            <w:pPr>
              <w:pStyle w:val="tekstost"/>
              <w:rPr>
                <w:rFonts w:ascii="Arial" w:hAnsi="Arial" w:cs="Arial"/>
                <w:sz w:val="20"/>
              </w:rPr>
            </w:pPr>
            <w:r w:rsidRPr="00BE1E87">
              <w:rPr>
                <w:rFonts w:ascii="Arial" w:hAnsi="Arial" w:cs="Arial"/>
                <w:sz w:val="20"/>
              </w:rPr>
              <w:t>PN-S-06100</w:t>
            </w:r>
          </w:p>
        </w:tc>
        <w:tc>
          <w:tcPr>
            <w:tcW w:w="5313" w:type="dxa"/>
          </w:tcPr>
          <w:p w:rsidR="00E3498A" w:rsidRPr="00BE1E87" w:rsidRDefault="00E3498A" w:rsidP="00DB48B6">
            <w:pPr>
              <w:pStyle w:val="tekstost"/>
              <w:rPr>
                <w:rFonts w:ascii="Arial" w:hAnsi="Arial" w:cs="Arial"/>
                <w:sz w:val="20"/>
              </w:rPr>
            </w:pPr>
            <w:r w:rsidRPr="00BE1E87">
              <w:rPr>
                <w:rFonts w:ascii="Arial" w:hAnsi="Arial" w:cs="Arial"/>
                <w:sz w:val="20"/>
              </w:rPr>
              <w:t>Drogi samochodowe. Nawierzchnie z kostki kamiennej. Warunki techniczne</w:t>
            </w:r>
          </w:p>
        </w:tc>
      </w:tr>
      <w:tr w:rsidR="00E3498A" w:rsidRPr="00BE1E87" w:rsidTr="00DB48B6">
        <w:tc>
          <w:tcPr>
            <w:tcW w:w="496" w:type="dxa"/>
          </w:tcPr>
          <w:p w:rsidR="00E3498A" w:rsidRPr="00BE1E87" w:rsidRDefault="00E3498A" w:rsidP="00DB48B6">
            <w:pPr>
              <w:pStyle w:val="tekstost"/>
              <w:rPr>
                <w:rFonts w:ascii="Arial" w:hAnsi="Arial" w:cs="Arial"/>
                <w:sz w:val="20"/>
              </w:rPr>
            </w:pPr>
            <w:r w:rsidRPr="00BE1E87">
              <w:rPr>
                <w:rFonts w:ascii="Arial" w:hAnsi="Arial" w:cs="Arial"/>
                <w:sz w:val="20"/>
              </w:rPr>
              <w:t>12.</w:t>
            </w:r>
          </w:p>
        </w:tc>
        <w:tc>
          <w:tcPr>
            <w:tcW w:w="1701" w:type="dxa"/>
          </w:tcPr>
          <w:p w:rsidR="00E3498A" w:rsidRPr="00BE1E87" w:rsidRDefault="00E3498A" w:rsidP="00DB48B6">
            <w:pPr>
              <w:pStyle w:val="tekstost"/>
              <w:rPr>
                <w:rFonts w:ascii="Arial" w:hAnsi="Arial" w:cs="Arial"/>
                <w:sz w:val="20"/>
              </w:rPr>
            </w:pPr>
            <w:r w:rsidRPr="00BE1E87">
              <w:rPr>
                <w:rFonts w:ascii="Arial" w:hAnsi="Arial" w:cs="Arial"/>
                <w:sz w:val="20"/>
              </w:rPr>
              <w:t>PN-S-96026</w:t>
            </w:r>
          </w:p>
        </w:tc>
        <w:tc>
          <w:tcPr>
            <w:tcW w:w="5313" w:type="dxa"/>
          </w:tcPr>
          <w:p w:rsidR="00E3498A" w:rsidRPr="00BE1E87" w:rsidRDefault="00E3498A" w:rsidP="00DB48B6">
            <w:pPr>
              <w:pStyle w:val="tekstost"/>
              <w:rPr>
                <w:rFonts w:ascii="Arial" w:hAnsi="Arial" w:cs="Arial"/>
                <w:sz w:val="20"/>
              </w:rPr>
            </w:pPr>
            <w:r w:rsidRPr="00BE1E87">
              <w:rPr>
                <w:rFonts w:ascii="Arial" w:hAnsi="Arial" w:cs="Arial"/>
                <w:sz w:val="20"/>
              </w:rPr>
              <w:t>Drogi samochodowe. Nawierzchnie z kostki kamiennej nieregularnej. Wymagania techniczne i badania przy odbiorze</w:t>
            </w:r>
          </w:p>
        </w:tc>
      </w:tr>
      <w:tr w:rsidR="00E3498A" w:rsidRPr="00BE1E87" w:rsidTr="00DB48B6">
        <w:tc>
          <w:tcPr>
            <w:tcW w:w="496" w:type="dxa"/>
          </w:tcPr>
          <w:p w:rsidR="00E3498A" w:rsidRPr="00BE1E87" w:rsidRDefault="00E3498A" w:rsidP="00DB48B6">
            <w:pPr>
              <w:pStyle w:val="tekstost"/>
              <w:rPr>
                <w:rFonts w:ascii="Arial" w:hAnsi="Arial" w:cs="Arial"/>
                <w:sz w:val="20"/>
              </w:rPr>
            </w:pPr>
            <w:r w:rsidRPr="00BE1E87">
              <w:rPr>
                <w:rFonts w:ascii="Arial" w:hAnsi="Arial" w:cs="Arial"/>
                <w:sz w:val="20"/>
              </w:rPr>
              <w:t>13.</w:t>
            </w:r>
          </w:p>
        </w:tc>
        <w:tc>
          <w:tcPr>
            <w:tcW w:w="1701" w:type="dxa"/>
          </w:tcPr>
          <w:p w:rsidR="00E3498A" w:rsidRPr="00BE1E87" w:rsidRDefault="00E3498A" w:rsidP="00DB48B6">
            <w:pPr>
              <w:pStyle w:val="tekstost"/>
              <w:rPr>
                <w:rFonts w:ascii="Arial" w:hAnsi="Arial" w:cs="Arial"/>
                <w:sz w:val="20"/>
              </w:rPr>
            </w:pPr>
            <w:r w:rsidRPr="00BE1E87">
              <w:rPr>
                <w:rFonts w:ascii="Arial" w:hAnsi="Arial" w:cs="Arial"/>
                <w:sz w:val="20"/>
              </w:rPr>
              <w:t>BN-69/6731-08</w:t>
            </w:r>
          </w:p>
        </w:tc>
        <w:tc>
          <w:tcPr>
            <w:tcW w:w="5313" w:type="dxa"/>
          </w:tcPr>
          <w:p w:rsidR="00E3498A" w:rsidRPr="00BE1E87" w:rsidRDefault="00E3498A" w:rsidP="00DB48B6">
            <w:pPr>
              <w:pStyle w:val="tekstost"/>
              <w:rPr>
                <w:rFonts w:ascii="Arial" w:hAnsi="Arial" w:cs="Arial"/>
                <w:sz w:val="20"/>
              </w:rPr>
            </w:pPr>
            <w:r w:rsidRPr="00BE1E87">
              <w:rPr>
                <w:rFonts w:ascii="Arial" w:hAnsi="Arial" w:cs="Arial"/>
                <w:sz w:val="20"/>
              </w:rPr>
              <w:t>Cement. Transport i przechowywanie</w:t>
            </w:r>
          </w:p>
        </w:tc>
      </w:tr>
      <w:tr w:rsidR="00E3498A" w:rsidRPr="00BE1E87" w:rsidTr="00DB48B6">
        <w:tc>
          <w:tcPr>
            <w:tcW w:w="496" w:type="dxa"/>
          </w:tcPr>
          <w:p w:rsidR="00E3498A" w:rsidRPr="00BE1E87" w:rsidRDefault="00E3498A" w:rsidP="00DB48B6">
            <w:pPr>
              <w:pStyle w:val="tekstost"/>
              <w:rPr>
                <w:rFonts w:ascii="Arial" w:hAnsi="Arial" w:cs="Arial"/>
                <w:sz w:val="20"/>
              </w:rPr>
            </w:pPr>
            <w:r w:rsidRPr="00BE1E87">
              <w:rPr>
                <w:rFonts w:ascii="Arial" w:hAnsi="Arial" w:cs="Arial"/>
                <w:sz w:val="20"/>
              </w:rPr>
              <w:lastRenderedPageBreak/>
              <w:t>14.</w:t>
            </w:r>
          </w:p>
        </w:tc>
        <w:tc>
          <w:tcPr>
            <w:tcW w:w="1701" w:type="dxa"/>
          </w:tcPr>
          <w:p w:rsidR="00E3498A" w:rsidRPr="00BE1E87" w:rsidRDefault="00E3498A" w:rsidP="00DB48B6">
            <w:pPr>
              <w:pStyle w:val="tekstost"/>
              <w:rPr>
                <w:rFonts w:ascii="Arial" w:hAnsi="Arial" w:cs="Arial"/>
                <w:sz w:val="20"/>
              </w:rPr>
            </w:pPr>
            <w:r w:rsidRPr="00BE1E87">
              <w:rPr>
                <w:rFonts w:ascii="Arial" w:hAnsi="Arial" w:cs="Arial"/>
                <w:sz w:val="20"/>
              </w:rPr>
              <w:t>BN-74/6771-04</w:t>
            </w:r>
          </w:p>
        </w:tc>
        <w:tc>
          <w:tcPr>
            <w:tcW w:w="5313" w:type="dxa"/>
          </w:tcPr>
          <w:p w:rsidR="00E3498A" w:rsidRPr="00BE1E87" w:rsidRDefault="00E3498A" w:rsidP="00DB48B6">
            <w:pPr>
              <w:pStyle w:val="tekstost"/>
              <w:rPr>
                <w:rFonts w:ascii="Arial" w:hAnsi="Arial" w:cs="Arial"/>
                <w:sz w:val="20"/>
              </w:rPr>
            </w:pPr>
            <w:r w:rsidRPr="00BE1E87">
              <w:rPr>
                <w:rFonts w:ascii="Arial" w:hAnsi="Arial" w:cs="Arial"/>
                <w:sz w:val="20"/>
              </w:rPr>
              <w:t>Drogi samochodowe. Masa zalewowa</w:t>
            </w:r>
          </w:p>
        </w:tc>
      </w:tr>
      <w:tr w:rsidR="00E3498A" w:rsidRPr="00BE1E87" w:rsidTr="00DB48B6">
        <w:tc>
          <w:tcPr>
            <w:tcW w:w="496" w:type="dxa"/>
          </w:tcPr>
          <w:p w:rsidR="00E3498A" w:rsidRPr="00BE1E87" w:rsidRDefault="00E3498A" w:rsidP="00DB48B6">
            <w:pPr>
              <w:pStyle w:val="tekstost"/>
              <w:rPr>
                <w:rFonts w:ascii="Arial" w:hAnsi="Arial" w:cs="Arial"/>
                <w:sz w:val="20"/>
              </w:rPr>
            </w:pPr>
            <w:r w:rsidRPr="00BE1E87">
              <w:rPr>
                <w:rFonts w:ascii="Arial" w:hAnsi="Arial" w:cs="Arial"/>
                <w:sz w:val="20"/>
              </w:rPr>
              <w:t>15.</w:t>
            </w:r>
          </w:p>
        </w:tc>
        <w:tc>
          <w:tcPr>
            <w:tcW w:w="1701" w:type="dxa"/>
          </w:tcPr>
          <w:p w:rsidR="00E3498A" w:rsidRPr="00BE1E87" w:rsidRDefault="00E3498A" w:rsidP="00DB48B6">
            <w:pPr>
              <w:pStyle w:val="tekstost"/>
              <w:rPr>
                <w:rFonts w:ascii="Arial" w:hAnsi="Arial" w:cs="Arial"/>
                <w:sz w:val="20"/>
              </w:rPr>
            </w:pPr>
            <w:r w:rsidRPr="00BE1E87">
              <w:rPr>
                <w:rFonts w:ascii="Arial" w:hAnsi="Arial" w:cs="Arial"/>
                <w:sz w:val="20"/>
              </w:rPr>
              <w:t>BN-66/6775-01</w:t>
            </w:r>
          </w:p>
        </w:tc>
        <w:tc>
          <w:tcPr>
            <w:tcW w:w="5313" w:type="dxa"/>
          </w:tcPr>
          <w:p w:rsidR="00E3498A" w:rsidRPr="00BE1E87" w:rsidRDefault="00E3498A" w:rsidP="00DB48B6">
            <w:pPr>
              <w:pStyle w:val="tekstost"/>
              <w:rPr>
                <w:rFonts w:ascii="Arial" w:hAnsi="Arial" w:cs="Arial"/>
                <w:sz w:val="20"/>
              </w:rPr>
            </w:pPr>
            <w:r w:rsidRPr="00BE1E87">
              <w:rPr>
                <w:rFonts w:ascii="Arial" w:hAnsi="Arial" w:cs="Arial"/>
                <w:sz w:val="20"/>
              </w:rPr>
              <w:t>Elementy kamienne. Krawężniki uliczne, mostowe i drogowe</w:t>
            </w:r>
          </w:p>
        </w:tc>
      </w:tr>
    </w:tbl>
    <w:p w:rsidR="00E3498A" w:rsidRDefault="00E3498A" w:rsidP="00E3498A"/>
    <w:tbl>
      <w:tblPr>
        <w:tblW w:w="0" w:type="auto"/>
        <w:tblLayout w:type="fixed"/>
        <w:tblCellMar>
          <w:left w:w="70" w:type="dxa"/>
          <w:right w:w="70" w:type="dxa"/>
        </w:tblCellMar>
        <w:tblLook w:val="0000"/>
      </w:tblPr>
      <w:tblGrid>
        <w:gridCol w:w="496"/>
        <w:gridCol w:w="1701"/>
        <w:gridCol w:w="5313"/>
      </w:tblGrid>
      <w:tr w:rsidR="00E3498A" w:rsidTr="00DB48B6">
        <w:tc>
          <w:tcPr>
            <w:tcW w:w="496" w:type="dxa"/>
          </w:tcPr>
          <w:p w:rsidR="00E3498A" w:rsidRPr="00AA4D86" w:rsidRDefault="00E3498A" w:rsidP="00DB48B6">
            <w:pPr>
              <w:pStyle w:val="tekstost"/>
              <w:rPr>
                <w:rFonts w:ascii="Arial" w:hAnsi="Arial" w:cs="Arial"/>
                <w:sz w:val="20"/>
              </w:rPr>
            </w:pPr>
            <w:r w:rsidRPr="00AA4D86">
              <w:rPr>
                <w:rFonts w:ascii="Arial" w:hAnsi="Arial" w:cs="Arial"/>
                <w:sz w:val="20"/>
              </w:rPr>
              <w:t>16.</w:t>
            </w:r>
          </w:p>
        </w:tc>
        <w:tc>
          <w:tcPr>
            <w:tcW w:w="1701" w:type="dxa"/>
          </w:tcPr>
          <w:p w:rsidR="00E3498A" w:rsidRPr="00AA4D86" w:rsidRDefault="00E3498A" w:rsidP="00DB48B6">
            <w:pPr>
              <w:pStyle w:val="tekstost"/>
              <w:rPr>
                <w:rFonts w:ascii="Arial" w:hAnsi="Arial" w:cs="Arial"/>
                <w:sz w:val="20"/>
              </w:rPr>
            </w:pPr>
            <w:r w:rsidRPr="00AA4D86">
              <w:rPr>
                <w:rFonts w:ascii="Arial" w:hAnsi="Arial" w:cs="Arial"/>
                <w:sz w:val="20"/>
              </w:rPr>
              <w:t>BN-80/6775-03/01</w:t>
            </w:r>
          </w:p>
        </w:tc>
        <w:tc>
          <w:tcPr>
            <w:tcW w:w="5313" w:type="dxa"/>
          </w:tcPr>
          <w:p w:rsidR="00E3498A" w:rsidRPr="00AA4D86" w:rsidRDefault="00E3498A" w:rsidP="00DB48B6">
            <w:pPr>
              <w:pStyle w:val="tekstost"/>
              <w:rPr>
                <w:rFonts w:ascii="Arial" w:hAnsi="Arial" w:cs="Arial"/>
                <w:sz w:val="20"/>
              </w:rPr>
            </w:pPr>
            <w:r w:rsidRPr="00AA4D86">
              <w:rPr>
                <w:rFonts w:ascii="Arial" w:hAnsi="Arial" w:cs="Arial"/>
                <w:sz w:val="20"/>
              </w:rPr>
              <w:t>Prefabrykaty budowlane z betonu. Elementy nawierzchni dróg, ulic, parkingów i torowisk tramwajowych. Wspólne wymagania i badania</w:t>
            </w:r>
          </w:p>
        </w:tc>
      </w:tr>
      <w:tr w:rsidR="00E3498A" w:rsidTr="00DB48B6">
        <w:tc>
          <w:tcPr>
            <w:tcW w:w="496" w:type="dxa"/>
          </w:tcPr>
          <w:p w:rsidR="00E3498A" w:rsidRPr="00AA4D86" w:rsidRDefault="00E3498A" w:rsidP="00DB48B6">
            <w:pPr>
              <w:pStyle w:val="tekstost"/>
              <w:rPr>
                <w:rFonts w:ascii="Arial" w:hAnsi="Arial" w:cs="Arial"/>
                <w:sz w:val="20"/>
              </w:rPr>
            </w:pPr>
            <w:r w:rsidRPr="00AA4D86">
              <w:rPr>
                <w:rFonts w:ascii="Arial" w:hAnsi="Arial" w:cs="Arial"/>
                <w:sz w:val="20"/>
              </w:rPr>
              <w:t>17.</w:t>
            </w:r>
          </w:p>
        </w:tc>
        <w:tc>
          <w:tcPr>
            <w:tcW w:w="1701" w:type="dxa"/>
          </w:tcPr>
          <w:p w:rsidR="00E3498A" w:rsidRPr="00AA4D86" w:rsidRDefault="00E3498A" w:rsidP="00DB48B6">
            <w:pPr>
              <w:pStyle w:val="tekstost"/>
              <w:rPr>
                <w:rFonts w:ascii="Arial" w:hAnsi="Arial" w:cs="Arial"/>
                <w:sz w:val="20"/>
              </w:rPr>
            </w:pPr>
            <w:r w:rsidRPr="00AA4D86">
              <w:rPr>
                <w:rFonts w:ascii="Arial" w:hAnsi="Arial" w:cs="Arial"/>
                <w:sz w:val="20"/>
              </w:rPr>
              <w:t>BN-80/6775-03/04</w:t>
            </w:r>
          </w:p>
        </w:tc>
        <w:tc>
          <w:tcPr>
            <w:tcW w:w="5313" w:type="dxa"/>
          </w:tcPr>
          <w:p w:rsidR="00E3498A" w:rsidRPr="00AA4D86" w:rsidRDefault="00E3498A" w:rsidP="00DB48B6">
            <w:pPr>
              <w:pStyle w:val="tekstost"/>
              <w:rPr>
                <w:rFonts w:ascii="Arial" w:hAnsi="Arial" w:cs="Arial"/>
                <w:sz w:val="20"/>
              </w:rPr>
            </w:pPr>
            <w:r w:rsidRPr="00AA4D86">
              <w:rPr>
                <w:rFonts w:ascii="Arial" w:hAnsi="Arial" w:cs="Arial"/>
                <w:sz w:val="20"/>
              </w:rPr>
              <w:t>Prefabrykaty budowlane z betonu. Elementy nawierzchni dróg, ulic, parkingów i torowisk tramwajowych. Krawężniki i obrzeża</w:t>
            </w:r>
          </w:p>
        </w:tc>
      </w:tr>
      <w:tr w:rsidR="00E3498A" w:rsidTr="00DB48B6">
        <w:tc>
          <w:tcPr>
            <w:tcW w:w="496" w:type="dxa"/>
          </w:tcPr>
          <w:p w:rsidR="00E3498A" w:rsidRPr="00AA4D86" w:rsidRDefault="00E3498A" w:rsidP="00DB48B6">
            <w:pPr>
              <w:pStyle w:val="tekstost"/>
              <w:rPr>
                <w:rFonts w:ascii="Arial" w:hAnsi="Arial" w:cs="Arial"/>
                <w:sz w:val="20"/>
              </w:rPr>
            </w:pPr>
            <w:r w:rsidRPr="00AA4D86">
              <w:rPr>
                <w:rFonts w:ascii="Arial" w:hAnsi="Arial" w:cs="Arial"/>
                <w:sz w:val="20"/>
              </w:rPr>
              <w:t>18.</w:t>
            </w:r>
          </w:p>
        </w:tc>
        <w:tc>
          <w:tcPr>
            <w:tcW w:w="1701" w:type="dxa"/>
          </w:tcPr>
          <w:p w:rsidR="00E3498A" w:rsidRPr="00AA4D86" w:rsidRDefault="00E3498A" w:rsidP="00DB48B6">
            <w:pPr>
              <w:pStyle w:val="tekstost"/>
              <w:rPr>
                <w:rFonts w:ascii="Arial" w:hAnsi="Arial" w:cs="Arial"/>
                <w:sz w:val="20"/>
              </w:rPr>
            </w:pPr>
            <w:r w:rsidRPr="00AA4D86">
              <w:rPr>
                <w:rFonts w:ascii="Arial" w:hAnsi="Arial" w:cs="Arial"/>
                <w:sz w:val="20"/>
              </w:rPr>
              <w:t>BN-68/8931-04</w:t>
            </w:r>
          </w:p>
        </w:tc>
        <w:tc>
          <w:tcPr>
            <w:tcW w:w="5313" w:type="dxa"/>
          </w:tcPr>
          <w:p w:rsidR="00E3498A" w:rsidRPr="00AA4D86" w:rsidRDefault="00E3498A" w:rsidP="00DB48B6">
            <w:pPr>
              <w:pStyle w:val="tekstost"/>
              <w:rPr>
                <w:rFonts w:ascii="Arial" w:hAnsi="Arial" w:cs="Arial"/>
                <w:sz w:val="20"/>
              </w:rPr>
            </w:pPr>
            <w:r w:rsidRPr="00AA4D86">
              <w:rPr>
                <w:rFonts w:ascii="Arial" w:hAnsi="Arial" w:cs="Arial"/>
                <w:sz w:val="20"/>
              </w:rPr>
              <w:t>Drogi samochodowe. Pomiar równości nawierzchni planografem i łatą.</w:t>
            </w:r>
          </w:p>
        </w:tc>
      </w:tr>
    </w:tbl>
    <w:p w:rsidR="00E3498A" w:rsidRDefault="00E3498A" w:rsidP="00E3498A">
      <w:r>
        <w:t>.</w:t>
      </w:r>
    </w:p>
    <w:p w:rsidR="00E3498A" w:rsidRDefault="00E3498A" w:rsidP="00E3498A"/>
    <w:p w:rsidR="00E3498A" w:rsidRDefault="00E3498A">
      <w:pPr>
        <w:spacing w:before="120" w:line="100" w:lineRule="atLeast"/>
        <w:jc w:val="both"/>
        <w:rPr>
          <w:rFonts w:ascii="Arial" w:hAnsi="Arial" w:cs="Arial"/>
          <w:b/>
          <w:bCs/>
          <w:sz w:val="20"/>
        </w:rPr>
      </w:pPr>
    </w:p>
    <w:p w:rsidR="00AA4D86" w:rsidRDefault="00AA4D86">
      <w:pPr>
        <w:spacing w:before="120" w:line="100" w:lineRule="atLeast"/>
        <w:jc w:val="both"/>
        <w:rPr>
          <w:rFonts w:ascii="Arial" w:hAnsi="Arial" w:cs="Arial"/>
          <w:b/>
          <w:bCs/>
          <w:sz w:val="20"/>
        </w:rPr>
      </w:pPr>
    </w:p>
    <w:p w:rsidR="00AA4D86" w:rsidRDefault="00AA4D86">
      <w:pPr>
        <w:spacing w:before="120" w:line="100" w:lineRule="atLeast"/>
        <w:jc w:val="both"/>
        <w:rPr>
          <w:rFonts w:ascii="Arial" w:hAnsi="Arial" w:cs="Arial"/>
          <w:b/>
          <w:bCs/>
          <w:sz w:val="20"/>
        </w:rPr>
      </w:pPr>
    </w:p>
    <w:p w:rsidR="00AA4D86" w:rsidRDefault="00AA4D86">
      <w:pPr>
        <w:spacing w:before="120" w:line="100" w:lineRule="atLeast"/>
        <w:jc w:val="both"/>
        <w:rPr>
          <w:rFonts w:ascii="Arial" w:hAnsi="Arial" w:cs="Arial"/>
          <w:b/>
          <w:bCs/>
          <w:sz w:val="20"/>
        </w:rPr>
      </w:pPr>
    </w:p>
    <w:p w:rsidR="00AA4D86" w:rsidRDefault="00AA4D86">
      <w:pPr>
        <w:spacing w:before="120" w:line="100" w:lineRule="atLeast"/>
        <w:jc w:val="both"/>
        <w:rPr>
          <w:rFonts w:ascii="Arial" w:hAnsi="Arial" w:cs="Arial"/>
          <w:b/>
          <w:bCs/>
          <w:sz w:val="20"/>
        </w:rPr>
      </w:pPr>
    </w:p>
    <w:p w:rsidR="00AA4D86" w:rsidRDefault="00AA4D86">
      <w:pPr>
        <w:spacing w:before="120" w:line="100" w:lineRule="atLeast"/>
        <w:jc w:val="both"/>
        <w:rPr>
          <w:rFonts w:ascii="Arial" w:hAnsi="Arial" w:cs="Arial"/>
          <w:b/>
          <w:bCs/>
          <w:sz w:val="20"/>
        </w:rPr>
      </w:pPr>
    </w:p>
    <w:p w:rsidR="00AA4D86" w:rsidRDefault="00AA4D86">
      <w:pPr>
        <w:spacing w:before="120" w:line="100" w:lineRule="atLeast"/>
        <w:jc w:val="both"/>
        <w:rPr>
          <w:rFonts w:ascii="Arial" w:hAnsi="Arial" w:cs="Arial"/>
          <w:b/>
          <w:bCs/>
          <w:sz w:val="20"/>
        </w:rPr>
      </w:pPr>
    </w:p>
    <w:p w:rsidR="00AA4D86" w:rsidRDefault="00AA4D86">
      <w:pPr>
        <w:spacing w:before="120" w:line="100" w:lineRule="atLeast"/>
        <w:jc w:val="both"/>
        <w:rPr>
          <w:rFonts w:ascii="Arial" w:hAnsi="Arial" w:cs="Arial"/>
          <w:b/>
          <w:bCs/>
          <w:sz w:val="20"/>
        </w:rPr>
      </w:pPr>
    </w:p>
    <w:p w:rsidR="00AA4D86" w:rsidRDefault="00AA4D86">
      <w:pPr>
        <w:spacing w:before="120" w:line="100" w:lineRule="atLeast"/>
        <w:jc w:val="both"/>
        <w:rPr>
          <w:rFonts w:ascii="Arial" w:hAnsi="Arial" w:cs="Arial"/>
          <w:b/>
          <w:bCs/>
          <w:sz w:val="20"/>
        </w:rPr>
      </w:pPr>
    </w:p>
    <w:p w:rsidR="00AA4D86" w:rsidRDefault="00AA4D86">
      <w:pPr>
        <w:spacing w:before="120" w:line="100" w:lineRule="atLeast"/>
        <w:jc w:val="both"/>
        <w:rPr>
          <w:rFonts w:ascii="Arial" w:hAnsi="Arial" w:cs="Arial"/>
          <w:b/>
          <w:bCs/>
          <w:sz w:val="20"/>
        </w:rPr>
      </w:pPr>
    </w:p>
    <w:p w:rsidR="00AA4D86" w:rsidRDefault="00AA4D86">
      <w:pPr>
        <w:spacing w:before="120" w:line="100" w:lineRule="atLeast"/>
        <w:jc w:val="both"/>
        <w:rPr>
          <w:rFonts w:ascii="Arial" w:hAnsi="Arial" w:cs="Arial"/>
          <w:b/>
          <w:bCs/>
          <w:sz w:val="20"/>
        </w:rPr>
      </w:pPr>
    </w:p>
    <w:p w:rsidR="00AA4D86" w:rsidRDefault="00AA4D86">
      <w:pPr>
        <w:spacing w:before="120" w:line="100" w:lineRule="atLeast"/>
        <w:jc w:val="both"/>
        <w:rPr>
          <w:rFonts w:ascii="Arial" w:hAnsi="Arial" w:cs="Arial"/>
          <w:b/>
          <w:bCs/>
          <w:sz w:val="20"/>
        </w:rPr>
      </w:pPr>
    </w:p>
    <w:p w:rsidR="00AA4D86" w:rsidRDefault="00AA4D86">
      <w:pPr>
        <w:spacing w:before="120" w:line="100" w:lineRule="atLeast"/>
        <w:jc w:val="both"/>
        <w:rPr>
          <w:rFonts w:ascii="Arial" w:hAnsi="Arial" w:cs="Arial"/>
          <w:b/>
          <w:bCs/>
          <w:sz w:val="20"/>
        </w:rPr>
      </w:pPr>
    </w:p>
    <w:p w:rsidR="00AA4D86" w:rsidRDefault="00AA4D86">
      <w:pPr>
        <w:spacing w:before="120" w:line="100" w:lineRule="atLeast"/>
        <w:jc w:val="both"/>
        <w:rPr>
          <w:rFonts w:ascii="Arial" w:hAnsi="Arial" w:cs="Arial"/>
          <w:b/>
          <w:bCs/>
          <w:sz w:val="20"/>
        </w:rPr>
      </w:pPr>
    </w:p>
    <w:p w:rsidR="00AA4D86" w:rsidRDefault="00AA4D86">
      <w:pPr>
        <w:spacing w:before="120" w:line="100" w:lineRule="atLeast"/>
        <w:jc w:val="both"/>
        <w:rPr>
          <w:rFonts w:ascii="Arial" w:hAnsi="Arial" w:cs="Arial"/>
          <w:b/>
          <w:bCs/>
          <w:sz w:val="20"/>
        </w:rPr>
      </w:pPr>
    </w:p>
    <w:p w:rsidR="00AA4D86" w:rsidRDefault="00AA4D86">
      <w:pPr>
        <w:spacing w:before="120" w:line="100" w:lineRule="atLeast"/>
        <w:jc w:val="both"/>
        <w:rPr>
          <w:rFonts w:ascii="Arial" w:hAnsi="Arial" w:cs="Arial"/>
          <w:b/>
          <w:bCs/>
          <w:sz w:val="20"/>
        </w:rPr>
      </w:pPr>
    </w:p>
    <w:p w:rsidR="00AA4D86" w:rsidRDefault="00AA4D86">
      <w:pPr>
        <w:spacing w:before="120" w:line="100" w:lineRule="atLeast"/>
        <w:jc w:val="both"/>
        <w:rPr>
          <w:rFonts w:ascii="Arial" w:hAnsi="Arial" w:cs="Arial"/>
          <w:b/>
          <w:bCs/>
          <w:sz w:val="20"/>
        </w:rPr>
      </w:pPr>
    </w:p>
    <w:p w:rsidR="00AA4D86" w:rsidRDefault="00AA4D86">
      <w:pPr>
        <w:spacing w:before="120" w:line="100" w:lineRule="atLeast"/>
        <w:jc w:val="both"/>
        <w:rPr>
          <w:rFonts w:ascii="Arial" w:hAnsi="Arial" w:cs="Arial"/>
          <w:b/>
          <w:bCs/>
          <w:sz w:val="20"/>
        </w:rPr>
      </w:pPr>
    </w:p>
    <w:p w:rsidR="00AA4D86" w:rsidRDefault="00AA4D86">
      <w:pPr>
        <w:spacing w:before="120" w:line="100" w:lineRule="atLeast"/>
        <w:jc w:val="both"/>
        <w:rPr>
          <w:rFonts w:ascii="Arial" w:hAnsi="Arial" w:cs="Arial"/>
          <w:b/>
          <w:bCs/>
          <w:sz w:val="20"/>
        </w:rPr>
      </w:pPr>
    </w:p>
    <w:p w:rsidR="00AA4D86" w:rsidRDefault="00AA4D86">
      <w:pPr>
        <w:spacing w:before="120" w:line="100" w:lineRule="atLeast"/>
        <w:jc w:val="both"/>
        <w:rPr>
          <w:rFonts w:ascii="Arial" w:hAnsi="Arial" w:cs="Arial"/>
          <w:b/>
          <w:bCs/>
          <w:sz w:val="20"/>
        </w:rPr>
      </w:pPr>
    </w:p>
    <w:p w:rsidR="00AA4D86" w:rsidRDefault="00AA4D86">
      <w:pPr>
        <w:spacing w:before="120" w:line="100" w:lineRule="atLeast"/>
        <w:jc w:val="both"/>
        <w:rPr>
          <w:rFonts w:ascii="Arial" w:hAnsi="Arial" w:cs="Arial"/>
          <w:b/>
          <w:bCs/>
          <w:sz w:val="20"/>
        </w:rPr>
      </w:pPr>
    </w:p>
    <w:p w:rsidR="00AA4D86" w:rsidRDefault="00AA4D86">
      <w:pPr>
        <w:spacing w:before="120" w:line="100" w:lineRule="atLeast"/>
        <w:jc w:val="both"/>
        <w:rPr>
          <w:rFonts w:ascii="Arial" w:hAnsi="Arial" w:cs="Arial"/>
          <w:b/>
          <w:bCs/>
          <w:sz w:val="20"/>
        </w:rPr>
      </w:pPr>
    </w:p>
    <w:p w:rsidR="00AA4D86" w:rsidRDefault="00AA4D86">
      <w:pPr>
        <w:spacing w:before="120" w:line="100" w:lineRule="atLeast"/>
        <w:jc w:val="both"/>
        <w:rPr>
          <w:rFonts w:ascii="Arial" w:hAnsi="Arial" w:cs="Arial"/>
          <w:b/>
          <w:bCs/>
          <w:sz w:val="20"/>
        </w:rPr>
      </w:pPr>
    </w:p>
    <w:p w:rsidR="00AA4D86" w:rsidRDefault="00AA4D86">
      <w:pPr>
        <w:spacing w:before="120" w:line="100" w:lineRule="atLeast"/>
        <w:jc w:val="both"/>
        <w:rPr>
          <w:rFonts w:ascii="Arial" w:hAnsi="Arial" w:cs="Arial"/>
          <w:b/>
          <w:bCs/>
          <w:sz w:val="20"/>
        </w:rPr>
      </w:pPr>
    </w:p>
    <w:p w:rsidR="00AA4D86" w:rsidRDefault="00AA4D86">
      <w:pPr>
        <w:spacing w:before="120" w:line="100" w:lineRule="atLeast"/>
        <w:jc w:val="both"/>
        <w:rPr>
          <w:rFonts w:ascii="Arial" w:hAnsi="Arial" w:cs="Arial"/>
          <w:b/>
          <w:bCs/>
          <w:sz w:val="20"/>
        </w:rPr>
      </w:pPr>
    </w:p>
    <w:p w:rsidR="00AA4D86" w:rsidRDefault="00AA4D86">
      <w:pPr>
        <w:spacing w:before="120" w:line="100" w:lineRule="atLeast"/>
        <w:jc w:val="both"/>
        <w:rPr>
          <w:rFonts w:ascii="Arial" w:hAnsi="Arial" w:cs="Arial"/>
          <w:b/>
          <w:bCs/>
          <w:sz w:val="20"/>
        </w:rPr>
      </w:pPr>
    </w:p>
    <w:p w:rsidR="00AA4D86" w:rsidRDefault="00AA4D86">
      <w:pPr>
        <w:spacing w:before="120" w:line="100" w:lineRule="atLeast"/>
        <w:jc w:val="both"/>
        <w:rPr>
          <w:rFonts w:ascii="Arial" w:hAnsi="Arial" w:cs="Arial"/>
          <w:b/>
          <w:bCs/>
          <w:sz w:val="20"/>
        </w:rPr>
      </w:pPr>
    </w:p>
    <w:p w:rsidR="00AA4D86" w:rsidRDefault="00AA4D86">
      <w:pPr>
        <w:spacing w:before="120" w:line="100" w:lineRule="atLeast"/>
        <w:jc w:val="both"/>
        <w:rPr>
          <w:rFonts w:ascii="Arial" w:hAnsi="Arial" w:cs="Arial"/>
          <w:b/>
          <w:bCs/>
          <w:sz w:val="20"/>
        </w:rPr>
      </w:pPr>
    </w:p>
    <w:p w:rsidR="00AA4D86" w:rsidRDefault="00AA4D86">
      <w:pPr>
        <w:spacing w:before="120" w:line="100" w:lineRule="atLeast"/>
        <w:jc w:val="both"/>
        <w:rPr>
          <w:rFonts w:ascii="Arial" w:hAnsi="Arial" w:cs="Arial"/>
          <w:b/>
          <w:bCs/>
          <w:sz w:val="20"/>
        </w:rPr>
      </w:pPr>
    </w:p>
    <w:p w:rsidR="00AA4D86" w:rsidRDefault="00AA4D86">
      <w:pPr>
        <w:spacing w:before="120" w:line="100" w:lineRule="atLeast"/>
        <w:jc w:val="both"/>
        <w:rPr>
          <w:rFonts w:ascii="Arial" w:hAnsi="Arial" w:cs="Arial"/>
          <w:b/>
          <w:bCs/>
          <w:sz w:val="20"/>
        </w:rPr>
      </w:pPr>
    </w:p>
    <w:p w:rsidR="00E3498A" w:rsidRDefault="00E3498A">
      <w:pPr>
        <w:spacing w:before="120" w:line="100" w:lineRule="atLeast"/>
        <w:jc w:val="both"/>
        <w:rPr>
          <w:rFonts w:ascii="Arial" w:hAnsi="Arial" w:cs="Arial"/>
          <w:b/>
          <w:bCs/>
          <w:sz w:val="20"/>
        </w:rPr>
      </w:pPr>
    </w:p>
    <w:p w:rsidR="009E203F" w:rsidRPr="00662C92" w:rsidRDefault="009E203F" w:rsidP="00662C92">
      <w:pPr>
        <w:pStyle w:val="StylIwony"/>
        <w:spacing w:before="0" w:after="0" w:line="100" w:lineRule="atLeast"/>
        <w:rPr>
          <w:rFonts w:ascii="Arial" w:hAnsi="Arial" w:cs="Arial"/>
          <w:szCs w:val="24"/>
        </w:rPr>
      </w:pPr>
      <w:r w:rsidRPr="00662C92">
        <w:rPr>
          <w:rFonts w:ascii="Arial" w:hAnsi="Arial" w:cs="Arial"/>
          <w:szCs w:val="24"/>
        </w:rPr>
        <w:t>D-07.01.01</w:t>
      </w:r>
      <w:r w:rsidR="000D6F4F" w:rsidRPr="00662C92">
        <w:rPr>
          <w:rFonts w:ascii="Arial" w:hAnsi="Arial" w:cs="Arial"/>
          <w:szCs w:val="24"/>
        </w:rPr>
        <w:t xml:space="preserve"> </w:t>
      </w:r>
      <w:r w:rsidR="00662C92">
        <w:rPr>
          <w:rFonts w:ascii="Arial" w:hAnsi="Arial" w:cs="Arial"/>
          <w:szCs w:val="24"/>
        </w:rPr>
        <w:t xml:space="preserve"> </w:t>
      </w:r>
      <w:r w:rsidR="00662C92" w:rsidRPr="00DB48B6">
        <w:rPr>
          <w:rFonts w:ascii="Arial" w:hAnsi="Arial" w:cs="Arial"/>
        </w:rPr>
        <w:t xml:space="preserve">Kod CPV </w:t>
      </w:r>
      <w:r w:rsidR="00662C92" w:rsidRPr="00DB48B6">
        <w:rPr>
          <w:rStyle w:val="FontStyle22"/>
          <w:rFonts w:ascii="Arial" w:hAnsi="Arial" w:cs="Arial"/>
          <w:sz w:val="24"/>
          <w:szCs w:val="24"/>
        </w:rPr>
        <w:t>CPV-4523300-9</w:t>
      </w:r>
      <w:r w:rsidR="00662C92" w:rsidRPr="00DB48B6">
        <w:rPr>
          <w:rStyle w:val="FontStyle22"/>
          <w:rFonts w:ascii="Arial" w:hAnsi="Arial" w:cs="Arial"/>
          <w:sz w:val="24"/>
          <w:szCs w:val="24"/>
        </w:rPr>
        <w:br/>
      </w:r>
      <w:r w:rsidRPr="00662C92">
        <w:rPr>
          <w:rFonts w:ascii="Arial" w:hAnsi="Arial" w:cs="Arial"/>
          <w:szCs w:val="24"/>
        </w:rPr>
        <w:t>OZNAKOWANIE POZIOME</w:t>
      </w:r>
    </w:p>
    <w:p w:rsidR="009E203F" w:rsidRDefault="009E203F" w:rsidP="009E203F">
      <w:pPr>
        <w:pStyle w:val="Nagwek1"/>
        <w:numPr>
          <w:ilvl w:val="0"/>
          <w:numId w:val="0"/>
        </w:numPr>
        <w:tabs>
          <w:tab w:val="left" w:pos="709"/>
        </w:tabs>
        <w:spacing w:before="0" w:after="0"/>
        <w:ind w:left="709"/>
        <w:rPr>
          <w:rFonts w:ascii="Arial" w:eastAsia="Times New Roman" w:hAnsi="Arial" w:cs="Arial"/>
          <w:b w:val="0"/>
          <w:caps w:val="0"/>
          <w:kern w:val="0"/>
          <w:sz w:val="28"/>
          <w:lang w:eastAsia="ar-SA"/>
        </w:rPr>
      </w:pPr>
    </w:p>
    <w:p w:rsidR="009E203F" w:rsidRDefault="009E203F" w:rsidP="009E203F">
      <w:pPr>
        <w:pStyle w:val="Nagwek1"/>
        <w:numPr>
          <w:ilvl w:val="0"/>
          <w:numId w:val="0"/>
        </w:numPr>
        <w:tabs>
          <w:tab w:val="left" w:pos="0"/>
        </w:tabs>
        <w:rPr>
          <w:rFonts w:ascii="Arial" w:hAnsi="Arial" w:cs="Arial"/>
          <w:sz w:val="20"/>
        </w:rPr>
      </w:pPr>
      <w:r>
        <w:rPr>
          <w:rFonts w:ascii="Arial" w:hAnsi="Arial" w:cs="Arial"/>
          <w:sz w:val="20"/>
        </w:rPr>
        <w:t xml:space="preserve">1.WSTĘP </w:t>
      </w:r>
    </w:p>
    <w:p w:rsidR="009E203F" w:rsidRDefault="009E203F" w:rsidP="009E203F">
      <w:pPr>
        <w:pStyle w:val="Nagwek1"/>
        <w:numPr>
          <w:ilvl w:val="0"/>
          <w:numId w:val="0"/>
        </w:numPr>
        <w:tabs>
          <w:tab w:val="left" w:pos="0"/>
        </w:tabs>
        <w:spacing w:before="0" w:after="0"/>
        <w:rPr>
          <w:rFonts w:ascii="Arial" w:hAnsi="Arial" w:cs="Arial"/>
          <w:sz w:val="20"/>
        </w:rPr>
      </w:pPr>
      <w:r>
        <w:rPr>
          <w:rFonts w:ascii="Arial" w:hAnsi="Arial" w:cs="Arial"/>
          <w:sz w:val="20"/>
        </w:rPr>
        <w:t>1.1.Przedmiot ST</w:t>
      </w:r>
    </w:p>
    <w:p w:rsidR="009E203F" w:rsidRPr="000D6F4F" w:rsidRDefault="009E203F" w:rsidP="009E203F">
      <w:pPr>
        <w:pStyle w:val="Wcicienormalne"/>
        <w:tabs>
          <w:tab w:val="left" w:pos="0"/>
        </w:tabs>
        <w:ind w:left="0"/>
        <w:rPr>
          <w:rFonts w:ascii="Arial" w:hAnsi="Arial" w:cs="Arial"/>
          <w:sz w:val="20"/>
        </w:rPr>
      </w:pPr>
      <w:r>
        <w:rPr>
          <w:rFonts w:ascii="Arial" w:hAnsi="Arial" w:cs="Arial"/>
          <w:sz w:val="20"/>
        </w:rPr>
        <w:tab/>
        <w:t>Przedmiotem niniejszej Specyfikacji Technicznej  (ST) są wymagania szczegółowe dotyczące wykonania oznakowania poziomeg</w:t>
      </w:r>
      <w:r w:rsidR="000D6F4F">
        <w:rPr>
          <w:rFonts w:ascii="Arial" w:hAnsi="Arial" w:cs="Arial"/>
          <w:sz w:val="20"/>
        </w:rPr>
        <w:t xml:space="preserve">o przy </w:t>
      </w:r>
      <w:r w:rsidR="000D6F4F" w:rsidRPr="000D6F4F">
        <w:rPr>
          <w:rFonts w:ascii="Arial" w:hAnsi="Arial" w:cs="Arial"/>
          <w:color w:val="31849B"/>
          <w:sz w:val="20"/>
        </w:rPr>
        <w:t>Rozbudow</w:t>
      </w:r>
      <w:r w:rsidR="000D6F4F">
        <w:rPr>
          <w:rFonts w:ascii="Arial" w:hAnsi="Arial" w:cs="Arial"/>
          <w:color w:val="31849B"/>
          <w:sz w:val="20"/>
        </w:rPr>
        <w:t>ie</w:t>
      </w:r>
      <w:r w:rsidR="000D6F4F" w:rsidRPr="000D6F4F">
        <w:rPr>
          <w:rFonts w:ascii="Arial" w:hAnsi="Arial" w:cs="Arial"/>
          <w:color w:val="31849B"/>
          <w:sz w:val="20"/>
        </w:rPr>
        <w:t xml:space="preserve"> cmentarza komunalnego przy ul. Sudeckiej  68 w Jeleniej Górze</w:t>
      </w:r>
    </w:p>
    <w:p w:rsidR="009E203F" w:rsidRDefault="009E203F" w:rsidP="009E203F">
      <w:pPr>
        <w:pStyle w:val="Wcicienormalne1"/>
        <w:tabs>
          <w:tab w:val="left" w:pos="0"/>
        </w:tabs>
        <w:spacing w:before="120" w:after="120"/>
        <w:ind w:left="0"/>
        <w:rPr>
          <w:rFonts w:ascii="Arial" w:hAnsi="Arial" w:cs="Arial"/>
          <w:b/>
          <w:sz w:val="20"/>
        </w:rPr>
      </w:pPr>
      <w:r>
        <w:rPr>
          <w:rFonts w:ascii="Arial" w:hAnsi="Arial" w:cs="Arial"/>
          <w:b/>
          <w:sz w:val="20"/>
        </w:rPr>
        <w:t>1.2.Zakres  stosowania ST.</w:t>
      </w:r>
    </w:p>
    <w:p w:rsidR="009E203F" w:rsidRDefault="009E203F" w:rsidP="009E203F">
      <w:pPr>
        <w:pStyle w:val="Wcicienormalne1"/>
        <w:tabs>
          <w:tab w:val="left" w:pos="0"/>
        </w:tabs>
        <w:ind w:left="0"/>
        <w:rPr>
          <w:rFonts w:ascii="Arial" w:hAnsi="Arial" w:cs="Arial"/>
          <w:sz w:val="20"/>
        </w:rPr>
      </w:pPr>
      <w:r>
        <w:rPr>
          <w:rFonts w:ascii="Arial" w:hAnsi="Arial" w:cs="Arial"/>
          <w:sz w:val="20"/>
        </w:rPr>
        <w:tab/>
        <w:t xml:space="preserve">Zakres stosowania ST jest zgodny z </w:t>
      </w:r>
      <w:proofErr w:type="spellStart"/>
      <w:r>
        <w:rPr>
          <w:rFonts w:ascii="Arial" w:hAnsi="Arial" w:cs="Arial"/>
          <w:sz w:val="20"/>
        </w:rPr>
        <w:t>pkt</w:t>
      </w:r>
      <w:proofErr w:type="spellEnd"/>
      <w:r>
        <w:rPr>
          <w:rFonts w:ascii="Arial" w:hAnsi="Arial" w:cs="Arial"/>
          <w:sz w:val="20"/>
        </w:rPr>
        <w:t xml:space="preserve"> 1.2. ST D - 00.00.00 "Wymagania ogólne".</w:t>
      </w:r>
    </w:p>
    <w:p w:rsidR="009E203F" w:rsidRDefault="009E203F" w:rsidP="009E203F">
      <w:pPr>
        <w:pStyle w:val="Nagwek2"/>
        <w:numPr>
          <w:ilvl w:val="0"/>
          <w:numId w:val="0"/>
        </w:numPr>
        <w:tabs>
          <w:tab w:val="left" w:pos="0"/>
        </w:tabs>
        <w:rPr>
          <w:rFonts w:ascii="Arial" w:hAnsi="Arial" w:cs="Arial"/>
          <w:sz w:val="20"/>
        </w:rPr>
      </w:pPr>
      <w:r>
        <w:rPr>
          <w:rFonts w:ascii="Arial" w:hAnsi="Arial" w:cs="Arial"/>
          <w:sz w:val="20"/>
        </w:rPr>
        <w:t>1.3.Zakres robót objętych ST.</w:t>
      </w:r>
    </w:p>
    <w:p w:rsidR="009E203F" w:rsidRDefault="009E203F" w:rsidP="009E203F">
      <w:pPr>
        <w:pStyle w:val="Wcicienormalne1"/>
        <w:tabs>
          <w:tab w:val="left" w:pos="0"/>
        </w:tabs>
        <w:ind w:left="0"/>
        <w:rPr>
          <w:rFonts w:ascii="Arial" w:hAnsi="Arial" w:cs="Arial"/>
          <w:sz w:val="20"/>
        </w:rPr>
      </w:pPr>
      <w:r>
        <w:rPr>
          <w:rFonts w:ascii="Arial" w:hAnsi="Arial" w:cs="Arial"/>
          <w:sz w:val="20"/>
        </w:rPr>
        <w:tab/>
        <w:t xml:space="preserve">Ustalenia zawarte w niniejszej ST dotyczą zasad prowadzenia Robót związanych z oznakowaniem poziomym dróg w zakresie oznakowania docelowego. </w:t>
      </w:r>
    </w:p>
    <w:p w:rsidR="009E203F" w:rsidRDefault="009E203F" w:rsidP="009E203F">
      <w:pPr>
        <w:pStyle w:val="Nagwek2"/>
        <w:numPr>
          <w:ilvl w:val="0"/>
          <w:numId w:val="0"/>
        </w:numPr>
        <w:tabs>
          <w:tab w:val="left" w:pos="0"/>
        </w:tabs>
        <w:rPr>
          <w:rFonts w:ascii="Arial" w:hAnsi="Arial" w:cs="Arial"/>
          <w:bCs/>
          <w:sz w:val="20"/>
        </w:rPr>
      </w:pPr>
      <w:r>
        <w:rPr>
          <w:rFonts w:ascii="Arial" w:hAnsi="Arial" w:cs="Arial"/>
          <w:bCs/>
          <w:sz w:val="20"/>
        </w:rPr>
        <w:t>1.4.Określenia podstawowe.</w:t>
      </w:r>
    </w:p>
    <w:p w:rsidR="009E203F" w:rsidRDefault="009E203F" w:rsidP="009E203F">
      <w:pPr>
        <w:pStyle w:val="Wcicienormalne1"/>
        <w:tabs>
          <w:tab w:val="left" w:pos="0"/>
        </w:tabs>
        <w:ind w:left="0"/>
        <w:rPr>
          <w:rFonts w:ascii="Arial" w:hAnsi="Arial" w:cs="Arial"/>
          <w:sz w:val="20"/>
        </w:rPr>
      </w:pPr>
      <w:r>
        <w:rPr>
          <w:rFonts w:ascii="Arial" w:hAnsi="Arial" w:cs="Arial"/>
          <w:sz w:val="20"/>
        </w:rPr>
        <w:t>Materiały do znakowania grubowarstwowego  - masy termoplastyczne (chemoutwardzaln</w:t>
      </w:r>
      <w:r w:rsidR="00DC57E4">
        <w:rPr>
          <w:rFonts w:ascii="Arial" w:hAnsi="Arial" w:cs="Arial"/>
          <w:sz w:val="20"/>
        </w:rPr>
        <w:t xml:space="preserve">e) z </w:t>
      </w:r>
      <w:proofErr w:type="spellStart"/>
      <w:r w:rsidR="00DC57E4">
        <w:rPr>
          <w:rFonts w:ascii="Arial" w:hAnsi="Arial" w:cs="Arial"/>
          <w:sz w:val="20"/>
        </w:rPr>
        <w:t>mikrokulkami</w:t>
      </w:r>
      <w:proofErr w:type="spellEnd"/>
      <w:r w:rsidR="00DC57E4">
        <w:rPr>
          <w:rFonts w:ascii="Arial" w:hAnsi="Arial" w:cs="Arial"/>
          <w:sz w:val="20"/>
        </w:rPr>
        <w:t xml:space="preserve"> szklanymi  do oznaczenia  miejsc – parking dla niepełnosprawnych – w zakresie znaków</w:t>
      </w:r>
    </w:p>
    <w:p w:rsidR="009E203F" w:rsidRDefault="009E203F" w:rsidP="009E203F">
      <w:pPr>
        <w:pStyle w:val="Wcicienormalne1"/>
        <w:tabs>
          <w:tab w:val="left" w:pos="0"/>
        </w:tabs>
        <w:ind w:left="0"/>
        <w:rPr>
          <w:rFonts w:ascii="Arial" w:hAnsi="Arial" w:cs="Arial"/>
          <w:sz w:val="20"/>
        </w:rPr>
      </w:pPr>
      <w:r>
        <w:rPr>
          <w:rFonts w:ascii="Arial" w:hAnsi="Arial" w:cs="Arial"/>
          <w:sz w:val="20"/>
        </w:rPr>
        <w:t>Poziome znakowanie dróg - naniesiony lub wbudowany w nawierzchnię drogi materiał do poziomego znakowania dróg spełniający swoje funkcje.</w:t>
      </w:r>
    </w:p>
    <w:p w:rsidR="00DC57E4" w:rsidRDefault="00DC57E4" w:rsidP="009E203F">
      <w:pPr>
        <w:pStyle w:val="Wcicienormalne1"/>
        <w:tabs>
          <w:tab w:val="left" w:pos="0"/>
        </w:tabs>
        <w:ind w:left="0"/>
        <w:rPr>
          <w:rFonts w:ascii="Arial" w:hAnsi="Arial" w:cs="Arial"/>
          <w:sz w:val="20"/>
        </w:rPr>
      </w:pPr>
      <w:r>
        <w:rPr>
          <w:rFonts w:ascii="Arial" w:hAnsi="Arial" w:cs="Arial"/>
          <w:sz w:val="20"/>
        </w:rPr>
        <w:t xml:space="preserve"> W tym przypadku – materiał ten stanowi kostka kamienna – bazalt  w kolorze czarnym 9/11 cm układana zgodnie z Projektem Zagospodarowania  </w:t>
      </w:r>
    </w:p>
    <w:p w:rsidR="009E203F" w:rsidRDefault="009E203F" w:rsidP="009E203F">
      <w:pPr>
        <w:pStyle w:val="Wcicienormalne1"/>
        <w:tabs>
          <w:tab w:val="left" w:pos="0"/>
        </w:tabs>
        <w:ind w:left="0"/>
        <w:rPr>
          <w:rFonts w:ascii="Arial" w:hAnsi="Arial" w:cs="Arial"/>
          <w:sz w:val="20"/>
        </w:rPr>
      </w:pPr>
      <w:r>
        <w:rPr>
          <w:rFonts w:ascii="Arial" w:hAnsi="Arial" w:cs="Arial"/>
          <w:sz w:val="20"/>
        </w:rPr>
        <w:t xml:space="preserve">Pozostałe określenia podstawowe podane w niniejszej ST są zgodne z obowiązującymi odpowiednimi normami oraz z definicjami podanymi w ST D - 00.00.00 "Wymagania ogólne" </w:t>
      </w:r>
      <w:proofErr w:type="spellStart"/>
      <w:r>
        <w:rPr>
          <w:rFonts w:ascii="Arial" w:hAnsi="Arial" w:cs="Arial"/>
          <w:sz w:val="20"/>
        </w:rPr>
        <w:t>pkt</w:t>
      </w:r>
      <w:proofErr w:type="spellEnd"/>
      <w:r>
        <w:rPr>
          <w:rFonts w:ascii="Arial" w:hAnsi="Arial" w:cs="Arial"/>
          <w:sz w:val="20"/>
        </w:rPr>
        <w:t xml:space="preserve"> 1.4.</w:t>
      </w:r>
    </w:p>
    <w:p w:rsidR="009E203F" w:rsidRDefault="009E203F" w:rsidP="009E203F">
      <w:pPr>
        <w:pStyle w:val="Wcicienormalne1"/>
        <w:tabs>
          <w:tab w:val="left" w:pos="0"/>
        </w:tabs>
        <w:spacing w:before="120" w:after="120"/>
        <w:ind w:left="0"/>
        <w:jc w:val="left"/>
        <w:rPr>
          <w:rFonts w:ascii="Arial" w:hAnsi="Arial" w:cs="Arial"/>
          <w:b/>
          <w:sz w:val="20"/>
        </w:rPr>
      </w:pPr>
      <w:r>
        <w:rPr>
          <w:rFonts w:ascii="Arial" w:hAnsi="Arial" w:cs="Arial"/>
          <w:b/>
          <w:sz w:val="20"/>
        </w:rPr>
        <w:t>1.5.Ogólne wymagania dotyczące robót.</w:t>
      </w:r>
    </w:p>
    <w:p w:rsidR="009E203F" w:rsidRDefault="009E203F" w:rsidP="009E203F">
      <w:pPr>
        <w:pStyle w:val="Wcicienormalne1"/>
        <w:tabs>
          <w:tab w:val="left" w:pos="0"/>
        </w:tabs>
        <w:ind w:left="0"/>
        <w:jc w:val="left"/>
        <w:rPr>
          <w:rFonts w:ascii="Arial" w:hAnsi="Arial" w:cs="Arial"/>
          <w:sz w:val="20"/>
        </w:rPr>
      </w:pPr>
      <w:r>
        <w:rPr>
          <w:rFonts w:ascii="Arial" w:hAnsi="Arial" w:cs="Arial"/>
          <w:sz w:val="20"/>
        </w:rPr>
        <w:t xml:space="preserve">Ogólne wymagania dotyczące Robót podano w ST D - 00.00.00 "Wymagania ogólne"  </w:t>
      </w:r>
      <w:proofErr w:type="spellStart"/>
      <w:r>
        <w:rPr>
          <w:rFonts w:ascii="Arial" w:hAnsi="Arial" w:cs="Arial"/>
          <w:sz w:val="20"/>
        </w:rPr>
        <w:t>pkt</w:t>
      </w:r>
      <w:proofErr w:type="spellEnd"/>
      <w:r>
        <w:rPr>
          <w:rFonts w:ascii="Arial" w:hAnsi="Arial" w:cs="Arial"/>
          <w:sz w:val="20"/>
        </w:rPr>
        <w:t xml:space="preserve"> 1.5.</w:t>
      </w:r>
    </w:p>
    <w:p w:rsidR="009E203F" w:rsidRDefault="009E203F" w:rsidP="009E203F">
      <w:pPr>
        <w:pStyle w:val="Nagwek1"/>
        <w:numPr>
          <w:ilvl w:val="0"/>
          <w:numId w:val="0"/>
        </w:numPr>
        <w:tabs>
          <w:tab w:val="left" w:pos="0"/>
        </w:tabs>
        <w:rPr>
          <w:rFonts w:ascii="Arial" w:hAnsi="Arial" w:cs="Arial"/>
          <w:sz w:val="20"/>
        </w:rPr>
      </w:pPr>
      <w:r>
        <w:rPr>
          <w:rFonts w:ascii="Arial" w:hAnsi="Arial" w:cs="Arial"/>
          <w:sz w:val="20"/>
        </w:rPr>
        <w:t>2.MATERIAŁY.</w:t>
      </w:r>
    </w:p>
    <w:p w:rsidR="009E203F" w:rsidRDefault="009E203F" w:rsidP="009E203F">
      <w:pPr>
        <w:pStyle w:val="Wcicienormalne1"/>
        <w:tabs>
          <w:tab w:val="left" w:pos="0"/>
        </w:tabs>
        <w:ind w:left="0"/>
        <w:rPr>
          <w:rFonts w:ascii="Arial" w:hAnsi="Arial" w:cs="Arial"/>
          <w:sz w:val="20"/>
        </w:rPr>
      </w:pPr>
      <w:r>
        <w:rPr>
          <w:rFonts w:ascii="Arial" w:hAnsi="Arial" w:cs="Arial"/>
          <w:sz w:val="20"/>
        </w:rPr>
        <w:tab/>
        <w:t xml:space="preserve">Ogólne wymagania dot. materiałów, ich pozyskiwania i składowania podano w ST </w:t>
      </w:r>
      <w:r>
        <w:rPr>
          <w:rFonts w:ascii="Arial" w:hAnsi="Arial" w:cs="Arial"/>
          <w:sz w:val="20"/>
        </w:rPr>
        <w:br/>
        <w:t xml:space="preserve">D - 00.00.00 "Wymagania ogólne" </w:t>
      </w:r>
      <w:proofErr w:type="spellStart"/>
      <w:r>
        <w:rPr>
          <w:rFonts w:ascii="Arial" w:hAnsi="Arial" w:cs="Arial"/>
          <w:sz w:val="20"/>
        </w:rPr>
        <w:t>pkt</w:t>
      </w:r>
      <w:proofErr w:type="spellEnd"/>
      <w:r>
        <w:rPr>
          <w:rFonts w:ascii="Arial" w:hAnsi="Arial" w:cs="Arial"/>
          <w:sz w:val="20"/>
        </w:rPr>
        <w:t xml:space="preserve"> .2</w:t>
      </w:r>
    </w:p>
    <w:p w:rsidR="009E203F" w:rsidRDefault="009E203F" w:rsidP="009E203F">
      <w:pPr>
        <w:pStyle w:val="Nagwek2"/>
        <w:numPr>
          <w:ilvl w:val="0"/>
          <w:numId w:val="0"/>
        </w:numPr>
        <w:tabs>
          <w:tab w:val="left" w:pos="0"/>
        </w:tabs>
        <w:rPr>
          <w:rFonts w:ascii="Arial" w:hAnsi="Arial" w:cs="Arial"/>
          <w:sz w:val="20"/>
        </w:rPr>
      </w:pPr>
      <w:r>
        <w:rPr>
          <w:rFonts w:ascii="Arial" w:hAnsi="Arial" w:cs="Arial"/>
          <w:sz w:val="20"/>
        </w:rPr>
        <w:t>2.1.Rodzaje materiałów.</w:t>
      </w:r>
    </w:p>
    <w:p w:rsidR="009E203F" w:rsidRDefault="009E203F" w:rsidP="009E203F">
      <w:pPr>
        <w:pStyle w:val="Wcicienormalne1"/>
        <w:tabs>
          <w:tab w:val="left" w:pos="0"/>
        </w:tabs>
        <w:ind w:left="0"/>
        <w:rPr>
          <w:rFonts w:ascii="Arial" w:hAnsi="Arial" w:cs="Arial"/>
          <w:sz w:val="20"/>
        </w:rPr>
      </w:pPr>
      <w:r>
        <w:rPr>
          <w:rFonts w:ascii="Arial" w:hAnsi="Arial" w:cs="Arial"/>
          <w:sz w:val="20"/>
        </w:rPr>
        <w:t>Materiałami przewidzianymi przy wykonywaniu oznakowania poziomego - masy termoplastyczne (chemoutward</w:t>
      </w:r>
      <w:r w:rsidR="00DC57E4">
        <w:rPr>
          <w:rFonts w:ascii="Arial" w:hAnsi="Arial" w:cs="Arial"/>
          <w:sz w:val="20"/>
        </w:rPr>
        <w:t xml:space="preserve">zalne) z </w:t>
      </w:r>
      <w:proofErr w:type="spellStart"/>
      <w:r w:rsidR="00DC57E4">
        <w:rPr>
          <w:rFonts w:ascii="Arial" w:hAnsi="Arial" w:cs="Arial"/>
          <w:sz w:val="20"/>
        </w:rPr>
        <w:t>mikrokulkami</w:t>
      </w:r>
      <w:proofErr w:type="spellEnd"/>
      <w:r w:rsidR="00DC57E4">
        <w:rPr>
          <w:rFonts w:ascii="Arial" w:hAnsi="Arial" w:cs="Arial"/>
          <w:sz w:val="20"/>
        </w:rPr>
        <w:t xml:space="preserve"> szklanymi oraz kostka  9/11 czarna bazaltowa</w:t>
      </w:r>
    </w:p>
    <w:p w:rsidR="009E203F" w:rsidRDefault="009E203F" w:rsidP="009E203F">
      <w:pPr>
        <w:pStyle w:val="Wcicienormalne1"/>
        <w:tabs>
          <w:tab w:val="left" w:pos="0"/>
        </w:tabs>
        <w:ind w:left="0"/>
        <w:rPr>
          <w:rFonts w:ascii="Arial" w:hAnsi="Arial" w:cs="Arial"/>
          <w:sz w:val="20"/>
        </w:rPr>
      </w:pPr>
      <w:r>
        <w:rPr>
          <w:rFonts w:ascii="Arial" w:hAnsi="Arial" w:cs="Arial"/>
          <w:sz w:val="20"/>
        </w:rPr>
        <w:t>Dopuszcza się możliwość zastosowania po przedstawieniu atestów  i uzyskaniu akceptacji Inżyniera. Wszystkie użyte do malowania farby powinny odpowiadać wymaganiom norm oraz powinny posiadać świadectwo dopuszczenia do stosowania wydane przez Instytut Budowy Dróg i Mostów.</w:t>
      </w:r>
    </w:p>
    <w:p w:rsidR="00DC57E4" w:rsidRDefault="00DC57E4" w:rsidP="009E203F">
      <w:pPr>
        <w:pStyle w:val="Wcicienormalne1"/>
        <w:tabs>
          <w:tab w:val="left" w:pos="0"/>
        </w:tabs>
        <w:ind w:left="0"/>
        <w:rPr>
          <w:rFonts w:ascii="Arial" w:hAnsi="Arial" w:cs="Arial"/>
          <w:sz w:val="20"/>
        </w:rPr>
      </w:pPr>
    </w:p>
    <w:p w:rsidR="009E203F" w:rsidRDefault="009E203F" w:rsidP="009E203F">
      <w:pPr>
        <w:pStyle w:val="Nagwek2"/>
        <w:numPr>
          <w:ilvl w:val="0"/>
          <w:numId w:val="0"/>
        </w:numPr>
        <w:tabs>
          <w:tab w:val="left" w:pos="0"/>
        </w:tabs>
        <w:rPr>
          <w:rFonts w:ascii="Arial" w:hAnsi="Arial" w:cs="Arial"/>
          <w:sz w:val="20"/>
        </w:rPr>
      </w:pPr>
      <w:r>
        <w:rPr>
          <w:rFonts w:ascii="Arial" w:hAnsi="Arial" w:cs="Arial"/>
          <w:sz w:val="20"/>
        </w:rPr>
        <w:t>2.2.Wymagania dotyczące materiałów.</w:t>
      </w:r>
    </w:p>
    <w:p w:rsidR="009E203F" w:rsidRDefault="009E203F" w:rsidP="009E203F">
      <w:pPr>
        <w:pStyle w:val="Standardowypodpunkty"/>
        <w:tabs>
          <w:tab w:val="left" w:pos="0"/>
        </w:tabs>
        <w:spacing w:after="0"/>
        <w:ind w:left="0" w:firstLine="0"/>
        <w:jc w:val="left"/>
        <w:rPr>
          <w:rFonts w:ascii="Arial" w:hAnsi="Arial" w:cs="Arial"/>
          <w:sz w:val="20"/>
        </w:rPr>
      </w:pPr>
      <w:r>
        <w:rPr>
          <w:rFonts w:ascii="Arial" w:hAnsi="Arial" w:cs="Arial"/>
          <w:sz w:val="20"/>
        </w:rPr>
        <w:t>Materiał, którego używa się do malowania znaków musi charakteryzować się:</w:t>
      </w:r>
    </w:p>
    <w:p w:rsidR="009E203F" w:rsidRDefault="009E203F" w:rsidP="00B062D3">
      <w:pPr>
        <w:pStyle w:val="Standardowypodpunkty"/>
        <w:numPr>
          <w:ilvl w:val="0"/>
          <w:numId w:val="17"/>
        </w:numPr>
        <w:tabs>
          <w:tab w:val="left" w:pos="0"/>
        </w:tabs>
        <w:spacing w:after="0"/>
        <w:rPr>
          <w:rFonts w:ascii="Arial" w:hAnsi="Arial" w:cs="Arial"/>
          <w:sz w:val="20"/>
        </w:rPr>
      </w:pPr>
      <w:r>
        <w:rPr>
          <w:rFonts w:ascii="Arial" w:hAnsi="Arial" w:cs="Arial"/>
          <w:sz w:val="20"/>
        </w:rPr>
        <w:t>właściwościami szybkoschnącymi (czas schnięcia max 10 minut),</w:t>
      </w:r>
    </w:p>
    <w:p w:rsidR="009E203F" w:rsidRDefault="009E203F" w:rsidP="00B062D3">
      <w:pPr>
        <w:pStyle w:val="Standardowypodpunkty"/>
        <w:numPr>
          <w:ilvl w:val="0"/>
          <w:numId w:val="17"/>
        </w:numPr>
        <w:tabs>
          <w:tab w:val="left" w:pos="0"/>
        </w:tabs>
        <w:spacing w:after="0"/>
        <w:rPr>
          <w:rFonts w:ascii="Arial" w:hAnsi="Arial" w:cs="Arial"/>
          <w:sz w:val="20"/>
        </w:rPr>
      </w:pPr>
      <w:r>
        <w:rPr>
          <w:rFonts w:ascii="Arial" w:hAnsi="Arial" w:cs="Arial"/>
          <w:sz w:val="20"/>
        </w:rPr>
        <w:t>dobrą przyczepnością do podłoża,</w:t>
      </w:r>
    </w:p>
    <w:p w:rsidR="009E203F" w:rsidRDefault="009E203F" w:rsidP="00B062D3">
      <w:pPr>
        <w:pStyle w:val="Standardowypodpunkty"/>
        <w:numPr>
          <w:ilvl w:val="0"/>
          <w:numId w:val="17"/>
        </w:numPr>
        <w:tabs>
          <w:tab w:val="left" w:pos="0"/>
        </w:tabs>
        <w:spacing w:after="0"/>
        <w:rPr>
          <w:rFonts w:ascii="Arial" w:hAnsi="Arial" w:cs="Arial"/>
          <w:sz w:val="20"/>
        </w:rPr>
      </w:pPr>
      <w:r>
        <w:rPr>
          <w:rFonts w:ascii="Arial" w:hAnsi="Arial" w:cs="Arial"/>
          <w:sz w:val="20"/>
        </w:rPr>
        <w:t>dużą odpornością na ścieranie,</w:t>
      </w:r>
    </w:p>
    <w:p w:rsidR="009E203F" w:rsidRDefault="009E203F" w:rsidP="00B062D3">
      <w:pPr>
        <w:pStyle w:val="Standardowypodpunkty"/>
        <w:numPr>
          <w:ilvl w:val="0"/>
          <w:numId w:val="17"/>
        </w:numPr>
        <w:tabs>
          <w:tab w:val="left" w:pos="0"/>
        </w:tabs>
        <w:spacing w:after="0"/>
        <w:rPr>
          <w:rFonts w:ascii="Arial" w:hAnsi="Arial" w:cs="Arial"/>
          <w:sz w:val="20"/>
        </w:rPr>
      </w:pPr>
      <w:r>
        <w:rPr>
          <w:rFonts w:ascii="Arial" w:hAnsi="Arial" w:cs="Arial"/>
          <w:sz w:val="20"/>
        </w:rPr>
        <w:t>barwą intensywnie białą,</w:t>
      </w:r>
    </w:p>
    <w:p w:rsidR="009E203F" w:rsidRDefault="009E203F" w:rsidP="00B062D3">
      <w:pPr>
        <w:pStyle w:val="Standardowypodpunkty"/>
        <w:numPr>
          <w:ilvl w:val="0"/>
          <w:numId w:val="17"/>
        </w:numPr>
        <w:tabs>
          <w:tab w:val="left" w:pos="0"/>
        </w:tabs>
        <w:spacing w:after="0"/>
        <w:rPr>
          <w:rFonts w:ascii="Arial" w:hAnsi="Arial" w:cs="Arial"/>
          <w:sz w:val="20"/>
        </w:rPr>
      </w:pPr>
      <w:r>
        <w:rPr>
          <w:rFonts w:ascii="Arial" w:hAnsi="Arial" w:cs="Arial"/>
          <w:sz w:val="20"/>
        </w:rPr>
        <w:t>właściwościami odblaskowymi,</w:t>
      </w:r>
    </w:p>
    <w:p w:rsidR="009E203F" w:rsidRDefault="009E203F" w:rsidP="00B062D3">
      <w:pPr>
        <w:pStyle w:val="Standardowypodpunkty"/>
        <w:numPr>
          <w:ilvl w:val="0"/>
          <w:numId w:val="17"/>
        </w:numPr>
        <w:tabs>
          <w:tab w:val="left" w:pos="0"/>
        </w:tabs>
        <w:spacing w:after="0"/>
        <w:rPr>
          <w:rFonts w:ascii="Arial" w:hAnsi="Arial" w:cs="Arial"/>
          <w:sz w:val="20"/>
        </w:rPr>
      </w:pPr>
      <w:r>
        <w:rPr>
          <w:rFonts w:ascii="Arial" w:hAnsi="Arial" w:cs="Arial"/>
          <w:sz w:val="20"/>
        </w:rPr>
        <w:t>zdolnością zachowywania barwy w czasie eksploatacji,</w:t>
      </w:r>
    </w:p>
    <w:p w:rsidR="009E203F" w:rsidRDefault="009E203F" w:rsidP="00B062D3">
      <w:pPr>
        <w:pStyle w:val="Standardowypodpunkty"/>
        <w:numPr>
          <w:ilvl w:val="0"/>
          <w:numId w:val="17"/>
        </w:numPr>
        <w:tabs>
          <w:tab w:val="left" w:pos="0"/>
        </w:tabs>
        <w:spacing w:after="0"/>
        <w:rPr>
          <w:rFonts w:ascii="Arial" w:hAnsi="Arial" w:cs="Arial"/>
          <w:sz w:val="20"/>
        </w:rPr>
      </w:pPr>
      <w:r>
        <w:rPr>
          <w:rFonts w:ascii="Arial" w:hAnsi="Arial" w:cs="Arial"/>
          <w:sz w:val="20"/>
        </w:rPr>
        <w:t>odpornością na zabrudzenie,</w:t>
      </w:r>
    </w:p>
    <w:p w:rsidR="009E203F" w:rsidRDefault="009E203F" w:rsidP="00B062D3">
      <w:pPr>
        <w:pStyle w:val="Standardowypodpunkty"/>
        <w:numPr>
          <w:ilvl w:val="0"/>
          <w:numId w:val="17"/>
        </w:numPr>
        <w:tabs>
          <w:tab w:val="left" w:pos="0"/>
        </w:tabs>
        <w:spacing w:after="0"/>
        <w:rPr>
          <w:rFonts w:ascii="Arial" w:hAnsi="Arial" w:cs="Arial"/>
          <w:sz w:val="20"/>
        </w:rPr>
      </w:pPr>
      <w:r>
        <w:rPr>
          <w:rFonts w:ascii="Arial" w:hAnsi="Arial" w:cs="Arial"/>
          <w:sz w:val="20"/>
        </w:rPr>
        <w:t>szorstkością zbliżoną do szorstkości nawierzchni,</w:t>
      </w:r>
    </w:p>
    <w:p w:rsidR="009E203F" w:rsidRDefault="009E203F" w:rsidP="00B062D3">
      <w:pPr>
        <w:pStyle w:val="Standardowypodpunkty"/>
        <w:numPr>
          <w:ilvl w:val="0"/>
          <w:numId w:val="17"/>
        </w:numPr>
        <w:tabs>
          <w:tab w:val="left" w:pos="0"/>
        </w:tabs>
        <w:spacing w:after="0"/>
        <w:rPr>
          <w:rFonts w:ascii="Arial" w:hAnsi="Arial" w:cs="Arial"/>
          <w:sz w:val="20"/>
        </w:rPr>
      </w:pPr>
      <w:r>
        <w:rPr>
          <w:rFonts w:ascii="Arial" w:hAnsi="Arial" w:cs="Arial"/>
          <w:sz w:val="20"/>
        </w:rPr>
        <w:t xml:space="preserve">grubością (wysokość wystawania ponad nawierzchnię) nie większą niż </w:t>
      </w:r>
      <w:smartTag w:uri="urn:schemas-microsoft-com:office:smarttags" w:element="metricconverter">
        <w:smartTagPr>
          <w:attr w:name="ProductID" w:val="6 mm"/>
        </w:smartTagPr>
        <w:r>
          <w:rPr>
            <w:rFonts w:ascii="Arial" w:hAnsi="Arial" w:cs="Arial"/>
            <w:sz w:val="20"/>
          </w:rPr>
          <w:t>6 mm</w:t>
        </w:r>
      </w:smartTag>
      <w:r>
        <w:rPr>
          <w:rFonts w:ascii="Arial" w:hAnsi="Arial" w:cs="Arial"/>
          <w:sz w:val="20"/>
        </w:rPr>
        <w:t>,</w:t>
      </w:r>
    </w:p>
    <w:p w:rsidR="009E203F" w:rsidRDefault="009E203F" w:rsidP="00B062D3">
      <w:pPr>
        <w:pStyle w:val="Standardowypodpunkty"/>
        <w:numPr>
          <w:ilvl w:val="0"/>
          <w:numId w:val="17"/>
        </w:numPr>
        <w:tabs>
          <w:tab w:val="left" w:pos="0"/>
        </w:tabs>
        <w:spacing w:after="0"/>
        <w:rPr>
          <w:rFonts w:ascii="Arial" w:hAnsi="Arial" w:cs="Arial"/>
          <w:sz w:val="20"/>
        </w:rPr>
      </w:pPr>
      <w:r>
        <w:rPr>
          <w:rFonts w:ascii="Arial" w:hAnsi="Arial" w:cs="Arial"/>
          <w:sz w:val="20"/>
        </w:rPr>
        <w:t>równymi krawędziami, wyraźnie odróżniającymi znak od tła.</w:t>
      </w:r>
    </w:p>
    <w:p w:rsidR="009E203F" w:rsidRDefault="009E203F" w:rsidP="009E203F">
      <w:pPr>
        <w:pStyle w:val="Wcicienormalne1"/>
        <w:tabs>
          <w:tab w:val="left" w:pos="0"/>
        </w:tabs>
        <w:ind w:left="0"/>
        <w:rPr>
          <w:rFonts w:ascii="Arial" w:hAnsi="Arial" w:cs="Arial"/>
          <w:sz w:val="20"/>
        </w:rPr>
      </w:pPr>
      <w:r>
        <w:rPr>
          <w:rFonts w:ascii="Arial" w:hAnsi="Arial" w:cs="Arial"/>
          <w:sz w:val="20"/>
        </w:rPr>
        <w:t>Materiały do poziomego znakowania nawierzchni grubowarstwowe muszą zachowywać stałość swoich właściwości fizycznych i fizykochemicznych co najmniej w okresie 24 miesięcy składowania w warunkach określonych przez producenta.</w:t>
      </w:r>
    </w:p>
    <w:p w:rsidR="009E203F" w:rsidRDefault="009E203F" w:rsidP="009E203F">
      <w:pPr>
        <w:pStyle w:val="Wcicienormalne1"/>
        <w:tabs>
          <w:tab w:val="left" w:pos="0"/>
        </w:tabs>
        <w:ind w:left="0"/>
        <w:rPr>
          <w:rFonts w:ascii="Arial" w:hAnsi="Arial" w:cs="Arial"/>
          <w:sz w:val="20"/>
        </w:rPr>
      </w:pPr>
      <w:r>
        <w:rPr>
          <w:rFonts w:ascii="Arial" w:hAnsi="Arial" w:cs="Arial"/>
          <w:sz w:val="20"/>
        </w:rPr>
        <w:lastRenderedPageBreak/>
        <w:t>Materiały do posypywania - kulki szklane powinny charakteryzować się współczynnikiem załamania światła powyżej 1,50, wykazywać odporność na wodę, chlorek sodo-wy i zawierać nie więcej niż 20 % kulek z defektami.</w:t>
      </w:r>
    </w:p>
    <w:p w:rsidR="009E203F" w:rsidRDefault="009E203F" w:rsidP="009E203F">
      <w:pPr>
        <w:pStyle w:val="Wcicienormalne1"/>
        <w:tabs>
          <w:tab w:val="left" w:pos="0"/>
        </w:tabs>
        <w:ind w:left="0"/>
        <w:rPr>
          <w:rFonts w:ascii="Arial" w:hAnsi="Arial" w:cs="Arial"/>
          <w:sz w:val="20"/>
        </w:rPr>
      </w:pPr>
      <w:r>
        <w:rPr>
          <w:rFonts w:ascii="Arial" w:hAnsi="Arial" w:cs="Arial"/>
          <w:sz w:val="20"/>
        </w:rPr>
        <w:t>Materiały stosowane do znakowania nawierzchni nie powinny zawierać substancji szkodliwych dla zdrowia ludzi i powodujących skażenie środowiska.</w:t>
      </w:r>
    </w:p>
    <w:p w:rsidR="009E203F" w:rsidRDefault="009E203F" w:rsidP="009E203F">
      <w:pPr>
        <w:pStyle w:val="Nagwek2"/>
        <w:numPr>
          <w:ilvl w:val="0"/>
          <w:numId w:val="0"/>
        </w:numPr>
        <w:tabs>
          <w:tab w:val="left" w:pos="0"/>
        </w:tabs>
        <w:rPr>
          <w:rFonts w:ascii="Arial" w:hAnsi="Arial" w:cs="Arial"/>
          <w:sz w:val="20"/>
        </w:rPr>
      </w:pPr>
      <w:r>
        <w:rPr>
          <w:rFonts w:ascii="Arial" w:hAnsi="Arial" w:cs="Arial"/>
          <w:sz w:val="20"/>
        </w:rPr>
        <w:t>2.3.Zawartość składników lotnych.</w:t>
      </w:r>
    </w:p>
    <w:p w:rsidR="009E203F" w:rsidRDefault="009E203F" w:rsidP="009E203F">
      <w:pPr>
        <w:pStyle w:val="Wcicienormalne1"/>
        <w:tabs>
          <w:tab w:val="left" w:pos="0"/>
        </w:tabs>
        <w:ind w:left="0"/>
        <w:rPr>
          <w:rFonts w:ascii="Arial" w:hAnsi="Arial" w:cs="Arial"/>
          <w:sz w:val="20"/>
        </w:rPr>
      </w:pPr>
      <w:r>
        <w:rPr>
          <w:rFonts w:ascii="Arial" w:hAnsi="Arial" w:cs="Arial"/>
          <w:sz w:val="20"/>
        </w:rPr>
        <w:t>Zawartość składników lotnych (rozpuszczalników organicznych) w materia-łach do znakowania grubowarstwowego 2 % (m/m) nie dopuszcza się stosowania materiałów zawierających rozpuszczalnik aromatyczny (jak np. toluen, ksylen) w ilości większej niż 10 %. Nie dopuszcza się materiałów zawierających benzen.</w:t>
      </w:r>
    </w:p>
    <w:p w:rsidR="009E203F" w:rsidRDefault="009E203F" w:rsidP="009E203F">
      <w:pPr>
        <w:pStyle w:val="Nagwek2"/>
        <w:numPr>
          <w:ilvl w:val="0"/>
          <w:numId w:val="0"/>
        </w:numPr>
        <w:tabs>
          <w:tab w:val="left" w:pos="0"/>
        </w:tabs>
        <w:rPr>
          <w:rFonts w:ascii="Arial" w:hAnsi="Arial" w:cs="Arial"/>
          <w:sz w:val="20"/>
        </w:rPr>
      </w:pPr>
      <w:r>
        <w:rPr>
          <w:rFonts w:ascii="Arial" w:hAnsi="Arial" w:cs="Arial"/>
          <w:sz w:val="20"/>
        </w:rPr>
        <w:t>2.4.Przechowywanie i oznakowanie materiałów.</w:t>
      </w:r>
    </w:p>
    <w:p w:rsidR="009E203F" w:rsidRDefault="009E203F" w:rsidP="009E203F">
      <w:pPr>
        <w:pStyle w:val="Wcicienormalne1"/>
        <w:tabs>
          <w:tab w:val="left" w:pos="0"/>
        </w:tabs>
        <w:ind w:left="0"/>
        <w:rPr>
          <w:rFonts w:ascii="Arial" w:hAnsi="Arial" w:cs="Arial"/>
          <w:sz w:val="20"/>
        </w:rPr>
      </w:pPr>
      <w:r>
        <w:rPr>
          <w:rFonts w:ascii="Arial" w:hAnsi="Arial" w:cs="Arial"/>
          <w:sz w:val="20"/>
        </w:rPr>
        <w:t>Materiały do poziomego znakowania dróg należy pakować do pojemników zapewniających szczelność , bezpieczny transport i nie wpływających na właściwości materiału.</w:t>
      </w:r>
    </w:p>
    <w:p w:rsidR="009E203F" w:rsidRDefault="009E203F" w:rsidP="009E203F">
      <w:pPr>
        <w:pStyle w:val="Wcicienormalne1"/>
        <w:tabs>
          <w:tab w:val="left" w:pos="0"/>
        </w:tabs>
        <w:ind w:left="0"/>
        <w:rPr>
          <w:rFonts w:ascii="Arial" w:hAnsi="Arial" w:cs="Arial"/>
          <w:sz w:val="20"/>
        </w:rPr>
      </w:pPr>
      <w:r>
        <w:rPr>
          <w:rFonts w:ascii="Arial" w:hAnsi="Arial" w:cs="Arial"/>
          <w:sz w:val="20"/>
        </w:rPr>
        <w:t>Oznakowanie opakowań dostawy należy wykonać zgodnie z PN - 85/O - 79252 umieszczając ponadto na każdym opakowaniu trwały napis zawierający:</w:t>
      </w:r>
    </w:p>
    <w:p w:rsidR="009E203F" w:rsidRDefault="009E203F" w:rsidP="009E203F">
      <w:pPr>
        <w:pStyle w:val="Standardowypodpunkty"/>
        <w:tabs>
          <w:tab w:val="left" w:pos="0"/>
        </w:tabs>
        <w:spacing w:after="0"/>
        <w:ind w:left="0" w:firstLine="0"/>
        <w:rPr>
          <w:rFonts w:ascii="Arial" w:hAnsi="Arial" w:cs="Arial"/>
          <w:sz w:val="20"/>
        </w:rPr>
      </w:pPr>
      <w:r>
        <w:rPr>
          <w:rFonts w:ascii="Arial" w:hAnsi="Arial" w:cs="Arial"/>
          <w:sz w:val="20"/>
        </w:rPr>
        <w:tab/>
        <w:t>a) nazwę producenta  i materiału do znakowania dróg,</w:t>
      </w:r>
    </w:p>
    <w:p w:rsidR="009E203F" w:rsidRDefault="009E203F" w:rsidP="009E203F">
      <w:pPr>
        <w:pStyle w:val="Standardowypodpunkty"/>
        <w:tabs>
          <w:tab w:val="left" w:pos="0"/>
        </w:tabs>
        <w:spacing w:after="0"/>
        <w:ind w:left="0" w:firstLine="0"/>
        <w:rPr>
          <w:rFonts w:ascii="Arial" w:hAnsi="Arial" w:cs="Arial"/>
          <w:sz w:val="20"/>
          <w:lang w:val="en-US"/>
        </w:rPr>
      </w:pPr>
      <w:r>
        <w:rPr>
          <w:rFonts w:ascii="Arial" w:hAnsi="Arial" w:cs="Arial"/>
          <w:sz w:val="20"/>
        </w:rPr>
        <w:tab/>
      </w:r>
      <w:r>
        <w:rPr>
          <w:rFonts w:ascii="Arial" w:hAnsi="Arial" w:cs="Arial"/>
          <w:sz w:val="20"/>
          <w:lang w:val="en-US"/>
        </w:rPr>
        <w:t xml:space="preserve">b) </w:t>
      </w:r>
      <w:proofErr w:type="spellStart"/>
      <w:r>
        <w:rPr>
          <w:rFonts w:ascii="Arial" w:hAnsi="Arial" w:cs="Arial"/>
          <w:sz w:val="20"/>
          <w:lang w:val="en-US"/>
        </w:rPr>
        <w:t>masę</w:t>
      </w:r>
      <w:proofErr w:type="spellEnd"/>
      <w:r>
        <w:rPr>
          <w:rFonts w:ascii="Arial" w:hAnsi="Arial" w:cs="Arial"/>
          <w:sz w:val="20"/>
          <w:lang w:val="en-US"/>
        </w:rPr>
        <w:t xml:space="preserve"> </w:t>
      </w:r>
      <w:proofErr w:type="spellStart"/>
      <w:r>
        <w:rPr>
          <w:rFonts w:ascii="Arial" w:hAnsi="Arial" w:cs="Arial"/>
          <w:sz w:val="20"/>
          <w:lang w:val="en-US"/>
        </w:rPr>
        <w:t>brutto</w:t>
      </w:r>
      <w:proofErr w:type="spellEnd"/>
      <w:r>
        <w:rPr>
          <w:rFonts w:ascii="Arial" w:hAnsi="Arial" w:cs="Arial"/>
          <w:sz w:val="20"/>
          <w:lang w:val="en-US"/>
        </w:rPr>
        <w:t xml:space="preserve"> </w:t>
      </w:r>
      <w:proofErr w:type="spellStart"/>
      <w:r>
        <w:rPr>
          <w:rFonts w:ascii="Arial" w:hAnsi="Arial" w:cs="Arial"/>
          <w:sz w:val="20"/>
          <w:lang w:val="en-US"/>
        </w:rPr>
        <w:t>i</w:t>
      </w:r>
      <w:proofErr w:type="spellEnd"/>
      <w:r>
        <w:rPr>
          <w:rFonts w:ascii="Arial" w:hAnsi="Arial" w:cs="Arial"/>
          <w:sz w:val="20"/>
          <w:lang w:val="en-US"/>
        </w:rPr>
        <w:t xml:space="preserve"> </w:t>
      </w:r>
      <w:proofErr w:type="spellStart"/>
      <w:r>
        <w:rPr>
          <w:rFonts w:ascii="Arial" w:hAnsi="Arial" w:cs="Arial"/>
          <w:sz w:val="20"/>
          <w:lang w:val="en-US"/>
        </w:rPr>
        <w:t>netto</w:t>
      </w:r>
      <w:proofErr w:type="spellEnd"/>
      <w:r>
        <w:rPr>
          <w:rFonts w:ascii="Arial" w:hAnsi="Arial" w:cs="Arial"/>
          <w:sz w:val="20"/>
          <w:lang w:val="en-US"/>
        </w:rPr>
        <w:t>,</w:t>
      </w:r>
    </w:p>
    <w:p w:rsidR="009E203F" w:rsidRDefault="009E203F" w:rsidP="009E203F">
      <w:pPr>
        <w:pStyle w:val="Standardowypodpunkty"/>
        <w:tabs>
          <w:tab w:val="left" w:pos="0"/>
        </w:tabs>
        <w:spacing w:after="0"/>
        <w:ind w:left="0" w:firstLine="0"/>
        <w:rPr>
          <w:rFonts w:ascii="Arial" w:hAnsi="Arial" w:cs="Arial"/>
          <w:sz w:val="20"/>
        </w:rPr>
      </w:pPr>
      <w:r>
        <w:rPr>
          <w:rFonts w:ascii="Arial" w:hAnsi="Arial" w:cs="Arial"/>
          <w:sz w:val="20"/>
          <w:lang w:val="en-US"/>
        </w:rPr>
        <w:tab/>
      </w:r>
      <w:r>
        <w:rPr>
          <w:rFonts w:ascii="Arial" w:hAnsi="Arial" w:cs="Arial"/>
          <w:sz w:val="20"/>
        </w:rPr>
        <w:t>c) numer partii i datę produkcji,</w:t>
      </w:r>
    </w:p>
    <w:p w:rsidR="009E203F" w:rsidRDefault="009E203F" w:rsidP="009E203F">
      <w:pPr>
        <w:pStyle w:val="Standardowypodpunkty"/>
        <w:tabs>
          <w:tab w:val="left" w:pos="0"/>
        </w:tabs>
        <w:spacing w:after="0"/>
        <w:ind w:left="0" w:firstLine="0"/>
        <w:rPr>
          <w:rFonts w:ascii="Arial" w:hAnsi="Arial" w:cs="Arial"/>
          <w:sz w:val="20"/>
        </w:rPr>
      </w:pPr>
      <w:r>
        <w:rPr>
          <w:rFonts w:ascii="Arial" w:hAnsi="Arial" w:cs="Arial"/>
          <w:sz w:val="20"/>
        </w:rPr>
        <w:tab/>
        <w:t>d) informacje o szkodliwości i klasie zagrożenia pożarowego,</w:t>
      </w:r>
    </w:p>
    <w:p w:rsidR="009E203F" w:rsidRDefault="009E203F" w:rsidP="009E203F">
      <w:pPr>
        <w:pStyle w:val="Standardowypodpunkty"/>
        <w:tabs>
          <w:tab w:val="left" w:pos="0"/>
        </w:tabs>
        <w:spacing w:after="0"/>
        <w:ind w:left="0" w:firstLine="0"/>
        <w:rPr>
          <w:rFonts w:ascii="Arial" w:hAnsi="Arial" w:cs="Arial"/>
          <w:sz w:val="20"/>
        </w:rPr>
      </w:pPr>
      <w:r>
        <w:rPr>
          <w:rFonts w:ascii="Arial" w:hAnsi="Arial" w:cs="Arial"/>
          <w:sz w:val="20"/>
        </w:rPr>
        <w:tab/>
        <w:t>e) ewentualne wskazówki dla użytkowników.</w:t>
      </w:r>
    </w:p>
    <w:p w:rsidR="009E203F" w:rsidRDefault="009E203F" w:rsidP="009E203F">
      <w:pPr>
        <w:pStyle w:val="Wcicienormalne1"/>
        <w:tabs>
          <w:tab w:val="left" w:pos="0"/>
        </w:tabs>
        <w:ind w:left="0"/>
        <w:jc w:val="left"/>
        <w:rPr>
          <w:rFonts w:ascii="Arial" w:hAnsi="Arial" w:cs="Arial"/>
          <w:sz w:val="20"/>
        </w:rPr>
      </w:pPr>
      <w:r>
        <w:rPr>
          <w:rFonts w:ascii="Arial" w:hAnsi="Arial" w:cs="Arial"/>
          <w:sz w:val="20"/>
        </w:rPr>
        <w:t>Materiały do poziomego znakowania dróg należy przechowywać w magazynach od-powiadających zaleceniom producenta, zwłaszcza zabezpieczających je od napromieniowania słonecznego, opadów i w temperaturze:</w:t>
      </w:r>
    </w:p>
    <w:p w:rsidR="009E203F" w:rsidRDefault="009E203F" w:rsidP="009E203F">
      <w:pPr>
        <w:pStyle w:val="Standardowypodpunkty"/>
        <w:tabs>
          <w:tab w:val="left" w:pos="0"/>
        </w:tabs>
        <w:spacing w:after="0"/>
        <w:ind w:left="0" w:firstLine="0"/>
        <w:rPr>
          <w:rFonts w:ascii="Arial" w:hAnsi="Arial" w:cs="Arial"/>
          <w:sz w:val="20"/>
        </w:rPr>
      </w:pPr>
      <w:r>
        <w:rPr>
          <w:rFonts w:ascii="Arial" w:hAnsi="Arial" w:cs="Arial"/>
          <w:sz w:val="20"/>
        </w:rPr>
        <w:tab/>
        <w:t>- dla farb wodorozcieńczalnych   od 5 do 40</w:t>
      </w:r>
      <w:r>
        <w:rPr>
          <w:rFonts w:ascii="Arial" w:hAnsi="Arial" w:cs="Arial"/>
          <w:position w:val="6"/>
          <w:sz w:val="20"/>
        </w:rPr>
        <w:t>o</w:t>
      </w:r>
      <w:r>
        <w:rPr>
          <w:rFonts w:ascii="Arial" w:hAnsi="Arial" w:cs="Arial"/>
          <w:sz w:val="20"/>
        </w:rPr>
        <w:t xml:space="preserve"> C,</w:t>
      </w:r>
    </w:p>
    <w:p w:rsidR="009E203F" w:rsidRDefault="009E203F" w:rsidP="009E203F">
      <w:pPr>
        <w:pStyle w:val="Standardowypodpunkty"/>
        <w:tabs>
          <w:tab w:val="left" w:pos="0"/>
        </w:tabs>
        <w:spacing w:after="0"/>
        <w:ind w:left="0" w:firstLine="0"/>
        <w:rPr>
          <w:rFonts w:ascii="Arial" w:hAnsi="Arial" w:cs="Arial"/>
          <w:sz w:val="20"/>
        </w:rPr>
      </w:pPr>
      <w:r>
        <w:rPr>
          <w:rFonts w:ascii="Arial" w:hAnsi="Arial" w:cs="Arial"/>
          <w:sz w:val="20"/>
        </w:rPr>
        <w:tab/>
        <w:t>- dla farb rozpuszczalnikowych   od 0 do 25</w:t>
      </w:r>
      <w:r>
        <w:rPr>
          <w:rFonts w:ascii="Arial" w:hAnsi="Arial" w:cs="Arial"/>
          <w:position w:val="6"/>
          <w:sz w:val="20"/>
        </w:rPr>
        <w:t>o</w:t>
      </w:r>
      <w:r>
        <w:rPr>
          <w:rFonts w:ascii="Arial" w:hAnsi="Arial" w:cs="Arial"/>
          <w:sz w:val="20"/>
        </w:rPr>
        <w:t xml:space="preserve"> C,</w:t>
      </w:r>
    </w:p>
    <w:p w:rsidR="009E203F" w:rsidRDefault="009E203F" w:rsidP="009E203F">
      <w:pPr>
        <w:pStyle w:val="Standardowypodpunkty"/>
        <w:tabs>
          <w:tab w:val="left" w:pos="0"/>
        </w:tabs>
        <w:spacing w:after="0"/>
        <w:ind w:left="0" w:firstLine="0"/>
        <w:rPr>
          <w:rFonts w:ascii="Arial" w:hAnsi="Arial" w:cs="Arial"/>
          <w:sz w:val="20"/>
        </w:rPr>
      </w:pPr>
      <w:r>
        <w:rPr>
          <w:rFonts w:ascii="Arial" w:hAnsi="Arial" w:cs="Arial"/>
          <w:sz w:val="20"/>
        </w:rPr>
        <w:tab/>
        <w:t>- dla pozostałych materiałów       od  poniżej 40</w:t>
      </w:r>
      <w:r>
        <w:rPr>
          <w:rFonts w:ascii="Arial" w:hAnsi="Arial" w:cs="Arial"/>
          <w:position w:val="6"/>
          <w:sz w:val="20"/>
        </w:rPr>
        <w:t>o</w:t>
      </w:r>
      <w:r>
        <w:rPr>
          <w:rFonts w:ascii="Arial" w:hAnsi="Arial" w:cs="Arial"/>
          <w:sz w:val="20"/>
        </w:rPr>
        <w:t xml:space="preserve"> C.</w:t>
      </w:r>
    </w:p>
    <w:p w:rsidR="009E203F" w:rsidRDefault="009E203F" w:rsidP="009E203F">
      <w:pPr>
        <w:pStyle w:val="Nagwek1"/>
        <w:numPr>
          <w:ilvl w:val="0"/>
          <w:numId w:val="0"/>
        </w:numPr>
        <w:tabs>
          <w:tab w:val="left" w:pos="0"/>
        </w:tabs>
        <w:rPr>
          <w:rFonts w:ascii="Arial" w:hAnsi="Arial" w:cs="Arial"/>
          <w:sz w:val="20"/>
        </w:rPr>
      </w:pPr>
      <w:r>
        <w:rPr>
          <w:rFonts w:ascii="Arial" w:hAnsi="Arial" w:cs="Arial"/>
          <w:sz w:val="20"/>
        </w:rPr>
        <w:t>3.SPRZĘT</w:t>
      </w:r>
    </w:p>
    <w:p w:rsidR="009E203F" w:rsidRDefault="009E203F" w:rsidP="009E203F">
      <w:pPr>
        <w:pStyle w:val="Wcicienormalne1"/>
        <w:tabs>
          <w:tab w:val="left" w:pos="0"/>
        </w:tabs>
        <w:ind w:left="0"/>
        <w:jc w:val="left"/>
        <w:rPr>
          <w:rFonts w:ascii="Arial" w:hAnsi="Arial" w:cs="Arial"/>
          <w:sz w:val="20"/>
        </w:rPr>
      </w:pPr>
      <w:r>
        <w:rPr>
          <w:rFonts w:ascii="Arial" w:hAnsi="Arial" w:cs="Arial"/>
          <w:sz w:val="20"/>
        </w:rPr>
        <w:tab/>
        <w:t>Ogólne wymagania dotyczące sprzętu podano w ST D - 00.00.00 "Wymagania ogólne" p.3.</w:t>
      </w:r>
    </w:p>
    <w:p w:rsidR="009E203F" w:rsidRDefault="009E203F" w:rsidP="009E203F">
      <w:pPr>
        <w:pStyle w:val="Nagwek1"/>
        <w:numPr>
          <w:ilvl w:val="0"/>
          <w:numId w:val="0"/>
        </w:numPr>
        <w:tabs>
          <w:tab w:val="left" w:pos="0"/>
        </w:tabs>
        <w:rPr>
          <w:rFonts w:ascii="Arial" w:hAnsi="Arial" w:cs="Arial"/>
          <w:sz w:val="20"/>
        </w:rPr>
      </w:pPr>
      <w:r>
        <w:rPr>
          <w:rFonts w:ascii="Arial" w:hAnsi="Arial" w:cs="Arial"/>
          <w:sz w:val="20"/>
        </w:rPr>
        <w:t>4.TRANSPORT</w:t>
      </w:r>
    </w:p>
    <w:p w:rsidR="009E203F" w:rsidRDefault="009E203F" w:rsidP="009E203F">
      <w:pPr>
        <w:pStyle w:val="Wcicienormalne1"/>
        <w:tabs>
          <w:tab w:val="left" w:pos="0"/>
        </w:tabs>
        <w:ind w:left="0"/>
        <w:jc w:val="left"/>
        <w:rPr>
          <w:rFonts w:ascii="Arial" w:hAnsi="Arial" w:cs="Arial"/>
          <w:sz w:val="20"/>
        </w:rPr>
      </w:pPr>
      <w:r>
        <w:rPr>
          <w:rFonts w:ascii="Arial" w:hAnsi="Arial" w:cs="Arial"/>
          <w:sz w:val="20"/>
        </w:rPr>
        <w:tab/>
        <w:t xml:space="preserve">Ogólne wymagania dotyczące transportu podano w ST D - 00.00.00 "Wymagania ogólne" </w:t>
      </w:r>
      <w:proofErr w:type="spellStart"/>
      <w:r>
        <w:rPr>
          <w:rFonts w:ascii="Arial" w:hAnsi="Arial" w:cs="Arial"/>
          <w:sz w:val="20"/>
        </w:rPr>
        <w:t>pkt</w:t>
      </w:r>
      <w:proofErr w:type="spellEnd"/>
      <w:r>
        <w:rPr>
          <w:rFonts w:ascii="Arial" w:hAnsi="Arial" w:cs="Arial"/>
          <w:sz w:val="20"/>
        </w:rPr>
        <w:t xml:space="preserve"> 4.</w:t>
      </w:r>
    </w:p>
    <w:p w:rsidR="009E203F" w:rsidRDefault="009E203F" w:rsidP="009E203F">
      <w:pPr>
        <w:pStyle w:val="Nagwek2"/>
        <w:numPr>
          <w:ilvl w:val="0"/>
          <w:numId w:val="0"/>
        </w:numPr>
        <w:tabs>
          <w:tab w:val="left" w:pos="0"/>
        </w:tabs>
        <w:rPr>
          <w:rFonts w:ascii="Arial" w:hAnsi="Arial" w:cs="Arial"/>
          <w:sz w:val="20"/>
        </w:rPr>
      </w:pPr>
      <w:r>
        <w:rPr>
          <w:rFonts w:ascii="Arial" w:hAnsi="Arial" w:cs="Arial"/>
          <w:sz w:val="20"/>
        </w:rPr>
        <w:t>4.1.Transport materiałów</w:t>
      </w:r>
    </w:p>
    <w:p w:rsidR="009E203F" w:rsidRDefault="009E203F" w:rsidP="009E203F">
      <w:pPr>
        <w:pStyle w:val="Wcicienormalne1"/>
        <w:tabs>
          <w:tab w:val="left" w:pos="0"/>
        </w:tabs>
        <w:ind w:left="0"/>
        <w:rPr>
          <w:rFonts w:ascii="Arial" w:hAnsi="Arial" w:cs="Arial"/>
          <w:sz w:val="20"/>
        </w:rPr>
      </w:pPr>
      <w:r>
        <w:rPr>
          <w:rFonts w:ascii="Arial" w:hAnsi="Arial" w:cs="Arial"/>
          <w:sz w:val="20"/>
        </w:rPr>
        <w:t xml:space="preserve"> Materiały do poziomego znakowania dróg należy przewozić krytymi środkami transportowymi chroniąc opakowania przed uszkodzeniem mechanicznym zgodnie z PN - 73/C - 81400.</w:t>
      </w:r>
    </w:p>
    <w:p w:rsidR="009E203F" w:rsidRDefault="009E203F" w:rsidP="009E203F">
      <w:pPr>
        <w:pStyle w:val="Nagwek1"/>
        <w:numPr>
          <w:ilvl w:val="0"/>
          <w:numId w:val="0"/>
        </w:numPr>
        <w:tabs>
          <w:tab w:val="left" w:pos="0"/>
        </w:tabs>
        <w:rPr>
          <w:rFonts w:ascii="Arial" w:hAnsi="Arial" w:cs="Arial"/>
          <w:sz w:val="20"/>
        </w:rPr>
      </w:pPr>
      <w:r>
        <w:rPr>
          <w:rFonts w:ascii="Arial" w:hAnsi="Arial" w:cs="Arial"/>
          <w:sz w:val="20"/>
        </w:rPr>
        <w:t>5.WYKONANIE  ROBÓT</w:t>
      </w:r>
    </w:p>
    <w:p w:rsidR="009E203F" w:rsidRDefault="009E203F" w:rsidP="009E203F">
      <w:pPr>
        <w:pStyle w:val="Wcicienormalne1"/>
        <w:tabs>
          <w:tab w:val="left" w:pos="0"/>
        </w:tabs>
        <w:ind w:left="0"/>
        <w:rPr>
          <w:rFonts w:ascii="Arial" w:hAnsi="Arial" w:cs="Arial"/>
          <w:sz w:val="20"/>
        </w:rPr>
      </w:pPr>
      <w:r>
        <w:rPr>
          <w:rFonts w:ascii="Arial" w:hAnsi="Arial" w:cs="Arial"/>
          <w:b/>
          <w:sz w:val="20"/>
        </w:rPr>
        <w:t>5.1.</w:t>
      </w:r>
      <w:r>
        <w:rPr>
          <w:rFonts w:ascii="Arial" w:hAnsi="Arial" w:cs="Arial"/>
          <w:sz w:val="20"/>
        </w:rPr>
        <w:t xml:space="preserve">Ogólne zasady wykonania Robót podano w ST D - 00.00.00."Wymagania ogólne" pkt. </w:t>
      </w:r>
    </w:p>
    <w:p w:rsidR="009E203F" w:rsidRDefault="009E203F" w:rsidP="009E203F">
      <w:pPr>
        <w:pStyle w:val="Nagwek2"/>
        <w:numPr>
          <w:ilvl w:val="0"/>
          <w:numId w:val="0"/>
        </w:numPr>
        <w:tabs>
          <w:tab w:val="left" w:pos="0"/>
        </w:tabs>
        <w:rPr>
          <w:rFonts w:ascii="Arial" w:hAnsi="Arial" w:cs="Arial"/>
          <w:sz w:val="20"/>
        </w:rPr>
      </w:pPr>
      <w:r>
        <w:rPr>
          <w:rFonts w:ascii="Arial" w:hAnsi="Arial" w:cs="Arial"/>
          <w:sz w:val="20"/>
        </w:rPr>
        <w:t>5.2.Przygotowanie podłoża.</w:t>
      </w:r>
    </w:p>
    <w:p w:rsidR="009E203F" w:rsidRDefault="009E203F" w:rsidP="009E203F">
      <w:pPr>
        <w:pStyle w:val="Wcicienormalne1"/>
        <w:tabs>
          <w:tab w:val="left" w:pos="0"/>
        </w:tabs>
        <w:ind w:left="0"/>
        <w:rPr>
          <w:rFonts w:ascii="Arial" w:hAnsi="Arial" w:cs="Arial"/>
          <w:sz w:val="20"/>
        </w:rPr>
      </w:pPr>
      <w:r>
        <w:rPr>
          <w:rFonts w:ascii="Arial" w:hAnsi="Arial" w:cs="Arial"/>
          <w:sz w:val="20"/>
        </w:rPr>
        <w:tab/>
        <w:t>Przed przystąpieniem do poziomego znakowania należy oczyścić powierzchnię malowanej nawierzchni z pyłu, kurzu i innych zanieczyszczeń za pomocą szczotek mechanicznych, ręcznych a w razie potrzeby sprężonym powietrzem. Powierzchnia nawierzchni przygotowana do wykonania oznakowania poziomego musi być sucha i czysta.</w:t>
      </w:r>
    </w:p>
    <w:p w:rsidR="009E203F" w:rsidRDefault="009E203F" w:rsidP="009E203F">
      <w:pPr>
        <w:pStyle w:val="Wcicienormalne1"/>
        <w:tabs>
          <w:tab w:val="left" w:pos="0"/>
        </w:tabs>
        <w:ind w:left="0"/>
        <w:rPr>
          <w:rFonts w:ascii="Arial" w:hAnsi="Arial" w:cs="Arial"/>
          <w:sz w:val="20"/>
        </w:rPr>
      </w:pPr>
      <w:r>
        <w:rPr>
          <w:rFonts w:ascii="Arial" w:hAnsi="Arial" w:cs="Arial"/>
          <w:sz w:val="20"/>
        </w:rPr>
        <w:t>Wykonawca może rozpocząć Roboty po stwierdzeniu, że warunki atmosferyczne w czasie wykonywania Robót będą zgodne z warunkami określonymi dla odpowiednie-go rodzaju farby użytej do malowania.</w:t>
      </w:r>
    </w:p>
    <w:p w:rsidR="009E203F" w:rsidRDefault="009E203F" w:rsidP="009E203F">
      <w:pPr>
        <w:pStyle w:val="Wcicienormalne1"/>
        <w:tabs>
          <w:tab w:val="left" w:pos="0"/>
        </w:tabs>
        <w:ind w:left="0"/>
        <w:rPr>
          <w:rFonts w:ascii="Arial" w:hAnsi="Arial" w:cs="Arial"/>
          <w:sz w:val="20"/>
        </w:rPr>
      </w:pPr>
      <w:r>
        <w:rPr>
          <w:rFonts w:ascii="Arial" w:hAnsi="Arial" w:cs="Arial"/>
          <w:sz w:val="20"/>
        </w:rPr>
        <w:t>Znakowanie dróg należy wykonywać przy temperaturze powietrza i nawierzchni co- najmniej 5</w:t>
      </w:r>
      <w:r>
        <w:rPr>
          <w:rFonts w:ascii="Arial" w:hAnsi="Arial" w:cs="Arial"/>
          <w:position w:val="6"/>
          <w:sz w:val="20"/>
        </w:rPr>
        <w:t>o</w:t>
      </w:r>
      <w:r>
        <w:rPr>
          <w:rFonts w:ascii="Arial" w:hAnsi="Arial" w:cs="Arial"/>
          <w:sz w:val="20"/>
        </w:rPr>
        <w:t xml:space="preserve"> C i wilgotności względnej powietrza zgodnej z zaleceniami producenta lub wynoszącej maksymalnie 85 %.</w:t>
      </w:r>
    </w:p>
    <w:p w:rsidR="009E203F" w:rsidRDefault="009E203F" w:rsidP="009E203F">
      <w:pPr>
        <w:pStyle w:val="Wcicienormalne1"/>
        <w:tabs>
          <w:tab w:val="left" w:pos="0"/>
        </w:tabs>
        <w:ind w:left="0"/>
        <w:rPr>
          <w:rFonts w:ascii="Arial" w:hAnsi="Arial" w:cs="Arial"/>
          <w:sz w:val="20"/>
        </w:rPr>
      </w:pPr>
      <w:r>
        <w:rPr>
          <w:rFonts w:ascii="Arial" w:hAnsi="Arial" w:cs="Arial"/>
          <w:sz w:val="20"/>
        </w:rPr>
        <w:t>Wymiary znaków poziomych powinny być zgodne z wymiarami i rysunkami zawartymi w Dokumentacji Projektowej.</w:t>
      </w:r>
    </w:p>
    <w:p w:rsidR="009E203F" w:rsidRDefault="009E203F" w:rsidP="009E203F">
      <w:pPr>
        <w:pStyle w:val="Wcicienormalne1"/>
        <w:tabs>
          <w:tab w:val="left" w:pos="0"/>
        </w:tabs>
        <w:ind w:left="0"/>
        <w:rPr>
          <w:rFonts w:ascii="Arial" w:hAnsi="Arial" w:cs="Arial"/>
          <w:sz w:val="20"/>
        </w:rPr>
      </w:pPr>
      <w:r>
        <w:rPr>
          <w:rFonts w:ascii="Arial" w:hAnsi="Arial" w:cs="Arial"/>
          <w:sz w:val="20"/>
        </w:rPr>
        <w:t>Znaki należy wykonywać i utrzymywać w taki sposób, aby były stale wyraźnie widoczne.</w:t>
      </w:r>
    </w:p>
    <w:p w:rsidR="009E203F" w:rsidRDefault="009E203F" w:rsidP="009E203F">
      <w:pPr>
        <w:pStyle w:val="Standardowypodpunkty"/>
        <w:tabs>
          <w:tab w:val="left" w:pos="0"/>
        </w:tabs>
        <w:ind w:left="0" w:firstLine="0"/>
        <w:rPr>
          <w:rFonts w:ascii="Arial" w:hAnsi="Arial" w:cs="Arial"/>
          <w:sz w:val="20"/>
        </w:rPr>
      </w:pPr>
      <w:r>
        <w:rPr>
          <w:rFonts w:ascii="Arial" w:hAnsi="Arial" w:cs="Arial"/>
          <w:sz w:val="20"/>
        </w:rPr>
        <w:t>Wymiary znaków zgodnie z aktualnie obowiązującą Instrukcją o znakach drogowych poziomych.</w:t>
      </w:r>
    </w:p>
    <w:p w:rsidR="009E203F" w:rsidRDefault="009E203F" w:rsidP="009E203F">
      <w:pPr>
        <w:pStyle w:val="Nagwek2"/>
        <w:numPr>
          <w:ilvl w:val="0"/>
          <w:numId w:val="0"/>
        </w:numPr>
        <w:tabs>
          <w:tab w:val="left" w:pos="0"/>
        </w:tabs>
        <w:rPr>
          <w:rFonts w:ascii="Arial" w:hAnsi="Arial" w:cs="Arial"/>
          <w:sz w:val="20"/>
        </w:rPr>
      </w:pPr>
      <w:r>
        <w:rPr>
          <w:rFonts w:ascii="Arial" w:hAnsi="Arial" w:cs="Arial"/>
          <w:sz w:val="20"/>
        </w:rPr>
        <w:t>5.3.Znakowanie materiałami grubowarstwowymi.</w:t>
      </w:r>
    </w:p>
    <w:p w:rsidR="009E203F" w:rsidRDefault="009E203F" w:rsidP="009E203F">
      <w:pPr>
        <w:pStyle w:val="Wcicienormalne1"/>
        <w:tabs>
          <w:tab w:val="left" w:pos="0"/>
        </w:tabs>
        <w:ind w:left="0" w:right="-142"/>
        <w:rPr>
          <w:rFonts w:ascii="Arial" w:hAnsi="Arial" w:cs="Arial"/>
          <w:sz w:val="20"/>
        </w:rPr>
      </w:pPr>
      <w:r>
        <w:rPr>
          <w:rFonts w:ascii="Arial" w:hAnsi="Arial" w:cs="Arial"/>
          <w:sz w:val="20"/>
        </w:rPr>
        <w:t>Materiał znakujący należy nakładać równomierną warstwą o grubości 2-</w:t>
      </w:r>
      <w:smartTag w:uri="urn:schemas-microsoft-com:office:smarttags" w:element="metricconverter">
        <w:smartTagPr>
          <w:attr w:name="ProductID" w:val="3 mm"/>
        </w:smartTagPr>
        <w:r>
          <w:rPr>
            <w:rFonts w:ascii="Arial" w:hAnsi="Arial" w:cs="Arial"/>
            <w:sz w:val="20"/>
          </w:rPr>
          <w:t>3 mm</w:t>
        </w:r>
      </w:smartTag>
      <w:r>
        <w:rPr>
          <w:rFonts w:ascii="Arial" w:hAnsi="Arial" w:cs="Arial"/>
          <w:sz w:val="20"/>
        </w:rPr>
        <w:t xml:space="preserve">, zachowując wymiary i ostrość krawędzi. Grubość nanoszonej warstwy zaleca się kontrolować przy pomocy grzebienia pomiarowego na </w:t>
      </w:r>
      <w:r>
        <w:rPr>
          <w:rFonts w:ascii="Arial" w:hAnsi="Arial" w:cs="Arial"/>
          <w:sz w:val="20"/>
        </w:rPr>
        <w:lastRenderedPageBreak/>
        <w:t xml:space="preserve">płytce szklanej lub metalowej podkładanej na drodze </w:t>
      </w:r>
      <w:proofErr w:type="spellStart"/>
      <w:r>
        <w:rPr>
          <w:rFonts w:ascii="Arial" w:hAnsi="Arial" w:cs="Arial"/>
          <w:sz w:val="20"/>
        </w:rPr>
        <w:t>malowarki</w:t>
      </w:r>
      <w:proofErr w:type="spellEnd"/>
      <w:r>
        <w:rPr>
          <w:rFonts w:ascii="Arial" w:hAnsi="Arial" w:cs="Arial"/>
          <w:sz w:val="20"/>
        </w:rPr>
        <w:t>. Ilość materiału zużyta w czasie prac, określona przez średnie zużycie na metr kwadratowy nie może się różnić od ilości ustalonej, o więcej niż o 20 %.</w:t>
      </w:r>
    </w:p>
    <w:p w:rsidR="009E203F" w:rsidRDefault="009E203F" w:rsidP="009E203F">
      <w:pPr>
        <w:pStyle w:val="Wcicienormalne1"/>
        <w:tabs>
          <w:tab w:val="left" w:pos="0"/>
        </w:tabs>
        <w:ind w:left="0" w:right="-142"/>
        <w:rPr>
          <w:rFonts w:ascii="Arial" w:hAnsi="Arial" w:cs="Arial"/>
          <w:sz w:val="20"/>
        </w:rPr>
      </w:pPr>
      <w:r>
        <w:rPr>
          <w:rFonts w:ascii="Arial" w:hAnsi="Arial" w:cs="Arial"/>
          <w:sz w:val="20"/>
        </w:rPr>
        <w:t>W przypadku mas termoplastycznych wszystkie większe prace powinny być wykonywane przy użyciu urządzeń samojezdnych z automatycznym podziałem linii i posypywaniem kulkami szklanymi.</w:t>
      </w:r>
    </w:p>
    <w:p w:rsidR="009E203F" w:rsidRDefault="009E203F" w:rsidP="009E203F">
      <w:pPr>
        <w:pStyle w:val="Wcicienormalne1"/>
        <w:tabs>
          <w:tab w:val="left" w:pos="0"/>
        </w:tabs>
        <w:ind w:left="0"/>
        <w:rPr>
          <w:rFonts w:ascii="Arial" w:hAnsi="Arial" w:cs="Arial"/>
          <w:sz w:val="20"/>
        </w:rPr>
      </w:pPr>
      <w:r>
        <w:rPr>
          <w:rFonts w:ascii="Arial" w:hAnsi="Arial" w:cs="Arial"/>
          <w:sz w:val="20"/>
        </w:rPr>
        <w:t>W przypadku mniejszych prac, wielkość, wydajność i jakość sprzętu należy dostosować do ich zakresu i rozmiaru. Decyzję dotyczącą rodzaju sprzętu i sposobu wykonania znakowania nawierzchni betonowej należy zastosować podkład (</w:t>
      </w:r>
      <w:proofErr w:type="spellStart"/>
      <w:r>
        <w:rPr>
          <w:rFonts w:ascii="Arial" w:hAnsi="Arial" w:cs="Arial"/>
          <w:sz w:val="20"/>
        </w:rPr>
        <w:t>primer</w:t>
      </w:r>
      <w:proofErr w:type="spellEnd"/>
      <w:r>
        <w:rPr>
          <w:rFonts w:ascii="Arial" w:hAnsi="Arial" w:cs="Arial"/>
          <w:sz w:val="20"/>
        </w:rPr>
        <w:t xml:space="preserve">) </w:t>
      </w:r>
      <w:proofErr w:type="spellStart"/>
      <w:r>
        <w:rPr>
          <w:rFonts w:ascii="Arial" w:hAnsi="Arial" w:cs="Arial"/>
          <w:sz w:val="20"/>
        </w:rPr>
        <w:t>poprawiaący</w:t>
      </w:r>
      <w:proofErr w:type="spellEnd"/>
      <w:r>
        <w:rPr>
          <w:rFonts w:ascii="Arial" w:hAnsi="Arial" w:cs="Arial"/>
          <w:sz w:val="20"/>
        </w:rPr>
        <w:t xml:space="preserve"> przyczepność nakładanego termoplastu do nawierzchni.</w:t>
      </w:r>
    </w:p>
    <w:p w:rsidR="009E203F" w:rsidRDefault="009E203F" w:rsidP="009E203F">
      <w:pPr>
        <w:pStyle w:val="Wcicienormalne1"/>
        <w:tabs>
          <w:tab w:val="left" w:pos="0"/>
        </w:tabs>
        <w:ind w:left="0" w:right="-142"/>
        <w:rPr>
          <w:rFonts w:ascii="Arial" w:hAnsi="Arial" w:cs="Arial"/>
          <w:sz w:val="20"/>
        </w:rPr>
      </w:pPr>
      <w:r>
        <w:rPr>
          <w:rFonts w:ascii="Arial" w:hAnsi="Arial" w:cs="Arial"/>
          <w:sz w:val="20"/>
        </w:rPr>
        <w:t>W przypadku dwuskładnikowych mas chemoutwardzalnych prace można wykonywać ręcznie, przy użyciu prostych urządzeń np. typu  „</w:t>
      </w:r>
      <w:proofErr w:type="spellStart"/>
      <w:r>
        <w:rPr>
          <w:rFonts w:ascii="Arial" w:hAnsi="Arial" w:cs="Arial"/>
          <w:sz w:val="20"/>
        </w:rPr>
        <w:t>Plastomarker</w:t>
      </w:r>
      <w:proofErr w:type="spellEnd"/>
      <w:r>
        <w:rPr>
          <w:rFonts w:ascii="Arial" w:hAnsi="Arial" w:cs="Arial"/>
          <w:sz w:val="20"/>
        </w:rPr>
        <w:t>” lub w inny sposób zaakceptowany przez Inżyniera.</w:t>
      </w:r>
    </w:p>
    <w:p w:rsidR="009E203F" w:rsidRDefault="009E203F" w:rsidP="009E203F">
      <w:pPr>
        <w:pStyle w:val="Nagwek1"/>
        <w:numPr>
          <w:ilvl w:val="0"/>
          <w:numId w:val="0"/>
        </w:numPr>
        <w:tabs>
          <w:tab w:val="left" w:pos="0"/>
        </w:tabs>
        <w:spacing w:after="0"/>
        <w:rPr>
          <w:rFonts w:ascii="Arial" w:hAnsi="Arial" w:cs="Arial"/>
          <w:sz w:val="20"/>
        </w:rPr>
      </w:pPr>
      <w:r>
        <w:rPr>
          <w:rFonts w:ascii="Arial" w:hAnsi="Arial" w:cs="Arial"/>
          <w:sz w:val="20"/>
        </w:rPr>
        <w:t>6.KONTROLA  JAKOŚCI  ROBÓT.</w:t>
      </w:r>
    </w:p>
    <w:p w:rsidR="009E203F" w:rsidRDefault="009E203F" w:rsidP="009E203F">
      <w:pPr>
        <w:pStyle w:val="Wcicienormalne1"/>
        <w:tabs>
          <w:tab w:val="left" w:pos="0"/>
        </w:tabs>
        <w:ind w:left="0"/>
        <w:jc w:val="left"/>
        <w:rPr>
          <w:rFonts w:ascii="Arial" w:hAnsi="Arial" w:cs="Arial"/>
          <w:sz w:val="20"/>
        </w:rPr>
      </w:pPr>
      <w:r>
        <w:rPr>
          <w:rFonts w:ascii="Arial" w:hAnsi="Arial" w:cs="Arial"/>
          <w:sz w:val="20"/>
        </w:rPr>
        <w:tab/>
        <w:t xml:space="preserve">Ogólne zasady kontroli jakości Robót podano w ST D-00.00.00 "Wymagania ogólne" </w:t>
      </w:r>
      <w:proofErr w:type="spellStart"/>
      <w:r>
        <w:rPr>
          <w:rFonts w:ascii="Arial" w:hAnsi="Arial" w:cs="Arial"/>
          <w:sz w:val="20"/>
        </w:rPr>
        <w:t>pkt</w:t>
      </w:r>
      <w:proofErr w:type="spellEnd"/>
      <w:r>
        <w:rPr>
          <w:rFonts w:ascii="Arial" w:hAnsi="Arial" w:cs="Arial"/>
          <w:sz w:val="20"/>
        </w:rPr>
        <w:t xml:space="preserve"> 6.</w:t>
      </w:r>
    </w:p>
    <w:p w:rsidR="009E203F" w:rsidRDefault="009E203F" w:rsidP="009E203F">
      <w:pPr>
        <w:pStyle w:val="Nagwek2"/>
        <w:numPr>
          <w:ilvl w:val="0"/>
          <w:numId w:val="0"/>
        </w:numPr>
        <w:tabs>
          <w:tab w:val="left" w:pos="0"/>
        </w:tabs>
        <w:jc w:val="both"/>
        <w:rPr>
          <w:rFonts w:ascii="Arial" w:hAnsi="Arial" w:cs="Arial"/>
          <w:sz w:val="20"/>
        </w:rPr>
      </w:pPr>
      <w:r>
        <w:rPr>
          <w:rFonts w:ascii="Arial" w:hAnsi="Arial" w:cs="Arial"/>
          <w:sz w:val="20"/>
        </w:rPr>
        <w:t>6.1.Badania wykonania znakowania poziomego z materiałów cienkowarstwowych lub grubowarstwowych.</w:t>
      </w:r>
    </w:p>
    <w:p w:rsidR="009E203F" w:rsidRDefault="009E203F" w:rsidP="009E203F">
      <w:pPr>
        <w:pStyle w:val="Nagwek3"/>
        <w:numPr>
          <w:ilvl w:val="0"/>
          <w:numId w:val="0"/>
        </w:numPr>
        <w:tabs>
          <w:tab w:val="left" w:pos="0"/>
        </w:tabs>
        <w:spacing w:before="0" w:after="0"/>
        <w:rPr>
          <w:rFonts w:ascii="Arial" w:hAnsi="Arial" w:cs="Arial"/>
          <w:sz w:val="20"/>
        </w:rPr>
      </w:pPr>
      <w:r>
        <w:rPr>
          <w:rFonts w:ascii="Arial" w:hAnsi="Arial" w:cs="Arial"/>
          <w:sz w:val="20"/>
        </w:rPr>
        <w:t>6.1.1.Widzialność w dzień.</w:t>
      </w:r>
    </w:p>
    <w:p w:rsidR="009E203F" w:rsidRDefault="009E203F" w:rsidP="009E203F">
      <w:pPr>
        <w:pStyle w:val="Wcicienormalne1"/>
        <w:tabs>
          <w:tab w:val="left" w:pos="0"/>
        </w:tabs>
        <w:ind w:left="0"/>
        <w:rPr>
          <w:rFonts w:ascii="Arial" w:hAnsi="Arial" w:cs="Arial"/>
          <w:position w:val="6"/>
          <w:sz w:val="20"/>
        </w:rPr>
      </w:pPr>
      <w:r>
        <w:rPr>
          <w:rFonts w:ascii="Arial" w:hAnsi="Arial" w:cs="Arial"/>
          <w:sz w:val="20"/>
        </w:rPr>
        <w:t>Widoczność w dzień charakteryzują: współczynnik luminacji i barwa określana przez współrzędne chromatyczne  x, y. Pomiary wykonuje się przy oświetleniu światłem znormalizowanym rodzaju C (światło dzienne) przy kącie padania 45</w:t>
      </w:r>
      <w:r>
        <w:rPr>
          <w:rFonts w:ascii="Arial" w:hAnsi="Arial" w:cs="Arial"/>
          <w:position w:val="6"/>
          <w:sz w:val="20"/>
        </w:rPr>
        <w:t>o</w:t>
      </w:r>
      <w:r>
        <w:rPr>
          <w:rFonts w:ascii="Arial" w:hAnsi="Arial" w:cs="Arial"/>
          <w:sz w:val="20"/>
        </w:rPr>
        <w:t xml:space="preserve"> i  kącie odbicia  0</w:t>
      </w:r>
      <w:r>
        <w:rPr>
          <w:rFonts w:ascii="Arial" w:hAnsi="Arial" w:cs="Arial"/>
          <w:position w:val="6"/>
          <w:sz w:val="20"/>
        </w:rPr>
        <w:t>o.</w:t>
      </w:r>
    </w:p>
    <w:p w:rsidR="009E203F" w:rsidRDefault="009E203F" w:rsidP="009E203F">
      <w:pPr>
        <w:pStyle w:val="Wcicienormalne1"/>
        <w:tabs>
          <w:tab w:val="left" w:pos="0"/>
        </w:tabs>
        <w:ind w:left="0"/>
        <w:jc w:val="left"/>
        <w:rPr>
          <w:rFonts w:ascii="Arial" w:hAnsi="Arial" w:cs="Arial"/>
          <w:position w:val="6"/>
          <w:sz w:val="20"/>
        </w:rPr>
      </w:pPr>
      <w:r>
        <w:rPr>
          <w:rFonts w:ascii="Arial" w:hAnsi="Arial" w:cs="Arial"/>
          <w:position w:val="6"/>
          <w:sz w:val="20"/>
        </w:rPr>
        <w:t>Dla farb białych współczynnik luminacji znakowania dróg musi w świeżym znakowaniu wykazywać wartość minimalną  =  0.55.</w:t>
      </w:r>
    </w:p>
    <w:p w:rsidR="009E203F" w:rsidRDefault="009E203F" w:rsidP="009E203F">
      <w:pPr>
        <w:pStyle w:val="Wcicienormalne1"/>
        <w:tabs>
          <w:tab w:val="left" w:pos="0"/>
        </w:tabs>
        <w:ind w:left="0"/>
        <w:jc w:val="left"/>
        <w:rPr>
          <w:rFonts w:ascii="Arial" w:hAnsi="Arial" w:cs="Arial"/>
          <w:position w:val="6"/>
          <w:sz w:val="20"/>
        </w:rPr>
      </w:pPr>
      <w:r>
        <w:rPr>
          <w:rFonts w:ascii="Arial" w:hAnsi="Arial" w:cs="Arial"/>
          <w:position w:val="6"/>
          <w:sz w:val="20"/>
        </w:rPr>
        <w:t>Punkt o współrzędnych chromatycznych  x  i  y  dla suchego oznakowania musi mieścić się w polu o następujących współrzędnych granicznych:</w:t>
      </w:r>
    </w:p>
    <w:p w:rsidR="009E203F" w:rsidRDefault="009E203F" w:rsidP="009E203F">
      <w:pPr>
        <w:pStyle w:val="Standardowypodpunkty"/>
        <w:tabs>
          <w:tab w:val="left" w:pos="0"/>
        </w:tabs>
        <w:spacing w:after="0"/>
        <w:ind w:left="0" w:firstLine="0"/>
        <w:rPr>
          <w:rFonts w:ascii="Arial" w:hAnsi="Arial" w:cs="Arial"/>
          <w:sz w:val="20"/>
        </w:rPr>
      </w:pPr>
      <w:r>
        <w:rPr>
          <w:rFonts w:ascii="Arial" w:hAnsi="Arial" w:cs="Arial"/>
          <w:sz w:val="20"/>
        </w:rPr>
        <w:t>-w dniu naniesienia</w:t>
      </w:r>
      <w:r>
        <w:rPr>
          <w:rFonts w:ascii="Arial" w:hAnsi="Arial" w:cs="Arial"/>
          <w:sz w:val="20"/>
        </w:rPr>
        <w:tab/>
        <w:t>x</w:t>
      </w:r>
      <w:r>
        <w:rPr>
          <w:rFonts w:ascii="Arial" w:hAnsi="Arial" w:cs="Arial"/>
          <w:sz w:val="20"/>
        </w:rPr>
        <w:tab/>
        <w:t>0,307</w:t>
      </w:r>
      <w:r>
        <w:rPr>
          <w:rFonts w:ascii="Arial" w:hAnsi="Arial" w:cs="Arial"/>
          <w:sz w:val="20"/>
        </w:rPr>
        <w:tab/>
        <w:t>0,347</w:t>
      </w:r>
      <w:r>
        <w:rPr>
          <w:rFonts w:ascii="Arial" w:hAnsi="Arial" w:cs="Arial"/>
          <w:sz w:val="20"/>
        </w:rPr>
        <w:tab/>
        <w:t>0,337</w:t>
      </w:r>
      <w:r>
        <w:rPr>
          <w:rFonts w:ascii="Arial" w:hAnsi="Arial" w:cs="Arial"/>
          <w:sz w:val="20"/>
        </w:rPr>
        <w:tab/>
        <w:t>0,297</w:t>
      </w:r>
    </w:p>
    <w:p w:rsidR="009E203F" w:rsidRDefault="009E203F" w:rsidP="009E203F">
      <w:pPr>
        <w:pStyle w:val="Standardowypodpunkty"/>
        <w:tabs>
          <w:tab w:val="left" w:pos="0"/>
        </w:tabs>
        <w:spacing w:after="0"/>
        <w:ind w:left="0" w:firstLine="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y</w:t>
      </w:r>
      <w:r>
        <w:rPr>
          <w:rFonts w:ascii="Arial" w:hAnsi="Arial" w:cs="Arial"/>
          <w:sz w:val="20"/>
        </w:rPr>
        <w:tab/>
        <w:t>0,307</w:t>
      </w:r>
      <w:r>
        <w:rPr>
          <w:rFonts w:ascii="Arial" w:hAnsi="Arial" w:cs="Arial"/>
          <w:sz w:val="20"/>
        </w:rPr>
        <w:tab/>
        <w:t>0,347</w:t>
      </w:r>
      <w:r>
        <w:rPr>
          <w:rFonts w:ascii="Arial" w:hAnsi="Arial" w:cs="Arial"/>
          <w:sz w:val="20"/>
        </w:rPr>
        <w:tab/>
        <w:t>0,357</w:t>
      </w:r>
      <w:r>
        <w:rPr>
          <w:rFonts w:ascii="Arial" w:hAnsi="Arial" w:cs="Arial"/>
          <w:sz w:val="20"/>
        </w:rPr>
        <w:tab/>
        <w:t xml:space="preserve">0,317 </w:t>
      </w:r>
    </w:p>
    <w:p w:rsidR="009E203F" w:rsidRDefault="009E203F" w:rsidP="009E203F">
      <w:pPr>
        <w:pStyle w:val="Standardowypodpunkty"/>
        <w:tabs>
          <w:tab w:val="left" w:pos="0"/>
        </w:tabs>
        <w:spacing w:after="0"/>
        <w:ind w:left="0" w:firstLine="0"/>
        <w:rPr>
          <w:rFonts w:ascii="Arial" w:hAnsi="Arial" w:cs="Arial"/>
          <w:position w:val="6"/>
          <w:sz w:val="20"/>
        </w:rPr>
      </w:pPr>
      <w:r>
        <w:rPr>
          <w:rFonts w:ascii="Arial" w:hAnsi="Arial" w:cs="Arial"/>
          <w:position w:val="6"/>
          <w:sz w:val="20"/>
        </w:rPr>
        <w:t>w takcie eksploatacji</w:t>
      </w:r>
      <w:r>
        <w:rPr>
          <w:rFonts w:ascii="Arial" w:hAnsi="Arial" w:cs="Arial"/>
          <w:position w:val="6"/>
          <w:sz w:val="20"/>
        </w:rPr>
        <w:tab/>
        <w:t>x</w:t>
      </w:r>
      <w:r>
        <w:rPr>
          <w:rFonts w:ascii="Arial" w:hAnsi="Arial" w:cs="Arial"/>
          <w:position w:val="6"/>
          <w:sz w:val="20"/>
        </w:rPr>
        <w:tab/>
        <w:t>0,319</w:t>
      </w:r>
      <w:r>
        <w:rPr>
          <w:rFonts w:ascii="Arial" w:hAnsi="Arial" w:cs="Arial"/>
          <w:position w:val="6"/>
          <w:sz w:val="20"/>
        </w:rPr>
        <w:tab/>
        <w:t>0,359</w:t>
      </w:r>
      <w:r>
        <w:rPr>
          <w:rFonts w:ascii="Arial" w:hAnsi="Arial" w:cs="Arial"/>
          <w:position w:val="6"/>
          <w:sz w:val="20"/>
        </w:rPr>
        <w:tab/>
        <w:t>0,337</w:t>
      </w:r>
      <w:r>
        <w:rPr>
          <w:rFonts w:ascii="Arial" w:hAnsi="Arial" w:cs="Arial"/>
          <w:position w:val="6"/>
          <w:sz w:val="20"/>
        </w:rPr>
        <w:tab/>
        <w:t>0,297</w:t>
      </w:r>
    </w:p>
    <w:p w:rsidR="009E203F" w:rsidRDefault="009E203F" w:rsidP="009E203F">
      <w:pPr>
        <w:pStyle w:val="Wcicienormalne1"/>
        <w:tabs>
          <w:tab w:val="left" w:pos="0"/>
        </w:tabs>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y</w:t>
      </w:r>
      <w:r>
        <w:rPr>
          <w:rFonts w:ascii="Arial" w:hAnsi="Arial" w:cs="Arial"/>
          <w:sz w:val="20"/>
        </w:rPr>
        <w:tab/>
        <w:t>0,295</w:t>
      </w:r>
      <w:r>
        <w:rPr>
          <w:rFonts w:ascii="Arial" w:hAnsi="Arial" w:cs="Arial"/>
          <w:sz w:val="20"/>
        </w:rPr>
        <w:tab/>
        <w:t>0,335</w:t>
      </w:r>
      <w:r>
        <w:rPr>
          <w:rFonts w:ascii="Arial" w:hAnsi="Arial" w:cs="Arial"/>
          <w:sz w:val="20"/>
        </w:rPr>
        <w:tab/>
        <w:t>0,357</w:t>
      </w:r>
      <w:r>
        <w:rPr>
          <w:rFonts w:ascii="Arial" w:hAnsi="Arial" w:cs="Arial"/>
          <w:sz w:val="20"/>
        </w:rPr>
        <w:tab/>
        <w:t>0,317</w:t>
      </w:r>
    </w:p>
    <w:p w:rsidR="009E203F" w:rsidRDefault="009E203F" w:rsidP="009E203F">
      <w:pPr>
        <w:pStyle w:val="Nagwek3"/>
        <w:numPr>
          <w:ilvl w:val="0"/>
          <w:numId w:val="0"/>
        </w:numPr>
        <w:tabs>
          <w:tab w:val="left" w:pos="0"/>
        </w:tabs>
        <w:spacing w:before="0" w:after="0"/>
        <w:rPr>
          <w:rFonts w:ascii="Arial" w:hAnsi="Arial" w:cs="Arial"/>
          <w:sz w:val="20"/>
        </w:rPr>
      </w:pPr>
      <w:r>
        <w:rPr>
          <w:rFonts w:ascii="Arial" w:hAnsi="Arial" w:cs="Arial"/>
          <w:sz w:val="20"/>
        </w:rPr>
        <w:t>6.1.2.Widzialność w nocy.</w:t>
      </w:r>
    </w:p>
    <w:p w:rsidR="009E203F" w:rsidRDefault="009E203F" w:rsidP="009E203F">
      <w:pPr>
        <w:pStyle w:val="Wcicienormalne1"/>
        <w:tabs>
          <w:tab w:val="left" w:pos="0"/>
        </w:tabs>
        <w:ind w:left="0"/>
        <w:rPr>
          <w:rFonts w:ascii="Arial" w:hAnsi="Arial" w:cs="Arial"/>
          <w:sz w:val="20"/>
        </w:rPr>
      </w:pPr>
      <w:r>
        <w:rPr>
          <w:rFonts w:ascii="Arial" w:hAnsi="Arial" w:cs="Arial"/>
          <w:sz w:val="20"/>
        </w:rPr>
        <w:t>Za miarę widzialności w nocy przyjęto współczynnik luminacji wstecznej (</w:t>
      </w:r>
      <w:proofErr w:type="spellStart"/>
      <w:r>
        <w:rPr>
          <w:rFonts w:ascii="Arial" w:hAnsi="Arial" w:cs="Arial"/>
          <w:sz w:val="20"/>
        </w:rPr>
        <w:t>retroodbicia</w:t>
      </w:r>
      <w:proofErr w:type="spellEnd"/>
      <w:r>
        <w:rPr>
          <w:rFonts w:ascii="Arial" w:hAnsi="Arial" w:cs="Arial"/>
          <w:sz w:val="20"/>
        </w:rPr>
        <w:t>) R /mcd/m</w:t>
      </w:r>
      <w:r>
        <w:rPr>
          <w:rFonts w:ascii="Arial" w:hAnsi="Arial" w:cs="Arial"/>
          <w:position w:val="6"/>
          <w:sz w:val="20"/>
        </w:rPr>
        <w:t>2</w:t>
      </w:r>
      <w:r>
        <w:rPr>
          <w:rFonts w:ascii="Arial" w:hAnsi="Arial" w:cs="Arial"/>
          <w:sz w:val="20"/>
        </w:rPr>
        <w:t xml:space="preserve">  x  1x/  mierzony wg DIN 67 520, Cz.3 lub wg NF P 98 - 606/1989.</w:t>
      </w:r>
    </w:p>
    <w:p w:rsidR="009E203F" w:rsidRDefault="009E203F" w:rsidP="009E203F">
      <w:pPr>
        <w:pStyle w:val="Wcicienormalne1"/>
        <w:tabs>
          <w:tab w:val="left" w:pos="0"/>
        </w:tabs>
        <w:ind w:left="0"/>
        <w:rPr>
          <w:rFonts w:ascii="Arial" w:hAnsi="Arial" w:cs="Arial"/>
          <w:sz w:val="20"/>
        </w:rPr>
      </w:pPr>
      <w:r>
        <w:rPr>
          <w:rFonts w:ascii="Arial" w:hAnsi="Arial" w:cs="Arial"/>
          <w:sz w:val="20"/>
        </w:rPr>
        <w:t>W celu zapewnienia wystarczającej widzialności w nocy współczynnik luminacji odbitej powinien wynosić  -  dla farb trwałego i długotrwałego świeżego znakowania minimum 150 mcd/m</w:t>
      </w:r>
      <w:r>
        <w:rPr>
          <w:rFonts w:ascii="Arial" w:hAnsi="Arial" w:cs="Arial"/>
          <w:position w:val="6"/>
          <w:sz w:val="20"/>
        </w:rPr>
        <w:t>2</w:t>
      </w:r>
      <w:r>
        <w:rPr>
          <w:rFonts w:ascii="Arial" w:hAnsi="Arial" w:cs="Arial"/>
          <w:sz w:val="20"/>
        </w:rPr>
        <w:t xml:space="preserve">  x 1x. odblaskowość (</w:t>
      </w:r>
      <w:proofErr w:type="spellStart"/>
      <w:r>
        <w:rPr>
          <w:rFonts w:ascii="Arial" w:hAnsi="Arial" w:cs="Arial"/>
          <w:sz w:val="20"/>
        </w:rPr>
        <w:t>retrorefleksyjność</w:t>
      </w:r>
      <w:proofErr w:type="spellEnd"/>
      <w:r>
        <w:rPr>
          <w:rFonts w:ascii="Arial" w:hAnsi="Arial" w:cs="Arial"/>
          <w:sz w:val="20"/>
        </w:rPr>
        <w:t>) musi być równomierna na całej znakowanej powierzchni w czasie użytkowania.</w:t>
      </w:r>
    </w:p>
    <w:p w:rsidR="009E203F" w:rsidRDefault="009E203F" w:rsidP="009E203F">
      <w:pPr>
        <w:pStyle w:val="Nagwek3"/>
        <w:numPr>
          <w:ilvl w:val="0"/>
          <w:numId w:val="0"/>
        </w:numPr>
        <w:tabs>
          <w:tab w:val="left" w:pos="0"/>
        </w:tabs>
        <w:rPr>
          <w:rFonts w:ascii="Arial" w:hAnsi="Arial" w:cs="Arial"/>
          <w:sz w:val="20"/>
        </w:rPr>
      </w:pPr>
      <w:r>
        <w:rPr>
          <w:rFonts w:ascii="Arial" w:hAnsi="Arial" w:cs="Arial"/>
          <w:sz w:val="20"/>
        </w:rPr>
        <w:t>6.1.3.Szorstkość.</w:t>
      </w:r>
    </w:p>
    <w:p w:rsidR="009E203F" w:rsidRDefault="009E203F" w:rsidP="009E203F">
      <w:pPr>
        <w:pStyle w:val="Wcicienormalne1"/>
        <w:tabs>
          <w:tab w:val="left" w:pos="0"/>
        </w:tabs>
        <w:ind w:left="0"/>
        <w:jc w:val="left"/>
        <w:rPr>
          <w:rFonts w:ascii="Arial" w:hAnsi="Arial" w:cs="Arial"/>
          <w:sz w:val="20"/>
        </w:rPr>
      </w:pPr>
      <w:r>
        <w:rPr>
          <w:rFonts w:ascii="Arial" w:hAnsi="Arial" w:cs="Arial"/>
          <w:sz w:val="20"/>
        </w:rPr>
        <w:t xml:space="preserve">Miarą szorstkości oznakowania jest wartość wskaźnika szorstkości SRT mierzona wahadłem angielskim. Na świeżym oznakowaniu wymagana wartość wskaźnika szorstkości wynosi nie mniej niż 50 jednostek SRT., w </w:t>
      </w:r>
      <w:proofErr w:type="spellStart"/>
      <w:r>
        <w:rPr>
          <w:rFonts w:ascii="Arial" w:hAnsi="Arial" w:cs="Arial"/>
          <w:sz w:val="20"/>
        </w:rPr>
        <w:t>uzywanym</w:t>
      </w:r>
      <w:proofErr w:type="spellEnd"/>
      <w:r>
        <w:rPr>
          <w:rFonts w:ascii="Arial" w:hAnsi="Arial" w:cs="Arial"/>
          <w:sz w:val="20"/>
        </w:rPr>
        <w:t xml:space="preserve"> znakowaniu - nie mniej niż  45 SRT.</w:t>
      </w:r>
    </w:p>
    <w:p w:rsidR="009E203F" w:rsidRDefault="009E203F" w:rsidP="009E203F">
      <w:pPr>
        <w:pStyle w:val="Nagwek3"/>
        <w:numPr>
          <w:ilvl w:val="0"/>
          <w:numId w:val="0"/>
        </w:numPr>
        <w:tabs>
          <w:tab w:val="left" w:pos="0"/>
        </w:tabs>
        <w:rPr>
          <w:rFonts w:ascii="Arial" w:hAnsi="Arial" w:cs="Arial"/>
          <w:sz w:val="20"/>
        </w:rPr>
      </w:pPr>
      <w:r>
        <w:rPr>
          <w:rFonts w:ascii="Arial" w:hAnsi="Arial" w:cs="Arial"/>
          <w:sz w:val="20"/>
        </w:rPr>
        <w:t>6.1.4.Trwałość.</w:t>
      </w:r>
    </w:p>
    <w:p w:rsidR="009E203F" w:rsidRDefault="009E203F" w:rsidP="009E203F">
      <w:pPr>
        <w:pStyle w:val="Wcicienormalne1"/>
        <w:tabs>
          <w:tab w:val="left" w:pos="0"/>
        </w:tabs>
        <w:ind w:left="0"/>
        <w:rPr>
          <w:rFonts w:ascii="Arial" w:hAnsi="Arial" w:cs="Arial"/>
          <w:sz w:val="20"/>
        </w:rPr>
      </w:pPr>
      <w:r>
        <w:rPr>
          <w:rFonts w:ascii="Arial" w:hAnsi="Arial" w:cs="Arial"/>
          <w:sz w:val="20"/>
        </w:rPr>
        <w:t>Trwałość oceniana jako stopień zużycia w 10 stopniowej skali na zasadzie porównania z wzorcami fotograficznymi wg LCPC powinna wynosić co najmniej 6 po 12 miesiącach eksploatacji oznakowania.</w:t>
      </w:r>
    </w:p>
    <w:p w:rsidR="009E203F" w:rsidRDefault="009E203F" w:rsidP="009E203F">
      <w:pPr>
        <w:pStyle w:val="Nagwek3"/>
        <w:numPr>
          <w:ilvl w:val="0"/>
          <w:numId w:val="0"/>
        </w:numPr>
        <w:tabs>
          <w:tab w:val="left" w:pos="0"/>
        </w:tabs>
        <w:rPr>
          <w:rFonts w:ascii="Arial" w:hAnsi="Arial" w:cs="Arial"/>
          <w:sz w:val="20"/>
        </w:rPr>
      </w:pPr>
      <w:r>
        <w:rPr>
          <w:rFonts w:ascii="Arial" w:hAnsi="Arial" w:cs="Arial"/>
          <w:sz w:val="20"/>
        </w:rPr>
        <w:t>6.1.5.Czas schnięcia.</w:t>
      </w:r>
    </w:p>
    <w:p w:rsidR="009E203F" w:rsidRDefault="009E203F" w:rsidP="009E203F">
      <w:pPr>
        <w:pStyle w:val="Wcicienormalne1"/>
        <w:tabs>
          <w:tab w:val="left" w:pos="0"/>
        </w:tabs>
        <w:ind w:left="0"/>
        <w:rPr>
          <w:rFonts w:ascii="Arial" w:hAnsi="Arial" w:cs="Arial"/>
          <w:sz w:val="20"/>
        </w:rPr>
      </w:pPr>
      <w:r>
        <w:rPr>
          <w:rFonts w:ascii="Arial" w:hAnsi="Arial" w:cs="Arial"/>
          <w:sz w:val="20"/>
        </w:rPr>
        <w:t>Za czas schnięcia przyjmuje się czas upływający między wykonaniem oznakowania, a jego oddaniem do ruchu. Czas schnięcia nie powinien przekraczać czasu gwarantowanego przez producenta, a w żadnym przypadku nie może przekraczać 2 godzin.</w:t>
      </w:r>
    </w:p>
    <w:p w:rsidR="009E203F" w:rsidRDefault="009E203F" w:rsidP="009E203F">
      <w:pPr>
        <w:pStyle w:val="Nagwek3"/>
        <w:numPr>
          <w:ilvl w:val="0"/>
          <w:numId w:val="0"/>
        </w:numPr>
        <w:tabs>
          <w:tab w:val="left" w:pos="0"/>
        </w:tabs>
        <w:rPr>
          <w:rFonts w:ascii="Arial" w:hAnsi="Arial" w:cs="Arial"/>
          <w:sz w:val="20"/>
        </w:rPr>
      </w:pPr>
      <w:r>
        <w:rPr>
          <w:rFonts w:ascii="Arial" w:hAnsi="Arial" w:cs="Arial"/>
          <w:sz w:val="20"/>
        </w:rPr>
        <w:t>6.1.6.Grubość znakowania.</w:t>
      </w:r>
    </w:p>
    <w:p w:rsidR="009E203F" w:rsidRDefault="009E203F" w:rsidP="009E203F">
      <w:pPr>
        <w:pStyle w:val="Wcicienormalne1"/>
        <w:tabs>
          <w:tab w:val="left" w:pos="0"/>
        </w:tabs>
        <w:ind w:left="0" w:right="-142"/>
        <w:rPr>
          <w:rFonts w:ascii="Arial" w:hAnsi="Arial" w:cs="Arial"/>
          <w:sz w:val="20"/>
        </w:rPr>
      </w:pPr>
      <w:r>
        <w:rPr>
          <w:rFonts w:ascii="Arial" w:hAnsi="Arial" w:cs="Arial"/>
          <w:sz w:val="20"/>
        </w:rPr>
        <w:t xml:space="preserve">Grubość znakowania jest to podwyższenie ponad górną powierzchnię nawierzchni bez uwzględnienia materiałów odblaskowych lub </w:t>
      </w:r>
      <w:proofErr w:type="spellStart"/>
      <w:r>
        <w:rPr>
          <w:rFonts w:ascii="Arial" w:hAnsi="Arial" w:cs="Arial"/>
          <w:sz w:val="20"/>
        </w:rPr>
        <w:t>uszorstniających</w:t>
      </w:r>
      <w:proofErr w:type="spellEnd"/>
      <w:r>
        <w:rPr>
          <w:rFonts w:ascii="Arial" w:hAnsi="Arial" w:cs="Arial"/>
          <w:sz w:val="20"/>
        </w:rPr>
        <w:t xml:space="preserve">. Dla materiałów do </w:t>
      </w:r>
      <w:proofErr w:type="spellStart"/>
      <w:r>
        <w:rPr>
          <w:rFonts w:ascii="Arial" w:hAnsi="Arial" w:cs="Arial"/>
          <w:sz w:val="20"/>
        </w:rPr>
        <w:t>zna-kowania</w:t>
      </w:r>
      <w:proofErr w:type="spellEnd"/>
      <w:r>
        <w:rPr>
          <w:rFonts w:ascii="Arial" w:hAnsi="Arial" w:cs="Arial"/>
          <w:sz w:val="20"/>
        </w:rPr>
        <w:t xml:space="preserve"> cienkowarstwowego grubość na mokro (bez kulek szklanych) nie powinna przekraczać 800 mikrometrów, zaś dla materiałów do oznakowania grubowarstwowe-go </w:t>
      </w:r>
      <w:smartTag w:uri="urn:schemas-microsoft-com:office:smarttags" w:element="metricconverter">
        <w:smartTagPr>
          <w:attr w:name="ProductID" w:val="5 mm"/>
        </w:smartTagPr>
        <w:r>
          <w:rPr>
            <w:rFonts w:ascii="Arial" w:hAnsi="Arial" w:cs="Arial"/>
            <w:sz w:val="20"/>
          </w:rPr>
          <w:t>5 mm</w:t>
        </w:r>
      </w:smartTag>
      <w:r>
        <w:rPr>
          <w:rFonts w:ascii="Arial" w:hAnsi="Arial" w:cs="Arial"/>
          <w:sz w:val="20"/>
        </w:rPr>
        <w:t xml:space="preserve"> (łącznie z kulkami). Grubość materiałów prefabrykowanych, umieszczanych na części jezdnej drogi nie powinna przekraczać </w:t>
      </w:r>
      <w:smartTag w:uri="urn:schemas-microsoft-com:office:smarttags" w:element="metricconverter">
        <w:smartTagPr>
          <w:attr w:name="ProductID" w:val="5 mm"/>
        </w:smartTagPr>
        <w:r>
          <w:rPr>
            <w:rFonts w:ascii="Arial" w:hAnsi="Arial" w:cs="Arial"/>
            <w:sz w:val="20"/>
          </w:rPr>
          <w:t xml:space="preserve">5 </w:t>
        </w:r>
        <w:proofErr w:type="spellStart"/>
        <w:r>
          <w:rPr>
            <w:rFonts w:ascii="Arial" w:hAnsi="Arial" w:cs="Arial"/>
            <w:sz w:val="20"/>
          </w:rPr>
          <w:t>mm</w:t>
        </w:r>
      </w:smartTag>
      <w:proofErr w:type="spellEnd"/>
      <w:r>
        <w:rPr>
          <w:rFonts w:ascii="Arial" w:hAnsi="Arial" w:cs="Arial"/>
          <w:sz w:val="20"/>
        </w:rPr>
        <w:t>.</w:t>
      </w:r>
    </w:p>
    <w:p w:rsidR="009E203F" w:rsidRDefault="009E203F" w:rsidP="009E203F">
      <w:pPr>
        <w:pStyle w:val="Wcicienormalne1"/>
        <w:tabs>
          <w:tab w:val="left" w:pos="0"/>
        </w:tabs>
        <w:ind w:left="0"/>
        <w:jc w:val="left"/>
        <w:rPr>
          <w:rFonts w:ascii="Arial" w:hAnsi="Arial" w:cs="Arial"/>
          <w:sz w:val="20"/>
        </w:rPr>
      </w:pPr>
      <w:r>
        <w:rPr>
          <w:rFonts w:ascii="Arial" w:hAnsi="Arial" w:cs="Arial"/>
          <w:sz w:val="20"/>
        </w:rPr>
        <w:t xml:space="preserve">Dla punktowych elementów odblaskowych = do 15  </w:t>
      </w:r>
      <w:proofErr w:type="spellStart"/>
      <w:r>
        <w:rPr>
          <w:rFonts w:ascii="Arial" w:hAnsi="Arial" w:cs="Arial"/>
          <w:sz w:val="20"/>
        </w:rPr>
        <w:t>mm</w:t>
      </w:r>
      <w:proofErr w:type="spellEnd"/>
      <w:r>
        <w:rPr>
          <w:rFonts w:ascii="Arial" w:hAnsi="Arial" w:cs="Arial"/>
          <w:sz w:val="20"/>
        </w:rPr>
        <w:t>.</w:t>
      </w:r>
    </w:p>
    <w:p w:rsidR="009E203F" w:rsidRDefault="009E203F" w:rsidP="009E203F">
      <w:pPr>
        <w:pStyle w:val="Wcicienormalne1"/>
        <w:tabs>
          <w:tab w:val="left" w:pos="0"/>
        </w:tabs>
        <w:ind w:left="0"/>
        <w:jc w:val="left"/>
        <w:rPr>
          <w:rFonts w:ascii="Arial" w:hAnsi="Arial" w:cs="Arial"/>
          <w:sz w:val="20"/>
        </w:rPr>
      </w:pPr>
      <w:r>
        <w:rPr>
          <w:rFonts w:ascii="Arial" w:hAnsi="Arial" w:cs="Arial"/>
          <w:sz w:val="20"/>
        </w:rPr>
        <w:t>6.1.7.Cechy geometryczne.</w:t>
      </w:r>
    </w:p>
    <w:p w:rsidR="009E203F" w:rsidRDefault="009E203F" w:rsidP="009E203F">
      <w:pPr>
        <w:pStyle w:val="Wcicienormalne1"/>
        <w:tabs>
          <w:tab w:val="left" w:pos="0"/>
        </w:tabs>
        <w:ind w:left="0"/>
        <w:rPr>
          <w:rFonts w:ascii="Arial" w:hAnsi="Arial" w:cs="Arial"/>
          <w:sz w:val="20"/>
        </w:rPr>
      </w:pPr>
      <w:r>
        <w:rPr>
          <w:rFonts w:ascii="Arial" w:hAnsi="Arial" w:cs="Arial"/>
          <w:sz w:val="20"/>
        </w:rPr>
        <w:t>Tolerancje w wykonaniu znakowania poziomego nie powinny przekraczać:</w:t>
      </w:r>
    </w:p>
    <w:p w:rsidR="009E203F" w:rsidRDefault="009E203F" w:rsidP="00B062D3">
      <w:pPr>
        <w:pStyle w:val="Standardowypodpunkty"/>
        <w:numPr>
          <w:ilvl w:val="0"/>
          <w:numId w:val="18"/>
        </w:numPr>
        <w:tabs>
          <w:tab w:val="left" w:pos="0"/>
        </w:tabs>
        <w:spacing w:after="0"/>
        <w:jc w:val="left"/>
        <w:rPr>
          <w:rFonts w:ascii="Arial" w:hAnsi="Arial" w:cs="Arial"/>
          <w:sz w:val="20"/>
        </w:rPr>
      </w:pPr>
      <w:r>
        <w:rPr>
          <w:rFonts w:ascii="Arial" w:hAnsi="Arial" w:cs="Arial"/>
          <w:sz w:val="20"/>
        </w:rPr>
        <w:t>szerokość  linii nie może  być mniejsza od wymaganej, może być większa nie więcej niż 5mm,</w:t>
      </w:r>
    </w:p>
    <w:p w:rsidR="009E203F" w:rsidRDefault="009E203F" w:rsidP="00B062D3">
      <w:pPr>
        <w:pStyle w:val="Standardowypodpunkty"/>
        <w:numPr>
          <w:ilvl w:val="0"/>
          <w:numId w:val="18"/>
        </w:numPr>
        <w:tabs>
          <w:tab w:val="left" w:pos="0"/>
        </w:tabs>
        <w:spacing w:after="0"/>
        <w:jc w:val="left"/>
        <w:rPr>
          <w:rFonts w:ascii="Arial" w:hAnsi="Arial" w:cs="Arial"/>
          <w:sz w:val="20"/>
        </w:rPr>
      </w:pPr>
      <w:r>
        <w:rPr>
          <w:rFonts w:ascii="Arial" w:hAnsi="Arial" w:cs="Arial"/>
          <w:sz w:val="20"/>
        </w:rPr>
        <w:t xml:space="preserve">długość cyklu złożonego z linii i przerwy nie może odbiegać od średniej liczonej z 10 kolejnych cykli o więcej niż  </w:t>
      </w:r>
      <w:smartTag w:uri="urn:schemas-microsoft-com:office:smarttags" w:element="metricconverter">
        <w:smartTagPr>
          <w:attr w:name="ProductID" w:val="50 mm"/>
        </w:smartTagPr>
        <w:r>
          <w:rPr>
            <w:rFonts w:ascii="Arial" w:hAnsi="Arial" w:cs="Arial"/>
            <w:sz w:val="20"/>
          </w:rPr>
          <w:t>50 mm</w:t>
        </w:r>
      </w:smartTag>
      <w:r>
        <w:rPr>
          <w:rFonts w:ascii="Arial" w:hAnsi="Arial" w:cs="Arial"/>
          <w:sz w:val="20"/>
        </w:rPr>
        <w:t xml:space="preserve"> długości wymaganej.</w:t>
      </w:r>
    </w:p>
    <w:p w:rsidR="009E203F" w:rsidRDefault="009E203F" w:rsidP="009E203F">
      <w:pPr>
        <w:pStyle w:val="Nagwek1"/>
        <w:numPr>
          <w:ilvl w:val="0"/>
          <w:numId w:val="0"/>
        </w:numPr>
        <w:tabs>
          <w:tab w:val="left" w:pos="0"/>
        </w:tabs>
        <w:rPr>
          <w:rFonts w:ascii="Arial" w:hAnsi="Arial" w:cs="Arial"/>
          <w:sz w:val="20"/>
        </w:rPr>
      </w:pPr>
      <w:r>
        <w:rPr>
          <w:rFonts w:ascii="Arial" w:hAnsi="Arial" w:cs="Arial"/>
          <w:sz w:val="20"/>
        </w:rPr>
        <w:lastRenderedPageBreak/>
        <w:t>7.</w:t>
      </w:r>
      <w:r>
        <w:rPr>
          <w:rFonts w:ascii="Arial" w:hAnsi="Arial" w:cs="Arial"/>
          <w:sz w:val="20"/>
        </w:rPr>
        <w:tab/>
        <w:t>OBMIAR  ROBÓT.</w:t>
      </w:r>
    </w:p>
    <w:p w:rsidR="009E203F" w:rsidRDefault="009E203F" w:rsidP="009E203F">
      <w:pPr>
        <w:pStyle w:val="Wcicienormalne1"/>
        <w:tabs>
          <w:tab w:val="left" w:pos="0"/>
        </w:tabs>
        <w:ind w:left="0" w:right="-142"/>
        <w:jc w:val="left"/>
        <w:rPr>
          <w:rFonts w:ascii="Arial" w:hAnsi="Arial" w:cs="Arial"/>
          <w:sz w:val="20"/>
        </w:rPr>
      </w:pPr>
      <w:r>
        <w:rPr>
          <w:rFonts w:ascii="Arial" w:hAnsi="Arial" w:cs="Arial"/>
          <w:sz w:val="20"/>
        </w:rPr>
        <w:tab/>
        <w:t xml:space="preserve">Ogólne zasady obmiaru Robót podano w ST D - 00.00.00 "Wymagania ogólne" </w:t>
      </w:r>
      <w:proofErr w:type="spellStart"/>
      <w:r>
        <w:rPr>
          <w:rFonts w:ascii="Arial" w:hAnsi="Arial" w:cs="Arial"/>
          <w:sz w:val="20"/>
        </w:rPr>
        <w:t>pkt</w:t>
      </w:r>
      <w:proofErr w:type="spellEnd"/>
      <w:r>
        <w:rPr>
          <w:rFonts w:ascii="Arial" w:hAnsi="Arial" w:cs="Arial"/>
          <w:sz w:val="20"/>
        </w:rPr>
        <w:t xml:space="preserve"> 7.</w:t>
      </w:r>
    </w:p>
    <w:p w:rsidR="009E203F" w:rsidRDefault="009E203F" w:rsidP="009E203F">
      <w:pPr>
        <w:pStyle w:val="Nagwek2"/>
        <w:numPr>
          <w:ilvl w:val="0"/>
          <w:numId w:val="0"/>
        </w:numPr>
        <w:tabs>
          <w:tab w:val="left" w:pos="0"/>
        </w:tabs>
        <w:rPr>
          <w:rFonts w:ascii="Arial" w:hAnsi="Arial" w:cs="Arial"/>
          <w:iCs/>
          <w:sz w:val="20"/>
        </w:rPr>
      </w:pPr>
      <w:r>
        <w:rPr>
          <w:rFonts w:ascii="Arial" w:hAnsi="Arial" w:cs="Arial"/>
          <w:iCs/>
          <w:sz w:val="20"/>
        </w:rPr>
        <w:t>7.1.Jednostka obmiarowa.</w:t>
      </w:r>
    </w:p>
    <w:p w:rsidR="00DC57E4" w:rsidRDefault="009E203F" w:rsidP="009E203F">
      <w:pPr>
        <w:pStyle w:val="Wcicienormalne1"/>
        <w:tabs>
          <w:tab w:val="left" w:pos="0"/>
        </w:tabs>
        <w:ind w:left="0"/>
        <w:rPr>
          <w:rFonts w:ascii="Arial" w:hAnsi="Arial" w:cs="Arial"/>
          <w:sz w:val="20"/>
        </w:rPr>
      </w:pPr>
      <w:r>
        <w:rPr>
          <w:rFonts w:ascii="Arial" w:hAnsi="Arial" w:cs="Arial"/>
          <w:sz w:val="20"/>
        </w:rPr>
        <w:tab/>
        <w:t xml:space="preserve">Jednostką obmiaru jest </w:t>
      </w:r>
      <w:smartTag w:uri="urn:schemas-microsoft-com:office:smarttags" w:element="metricconverter">
        <w:smartTagPr>
          <w:attr w:name="ProductID" w:val="1 m2"/>
        </w:smartTagPr>
        <w:r>
          <w:rPr>
            <w:rFonts w:ascii="Arial" w:hAnsi="Arial" w:cs="Arial"/>
            <w:sz w:val="20"/>
          </w:rPr>
          <w:t>1 m</w:t>
        </w:r>
        <w:r>
          <w:rPr>
            <w:rFonts w:ascii="Arial" w:hAnsi="Arial" w:cs="Arial"/>
            <w:position w:val="6"/>
            <w:sz w:val="20"/>
          </w:rPr>
          <w:t>2</w:t>
        </w:r>
      </w:smartTag>
      <w:r>
        <w:rPr>
          <w:rFonts w:ascii="Arial" w:hAnsi="Arial" w:cs="Arial"/>
          <w:sz w:val="20"/>
        </w:rPr>
        <w:t xml:space="preserve"> (metr kwadratowy) </w:t>
      </w:r>
    </w:p>
    <w:p w:rsidR="009E203F" w:rsidRDefault="00DC57E4" w:rsidP="009E203F">
      <w:pPr>
        <w:pStyle w:val="Wcicienormalne1"/>
        <w:tabs>
          <w:tab w:val="left" w:pos="0"/>
        </w:tabs>
        <w:ind w:left="0"/>
        <w:rPr>
          <w:rFonts w:ascii="Arial" w:hAnsi="Arial" w:cs="Arial"/>
          <w:sz w:val="20"/>
        </w:rPr>
      </w:pPr>
      <w:r>
        <w:rPr>
          <w:rFonts w:ascii="Arial" w:hAnsi="Arial" w:cs="Arial"/>
          <w:sz w:val="20"/>
        </w:rPr>
        <w:t>-</w:t>
      </w:r>
      <w:r w:rsidR="009E203F">
        <w:rPr>
          <w:rFonts w:ascii="Arial" w:hAnsi="Arial" w:cs="Arial"/>
          <w:sz w:val="20"/>
        </w:rPr>
        <w:t>malowanej powierzchni wszystkich znaków poziomych.</w:t>
      </w:r>
    </w:p>
    <w:p w:rsidR="00DC57E4" w:rsidRDefault="00DC57E4" w:rsidP="009E203F">
      <w:pPr>
        <w:pStyle w:val="Wcicienormalne1"/>
        <w:tabs>
          <w:tab w:val="left" w:pos="0"/>
        </w:tabs>
        <w:ind w:left="0"/>
        <w:rPr>
          <w:rFonts w:ascii="Arial" w:hAnsi="Arial" w:cs="Arial"/>
          <w:sz w:val="20"/>
        </w:rPr>
      </w:pPr>
      <w:r>
        <w:rPr>
          <w:rFonts w:ascii="Arial" w:hAnsi="Arial" w:cs="Arial"/>
          <w:sz w:val="20"/>
        </w:rPr>
        <w:t>-ułożonej kostki bazaltowej ( wliczona w powierzchnię konstrukcji i nie podlega dodatkowej zapłacie  w tej pozycji)</w:t>
      </w:r>
    </w:p>
    <w:p w:rsidR="009E203F" w:rsidRDefault="009E203F" w:rsidP="009E203F">
      <w:pPr>
        <w:pStyle w:val="Nagwek1"/>
        <w:numPr>
          <w:ilvl w:val="0"/>
          <w:numId w:val="0"/>
        </w:numPr>
        <w:tabs>
          <w:tab w:val="left" w:pos="0"/>
        </w:tabs>
        <w:spacing w:after="0"/>
        <w:rPr>
          <w:rFonts w:ascii="Arial" w:hAnsi="Arial" w:cs="Arial"/>
          <w:sz w:val="20"/>
        </w:rPr>
      </w:pPr>
      <w:r>
        <w:rPr>
          <w:rFonts w:ascii="Arial" w:hAnsi="Arial" w:cs="Arial"/>
          <w:sz w:val="20"/>
        </w:rPr>
        <w:t>8.ODBIÓR  ROBÓT</w:t>
      </w:r>
    </w:p>
    <w:p w:rsidR="009E203F" w:rsidRDefault="009E203F" w:rsidP="009E203F">
      <w:pPr>
        <w:pStyle w:val="Wcicienormalne1"/>
        <w:tabs>
          <w:tab w:val="left" w:pos="0"/>
        </w:tabs>
        <w:ind w:left="0"/>
        <w:rPr>
          <w:rFonts w:ascii="Arial" w:hAnsi="Arial" w:cs="Arial"/>
          <w:sz w:val="20"/>
        </w:rPr>
      </w:pPr>
      <w:r>
        <w:rPr>
          <w:rFonts w:ascii="Arial" w:hAnsi="Arial" w:cs="Arial"/>
          <w:sz w:val="20"/>
        </w:rPr>
        <w:tab/>
        <w:t xml:space="preserve">Ogólne zasady odbioru Robót podano w ST D - 00.00.00 "Wymagania ogólne" </w:t>
      </w:r>
      <w:proofErr w:type="spellStart"/>
      <w:r>
        <w:rPr>
          <w:rFonts w:ascii="Arial" w:hAnsi="Arial" w:cs="Arial"/>
          <w:sz w:val="20"/>
        </w:rPr>
        <w:t>pkt</w:t>
      </w:r>
      <w:proofErr w:type="spellEnd"/>
      <w:r>
        <w:rPr>
          <w:rFonts w:ascii="Arial" w:hAnsi="Arial" w:cs="Arial"/>
          <w:sz w:val="20"/>
        </w:rPr>
        <w:t xml:space="preserve"> 8.</w:t>
      </w:r>
    </w:p>
    <w:p w:rsidR="009E203F" w:rsidRDefault="009E203F" w:rsidP="009E203F">
      <w:pPr>
        <w:pStyle w:val="Wcicienormalne1"/>
        <w:tabs>
          <w:tab w:val="left" w:pos="0"/>
        </w:tabs>
        <w:ind w:left="0"/>
        <w:rPr>
          <w:rFonts w:ascii="Arial" w:hAnsi="Arial" w:cs="Arial"/>
          <w:sz w:val="20"/>
        </w:rPr>
      </w:pPr>
      <w:r>
        <w:rPr>
          <w:rFonts w:ascii="Arial" w:hAnsi="Arial" w:cs="Arial"/>
          <w:sz w:val="20"/>
        </w:rPr>
        <w:t>Roboty uznaje się za wykonane zgodnie z Dokumentacja Projektową, ST i wymaganiami Inżyniera</w:t>
      </w:r>
      <w:r w:rsidR="00DC57E4">
        <w:rPr>
          <w:rFonts w:ascii="Arial" w:hAnsi="Arial" w:cs="Arial"/>
          <w:sz w:val="20"/>
        </w:rPr>
        <w:t xml:space="preserve"> ?Inspektora Nadzoru </w:t>
      </w:r>
      <w:r>
        <w:rPr>
          <w:rFonts w:ascii="Arial" w:hAnsi="Arial" w:cs="Arial"/>
          <w:sz w:val="20"/>
        </w:rPr>
        <w:t xml:space="preserve"> jeżeli wszystkie badania i pomiary dały wyniki pozytywne.</w:t>
      </w:r>
    </w:p>
    <w:p w:rsidR="009E203F" w:rsidRDefault="009E203F" w:rsidP="009E203F">
      <w:pPr>
        <w:pStyle w:val="Nagwek1"/>
        <w:numPr>
          <w:ilvl w:val="0"/>
          <w:numId w:val="0"/>
        </w:numPr>
        <w:tabs>
          <w:tab w:val="left" w:pos="0"/>
        </w:tabs>
        <w:spacing w:after="0"/>
        <w:rPr>
          <w:rFonts w:ascii="Arial" w:hAnsi="Arial" w:cs="Arial"/>
          <w:sz w:val="20"/>
        </w:rPr>
      </w:pPr>
      <w:r>
        <w:rPr>
          <w:rFonts w:ascii="Arial" w:hAnsi="Arial" w:cs="Arial"/>
          <w:sz w:val="20"/>
        </w:rPr>
        <w:t>9.PODSTAWA  PŁATNOŚCI</w:t>
      </w:r>
    </w:p>
    <w:p w:rsidR="009E203F" w:rsidRDefault="009E203F" w:rsidP="009E203F">
      <w:pPr>
        <w:pStyle w:val="Wcicienormalne1"/>
        <w:tabs>
          <w:tab w:val="left" w:pos="0"/>
        </w:tabs>
        <w:ind w:left="0"/>
        <w:jc w:val="left"/>
        <w:rPr>
          <w:rFonts w:ascii="Arial" w:hAnsi="Arial" w:cs="Arial"/>
          <w:sz w:val="20"/>
        </w:rPr>
      </w:pPr>
      <w:r>
        <w:rPr>
          <w:rFonts w:ascii="Arial" w:hAnsi="Arial" w:cs="Arial"/>
          <w:sz w:val="20"/>
        </w:rPr>
        <w:tab/>
        <w:t xml:space="preserve">Ogólne ustalenia dotyczące podstawy płatności podano w ST D-00.00.00 "Wymagania ogólne" </w:t>
      </w:r>
      <w:proofErr w:type="spellStart"/>
      <w:r>
        <w:rPr>
          <w:rFonts w:ascii="Arial" w:hAnsi="Arial" w:cs="Arial"/>
          <w:sz w:val="20"/>
        </w:rPr>
        <w:t>pkt</w:t>
      </w:r>
      <w:proofErr w:type="spellEnd"/>
      <w:r>
        <w:rPr>
          <w:rFonts w:ascii="Arial" w:hAnsi="Arial" w:cs="Arial"/>
          <w:sz w:val="20"/>
        </w:rPr>
        <w:t xml:space="preserve"> 9. Wykonawca udzieli gwarancji na wykonane oznakowanie poziome zgodnie z warunkami kontraktu.</w:t>
      </w:r>
    </w:p>
    <w:p w:rsidR="009E203F" w:rsidRDefault="009E203F" w:rsidP="009E203F">
      <w:pPr>
        <w:pStyle w:val="Nagwek2"/>
        <w:numPr>
          <w:ilvl w:val="0"/>
          <w:numId w:val="0"/>
        </w:numPr>
        <w:tabs>
          <w:tab w:val="left" w:pos="0"/>
        </w:tabs>
        <w:rPr>
          <w:rFonts w:ascii="Arial" w:hAnsi="Arial" w:cs="Arial"/>
          <w:iCs/>
          <w:sz w:val="20"/>
        </w:rPr>
      </w:pPr>
      <w:r>
        <w:rPr>
          <w:rFonts w:ascii="Arial" w:hAnsi="Arial" w:cs="Arial"/>
          <w:iCs/>
          <w:sz w:val="20"/>
        </w:rPr>
        <w:t>9.1.</w:t>
      </w:r>
      <w:r>
        <w:rPr>
          <w:rFonts w:ascii="Arial" w:hAnsi="Arial" w:cs="Arial"/>
          <w:iCs/>
          <w:sz w:val="20"/>
        </w:rPr>
        <w:tab/>
        <w:t>Cena jednostki obmiarowej.</w:t>
      </w:r>
    </w:p>
    <w:p w:rsidR="009E203F" w:rsidRDefault="009E203F" w:rsidP="009E203F">
      <w:pPr>
        <w:pStyle w:val="Standardowypodpunkty"/>
        <w:tabs>
          <w:tab w:val="left" w:pos="0"/>
        </w:tabs>
        <w:spacing w:after="0"/>
        <w:ind w:left="0" w:firstLine="0"/>
        <w:rPr>
          <w:rFonts w:ascii="Arial" w:hAnsi="Arial" w:cs="Arial"/>
          <w:sz w:val="20"/>
        </w:rPr>
      </w:pPr>
      <w:r>
        <w:rPr>
          <w:rFonts w:ascii="Arial" w:hAnsi="Arial" w:cs="Arial"/>
          <w:sz w:val="20"/>
        </w:rPr>
        <w:t xml:space="preserve">Cena </w:t>
      </w:r>
      <w:smartTag w:uri="urn:schemas-microsoft-com:office:smarttags" w:element="metricconverter">
        <w:smartTagPr>
          <w:attr w:name="ProductID" w:val="1 m2"/>
        </w:smartTagPr>
        <w:r>
          <w:rPr>
            <w:rFonts w:ascii="Arial" w:hAnsi="Arial" w:cs="Arial"/>
            <w:sz w:val="20"/>
          </w:rPr>
          <w:t>1 m</w:t>
        </w:r>
        <w:r>
          <w:rPr>
            <w:rFonts w:ascii="Arial" w:hAnsi="Arial" w:cs="Arial"/>
            <w:position w:val="6"/>
            <w:sz w:val="20"/>
          </w:rPr>
          <w:t>2</w:t>
        </w:r>
      </w:smartTag>
      <w:r>
        <w:rPr>
          <w:rFonts w:ascii="Arial" w:hAnsi="Arial" w:cs="Arial"/>
          <w:sz w:val="20"/>
        </w:rPr>
        <w:t xml:space="preserve"> wykonanego oznakowania obejmuje:</w:t>
      </w:r>
    </w:p>
    <w:p w:rsidR="009E203F" w:rsidRDefault="009E203F" w:rsidP="009E203F">
      <w:pPr>
        <w:pStyle w:val="Standardowypodpunkty"/>
        <w:tabs>
          <w:tab w:val="left" w:pos="0"/>
        </w:tabs>
        <w:spacing w:after="0"/>
        <w:ind w:left="0" w:firstLine="0"/>
        <w:rPr>
          <w:rFonts w:ascii="Arial" w:hAnsi="Arial" w:cs="Arial"/>
          <w:sz w:val="20"/>
        </w:rPr>
      </w:pPr>
      <w:r>
        <w:rPr>
          <w:rFonts w:ascii="Arial" w:hAnsi="Arial" w:cs="Arial"/>
          <w:sz w:val="20"/>
        </w:rPr>
        <w:t>- dostarczenie materiałów,</w:t>
      </w:r>
    </w:p>
    <w:p w:rsidR="009E203F" w:rsidRDefault="009E203F" w:rsidP="009E203F">
      <w:pPr>
        <w:pStyle w:val="Standardowypodpunkty"/>
        <w:tabs>
          <w:tab w:val="left" w:pos="0"/>
        </w:tabs>
        <w:spacing w:after="0"/>
        <w:ind w:left="0" w:firstLine="0"/>
        <w:rPr>
          <w:rFonts w:ascii="Arial" w:hAnsi="Arial" w:cs="Arial"/>
          <w:sz w:val="20"/>
        </w:rPr>
      </w:pPr>
      <w:r>
        <w:rPr>
          <w:rFonts w:ascii="Arial" w:hAnsi="Arial" w:cs="Arial"/>
          <w:sz w:val="20"/>
        </w:rPr>
        <w:t>- oznakowanie terenu robót,</w:t>
      </w:r>
    </w:p>
    <w:p w:rsidR="009E203F" w:rsidRDefault="009E203F" w:rsidP="009E203F">
      <w:pPr>
        <w:pStyle w:val="Standardowypodpunkty"/>
        <w:tabs>
          <w:tab w:val="left" w:pos="0"/>
        </w:tabs>
        <w:spacing w:after="0"/>
        <w:ind w:left="0" w:firstLine="0"/>
        <w:rPr>
          <w:rFonts w:ascii="Arial" w:hAnsi="Arial" w:cs="Arial"/>
          <w:sz w:val="20"/>
        </w:rPr>
      </w:pPr>
      <w:r>
        <w:rPr>
          <w:rFonts w:ascii="Arial" w:hAnsi="Arial" w:cs="Arial"/>
          <w:sz w:val="20"/>
        </w:rPr>
        <w:t>- czyszczenie nawierzchni,</w:t>
      </w:r>
    </w:p>
    <w:p w:rsidR="009E203F" w:rsidRDefault="009E203F" w:rsidP="009E203F">
      <w:pPr>
        <w:pStyle w:val="Standardowypodpunkty"/>
        <w:tabs>
          <w:tab w:val="left" w:pos="0"/>
        </w:tabs>
        <w:spacing w:after="0"/>
        <w:ind w:left="0" w:firstLine="0"/>
        <w:rPr>
          <w:rFonts w:ascii="Arial" w:hAnsi="Arial" w:cs="Arial"/>
          <w:sz w:val="20"/>
        </w:rPr>
      </w:pPr>
      <w:r>
        <w:rPr>
          <w:rFonts w:ascii="Arial" w:hAnsi="Arial" w:cs="Arial"/>
          <w:sz w:val="20"/>
        </w:rPr>
        <w:t>- wyznaczenie na nawierzchni linii ciągłych, przerywanych, przejść, strzałek i innych symboli,</w:t>
      </w:r>
    </w:p>
    <w:p w:rsidR="009E203F" w:rsidRDefault="009E203F" w:rsidP="009E203F">
      <w:pPr>
        <w:pStyle w:val="Standardowypodpunkty"/>
        <w:tabs>
          <w:tab w:val="left" w:pos="0"/>
        </w:tabs>
        <w:spacing w:after="0"/>
        <w:ind w:left="0" w:firstLine="0"/>
        <w:jc w:val="left"/>
        <w:rPr>
          <w:rFonts w:ascii="Arial" w:hAnsi="Arial" w:cs="Arial"/>
          <w:sz w:val="20"/>
        </w:rPr>
      </w:pPr>
      <w:r>
        <w:rPr>
          <w:rFonts w:ascii="Arial" w:hAnsi="Arial" w:cs="Arial"/>
          <w:sz w:val="20"/>
        </w:rPr>
        <w:t>- wykonanie oznakowania poziomego grubowarstwowego z mas termoplastycznych (chemoutwardzalne) o grubości 2-</w:t>
      </w:r>
      <w:smartTag w:uri="urn:schemas-microsoft-com:office:smarttags" w:element="metricconverter">
        <w:smartTagPr>
          <w:attr w:name="ProductID" w:val="3 mm"/>
        </w:smartTagPr>
        <w:r>
          <w:rPr>
            <w:rFonts w:ascii="Arial" w:hAnsi="Arial" w:cs="Arial"/>
            <w:sz w:val="20"/>
          </w:rPr>
          <w:t>3 mm</w:t>
        </w:r>
      </w:smartTag>
      <w:r>
        <w:rPr>
          <w:rFonts w:ascii="Arial" w:hAnsi="Arial" w:cs="Arial"/>
          <w:sz w:val="20"/>
        </w:rPr>
        <w:t xml:space="preserve"> z </w:t>
      </w:r>
      <w:proofErr w:type="spellStart"/>
      <w:r>
        <w:rPr>
          <w:rFonts w:ascii="Arial" w:hAnsi="Arial" w:cs="Arial"/>
          <w:sz w:val="20"/>
        </w:rPr>
        <w:t>mikrokulkami</w:t>
      </w:r>
      <w:proofErr w:type="spellEnd"/>
      <w:r>
        <w:rPr>
          <w:rFonts w:ascii="Arial" w:hAnsi="Arial" w:cs="Arial"/>
          <w:sz w:val="20"/>
        </w:rPr>
        <w:t xml:space="preserve"> szklanymi,</w:t>
      </w:r>
    </w:p>
    <w:p w:rsidR="009E203F" w:rsidRDefault="009E203F" w:rsidP="009E203F">
      <w:pPr>
        <w:pStyle w:val="Standardowypodpunkty"/>
        <w:tabs>
          <w:tab w:val="left" w:pos="0"/>
        </w:tabs>
        <w:spacing w:after="0"/>
        <w:ind w:left="0" w:firstLine="0"/>
        <w:rPr>
          <w:rFonts w:ascii="Arial" w:hAnsi="Arial" w:cs="Arial"/>
          <w:sz w:val="20"/>
        </w:rPr>
      </w:pPr>
      <w:r>
        <w:rPr>
          <w:rFonts w:ascii="Arial" w:hAnsi="Arial" w:cs="Arial"/>
          <w:sz w:val="20"/>
        </w:rPr>
        <w:t>- utrzymanie i ochrona wykonanego oznakowania poziomego.</w:t>
      </w:r>
    </w:p>
    <w:p w:rsidR="009E203F" w:rsidRDefault="009E203F" w:rsidP="009E203F">
      <w:pPr>
        <w:pStyle w:val="Nagwek2"/>
        <w:numPr>
          <w:ilvl w:val="0"/>
          <w:numId w:val="0"/>
        </w:numPr>
        <w:tabs>
          <w:tab w:val="left" w:pos="0"/>
        </w:tabs>
        <w:rPr>
          <w:rFonts w:ascii="Arial" w:hAnsi="Arial" w:cs="Arial"/>
          <w:iCs/>
          <w:sz w:val="20"/>
        </w:rPr>
      </w:pPr>
      <w:r>
        <w:rPr>
          <w:rFonts w:ascii="Arial" w:hAnsi="Arial" w:cs="Arial"/>
          <w:iCs/>
          <w:sz w:val="20"/>
        </w:rPr>
        <w:t>9.2.</w:t>
      </w:r>
      <w:r>
        <w:rPr>
          <w:rFonts w:ascii="Arial" w:hAnsi="Arial" w:cs="Arial"/>
          <w:iCs/>
          <w:sz w:val="20"/>
        </w:rPr>
        <w:tab/>
        <w:t>Ilość jednostek obmiarowych.</w:t>
      </w:r>
    </w:p>
    <w:p w:rsidR="009E203F" w:rsidRDefault="009E203F" w:rsidP="009E203F">
      <w:pPr>
        <w:pStyle w:val="Standardowypodpunkty"/>
        <w:tabs>
          <w:tab w:val="clear" w:pos="1134"/>
          <w:tab w:val="left" w:pos="0"/>
          <w:tab w:val="left" w:pos="1210"/>
        </w:tabs>
        <w:spacing w:after="0"/>
        <w:ind w:left="0" w:firstLine="0"/>
        <w:rPr>
          <w:rFonts w:ascii="Arial" w:hAnsi="Arial" w:cs="Arial"/>
          <w:sz w:val="20"/>
        </w:rPr>
      </w:pPr>
      <w:r>
        <w:rPr>
          <w:rFonts w:ascii="Arial" w:hAnsi="Arial" w:cs="Arial"/>
          <w:sz w:val="20"/>
        </w:rPr>
        <w:t>Wg przedmiaru robót</w:t>
      </w:r>
    </w:p>
    <w:p w:rsidR="009E203F" w:rsidRDefault="009E203F" w:rsidP="009E203F">
      <w:pPr>
        <w:pStyle w:val="Nagwek1"/>
        <w:numPr>
          <w:ilvl w:val="0"/>
          <w:numId w:val="0"/>
        </w:numPr>
        <w:tabs>
          <w:tab w:val="left" w:pos="0"/>
        </w:tabs>
        <w:spacing w:before="0" w:after="0"/>
        <w:rPr>
          <w:rFonts w:ascii="Arial" w:hAnsi="Arial" w:cs="Arial"/>
          <w:sz w:val="20"/>
        </w:rPr>
      </w:pPr>
      <w:r>
        <w:rPr>
          <w:rFonts w:ascii="Arial" w:hAnsi="Arial" w:cs="Arial"/>
          <w:sz w:val="20"/>
        </w:rPr>
        <w:t>10.PRZEPISY  ZWIĄZANE</w:t>
      </w:r>
    </w:p>
    <w:p w:rsidR="009E203F" w:rsidRDefault="009E203F" w:rsidP="009E203F">
      <w:pPr>
        <w:pStyle w:val="Nagwek1"/>
        <w:numPr>
          <w:ilvl w:val="0"/>
          <w:numId w:val="0"/>
        </w:numPr>
        <w:tabs>
          <w:tab w:val="left" w:pos="0"/>
        </w:tabs>
        <w:rPr>
          <w:rFonts w:ascii="Arial" w:hAnsi="Arial" w:cs="Arial"/>
          <w:bCs/>
          <w:sz w:val="20"/>
        </w:rPr>
      </w:pPr>
      <w:r>
        <w:rPr>
          <w:rFonts w:ascii="Arial" w:hAnsi="Arial" w:cs="Arial"/>
          <w:bCs/>
          <w:sz w:val="20"/>
        </w:rPr>
        <w:t>10.1.Normy.</w:t>
      </w:r>
    </w:p>
    <w:p w:rsidR="009E203F" w:rsidRDefault="009E203F" w:rsidP="009E203F">
      <w:pPr>
        <w:pStyle w:val="Wcicienormalne1"/>
        <w:ind w:left="360" w:hanging="360"/>
        <w:jc w:val="left"/>
        <w:rPr>
          <w:rFonts w:ascii="Arial" w:hAnsi="Arial" w:cs="Arial"/>
          <w:sz w:val="20"/>
        </w:rPr>
      </w:pPr>
      <w:r>
        <w:rPr>
          <w:rFonts w:ascii="Arial" w:hAnsi="Arial" w:cs="Arial"/>
          <w:sz w:val="20"/>
        </w:rPr>
        <w:t>1.</w:t>
      </w:r>
      <w:r>
        <w:rPr>
          <w:rFonts w:ascii="Arial" w:hAnsi="Arial" w:cs="Arial"/>
          <w:sz w:val="20"/>
        </w:rPr>
        <w:tab/>
        <w:t>PN - 73/C – 81400   Wyroby lakierowe. Pakowanie, przechowywanie i transport.</w:t>
      </w:r>
    </w:p>
    <w:p w:rsidR="009E203F" w:rsidRDefault="009E203F" w:rsidP="009E203F">
      <w:pPr>
        <w:pStyle w:val="Wcicienormalne1"/>
        <w:ind w:left="360" w:hanging="360"/>
        <w:jc w:val="left"/>
        <w:rPr>
          <w:rFonts w:ascii="Arial" w:hAnsi="Arial" w:cs="Arial"/>
          <w:sz w:val="20"/>
        </w:rPr>
      </w:pPr>
      <w:r>
        <w:rPr>
          <w:rFonts w:ascii="Arial" w:hAnsi="Arial" w:cs="Arial"/>
          <w:sz w:val="20"/>
        </w:rPr>
        <w:t>2.</w:t>
      </w:r>
      <w:r>
        <w:rPr>
          <w:rFonts w:ascii="Arial" w:hAnsi="Arial" w:cs="Arial"/>
          <w:sz w:val="20"/>
        </w:rPr>
        <w:tab/>
        <w:t>PN - 85/O – 79252   Oznakowania transportowe z zawartością. Znaki i znakowania. Wymagania podstawowe.</w:t>
      </w:r>
    </w:p>
    <w:p w:rsidR="009E203F" w:rsidRDefault="009E203F" w:rsidP="009E203F">
      <w:pPr>
        <w:pStyle w:val="Wcicienormalne1"/>
        <w:tabs>
          <w:tab w:val="left" w:pos="0"/>
          <w:tab w:val="left" w:pos="3402"/>
        </w:tabs>
        <w:ind w:left="0"/>
        <w:rPr>
          <w:rFonts w:ascii="Arial" w:hAnsi="Arial" w:cs="Arial"/>
          <w:sz w:val="20"/>
        </w:rPr>
      </w:pPr>
    </w:p>
    <w:p w:rsidR="009E203F" w:rsidRDefault="009E203F" w:rsidP="009E203F">
      <w:pPr>
        <w:pStyle w:val="Wcicienormalne1"/>
        <w:tabs>
          <w:tab w:val="left" w:pos="0"/>
          <w:tab w:val="left" w:pos="3402"/>
        </w:tabs>
        <w:ind w:left="0"/>
        <w:rPr>
          <w:rFonts w:ascii="Arial" w:hAnsi="Arial" w:cs="Arial"/>
          <w:b/>
          <w:bCs/>
          <w:sz w:val="20"/>
        </w:rPr>
      </w:pPr>
      <w:r>
        <w:rPr>
          <w:rFonts w:ascii="Arial" w:hAnsi="Arial" w:cs="Arial"/>
          <w:b/>
          <w:bCs/>
          <w:sz w:val="20"/>
        </w:rPr>
        <w:t>10.2.INNE INSTRUKCHE</w:t>
      </w:r>
    </w:p>
    <w:p w:rsidR="009E203F" w:rsidRDefault="009E203F" w:rsidP="009E203F">
      <w:pPr>
        <w:pStyle w:val="Wcicienormalne1"/>
        <w:ind w:left="360" w:hanging="360"/>
        <w:rPr>
          <w:rFonts w:ascii="Arial" w:hAnsi="Arial" w:cs="Arial"/>
          <w:sz w:val="20"/>
        </w:rPr>
      </w:pPr>
      <w:r>
        <w:rPr>
          <w:rFonts w:ascii="Arial" w:hAnsi="Arial" w:cs="Arial"/>
          <w:sz w:val="20"/>
        </w:rPr>
        <w:t>3.</w:t>
      </w:r>
      <w:r>
        <w:rPr>
          <w:rFonts w:ascii="Arial" w:hAnsi="Arial" w:cs="Arial"/>
          <w:sz w:val="20"/>
        </w:rPr>
        <w:tab/>
        <w:t>Rozporządzenie Ministra Transportu i Gospodarki Morskiej oraz Spraw       Wewnętrznych z dn. 11.01.1993 r. w sprawie znaków i sygnałów drogowych.</w:t>
      </w:r>
    </w:p>
    <w:p w:rsidR="009E203F" w:rsidRDefault="009E203F" w:rsidP="009E203F">
      <w:pPr>
        <w:pStyle w:val="Wcicienormalne1"/>
        <w:ind w:left="360" w:hanging="360"/>
        <w:jc w:val="left"/>
        <w:rPr>
          <w:rFonts w:ascii="Arial" w:hAnsi="Arial" w:cs="Arial"/>
          <w:sz w:val="20"/>
        </w:rPr>
      </w:pPr>
      <w:r>
        <w:rPr>
          <w:rFonts w:ascii="Arial" w:hAnsi="Arial" w:cs="Arial"/>
          <w:sz w:val="20"/>
        </w:rPr>
        <w:t>4.</w:t>
      </w:r>
      <w:r>
        <w:rPr>
          <w:rFonts w:ascii="Arial" w:hAnsi="Arial" w:cs="Arial"/>
          <w:sz w:val="20"/>
        </w:rPr>
        <w:tab/>
        <w:t>Instrukcja oznakowania autostrad i dróg ekspresowych - zał. nr 3 do zarządzenia Ministra Transportu i Gospodarki Morskiej oraz Spraw Wewnętrznych - Warszawa  1990..</w:t>
      </w:r>
      <w:r>
        <w:rPr>
          <w:rFonts w:ascii="Arial" w:hAnsi="Arial" w:cs="Arial"/>
          <w:sz w:val="20"/>
        </w:rPr>
        <w:tab/>
        <w:t xml:space="preserve"> </w:t>
      </w:r>
    </w:p>
    <w:p w:rsidR="009E203F" w:rsidRDefault="009E203F" w:rsidP="009E203F">
      <w:pPr>
        <w:pStyle w:val="Wcicienormalne1"/>
        <w:ind w:left="360" w:hanging="360"/>
        <w:jc w:val="left"/>
        <w:rPr>
          <w:rFonts w:ascii="Arial" w:hAnsi="Arial" w:cs="Arial"/>
          <w:sz w:val="20"/>
        </w:rPr>
      </w:pPr>
      <w:r>
        <w:rPr>
          <w:rFonts w:ascii="Arial" w:hAnsi="Arial" w:cs="Arial"/>
          <w:sz w:val="20"/>
        </w:rPr>
        <w:t>5.</w:t>
      </w:r>
      <w:r>
        <w:rPr>
          <w:rFonts w:ascii="Arial" w:hAnsi="Arial" w:cs="Arial"/>
          <w:sz w:val="20"/>
        </w:rPr>
        <w:tab/>
        <w:t>Instrukcja o znakach drogowych poziomych - M.P.D.U.R.P. - Załącznik do nr 8, poz. 61  z dn. 1991.03.01.</w:t>
      </w:r>
    </w:p>
    <w:p w:rsidR="009E203F" w:rsidRDefault="009E203F" w:rsidP="009E203F">
      <w:pPr>
        <w:pStyle w:val="Wcicienormalne1"/>
        <w:ind w:left="360" w:hanging="360"/>
        <w:jc w:val="left"/>
        <w:rPr>
          <w:rFonts w:ascii="Arial" w:hAnsi="Arial" w:cs="Arial"/>
          <w:sz w:val="20"/>
        </w:rPr>
      </w:pPr>
      <w:r>
        <w:rPr>
          <w:rFonts w:ascii="Arial" w:hAnsi="Arial" w:cs="Arial"/>
          <w:sz w:val="20"/>
        </w:rPr>
        <w:t>6.</w:t>
      </w:r>
      <w:r>
        <w:rPr>
          <w:rFonts w:ascii="Arial" w:hAnsi="Arial" w:cs="Arial"/>
          <w:sz w:val="20"/>
        </w:rPr>
        <w:tab/>
        <w:t xml:space="preserve">DIN 67520 Cz. I  -  Materiały </w:t>
      </w:r>
      <w:proofErr w:type="spellStart"/>
      <w:r>
        <w:rPr>
          <w:rFonts w:ascii="Arial" w:hAnsi="Arial" w:cs="Arial"/>
          <w:sz w:val="20"/>
        </w:rPr>
        <w:t>retrorefleksyjne</w:t>
      </w:r>
      <w:proofErr w:type="spellEnd"/>
      <w:r>
        <w:rPr>
          <w:rFonts w:ascii="Arial" w:hAnsi="Arial" w:cs="Arial"/>
          <w:sz w:val="20"/>
        </w:rPr>
        <w:t xml:space="preserve"> w bezpieczeństwie ruchu. Fotometryczna ocena, pomiary i charakterystyka materiałów </w:t>
      </w:r>
      <w:proofErr w:type="spellStart"/>
      <w:r>
        <w:rPr>
          <w:rFonts w:ascii="Arial" w:hAnsi="Arial" w:cs="Arial"/>
          <w:sz w:val="20"/>
        </w:rPr>
        <w:t>retrorefleksyjnych</w:t>
      </w:r>
      <w:proofErr w:type="spellEnd"/>
      <w:r>
        <w:rPr>
          <w:rFonts w:ascii="Arial" w:hAnsi="Arial" w:cs="Arial"/>
          <w:sz w:val="20"/>
        </w:rPr>
        <w:t>.</w:t>
      </w:r>
    </w:p>
    <w:p w:rsidR="009E203F" w:rsidRDefault="009E203F" w:rsidP="009E203F">
      <w:pPr>
        <w:pStyle w:val="Wcicienormalne1"/>
        <w:ind w:left="360" w:hanging="360"/>
        <w:rPr>
          <w:rFonts w:ascii="Arial" w:hAnsi="Arial" w:cs="Arial"/>
          <w:sz w:val="20"/>
        </w:rPr>
      </w:pPr>
      <w:r>
        <w:rPr>
          <w:rFonts w:ascii="Arial" w:hAnsi="Arial" w:cs="Arial"/>
          <w:sz w:val="20"/>
        </w:rPr>
        <w:t>7.</w:t>
      </w:r>
      <w:r>
        <w:rPr>
          <w:rFonts w:ascii="Arial" w:hAnsi="Arial" w:cs="Arial"/>
          <w:sz w:val="20"/>
        </w:rPr>
        <w:tab/>
        <w:t xml:space="preserve">NF P 98 - 606  -  Pozioma sygnalizacja drogowa. Znakowanie jezdni. </w:t>
      </w:r>
      <w:proofErr w:type="spellStart"/>
      <w:r>
        <w:rPr>
          <w:rFonts w:ascii="Arial" w:hAnsi="Arial" w:cs="Arial"/>
          <w:sz w:val="20"/>
        </w:rPr>
        <w:t>Retroodbicie</w:t>
      </w:r>
      <w:proofErr w:type="spellEnd"/>
      <w:r>
        <w:rPr>
          <w:rFonts w:ascii="Arial" w:hAnsi="Arial" w:cs="Arial"/>
          <w:sz w:val="20"/>
        </w:rPr>
        <w:t>.</w:t>
      </w:r>
    </w:p>
    <w:p w:rsidR="009E203F" w:rsidRDefault="009E203F" w:rsidP="009E203F">
      <w:pPr>
        <w:pStyle w:val="Wcicienormalne1"/>
        <w:tabs>
          <w:tab w:val="left" w:pos="1215"/>
        </w:tabs>
        <w:ind w:left="360" w:hanging="360"/>
        <w:jc w:val="left"/>
        <w:rPr>
          <w:rFonts w:ascii="Arial" w:hAnsi="Arial" w:cs="Arial"/>
          <w:sz w:val="20"/>
        </w:rPr>
      </w:pPr>
      <w:r>
        <w:rPr>
          <w:rFonts w:ascii="Arial" w:hAnsi="Arial" w:cs="Arial"/>
          <w:sz w:val="20"/>
        </w:rPr>
        <w:t>8.</w:t>
      </w:r>
      <w:r>
        <w:rPr>
          <w:rFonts w:ascii="Arial" w:hAnsi="Arial" w:cs="Arial"/>
          <w:sz w:val="20"/>
        </w:rPr>
        <w:tab/>
        <w:t>ZTV M - 84  -  Uzupełniające instrukcje techniczne i wytyczne poziomego oznakowania ulic RFN.</w:t>
      </w:r>
      <w:r>
        <w:rPr>
          <w:rFonts w:ascii="Arial" w:hAnsi="Arial" w:cs="Arial"/>
          <w:sz w:val="20"/>
        </w:rPr>
        <w:tab/>
        <w:t>.</w:t>
      </w:r>
    </w:p>
    <w:p w:rsidR="009E203F" w:rsidRDefault="009E203F" w:rsidP="009E203F">
      <w:pPr>
        <w:pStyle w:val="Wcicienormalne1"/>
        <w:ind w:left="360" w:hanging="360"/>
        <w:rPr>
          <w:rFonts w:ascii="Arial" w:hAnsi="Arial" w:cs="Arial"/>
          <w:sz w:val="20"/>
        </w:rPr>
      </w:pPr>
      <w:r>
        <w:rPr>
          <w:rFonts w:ascii="Arial" w:hAnsi="Arial" w:cs="Arial"/>
          <w:sz w:val="20"/>
        </w:rPr>
        <w:t>9.</w:t>
      </w:r>
      <w:r>
        <w:rPr>
          <w:rFonts w:ascii="Arial" w:hAnsi="Arial" w:cs="Arial"/>
          <w:sz w:val="20"/>
        </w:rPr>
        <w:tab/>
        <w:t>LCPC skala wzorców do oceny trwałości poziomego znakowania.</w:t>
      </w:r>
    </w:p>
    <w:p w:rsidR="009E203F" w:rsidRDefault="009E203F" w:rsidP="009E203F">
      <w:pPr>
        <w:pStyle w:val="Wcicienormalne1"/>
        <w:tabs>
          <w:tab w:val="left" w:pos="567"/>
          <w:tab w:val="left" w:pos="680"/>
          <w:tab w:val="left" w:pos="794"/>
        </w:tabs>
        <w:ind w:left="360" w:hanging="360"/>
        <w:rPr>
          <w:rFonts w:ascii="Arial" w:hAnsi="Arial" w:cs="Arial"/>
          <w:sz w:val="20"/>
        </w:rPr>
      </w:pPr>
      <w:r>
        <w:rPr>
          <w:rFonts w:ascii="Arial" w:hAnsi="Arial" w:cs="Arial"/>
          <w:sz w:val="20"/>
        </w:rPr>
        <w:t>10.</w:t>
      </w:r>
      <w:r>
        <w:rPr>
          <w:rFonts w:ascii="Arial" w:hAnsi="Arial" w:cs="Arial"/>
          <w:sz w:val="20"/>
        </w:rPr>
        <w:tab/>
        <w:t>Prawo przewozowe DZ.U. Nr 63/84, poz.27.</w:t>
      </w:r>
    </w:p>
    <w:p w:rsidR="009E203F" w:rsidRDefault="009E203F" w:rsidP="009E203F">
      <w:pPr>
        <w:pStyle w:val="Wcicienormalne1"/>
        <w:tabs>
          <w:tab w:val="left" w:pos="567"/>
          <w:tab w:val="left" w:pos="680"/>
          <w:tab w:val="left" w:pos="794"/>
        </w:tabs>
        <w:ind w:left="360" w:hanging="360"/>
        <w:jc w:val="left"/>
        <w:rPr>
          <w:rFonts w:ascii="Arial" w:hAnsi="Arial" w:cs="Arial"/>
          <w:sz w:val="20"/>
        </w:rPr>
      </w:pPr>
      <w:r>
        <w:rPr>
          <w:rFonts w:ascii="Arial" w:hAnsi="Arial" w:cs="Arial"/>
          <w:sz w:val="20"/>
        </w:rPr>
        <w:t>11.</w:t>
      </w:r>
      <w:r>
        <w:rPr>
          <w:rFonts w:ascii="Arial" w:hAnsi="Arial" w:cs="Arial"/>
          <w:sz w:val="20"/>
        </w:rPr>
        <w:tab/>
        <w:t>Tymczasowe warunki techniczne. Materiały do poziomego znakowania dróg: badania materiałów grubowarstwowych TWT – 93/GDDP – 4/6.</w:t>
      </w:r>
    </w:p>
    <w:p w:rsidR="009E203F" w:rsidRDefault="009E203F" w:rsidP="009E203F">
      <w:pPr>
        <w:pStyle w:val="Wcicienormalne1"/>
        <w:tabs>
          <w:tab w:val="left" w:pos="567"/>
          <w:tab w:val="left" w:pos="680"/>
          <w:tab w:val="left" w:pos="794"/>
        </w:tabs>
        <w:ind w:left="360" w:hanging="360"/>
        <w:jc w:val="left"/>
        <w:rPr>
          <w:rFonts w:ascii="Arial" w:hAnsi="Arial" w:cs="Arial"/>
          <w:sz w:val="20"/>
        </w:rPr>
      </w:pPr>
      <w:r>
        <w:rPr>
          <w:rFonts w:ascii="Arial" w:hAnsi="Arial" w:cs="Arial"/>
          <w:sz w:val="20"/>
        </w:rPr>
        <w:t xml:space="preserve"> 12.</w:t>
      </w:r>
      <w:r>
        <w:rPr>
          <w:rFonts w:ascii="Arial" w:hAnsi="Arial" w:cs="Arial"/>
          <w:sz w:val="20"/>
        </w:rPr>
        <w:tab/>
        <w:t>Tymczasowe warunki techniczne. Materiały do poziomego znakowania dróg: badania punktowych elementów odblaskowych  TWT - 93 /GDDP - 4/6.</w:t>
      </w:r>
    </w:p>
    <w:p w:rsidR="009E203F" w:rsidRPr="00662C92" w:rsidRDefault="009E203F" w:rsidP="00662C92">
      <w:pPr>
        <w:tabs>
          <w:tab w:val="left" w:pos="0"/>
        </w:tabs>
        <w:rPr>
          <w:rFonts w:ascii="Arial" w:hAnsi="Arial" w:cs="Arial"/>
        </w:rPr>
      </w:pPr>
      <w:r>
        <w:br w:type="page"/>
      </w:r>
      <w:r w:rsidRPr="00662C92">
        <w:rPr>
          <w:rFonts w:ascii="Arial" w:hAnsi="Arial" w:cs="Arial"/>
        </w:rPr>
        <w:lastRenderedPageBreak/>
        <w:t>D.07.02.01.</w:t>
      </w:r>
      <w:r w:rsidR="00662C92" w:rsidRPr="00662C92">
        <w:rPr>
          <w:rFonts w:ascii="Arial" w:hAnsi="Arial" w:cs="Arial"/>
        </w:rPr>
        <w:t xml:space="preserve"> Kod </w:t>
      </w:r>
      <w:r w:rsidR="00662C92" w:rsidRPr="00662C92">
        <w:rPr>
          <w:rStyle w:val="FontStyle22"/>
          <w:rFonts w:ascii="Arial" w:hAnsi="Arial" w:cs="Arial"/>
          <w:sz w:val="24"/>
          <w:szCs w:val="24"/>
        </w:rPr>
        <w:t>CPV-4523300-9</w:t>
      </w:r>
      <w:r w:rsidR="00662C92" w:rsidRPr="00662C92">
        <w:rPr>
          <w:rStyle w:val="FontStyle22"/>
          <w:rFonts w:ascii="Arial" w:hAnsi="Arial" w:cs="Arial"/>
          <w:sz w:val="24"/>
          <w:szCs w:val="24"/>
        </w:rPr>
        <w:br/>
      </w:r>
      <w:r w:rsidRPr="00662C92">
        <w:rPr>
          <w:rFonts w:ascii="Arial" w:hAnsi="Arial" w:cs="Arial"/>
        </w:rPr>
        <w:t>OZNAKOWANIE PIONOWE</w:t>
      </w:r>
    </w:p>
    <w:p w:rsidR="009E203F" w:rsidRDefault="009E203F" w:rsidP="009E203F">
      <w:pPr>
        <w:widowControl w:val="0"/>
        <w:spacing w:before="120" w:after="120"/>
        <w:jc w:val="both"/>
        <w:rPr>
          <w:rFonts w:ascii="Arial" w:hAnsi="Arial" w:cs="Arial"/>
          <w:b/>
        </w:rPr>
      </w:pPr>
      <w:r>
        <w:rPr>
          <w:rFonts w:ascii="Arial" w:hAnsi="Arial" w:cs="Arial"/>
          <w:b/>
        </w:rPr>
        <w:t>1.WSTĘP</w:t>
      </w:r>
    </w:p>
    <w:p w:rsidR="009E203F" w:rsidRDefault="009E203F" w:rsidP="009E203F">
      <w:pPr>
        <w:widowControl w:val="0"/>
        <w:jc w:val="both"/>
        <w:rPr>
          <w:rFonts w:ascii="Arial" w:hAnsi="Arial" w:cs="Arial"/>
          <w:b/>
          <w:sz w:val="20"/>
          <w:szCs w:val="20"/>
        </w:rPr>
      </w:pPr>
      <w:r>
        <w:rPr>
          <w:rFonts w:ascii="Arial" w:hAnsi="Arial" w:cs="Arial"/>
          <w:b/>
          <w:sz w:val="20"/>
          <w:szCs w:val="20"/>
        </w:rPr>
        <w:t>1.1.Przedmiot SST</w:t>
      </w:r>
    </w:p>
    <w:p w:rsidR="009E203F" w:rsidRPr="00662C92" w:rsidRDefault="009E203F" w:rsidP="009E203F">
      <w:pPr>
        <w:pStyle w:val="Wcicienormalne"/>
        <w:ind w:left="0" w:firstLine="709"/>
        <w:rPr>
          <w:rFonts w:ascii="Arial" w:hAnsi="Arial" w:cs="Arial"/>
          <w:sz w:val="20"/>
        </w:rPr>
      </w:pPr>
      <w:r>
        <w:rPr>
          <w:rFonts w:ascii="Arial" w:hAnsi="Arial" w:cs="Arial"/>
          <w:sz w:val="20"/>
        </w:rPr>
        <w:t>Przedmiotem niniejszej Specyfikacji Technicznej (SST) są wymagania szczegółowe dotyczące wykonania oznakowania pionowego</w:t>
      </w:r>
      <w:r w:rsidR="00662C92">
        <w:rPr>
          <w:rFonts w:ascii="Arial" w:hAnsi="Arial" w:cs="Arial"/>
          <w:sz w:val="20"/>
        </w:rPr>
        <w:t xml:space="preserve"> przy </w:t>
      </w:r>
      <w:r>
        <w:rPr>
          <w:rFonts w:ascii="Arial" w:hAnsi="Arial" w:cs="Arial"/>
          <w:sz w:val="20"/>
        </w:rPr>
        <w:t xml:space="preserve"> </w:t>
      </w:r>
      <w:r w:rsidR="00662C92" w:rsidRPr="00662C92">
        <w:rPr>
          <w:rFonts w:ascii="Arial" w:hAnsi="Arial" w:cs="Arial"/>
          <w:color w:val="31849B"/>
          <w:sz w:val="20"/>
        </w:rPr>
        <w:t>Rozbudow</w:t>
      </w:r>
      <w:r w:rsidR="00662C92">
        <w:rPr>
          <w:rFonts w:ascii="Arial" w:hAnsi="Arial" w:cs="Arial"/>
          <w:color w:val="31849B"/>
          <w:sz w:val="20"/>
        </w:rPr>
        <w:t>ie</w:t>
      </w:r>
      <w:r w:rsidR="00662C92" w:rsidRPr="00662C92">
        <w:rPr>
          <w:rFonts w:ascii="Arial" w:hAnsi="Arial" w:cs="Arial"/>
          <w:color w:val="31849B"/>
          <w:sz w:val="20"/>
        </w:rPr>
        <w:t xml:space="preserve"> cmentarza komunalnego przy ul. Sudeckiej  68 w Jeleniej Górze   </w:t>
      </w:r>
    </w:p>
    <w:p w:rsidR="009E203F" w:rsidRDefault="009E203F" w:rsidP="009E203F">
      <w:pPr>
        <w:pStyle w:val="Nagwek21"/>
        <w:keepNext w:val="0"/>
        <w:suppressAutoHyphens w:val="0"/>
        <w:autoSpaceDE/>
        <w:rPr>
          <w:rFonts w:ascii="Arial" w:eastAsia="Times New Roman" w:hAnsi="Arial" w:cs="Arial"/>
          <w:bCs w:val="0"/>
        </w:rPr>
      </w:pPr>
      <w:r>
        <w:rPr>
          <w:rFonts w:ascii="Arial" w:eastAsia="Times New Roman" w:hAnsi="Arial" w:cs="Arial"/>
          <w:bCs w:val="0"/>
        </w:rPr>
        <w:t>1.2.Zakres stosowania SST</w:t>
      </w:r>
    </w:p>
    <w:p w:rsidR="009E203F" w:rsidRDefault="009E203F" w:rsidP="009E203F">
      <w:pPr>
        <w:widowControl w:val="0"/>
        <w:ind w:firstLine="709"/>
        <w:jc w:val="both"/>
        <w:rPr>
          <w:rFonts w:ascii="Arial" w:hAnsi="Arial" w:cs="Arial"/>
          <w:sz w:val="20"/>
          <w:szCs w:val="20"/>
        </w:rPr>
      </w:pPr>
      <w:r>
        <w:rPr>
          <w:rFonts w:ascii="Arial" w:hAnsi="Arial" w:cs="Arial"/>
          <w:sz w:val="20"/>
          <w:szCs w:val="20"/>
        </w:rPr>
        <w:t>Zakres stosowania SST jest zgodny z SST D.00.00.00. „Wymagania ogólne” i stanowi dokument przetargowy i kontraktowy przy zlecaniu i realizacji robót.</w:t>
      </w:r>
    </w:p>
    <w:p w:rsidR="009E203F" w:rsidRDefault="009E203F" w:rsidP="009E203F">
      <w:pPr>
        <w:pStyle w:val="Nagwek21"/>
        <w:keepNext w:val="0"/>
        <w:suppressAutoHyphens w:val="0"/>
        <w:autoSpaceDE/>
        <w:rPr>
          <w:rFonts w:ascii="Arial" w:eastAsia="Times New Roman" w:hAnsi="Arial" w:cs="Arial"/>
          <w:bCs w:val="0"/>
        </w:rPr>
      </w:pPr>
      <w:r>
        <w:rPr>
          <w:rFonts w:ascii="Arial" w:eastAsia="Times New Roman" w:hAnsi="Arial" w:cs="Arial"/>
          <w:bCs w:val="0"/>
        </w:rPr>
        <w:t>1.3.Zakres robót objętych SST</w:t>
      </w:r>
    </w:p>
    <w:p w:rsidR="009E203F" w:rsidRDefault="009E203F" w:rsidP="009E203F">
      <w:pPr>
        <w:widowControl w:val="0"/>
        <w:ind w:firstLine="709"/>
        <w:jc w:val="both"/>
        <w:rPr>
          <w:rFonts w:ascii="Arial" w:hAnsi="Arial" w:cs="Arial"/>
          <w:sz w:val="20"/>
          <w:szCs w:val="20"/>
        </w:rPr>
      </w:pPr>
      <w:r>
        <w:rPr>
          <w:rFonts w:ascii="Arial" w:hAnsi="Arial" w:cs="Arial"/>
          <w:sz w:val="20"/>
          <w:szCs w:val="20"/>
        </w:rPr>
        <w:t>Ustalenia zawarte w niniejszej SST dotyczą zasad prowadzenia robót związanych z oznakowaniem pionowym obejmującym ustawienie znaków.</w:t>
      </w:r>
    </w:p>
    <w:p w:rsidR="009E203F" w:rsidRDefault="009E203F" w:rsidP="009E203F">
      <w:pPr>
        <w:pStyle w:val="Nagwek21"/>
        <w:keepNext w:val="0"/>
        <w:suppressAutoHyphens w:val="0"/>
        <w:autoSpaceDE/>
        <w:rPr>
          <w:rFonts w:ascii="Arial" w:eastAsia="Times New Roman" w:hAnsi="Arial" w:cs="Arial"/>
          <w:bCs w:val="0"/>
        </w:rPr>
      </w:pPr>
      <w:r>
        <w:rPr>
          <w:rFonts w:ascii="Arial" w:eastAsia="Times New Roman" w:hAnsi="Arial" w:cs="Arial"/>
          <w:bCs w:val="0"/>
        </w:rPr>
        <w:t>1.4.Określenia podstawowe</w:t>
      </w:r>
    </w:p>
    <w:p w:rsidR="009E203F" w:rsidRDefault="009E203F" w:rsidP="009E203F">
      <w:pPr>
        <w:widowControl w:val="0"/>
        <w:ind w:firstLine="709"/>
        <w:jc w:val="both"/>
        <w:rPr>
          <w:rFonts w:ascii="Arial" w:hAnsi="Arial" w:cs="Arial"/>
          <w:sz w:val="20"/>
          <w:szCs w:val="20"/>
        </w:rPr>
      </w:pPr>
      <w:r>
        <w:rPr>
          <w:rFonts w:ascii="Arial" w:hAnsi="Arial" w:cs="Arial"/>
          <w:sz w:val="20"/>
          <w:szCs w:val="20"/>
        </w:rPr>
        <w:t>Określenia podstawowe podane w niniejszej instrukcji SST są zgodne z obowiązującymi odpowiednimi normami oraz definicjami podanymi w SST D.00.00.00. „Wymagania ogólne”.</w:t>
      </w:r>
    </w:p>
    <w:p w:rsidR="009E203F" w:rsidRDefault="009E203F" w:rsidP="009E203F">
      <w:pPr>
        <w:widowControl w:val="0"/>
        <w:jc w:val="both"/>
        <w:rPr>
          <w:rFonts w:ascii="Arial" w:hAnsi="Arial" w:cs="Arial"/>
          <w:sz w:val="20"/>
          <w:szCs w:val="20"/>
        </w:rPr>
      </w:pPr>
      <w:r>
        <w:rPr>
          <w:rFonts w:ascii="Arial" w:hAnsi="Arial" w:cs="Arial"/>
          <w:sz w:val="20"/>
          <w:szCs w:val="20"/>
          <w:u w:val="single"/>
        </w:rPr>
        <w:t>Znak pionowy</w:t>
      </w:r>
      <w:r>
        <w:rPr>
          <w:rFonts w:ascii="Arial" w:hAnsi="Arial" w:cs="Arial"/>
          <w:sz w:val="20"/>
          <w:szCs w:val="20"/>
        </w:rPr>
        <w:t xml:space="preserve"> – znak wykonany w postaci tarczy lub tablicy z napisami albo symbolami, zwykle umieszczony na konstrukcji wsporczej.</w:t>
      </w:r>
    </w:p>
    <w:p w:rsidR="009E203F" w:rsidRDefault="009E203F" w:rsidP="009E203F">
      <w:pPr>
        <w:widowControl w:val="0"/>
        <w:jc w:val="both"/>
        <w:rPr>
          <w:rFonts w:ascii="Arial" w:hAnsi="Arial" w:cs="Arial"/>
          <w:sz w:val="20"/>
          <w:szCs w:val="20"/>
        </w:rPr>
      </w:pPr>
      <w:r>
        <w:rPr>
          <w:rFonts w:ascii="Arial" w:hAnsi="Arial" w:cs="Arial"/>
          <w:sz w:val="20"/>
          <w:szCs w:val="20"/>
          <w:u w:val="single"/>
        </w:rPr>
        <w:t>Tarcza znaku</w:t>
      </w:r>
      <w:r>
        <w:rPr>
          <w:rFonts w:ascii="Arial" w:hAnsi="Arial" w:cs="Arial"/>
          <w:sz w:val="20"/>
          <w:szCs w:val="20"/>
        </w:rPr>
        <w:t xml:space="preserve"> – element konstrukcyjny, na powierzchni którego umieszczona jest treść znaku. </w:t>
      </w:r>
    </w:p>
    <w:p w:rsidR="009E203F" w:rsidRDefault="009E203F" w:rsidP="009E203F">
      <w:pPr>
        <w:widowControl w:val="0"/>
        <w:jc w:val="both"/>
        <w:rPr>
          <w:rFonts w:ascii="Arial" w:hAnsi="Arial" w:cs="Arial"/>
          <w:sz w:val="20"/>
          <w:szCs w:val="20"/>
        </w:rPr>
      </w:pPr>
      <w:r>
        <w:rPr>
          <w:rFonts w:ascii="Arial" w:hAnsi="Arial" w:cs="Arial"/>
          <w:sz w:val="20"/>
          <w:szCs w:val="20"/>
          <w:u w:val="single"/>
        </w:rPr>
        <w:t>Konstrukcja wsporcza znaku</w:t>
      </w:r>
      <w:r>
        <w:rPr>
          <w:rFonts w:ascii="Arial" w:hAnsi="Arial" w:cs="Arial"/>
          <w:sz w:val="20"/>
          <w:szCs w:val="20"/>
        </w:rPr>
        <w:t xml:space="preserve"> – słup(słupy), wysięgnik, wspornik itp. na którym zamocowana jest tarcza znaku, wraz z elementami służącymi do przymocowania tarczy (śruby, zaciski itp.)</w:t>
      </w:r>
    </w:p>
    <w:p w:rsidR="009E203F" w:rsidRDefault="009E203F" w:rsidP="009E203F">
      <w:pPr>
        <w:widowControl w:val="0"/>
        <w:jc w:val="both"/>
        <w:rPr>
          <w:rFonts w:ascii="Arial" w:hAnsi="Arial" w:cs="Arial"/>
          <w:sz w:val="20"/>
          <w:szCs w:val="20"/>
          <w:u w:val="single"/>
        </w:rPr>
      </w:pPr>
      <w:r>
        <w:rPr>
          <w:rFonts w:ascii="Arial" w:hAnsi="Arial" w:cs="Arial"/>
          <w:sz w:val="20"/>
          <w:szCs w:val="20"/>
          <w:u w:val="single"/>
        </w:rPr>
        <w:t>Zapora drogowa  wg D10.02.02</w:t>
      </w:r>
    </w:p>
    <w:p w:rsidR="009E203F" w:rsidRDefault="009E203F" w:rsidP="009E203F">
      <w:pPr>
        <w:pStyle w:val="Nagwek21"/>
        <w:keepNext w:val="0"/>
        <w:suppressAutoHyphens w:val="0"/>
        <w:autoSpaceDE/>
        <w:rPr>
          <w:rFonts w:ascii="Arial" w:eastAsia="Times New Roman" w:hAnsi="Arial" w:cs="Arial"/>
          <w:bCs w:val="0"/>
        </w:rPr>
      </w:pPr>
      <w:r>
        <w:rPr>
          <w:rFonts w:ascii="Arial" w:eastAsia="Times New Roman" w:hAnsi="Arial" w:cs="Arial"/>
          <w:bCs w:val="0"/>
        </w:rPr>
        <w:t>1.5.Ogólne wymagania dotyczące robót</w:t>
      </w:r>
    </w:p>
    <w:p w:rsidR="009E203F" w:rsidRDefault="009E203F" w:rsidP="009E203F">
      <w:pPr>
        <w:widowControl w:val="0"/>
        <w:ind w:firstLine="709"/>
        <w:jc w:val="both"/>
        <w:rPr>
          <w:rFonts w:ascii="Arial" w:hAnsi="Arial" w:cs="Arial"/>
          <w:sz w:val="20"/>
          <w:szCs w:val="20"/>
        </w:rPr>
      </w:pPr>
      <w:r>
        <w:rPr>
          <w:rFonts w:ascii="Arial" w:hAnsi="Arial" w:cs="Arial"/>
          <w:sz w:val="20"/>
          <w:szCs w:val="20"/>
        </w:rPr>
        <w:t>Ogólne wymagania dotyczące robót podano w SST.D.00.00.00. „Wymagania ogólne”.</w:t>
      </w:r>
    </w:p>
    <w:p w:rsidR="009E203F" w:rsidRDefault="009E203F" w:rsidP="009E203F">
      <w:pPr>
        <w:pStyle w:val="Nagwek21"/>
        <w:keepNext w:val="0"/>
        <w:suppressAutoHyphens w:val="0"/>
        <w:autoSpaceDE/>
        <w:rPr>
          <w:rFonts w:ascii="Arial" w:eastAsia="Times New Roman" w:hAnsi="Arial" w:cs="Arial"/>
          <w:bCs w:val="0"/>
        </w:rPr>
      </w:pPr>
      <w:r>
        <w:rPr>
          <w:rFonts w:ascii="Arial" w:eastAsia="Times New Roman" w:hAnsi="Arial" w:cs="Arial"/>
          <w:bCs w:val="0"/>
        </w:rPr>
        <w:t>2.MATERIAŁY</w:t>
      </w:r>
    </w:p>
    <w:p w:rsidR="009E203F" w:rsidRDefault="009E203F" w:rsidP="009E203F">
      <w:pPr>
        <w:pStyle w:val="Tekstpodstawowywcity2"/>
        <w:suppressAutoHyphens w:val="0"/>
        <w:spacing w:line="240" w:lineRule="auto"/>
        <w:rPr>
          <w:rFonts w:cs="Arial"/>
        </w:rPr>
      </w:pPr>
      <w:r>
        <w:rPr>
          <w:rFonts w:cs="Arial"/>
        </w:rPr>
        <w:t>Ogólne wymagania dotyczące materiałów, ich pozyskiwania i składowania podano w SST D.00.00.00. „Wymagania ogólne”.</w:t>
      </w:r>
    </w:p>
    <w:p w:rsidR="009E203F" w:rsidRDefault="009E203F" w:rsidP="009E203F">
      <w:pPr>
        <w:widowControl w:val="0"/>
        <w:jc w:val="both"/>
        <w:rPr>
          <w:rFonts w:ascii="Arial" w:hAnsi="Arial" w:cs="Arial"/>
          <w:sz w:val="20"/>
          <w:szCs w:val="20"/>
        </w:rPr>
      </w:pPr>
      <w:r>
        <w:rPr>
          <w:rFonts w:ascii="Arial" w:hAnsi="Arial" w:cs="Arial"/>
          <w:sz w:val="20"/>
          <w:szCs w:val="20"/>
        </w:rPr>
        <w:t>Każdy materiał do wykonania pionowego znaku drogowego, na który nie ma normy, musi posiadać aprobatę techniczną wydaną przez uprawnioną jednostkę. Znaki drogowe powinny mieć certyfikat bezpieczeństwa (znak „B”) nadany przez uprawnioną jednostkę.</w:t>
      </w:r>
    </w:p>
    <w:p w:rsidR="009E203F" w:rsidRDefault="009E203F" w:rsidP="009E203F">
      <w:pPr>
        <w:pStyle w:val="Nagwek21"/>
        <w:keepNext w:val="0"/>
        <w:suppressAutoHyphens w:val="0"/>
        <w:autoSpaceDE/>
        <w:rPr>
          <w:rFonts w:ascii="Arial" w:eastAsia="Times New Roman" w:hAnsi="Arial" w:cs="Arial"/>
          <w:bCs w:val="0"/>
        </w:rPr>
      </w:pPr>
      <w:r>
        <w:rPr>
          <w:rFonts w:ascii="Arial" w:eastAsia="Times New Roman" w:hAnsi="Arial" w:cs="Arial"/>
          <w:bCs w:val="0"/>
        </w:rPr>
        <w:t>2.1.Materiały znaków drogowych:</w:t>
      </w:r>
    </w:p>
    <w:p w:rsidR="009E203F" w:rsidRDefault="009E203F" w:rsidP="009E203F">
      <w:pPr>
        <w:widowControl w:val="0"/>
        <w:jc w:val="both"/>
        <w:rPr>
          <w:rFonts w:ascii="Arial" w:hAnsi="Arial" w:cs="Arial"/>
          <w:sz w:val="20"/>
          <w:szCs w:val="20"/>
        </w:rPr>
      </w:pPr>
      <w:r>
        <w:rPr>
          <w:rFonts w:ascii="Arial" w:hAnsi="Arial" w:cs="Arial"/>
          <w:sz w:val="20"/>
          <w:szCs w:val="20"/>
          <w:u w:val="single"/>
        </w:rPr>
        <w:t>2.1.1.Słupki do znaków drogowych</w:t>
      </w:r>
      <w:r>
        <w:rPr>
          <w:rFonts w:ascii="Arial" w:hAnsi="Arial" w:cs="Arial"/>
          <w:sz w:val="20"/>
          <w:szCs w:val="20"/>
        </w:rPr>
        <w:t xml:space="preserve"> - wykonane </w:t>
      </w:r>
      <w:r>
        <w:rPr>
          <w:rFonts w:ascii="Arial" w:hAnsi="Arial" w:cs="Arial"/>
          <w:iCs/>
          <w:sz w:val="20"/>
          <w:szCs w:val="18"/>
        </w:rPr>
        <w:t xml:space="preserve">z rur ocynkowanych o średnicy min. </w:t>
      </w:r>
      <w:smartTag w:uri="urn:schemas-microsoft-com:office:smarttags" w:element="metricconverter">
        <w:smartTagPr>
          <w:attr w:name="ProductID" w:val="70 mm"/>
        </w:smartTagPr>
        <w:r>
          <w:rPr>
            <w:rFonts w:ascii="Arial" w:hAnsi="Arial" w:cs="Arial"/>
            <w:iCs/>
            <w:sz w:val="20"/>
            <w:szCs w:val="18"/>
          </w:rPr>
          <w:t>70 mm</w:t>
        </w:r>
      </w:smartTag>
      <w:r>
        <w:rPr>
          <w:rFonts w:ascii="Arial" w:hAnsi="Arial" w:cs="Arial"/>
          <w:iCs/>
          <w:sz w:val="20"/>
          <w:szCs w:val="18"/>
        </w:rPr>
        <w:t xml:space="preserve"> kotwionych w gruncie na trwałych fundamentach. Słupki proste lub profilowane, od góry zaślepione u dołu wyposażone w tzw. wąsy kotwiące. Stosowane materiały muszą być atestowane.</w:t>
      </w:r>
    </w:p>
    <w:p w:rsidR="009E203F" w:rsidRDefault="009E203F" w:rsidP="009E203F">
      <w:pPr>
        <w:widowControl w:val="0"/>
        <w:jc w:val="both"/>
        <w:rPr>
          <w:rFonts w:ascii="Arial" w:hAnsi="Arial" w:cs="Arial"/>
          <w:sz w:val="20"/>
          <w:szCs w:val="20"/>
        </w:rPr>
      </w:pPr>
      <w:r>
        <w:rPr>
          <w:rFonts w:ascii="Arial" w:hAnsi="Arial" w:cs="Arial"/>
          <w:sz w:val="20"/>
          <w:szCs w:val="20"/>
          <w:u w:val="single"/>
        </w:rPr>
        <w:t xml:space="preserve">2.1.2.Znaki drogowe </w:t>
      </w:r>
      <w:r>
        <w:rPr>
          <w:rFonts w:ascii="Arial" w:hAnsi="Arial" w:cs="Arial"/>
          <w:sz w:val="20"/>
          <w:szCs w:val="20"/>
        </w:rPr>
        <w:t xml:space="preserve"> - </w:t>
      </w:r>
      <w:r>
        <w:rPr>
          <w:rFonts w:ascii="Arial" w:hAnsi="Arial" w:cs="Arial"/>
          <w:bCs/>
          <w:iCs/>
          <w:sz w:val="20"/>
          <w:szCs w:val="18"/>
        </w:rPr>
        <w:t>nowe</w:t>
      </w:r>
      <w:r>
        <w:rPr>
          <w:rFonts w:ascii="Arial" w:hAnsi="Arial" w:cs="Arial"/>
          <w:iCs/>
          <w:sz w:val="20"/>
          <w:szCs w:val="18"/>
        </w:rPr>
        <w:t xml:space="preserve"> blaszane odblaskowe ( kategoria wielkości-średnia). Tarcze znaków  ocynkowane, lica znaków z folii odblaskowej II generacji. Odwrotna strona tarczy znaków i tabliczek powinna mieć barwę szarą.</w:t>
      </w:r>
      <w:r>
        <w:rPr>
          <w:rFonts w:ascii="Arial" w:hAnsi="Arial" w:cs="Arial"/>
          <w:sz w:val="20"/>
          <w:szCs w:val="20"/>
        </w:rPr>
        <w:t xml:space="preserve"> </w:t>
      </w:r>
      <w:r>
        <w:rPr>
          <w:rFonts w:ascii="Arial" w:hAnsi="Arial" w:cs="Arial"/>
          <w:iCs/>
          <w:sz w:val="20"/>
          <w:szCs w:val="18"/>
        </w:rPr>
        <w:t>Stosowane materiały muszą być atestowane.</w:t>
      </w:r>
    </w:p>
    <w:p w:rsidR="009E203F" w:rsidRDefault="009E203F" w:rsidP="009E203F">
      <w:pPr>
        <w:widowControl w:val="0"/>
        <w:jc w:val="both"/>
        <w:rPr>
          <w:rFonts w:ascii="Arial" w:hAnsi="Arial" w:cs="Arial"/>
          <w:sz w:val="20"/>
          <w:szCs w:val="20"/>
        </w:rPr>
      </w:pPr>
      <w:r>
        <w:rPr>
          <w:rFonts w:ascii="Arial" w:hAnsi="Arial" w:cs="Arial"/>
          <w:sz w:val="20"/>
          <w:szCs w:val="20"/>
          <w:u w:val="single"/>
        </w:rPr>
        <w:t>2.1.3.Uchwyty do mocowania znaków - z</w:t>
      </w:r>
      <w:r>
        <w:rPr>
          <w:rFonts w:ascii="Arial" w:hAnsi="Arial" w:cs="Arial"/>
          <w:iCs/>
          <w:sz w:val="20"/>
          <w:szCs w:val="18"/>
        </w:rPr>
        <w:t>amocowanie poprzez uniwersalny uchwyt o profilu ceowym lub płaskownik przymocowany do tarczy znaku. Obejmy powinny mieć możliwość regulacji dla dostosowania zacisku do średnicy słupków.</w:t>
      </w:r>
      <w:r>
        <w:rPr>
          <w:rFonts w:ascii="Arial" w:hAnsi="Arial" w:cs="Arial"/>
          <w:sz w:val="20"/>
          <w:szCs w:val="20"/>
        </w:rPr>
        <w:t xml:space="preserve"> </w:t>
      </w:r>
      <w:r>
        <w:rPr>
          <w:rFonts w:ascii="Arial" w:hAnsi="Arial" w:cs="Arial"/>
          <w:iCs/>
          <w:sz w:val="20"/>
          <w:szCs w:val="18"/>
        </w:rPr>
        <w:t>Stosowane materiały muszą być atestowane.</w:t>
      </w:r>
    </w:p>
    <w:p w:rsidR="009E203F" w:rsidRDefault="009E203F" w:rsidP="009E203F">
      <w:pPr>
        <w:widowControl w:val="0"/>
        <w:jc w:val="both"/>
        <w:rPr>
          <w:rFonts w:ascii="Arial" w:hAnsi="Arial" w:cs="Arial"/>
          <w:sz w:val="20"/>
          <w:szCs w:val="20"/>
        </w:rPr>
      </w:pPr>
      <w:r>
        <w:rPr>
          <w:rFonts w:ascii="Arial" w:hAnsi="Arial" w:cs="Arial"/>
          <w:sz w:val="20"/>
          <w:szCs w:val="20"/>
          <w:u w:val="single"/>
        </w:rPr>
        <w:t>2.1.4.Piasek</w:t>
      </w:r>
      <w:r>
        <w:rPr>
          <w:rFonts w:ascii="Arial" w:hAnsi="Arial" w:cs="Arial"/>
          <w:sz w:val="20"/>
          <w:szCs w:val="20"/>
        </w:rPr>
        <w:t xml:space="preserve"> – na podsypkę pod fundamenty konstrukcji wsporczych,</w:t>
      </w:r>
    </w:p>
    <w:p w:rsidR="009E203F" w:rsidRDefault="009E203F" w:rsidP="009E203F">
      <w:pPr>
        <w:widowControl w:val="0"/>
        <w:jc w:val="both"/>
        <w:rPr>
          <w:rFonts w:ascii="Arial" w:hAnsi="Arial" w:cs="Arial"/>
          <w:sz w:val="20"/>
          <w:szCs w:val="20"/>
        </w:rPr>
      </w:pPr>
      <w:r>
        <w:rPr>
          <w:rFonts w:ascii="Arial" w:hAnsi="Arial" w:cs="Arial"/>
          <w:sz w:val="20"/>
          <w:szCs w:val="20"/>
          <w:u w:val="single"/>
        </w:rPr>
        <w:t>2.1.5.Beton klasy B-15</w:t>
      </w:r>
      <w:r>
        <w:rPr>
          <w:rFonts w:ascii="Arial" w:hAnsi="Arial" w:cs="Arial"/>
          <w:sz w:val="20"/>
          <w:szCs w:val="20"/>
        </w:rPr>
        <w:t xml:space="preserve"> – na fundamenty konstrukcji wsporczych, wymagania według   PN-88/B-06250.</w:t>
      </w:r>
    </w:p>
    <w:p w:rsidR="009E203F" w:rsidRDefault="009E203F" w:rsidP="009E203F">
      <w:pPr>
        <w:pStyle w:val="Nagwek21"/>
        <w:keepNext w:val="0"/>
        <w:suppressAutoHyphens w:val="0"/>
        <w:autoSpaceDE/>
        <w:ind w:firstLine="709"/>
        <w:rPr>
          <w:rFonts w:ascii="Arial" w:eastAsia="Times New Roman" w:hAnsi="Arial" w:cs="Arial"/>
          <w:bCs w:val="0"/>
        </w:rPr>
      </w:pPr>
      <w:r>
        <w:rPr>
          <w:rFonts w:ascii="Arial" w:eastAsia="Times New Roman" w:hAnsi="Arial" w:cs="Arial"/>
          <w:bCs w:val="0"/>
        </w:rPr>
        <w:t>3.SPRZĘT</w:t>
      </w:r>
    </w:p>
    <w:p w:rsidR="009E203F" w:rsidRDefault="009E203F" w:rsidP="009E203F">
      <w:pPr>
        <w:widowControl w:val="0"/>
        <w:jc w:val="both"/>
        <w:rPr>
          <w:rFonts w:ascii="Arial" w:hAnsi="Arial" w:cs="Arial"/>
          <w:sz w:val="20"/>
          <w:szCs w:val="20"/>
        </w:rPr>
      </w:pPr>
      <w:r>
        <w:rPr>
          <w:rFonts w:ascii="Arial" w:hAnsi="Arial" w:cs="Arial"/>
          <w:sz w:val="20"/>
          <w:szCs w:val="20"/>
        </w:rPr>
        <w:t>Ogólne wymagania dotyczące sprzętu podano w ST D - 00.00.00. „Wymagania ogólne”.</w:t>
      </w:r>
    </w:p>
    <w:p w:rsidR="009E203F" w:rsidRDefault="009E203F" w:rsidP="009E203F">
      <w:pPr>
        <w:pStyle w:val="Nagwek21"/>
        <w:keepNext w:val="0"/>
        <w:suppressAutoHyphens w:val="0"/>
        <w:autoSpaceDE/>
        <w:rPr>
          <w:rFonts w:ascii="Arial" w:eastAsia="Times New Roman" w:hAnsi="Arial" w:cs="Arial"/>
          <w:bCs w:val="0"/>
        </w:rPr>
      </w:pPr>
      <w:r>
        <w:rPr>
          <w:rFonts w:ascii="Arial" w:eastAsia="Times New Roman" w:hAnsi="Arial" w:cs="Arial"/>
          <w:bCs w:val="0"/>
        </w:rPr>
        <w:t>3.1.Sprzęt do wykonania oznakowania pionowego:</w:t>
      </w:r>
    </w:p>
    <w:p w:rsidR="009E203F" w:rsidRDefault="009E203F" w:rsidP="009E203F">
      <w:pPr>
        <w:widowControl w:val="0"/>
        <w:tabs>
          <w:tab w:val="left" w:pos="712"/>
          <w:tab w:val="left" w:pos="1134"/>
        </w:tabs>
        <w:ind w:left="426" w:hanging="142"/>
        <w:jc w:val="both"/>
        <w:rPr>
          <w:rFonts w:ascii="Arial" w:hAnsi="Arial" w:cs="Arial"/>
          <w:sz w:val="20"/>
          <w:szCs w:val="20"/>
        </w:rPr>
      </w:pPr>
      <w:r>
        <w:rPr>
          <w:rFonts w:ascii="Arial" w:hAnsi="Arial" w:cs="Arial"/>
          <w:sz w:val="20"/>
          <w:szCs w:val="20"/>
        </w:rPr>
        <w:t>-</w:t>
      </w:r>
      <w:r>
        <w:rPr>
          <w:rFonts w:ascii="Arial" w:hAnsi="Arial" w:cs="Arial"/>
          <w:sz w:val="20"/>
          <w:szCs w:val="20"/>
        </w:rPr>
        <w:tab/>
        <w:t>koparka kołowa,</w:t>
      </w:r>
    </w:p>
    <w:p w:rsidR="009E203F" w:rsidRDefault="009E203F" w:rsidP="009E203F">
      <w:pPr>
        <w:widowControl w:val="0"/>
        <w:tabs>
          <w:tab w:val="left" w:pos="712"/>
          <w:tab w:val="left" w:pos="1134"/>
        </w:tabs>
        <w:ind w:left="426" w:hanging="142"/>
        <w:jc w:val="both"/>
        <w:rPr>
          <w:rFonts w:ascii="Arial" w:hAnsi="Arial" w:cs="Arial"/>
          <w:sz w:val="20"/>
          <w:szCs w:val="20"/>
        </w:rPr>
      </w:pPr>
      <w:r>
        <w:rPr>
          <w:rFonts w:ascii="Arial" w:hAnsi="Arial" w:cs="Arial"/>
          <w:sz w:val="20"/>
          <w:szCs w:val="20"/>
        </w:rPr>
        <w:t>-</w:t>
      </w:r>
      <w:r>
        <w:rPr>
          <w:rFonts w:ascii="Arial" w:hAnsi="Arial" w:cs="Arial"/>
          <w:sz w:val="20"/>
          <w:szCs w:val="20"/>
        </w:rPr>
        <w:tab/>
        <w:t>betoniarka przewoźna,</w:t>
      </w:r>
    </w:p>
    <w:p w:rsidR="009E203F" w:rsidRDefault="009E203F" w:rsidP="009E203F">
      <w:pPr>
        <w:widowControl w:val="0"/>
        <w:tabs>
          <w:tab w:val="left" w:pos="712"/>
          <w:tab w:val="left" w:pos="1134"/>
        </w:tabs>
        <w:ind w:left="426" w:hanging="142"/>
        <w:jc w:val="both"/>
        <w:rPr>
          <w:rFonts w:ascii="Arial" w:hAnsi="Arial" w:cs="Arial"/>
          <w:sz w:val="20"/>
          <w:szCs w:val="20"/>
        </w:rPr>
      </w:pPr>
      <w:r>
        <w:rPr>
          <w:rFonts w:ascii="Arial" w:hAnsi="Arial" w:cs="Arial"/>
          <w:sz w:val="20"/>
          <w:szCs w:val="20"/>
        </w:rPr>
        <w:t>-</w:t>
      </w:r>
      <w:r>
        <w:rPr>
          <w:rFonts w:ascii="Arial" w:hAnsi="Arial" w:cs="Arial"/>
          <w:sz w:val="20"/>
          <w:szCs w:val="20"/>
        </w:rPr>
        <w:tab/>
        <w:t>sprzęt spawalniczy,</w:t>
      </w:r>
    </w:p>
    <w:p w:rsidR="009E203F" w:rsidRDefault="009E203F" w:rsidP="009E203F">
      <w:pPr>
        <w:widowControl w:val="0"/>
        <w:tabs>
          <w:tab w:val="left" w:pos="712"/>
          <w:tab w:val="left" w:pos="1134"/>
        </w:tabs>
        <w:ind w:left="426" w:hanging="142"/>
        <w:jc w:val="both"/>
        <w:rPr>
          <w:rFonts w:ascii="Arial" w:hAnsi="Arial" w:cs="Arial"/>
          <w:sz w:val="20"/>
          <w:szCs w:val="20"/>
        </w:rPr>
      </w:pPr>
      <w:r>
        <w:rPr>
          <w:rFonts w:ascii="Arial" w:hAnsi="Arial" w:cs="Arial"/>
          <w:sz w:val="20"/>
          <w:szCs w:val="20"/>
        </w:rPr>
        <w:t>-</w:t>
      </w:r>
      <w:r>
        <w:rPr>
          <w:rFonts w:ascii="Arial" w:hAnsi="Arial" w:cs="Arial"/>
          <w:sz w:val="20"/>
          <w:szCs w:val="20"/>
        </w:rPr>
        <w:tab/>
        <w:t>środki transportu do przewozu materiałów,</w:t>
      </w:r>
    </w:p>
    <w:p w:rsidR="009E203F" w:rsidRDefault="009E203F" w:rsidP="009E203F">
      <w:pPr>
        <w:pStyle w:val="Nagwek21"/>
        <w:keepNext w:val="0"/>
        <w:suppressAutoHyphens w:val="0"/>
        <w:autoSpaceDE/>
        <w:rPr>
          <w:rFonts w:ascii="Arial" w:eastAsia="Times New Roman" w:hAnsi="Arial" w:cs="Arial"/>
          <w:bCs w:val="0"/>
        </w:rPr>
      </w:pPr>
      <w:r>
        <w:rPr>
          <w:rFonts w:ascii="Arial" w:eastAsia="Times New Roman" w:hAnsi="Arial" w:cs="Arial"/>
          <w:bCs w:val="0"/>
        </w:rPr>
        <w:t>4.TRANSPORT</w:t>
      </w:r>
    </w:p>
    <w:p w:rsidR="009E203F" w:rsidRDefault="009E203F" w:rsidP="009E203F">
      <w:pPr>
        <w:widowControl w:val="0"/>
        <w:ind w:firstLine="709"/>
        <w:jc w:val="both"/>
        <w:rPr>
          <w:rFonts w:ascii="Arial" w:hAnsi="Arial" w:cs="Arial"/>
          <w:sz w:val="20"/>
          <w:szCs w:val="20"/>
        </w:rPr>
      </w:pPr>
      <w:r>
        <w:rPr>
          <w:rFonts w:ascii="Arial" w:hAnsi="Arial" w:cs="Arial"/>
          <w:sz w:val="20"/>
          <w:szCs w:val="20"/>
        </w:rPr>
        <w:lastRenderedPageBreak/>
        <w:t>Ogólne wymagania dotyczące transportu podano w SST D - 00.00.00. „Wymagania ogólne”</w:t>
      </w:r>
    </w:p>
    <w:p w:rsidR="009E203F" w:rsidRDefault="009E203F" w:rsidP="009E203F">
      <w:pPr>
        <w:pStyle w:val="Nagwek21"/>
        <w:keepNext w:val="0"/>
        <w:suppressAutoHyphens w:val="0"/>
        <w:autoSpaceDE/>
        <w:rPr>
          <w:rFonts w:ascii="Arial" w:eastAsia="Times New Roman" w:hAnsi="Arial" w:cs="Arial"/>
          <w:bCs w:val="0"/>
        </w:rPr>
      </w:pPr>
      <w:r>
        <w:rPr>
          <w:rFonts w:ascii="Arial" w:eastAsia="Times New Roman" w:hAnsi="Arial" w:cs="Arial"/>
          <w:bCs w:val="0"/>
        </w:rPr>
        <w:t>4.1.Transport materiałów</w:t>
      </w:r>
    </w:p>
    <w:p w:rsidR="009E203F" w:rsidRDefault="009E203F" w:rsidP="009E203F">
      <w:pPr>
        <w:widowControl w:val="0"/>
        <w:jc w:val="both"/>
        <w:rPr>
          <w:rFonts w:ascii="Arial" w:hAnsi="Arial" w:cs="Arial"/>
          <w:sz w:val="20"/>
          <w:szCs w:val="20"/>
        </w:rPr>
      </w:pPr>
      <w:r>
        <w:rPr>
          <w:rFonts w:ascii="Arial" w:hAnsi="Arial" w:cs="Arial"/>
          <w:sz w:val="20"/>
          <w:szCs w:val="20"/>
        </w:rPr>
        <w:t xml:space="preserve">Materiały mogą być przewożone dowolnymi środkami transportu, w warunkach zabezpieczających je przed </w:t>
      </w:r>
    </w:p>
    <w:p w:rsidR="009E203F" w:rsidRDefault="009E203F" w:rsidP="009E203F">
      <w:pPr>
        <w:widowControl w:val="0"/>
        <w:jc w:val="both"/>
        <w:rPr>
          <w:rFonts w:ascii="Arial" w:hAnsi="Arial" w:cs="Arial"/>
          <w:sz w:val="20"/>
          <w:szCs w:val="20"/>
        </w:rPr>
      </w:pPr>
      <w:r>
        <w:rPr>
          <w:rFonts w:ascii="Arial" w:hAnsi="Arial" w:cs="Arial"/>
          <w:sz w:val="20"/>
          <w:szCs w:val="20"/>
        </w:rPr>
        <w:t>uszkodzeniem i przesuwaniem.</w:t>
      </w:r>
    </w:p>
    <w:p w:rsidR="009E203F" w:rsidRDefault="009E203F" w:rsidP="009E203F">
      <w:pPr>
        <w:widowControl w:val="0"/>
        <w:jc w:val="both"/>
        <w:rPr>
          <w:rFonts w:ascii="Arial" w:hAnsi="Arial" w:cs="Arial"/>
          <w:sz w:val="20"/>
          <w:szCs w:val="20"/>
        </w:rPr>
      </w:pPr>
      <w:r>
        <w:rPr>
          <w:rFonts w:ascii="Arial" w:hAnsi="Arial" w:cs="Arial"/>
          <w:sz w:val="20"/>
          <w:szCs w:val="20"/>
        </w:rPr>
        <w:t>Transport cementu powinien odbywać się z godnie z BN-88/6731-08 [27].</w:t>
      </w:r>
    </w:p>
    <w:p w:rsidR="009E203F" w:rsidRDefault="009E203F" w:rsidP="009E203F">
      <w:pPr>
        <w:widowControl w:val="0"/>
        <w:jc w:val="both"/>
        <w:rPr>
          <w:rFonts w:ascii="Arial" w:hAnsi="Arial" w:cs="Arial"/>
          <w:sz w:val="20"/>
          <w:szCs w:val="20"/>
        </w:rPr>
      </w:pPr>
      <w:r>
        <w:rPr>
          <w:rFonts w:ascii="Arial" w:hAnsi="Arial" w:cs="Arial"/>
          <w:sz w:val="20"/>
          <w:szCs w:val="20"/>
        </w:rPr>
        <w:t>Transport kruszywa powinien odbywać się zgodnie z PN-B-06712[3].</w:t>
      </w:r>
    </w:p>
    <w:p w:rsidR="009E203F" w:rsidRDefault="009E203F" w:rsidP="009E203F">
      <w:pPr>
        <w:pStyle w:val="Nagwek21"/>
        <w:keepNext w:val="0"/>
        <w:suppressAutoHyphens w:val="0"/>
        <w:autoSpaceDE/>
        <w:rPr>
          <w:rFonts w:ascii="Arial" w:eastAsia="Times New Roman" w:hAnsi="Arial" w:cs="Arial"/>
          <w:bCs w:val="0"/>
        </w:rPr>
      </w:pPr>
      <w:r>
        <w:rPr>
          <w:rFonts w:ascii="Arial" w:eastAsia="Times New Roman" w:hAnsi="Arial" w:cs="Arial"/>
          <w:bCs w:val="0"/>
        </w:rPr>
        <w:t>5.WYKONANIE ROBÓT</w:t>
      </w:r>
    </w:p>
    <w:p w:rsidR="009E203F" w:rsidRDefault="009E203F" w:rsidP="009E203F">
      <w:pPr>
        <w:widowControl w:val="0"/>
        <w:ind w:firstLine="709"/>
        <w:jc w:val="both"/>
        <w:rPr>
          <w:rFonts w:ascii="Arial" w:hAnsi="Arial" w:cs="Arial"/>
          <w:sz w:val="20"/>
          <w:szCs w:val="20"/>
        </w:rPr>
      </w:pPr>
      <w:r>
        <w:rPr>
          <w:rFonts w:ascii="Arial" w:hAnsi="Arial" w:cs="Arial"/>
          <w:sz w:val="20"/>
          <w:szCs w:val="20"/>
        </w:rPr>
        <w:t>Ogólne wymagania dotyczące wykonania robót podano w SST D - 00.00.00. „Wymagania ogólne”.</w:t>
      </w:r>
    </w:p>
    <w:p w:rsidR="009E203F" w:rsidRDefault="009E203F" w:rsidP="009E203F">
      <w:pPr>
        <w:widowControl w:val="0"/>
        <w:jc w:val="both"/>
        <w:rPr>
          <w:rFonts w:ascii="Arial" w:hAnsi="Arial" w:cs="Arial"/>
          <w:sz w:val="20"/>
          <w:szCs w:val="20"/>
        </w:rPr>
      </w:pPr>
      <w:r>
        <w:rPr>
          <w:rFonts w:ascii="Arial" w:hAnsi="Arial" w:cs="Arial"/>
          <w:sz w:val="20"/>
          <w:szCs w:val="20"/>
        </w:rPr>
        <w:t>Lokalizacja i wysokość zamocowania znaku powinna być zgodna z dokumentacją projektową.</w:t>
      </w:r>
    </w:p>
    <w:p w:rsidR="009E203F" w:rsidRDefault="009E203F" w:rsidP="009E203F">
      <w:pPr>
        <w:widowControl w:val="0"/>
        <w:jc w:val="both"/>
        <w:rPr>
          <w:rFonts w:ascii="Arial" w:hAnsi="Arial" w:cs="Arial"/>
          <w:sz w:val="20"/>
          <w:szCs w:val="20"/>
        </w:rPr>
      </w:pPr>
      <w:r>
        <w:rPr>
          <w:rFonts w:ascii="Arial" w:hAnsi="Arial" w:cs="Arial"/>
          <w:sz w:val="20"/>
          <w:szCs w:val="20"/>
        </w:rPr>
        <w:t xml:space="preserve">Wymiary znaków drogowych, liternictwo, symbole i kolorystyka powinny być zgodne z „Instrukcją o znakach drogowych pionowych” MP – </w:t>
      </w:r>
      <w:proofErr w:type="spellStart"/>
      <w:r>
        <w:rPr>
          <w:rFonts w:ascii="Arial" w:hAnsi="Arial" w:cs="Arial"/>
          <w:sz w:val="20"/>
          <w:szCs w:val="20"/>
        </w:rPr>
        <w:t>Dz.U</w:t>
      </w:r>
      <w:proofErr w:type="spellEnd"/>
      <w:r>
        <w:rPr>
          <w:rFonts w:ascii="Arial" w:hAnsi="Arial" w:cs="Arial"/>
          <w:sz w:val="20"/>
          <w:szCs w:val="20"/>
        </w:rPr>
        <w:t>. załącznik nr 16 poz. 120 z 9.03.1994r. oraz dokumentacją projektową.</w:t>
      </w:r>
    </w:p>
    <w:p w:rsidR="009E203F" w:rsidRDefault="009E203F" w:rsidP="009E203F">
      <w:pPr>
        <w:widowControl w:val="0"/>
        <w:jc w:val="both"/>
        <w:rPr>
          <w:rFonts w:ascii="Arial" w:hAnsi="Arial" w:cs="Arial"/>
          <w:sz w:val="20"/>
          <w:szCs w:val="20"/>
        </w:rPr>
      </w:pPr>
      <w:r>
        <w:rPr>
          <w:rFonts w:ascii="Arial" w:hAnsi="Arial" w:cs="Arial"/>
          <w:sz w:val="20"/>
          <w:szCs w:val="20"/>
        </w:rPr>
        <w:t>Konstrukcje wsporcze powinny być zgodne z „Katalogiem Powtarzalnych Elementów Drogowych” (I i II strefa wiatrowa).</w:t>
      </w:r>
    </w:p>
    <w:p w:rsidR="009E203F" w:rsidRDefault="009E203F" w:rsidP="009E203F">
      <w:pPr>
        <w:widowControl w:val="0"/>
        <w:jc w:val="both"/>
        <w:rPr>
          <w:rFonts w:ascii="Arial" w:hAnsi="Arial" w:cs="Arial"/>
          <w:sz w:val="20"/>
          <w:szCs w:val="20"/>
        </w:rPr>
      </w:pPr>
      <w:r>
        <w:rPr>
          <w:rFonts w:ascii="Arial" w:hAnsi="Arial" w:cs="Arial"/>
          <w:sz w:val="20"/>
          <w:szCs w:val="20"/>
        </w:rPr>
        <w:t>Zabezpieczenie antykorozyjne konstrukcji wsporczej i znaków drogowych zgodnie z instrukcją KOR 3-A.</w:t>
      </w:r>
    </w:p>
    <w:p w:rsidR="009E203F" w:rsidRDefault="009E203F" w:rsidP="009E203F">
      <w:pPr>
        <w:widowControl w:val="0"/>
        <w:jc w:val="both"/>
        <w:rPr>
          <w:rFonts w:ascii="Arial" w:hAnsi="Arial" w:cs="Arial"/>
          <w:sz w:val="20"/>
          <w:szCs w:val="20"/>
        </w:rPr>
      </w:pPr>
      <w:r>
        <w:rPr>
          <w:rFonts w:ascii="Arial" w:hAnsi="Arial" w:cs="Arial"/>
          <w:sz w:val="20"/>
          <w:szCs w:val="20"/>
        </w:rPr>
        <w:t xml:space="preserve">Wykopy pod fundamenty konstrukcji wsporczych należy wykonać zgodnie z KPED. </w:t>
      </w:r>
    </w:p>
    <w:p w:rsidR="009E203F" w:rsidRDefault="009E203F" w:rsidP="009E203F">
      <w:pPr>
        <w:widowControl w:val="0"/>
        <w:jc w:val="both"/>
        <w:rPr>
          <w:rFonts w:ascii="Arial" w:hAnsi="Arial" w:cs="Arial"/>
          <w:sz w:val="20"/>
          <w:szCs w:val="20"/>
        </w:rPr>
      </w:pPr>
      <w:r>
        <w:rPr>
          <w:rFonts w:ascii="Arial" w:hAnsi="Arial" w:cs="Arial"/>
          <w:sz w:val="20"/>
          <w:szCs w:val="20"/>
        </w:rPr>
        <w:t>Fundamenty należy wykonać z betonu B-15 na podsypce piaskowej. Wymiary zgodnie z KPED</w:t>
      </w:r>
    </w:p>
    <w:p w:rsidR="009E203F" w:rsidRDefault="009E203F" w:rsidP="009E203F">
      <w:pPr>
        <w:widowControl w:val="0"/>
        <w:jc w:val="both"/>
        <w:rPr>
          <w:rFonts w:ascii="Arial" w:hAnsi="Arial" w:cs="Arial"/>
          <w:sz w:val="20"/>
          <w:szCs w:val="20"/>
        </w:rPr>
      </w:pPr>
      <w:r>
        <w:rPr>
          <w:rFonts w:ascii="Arial" w:hAnsi="Arial" w:cs="Arial"/>
          <w:sz w:val="20"/>
          <w:szCs w:val="20"/>
        </w:rPr>
        <w:t>Połączenie konstrukcji wsporczych ze znakami drogowymi wykonać przy pomocy uniwersalnych uchwytów do znaków.</w:t>
      </w:r>
    </w:p>
    <w:p w:rsidR="009E203F" w:rsidRDefault="009E203F" w:rsidP="009E203F">
      <w:pPr>
        <w:pStyle w:val="Nagwek21"/>
        <w:keepNext w:val="0"/>
        <w:suppressAutoHyphens w:val="0"/>
        <w:autoSpaceDE/>
        <w:rPr>
          <w:rFonts w:ascii="Arial" w:eastAsia="Times New Roman" w:hAnsi="Arial" w:cs="Arial"/>
          <w:bCs w:val="0"/>
        </w:rPr>
      </w:pPr>
      <w:r>
        <w:rPr>
          <w:rFonts w:ascii="Arial" w:eastAsia="Times New Roman" w:hAnsi="Arial" w:cs="Arial"/>
          <w:bCs w:val="0"/>
        </w:rPr>
        <w:t>6.KONTROLA JAKOŚCI ROBÓT</w:t>
      </w:r>
    </w:p>
    <w:p w:rsidR="009E203F" w:rsidRDefault="009E203F" w:rsidP="009E203F">
      <w:pPr>
        <w:pStyle w:val="Nagwek21"/>
        <w:keepNext w:val="0"/>
        <w:suppressAutoHyphens w:val="0"/>
        <w:autoSpaceDE/>
        <w:rPr>
          <w:rFonts w:ascii="Arial" w:eastAsia="Times New Roman" w:hAnsi="Arial" w:cs="Arial"/>
          <w:bCs w:val="0"/>
        </w:rPr>
      </w:pPr>
      <w:r>
        <w:rPr>
          <w:rFonts w:ascii="Arial" w:eastAsia="Times New Roman" w:hAnsi="Arial" w:cs="Arial"/>
          <w:bCs w:val="0"/>
        </w:rPr>
        <w:t xml:space="preserve">6.1.Ogólne wymagania </w:t>
      </w:r>
    </w:p>
    <w:p w:rsidR="009E203F" w:rsidRDefault="009E203F" w:rsidP="009E203F">
      <w:pPr>
        <w:widowControl w:val="0"/>
        <w:ind w:firstLine="709"/>
        <w:jc w:val="both"/>
        <w:rPr>
          <w:rFonts w:ascii="Arial" w:hAnsi="Arial" w:cs="Arial"/>
          <w:sz w:val="20"/>
          <w:szCs w:val="20"/>
        </w:rPr>
      </w:pPr>
      <w:r>
        <w:rPr>
          <w:rFonts w:ascii="Arial" w:hAnsi="Arial" w:cs="Arial"/>
          <w:sz w:val="20"/>
          <w:szCs w:val="20"/>
        </w:rPr>
        <w:t>Ogólne wymagania dotyczące kontroli jakości robót podano w SST D - 00.00.00. „Wymagania ogólne”.</w:t>
      </w:r>
    </w:p>
    <w:p w:rsidR="009E203F" w:rsidRDefault="009E203F" w:rsidP="009E203F">
      <w:pPr>
        <w:pStyle w:val="Nagwek21"/>
        <w:keepNext w:val="0"/>
        <w:suppressAutoHyphens w:val="0"/>
        <w:autoSpaceDE/>
        <w:rPr>
          <w:rFonts w:ascii="Arial" w:eastAsia="Times New Roman" w:hAnsi="Arial" w:cs="Arial"/>
          <w:bCs w:val="0"/>
        </w:rPr>
      </w:pPr>
      <w:r>
        <w:rPr>
          <w:rFonts w:ascii="Arial" w:eastAsia="Times New Roman" w:hAnsi="Arial" w:cs="Arial"/>
          <w:bCs w:val="0"/>
        </w:rPr>
        <w:t>6.2.Kontrola i badania w trakcie robót</w:t>
      </w:r>
    </w:p>
    <w:p w:rsidR="009E203F" w:rsidRDefault="009E203F" w:rsidP="009E203F">
      <w:pPr>
        <w:widowControl w:val="0"/>
        <w:tabs>
          <w:tab w:val="left" w:pos="712"/>
        </w:tabs>
        <w:ind w:left="712" w:hanging="570"/>
        <w:jc w:val="both"/>
        <w:rPr>
          <w:rFonts w:ascii="Arial" w:hAnsi="Arial" w:cs="Arial"/>
          <w:sz w:val="20"/>
          <w:szCs w:val="20"/>
        </w:rPr>
      </w:pPr>
      <w:r>
        <w:rPr>
          <w:rFonts w:ascii="Arial" w:hAnsi="Arial" w:cs="Arial"/>
          <w:sz w:val="20"/>
          <w:szCs w:val="20"/>
        </w:rPr>
        <w:t>-</w:t>
      </w:r>
      <w:r>
        <w:rPr>
          <w:rFonts w:ascii="Arial" w:hAnsi="Arial" w:cs="Arial"/>
          <w:sz w:val="20"/>
          <w:szCs w:val="20"/>
        </w:rPr>
        <w:tab/>
        <w:t>badania jakości materiałów pod względem zgodności z SST,</w:t>
      </w:r>
    </w:p>
    <w:p w:rsidR="009E203F" w:rsidRDefault="009E203F" w:rsidP="009E203F">
      <w:pPr>
        <w:widowControl w:val="0"/>
        <w:tabs>
          <w:tab w:val="left" w:pos="712"/>
        </w:tabs>
        <w:ind w:left="712" w:hanging="570"/>
        <w:jc w:val="both"/>
        <w:rPr>
          <w:rFonts w:ascii="Arial" w:hAnsi="Arial" w:cs="Arial"/>
          <w:sz w:val="20"/>
          <w:szCs w:val="20"/>
        </w:rPr>
      </w:pPr>
      <w:r>
        <w:rPr>
          <w:rFonts w:ascii="Arial" w:hAnsi="Arial" w:cs="Arial"/>
          <w:sz w:val="20"/>
          <w:szCs w:val="20"/>
        </w:rPr>
        <w:t>-</w:t>
      </w:r>
      <w:r>
        <w:rPr>
          <w:rFonts w:ascii="Arial" w:hAnsi="Arial" w:cs="Arial"/>
          <w:sz w:val="20"/>
          <w:szCs w:val="20"/>
        </w:rPr>
        <w:tab/>
        <w:t>prawidłowość wykonania i zabezpieczenia antykorozyjnego elementów konstrukcji wsporczych wg instrukcji KOR 3-A,</w:t>
      </w:r>
    </w:p>
    <w:p w:rsidR="009E203F" w:rsidRDefault="009E203F" w:rsidP="009E203F">
      <w:pPr>
        <w:widowControl w:val="0"/>
        <w:tabs>
          <w:tab w:val="left" w:pos="712"/>
        </w:tabs>
        <w:ind w:left="712" w:hanging="570"/>
        <w:jc w:val="both"/>
        <w:rPr>
          <w:rFonts w:ascii="Arial" w:hAnsi="Arial" w:cs="Arial"/>
          <w:sz w:val="20"/>
          <w:szCs w:val="20"/>
        </w:rPr>
      </w:pPr>
      <w:r>
        <w:rPr>
          <w:rFonts w:ascii="Arial" w:hAnsi="Arial" w:cs="Arial"/>
          <w:sz w:val="20"/>
          <w:szCs w:val="20"/>
        </w:rPr>
        <w:t>-</w:t>
      </w:r>
      <w:r>
        <w:rPr>
          <w:rFonts w:ascii="Arial" w:hAnsi="Arial" w:cs="Arial"/>
          <w:sz w:val="20"/>
          <w:szCs w:val="20"/>
        </w:rPr>
        <w:tab/>
        <w:t>prawidłowość wykonania wykopów pod fundamenty konstrukcji wsporczych znaków drogowych,</w:t>
      </w:r>
    </w:p>
    <w:p w:rsidR="009E203F" w:rsidRDefault="009E203F" w:rsidP="009E203F">
      <w:pPr>
        <w:widowControl w:val="0"/>
        <w:tabs>
          <w:tab w:val="left" w:pos="712"/>
        </w:tabs>
        <w:ind w:left="712" w:hanging="570"/>
        <w:jc w:val="both"/>
        <w:rPr>
          <w:rFonts w:ascii="Arial" w:hAnsi="Arial" w:cs="Arial"/>
          <w:sz w:val="20"/>
          <w:szCs w:val="20"/>
        </w:rPr>
      </w:pPr>
      <w:r>
        <w:rPr>
          <w:rFonts w:ascii="Arial" w:hAnsi="Arial" w:cs="Arial"/>
          <w:sz w:val="20"/>
          <w:szCs w:val="20"/>
        </w:rPr>
        <w:t>-</w:t>
      </w:r>
      <w:r>
        <w:rPr>
          <w:rFonts w:ascii="Arial" w:hAnsi="Arial" w:cs="Arial"/>
          <w:sz w:val="20"/>
          <w:szCs w:val="20"/>
        </w:rPr>
        <w:tab/>
        <w:t>prawidłowość wykonania podsypki i fundamentów (klasa użytego betonu, zagęszczenie),</w:t>
      </w:r>
    </w:p>
    <w:p w:rsidR="009E203F" w:rsidRDefault="009E203F" w:rsidP="009E203F">
      <w:pPr>
        <w:widowControl w:val="0"/>
        <w:tabs>
          <w:tab w:val="left" w:pos="712"/>
        </w:tabs>
        <w:ind w:left="712" w:hanging="570"/>
        <w:jc w:val="both"/>
        <w:rPr>
          <w:rFonts w:ascii="Arial" w:hAnsi="Arial" w:cs="Arial"/>
          <w:sz w:val="20"/>
          <w:szCs w:val="20"/>
        </w:rPr>
      </w:pPr>
      <w:r>
        <w:rPr>
          <w:rFonts w:ascii="Arial" w:hAnsi="Arial" w:cs="Arial"/>
          <w:sz w:val="20"/>
          <w:szCs w:val="20"/>
        </w:rPr>
        <w:t>-</w:t>
      </w:r>
      <w:r>
        <w:rPr>
          <w:rFonts w:ascii="Arial" w:hAnsi="Arial" w:cs="Arial"/>
          <w:sz w:val="20"/>
          <w:szCs w:val="20"/>
        </w:rPr>
        <w:tab/>
        <w:t>wykonanie zasypki wokół fundamentów (KPED),</w:t>
      </w:r>
    </w:p>
    <w:p w:rsidR="009E203F" w:rsidRDefault="009E203F" w:rsidP="009E203F">
      <w:pPr>
        <w:widowControl w:val="0"/>
        <w:tabs>
          <w:tab w:val="left" w:pos="712"/>
        </w:tabs>
        <w:ind w:left="712" w:hanging="570"/>
        <w:jc w:val="both"/>
        <w:rPr>
          <w:rFonts w:ascii="Arial" w:hAnsi="Arial" w:cs="Arial"/>
          <w:sz w:val="20"/>
          <w:szCs w:val="20"/>
        </w:rPr>
      </w:pPr>
      <w:r>
        <w:rPr>
          <w:rFonts w:ascii="Arial" w:hAnsi="Arial" w:cs="Arial"/>
          <w:sz w:val="20"/>
          <w:szCs w:val="20"/>
        </w:rPr>
        <w:t>-</w:t>
      </w:r>
      <w:r>
        <w:rPr>
          <w:rFonts w:ascii="Arial" w:hAnsi="Arial" w:cs="Arial"/>
          <w:sz w:val="20"/>
          <w:szCs w:val="20"/>
        </w:rPr>
        <w:tab/>
        <w:t>prawidłowość połączenia konstrukcji wsporczej z fundamentem (KPED)</w:t>
      </w:r>
    </w:p>
    <w:p w:rsidR="009E203F" w:rsidRDefault="009E203F" w:rsidP="009E203F">
      <w:pPr>
        <w:pStyle w:val="Nagwek21"/>
        <w:keepNext w:val="0"/>
        <w:suppressAutoHyphens w:val="0"/>
        <w:autoSpaceDE/>
        <w:rPr>
          <w:rFonts w:ascii="Arial" w:eastAsia="Times New Roman" w:hAnsi="Arial" w:cs="Arial"/>
          <w:bCs w:val="0"/>
        </w:rPr>
      </w:pPr>
      <w:r>
        <w:rPr>
          <w:rFonts w:ascii="Arial" w:eastAsia="Times New Roman" w:hAnsi="Arial" w:cs="Arial"/>
          <w:bCs w:val="0"/>
        </w:rPr>
        <w:t>7.OBMIAR ROBÓT</w:t>
      </w:r>
    </w:p>
    <w:p w:rsidR="009E203F" w:rsidRDefault="009E203F" w:rsidP="00FE7E88">
      <w:pPr>
        <w:widowControl w:val="0"/>
        <w:jc w:val="both"/>
        <w:rPr>
          <w:rFonts w:ascii="Arial" w:hAnsi="Arial" w:cs="Arial"/>
          <w:sz w:val="20"/>
          <w:szCs w:val="20"/>
        </w:rPr>
      </w:pPr>
      <w:r>
        <w:rPr>
          <w:rFonts w:ascii="Arial" w:hAnsi="Arial" w:cs="Arial"/>
          <w:sz w:val="20"/>
          <w:szCs w:val="20"/>
        </w:rPr>
        <w:t>Ogólne wymagania dotyczące obmiaru robót podano w SST D - 00.00.00. „Wymagania ogólne”.</w:t>
      </w:r>
    </w:p>
    <w:p w:rsidR="009E203F" w:rsidRDefault="009E203F" w:rsidP="009E203F">
      <w:pPr>
        <w:pStyle w:val="Nagwek21"/>
        <w:keepNext w:val="0"/>
        <w:suppressAutoHyphens w:val="0"/>
        <w:autoSpaceDE/>
        <w:rPr>
          <w:rFonts w:ascii="Arial" w:eastAsia="Times New Roman" w:hAnsi="Arial" w:cs="Arial"/>
          <w:bCs w:val="0"/>
        </w:rPr>
      </w:pPr>
      <w:r>
        <w:rPr>
          <w:rFonts w:ascii="Arial" w:eastAsia="Times New Roman" w:hAnsi="Arial" w:cs="Arial"/>
          <w:bCs w:val="0"/>
        </w:rPr>
        <w:t>7.1.Jednostka obmiarowa</w:t>
      </w:r>
    </w:p>
    <w:p w:rsidR="009E203F" w:rsidRDefault="009E203F" w:rsidP="009E203F">
      <w:pPr>
        <w:widowControl w:val="0"/>
        <w:jc w:val="both"/>
        <w:rPr>
          <w:rFonts w:ascii="Arial" w:hAnsi="Arial" w:cs="Arial"/>
          <w:sz w:val="20"/>
          <w:szCs w:val="20"/>
        </w:rPr>
      </w:pPr>
      <w:r>
        <w:rPr>
          <w:rFonts w:ascii="Arial" w:hAnsi="Arial" w:cs="Arial"/>
          <w:sz w:val="20"/>
          <w:szCs w:val="20"/>
        </w:rPr>
        <w:t>Jednostką obmiarową jest 1 szt. znaków.</w:t>
      </w:r>
    </w:p>
    <w:p w:rsidR="009E203F" w:rsidRDefault="009E203F" w:rsidP="009E203F">
      <w:pPr>
        <w:pStyle w:val="Nagwek21"/>
        <w:keepNext w:val="0"/>
        <w:suppressAutoHyphens w:val="0"/>
        <w:autoSpaceDE/>
        <w:rPr>
          <w:rFonts w:ascii="Arial" w:eastAsia="Times New Roman" w:hAnsi="Arial" w:cs="Arial"/>
          <w:bCs w:val="0"/>
        </w:rPr>
      </w:pPr>
      <w:r>
        <w:rPr>
          <w:rFonts w:ascii="Arial" w:eastAsia="Times New Roman" w:hAnsi="Arial" w:cs="Arial"/>
          <w:bCs w:val="0"/>
        </w:rPr>
        <w:t>8.ODBIÓR ROBÓT</w:t>
      </w:r>
    </w:p>
    <w:p w:rsidR="009E203F" w:rsidRDefault="009E203F" w:rsidP="009E203F">
      <w:pPr>
        <w:widowControl w:val="0"/>
        <w:ind w:firstLine="709"/>
        <w:jc w:val="both"/>
        <w:rPr>
          <w:rFonts w:ascii="Arial" w:hAnsi="Arial" w:cs="Arial"/>
          <w:sz w:val="20"/>
          <w:szCs w:val="20"/>
        </w:rPr>
      </w:pPr>
      <w:r>
        <w:rPr>
          <w:rFonts w:ascii="Arial" w:hAnsi="Arial" w:cs="Arial"/>
          <w:sz w:val="20"/>
          <w:szCs w:val="20"/>
        </w:rPr>
        <w:t>Ogólne wymagania dotyczące odbioru robót podano w SST D - 00.00.00. „Wymagania ogólne”. Roboty uznaje się za wykonane zgodnie z Dokumentacją Projektową, SST i wymaganiami Inżyniera, jeżeli wszystkie badania i pomiary dały wyniki pozytywne.</w:t>
      </w:r>
    </w:p>
    <w:p w:rsidR="009E203F" w:rsidRDefault="009E203F" w:rsidP="009E203F">
      <w:pPr>
        <w:pStyle w:val="Nagwek21"/>
        <w:keepNext w:val="0"/>
        <w:suppressAutoHyphens w:val="0"/>
        <w:autoSpaceDE/>
        <w:rPr>
          <w:rFonts w:ascii="Arial" w:eastAsia="Times New Roman" w:hAnsi="Arial" w:cs="Arial"/>
          <w:bCs w:val="0"/>
        </w:rPr>
      </w:pPr>
      <w:r>
        <w:rPr>
          <w:rFonts w:ascii="Arial" w:eastAsia="Times New Roman" w:hAnsi="Arial" w:cs="Arial"/>
          <w:bCs w:val="0"/>
        </w:rPr>
        <w:t>9.PODSTAWA PŁATNOŚCI</w:t>
      </w:r>
    </w:p>
    <w:p w:rsidR="009E203F" w:rsidRDefault="009E203F" w:rsidP="009E203F">
      <w:pPr>
        <w:tabs>
          <w:tab w:val="left" w:pos="426"/>
          <w:tab w:val="right" w:leader="dot" w:pos="8505"/>
        </w:tabs>
        <w:spacing w:line="100" w:lineRule="atLeast"/>
        <w:jc w:val="both"/>
        <w:rPr>
          <w:rFonts w:ascii="Arial" w:hAnsi="Arial" w:cs="Arial"/>
          <w:sz w:val="20"/>
          <w:szCs w:val="20"/>
        </w:rPr>
      </w:pPr>
      <w:r>
        <w:rPr>
          <w:rFonts w:ascii="Arial" w:hAnsi="Arial" w:cs="Arial"/>
          <w:sz w:val="20"/>
          <w:szCs w:val="20"/>
        </w:rPr>
        <w:tab/>
        <w:t xml:space="preserve">Ogólne ustalenia dotyczące podstawy płatności podano w SST D-00.00.00 „Wymagania ogólne” </w:t>
      </w:r>
      <w:proofErr w:type="spellStart"/>
      <w:r>
        <w:rPr>
          <w:rFonts w:ascii="Arial" w:hAnsi="Arial" w:cs="Arial"/>
          <w:sz w:val="20"/>
          <w:szCs w:val="20"/>
        </w:rPr>
        <w:t>pkt</w:t>
      </w:r>
      <w:proofErr w:type="spellEnd"/>
      <w:r>
        <w:rPr>
          <w:rFonts w:ascii="Arial" w:hAnsi="Arial" w:cs="Arial"/>
          <w:sz w:val="20"/>
          <w:szCs w:val="20"/>
        </w:rPr>
        <w:t xml:space="preserve"> 9.</w:t>
      </w:r>
    </w:p>
    <w:p w:rsidR="009E203F" w:rsidRDefault="009E203F" w:rsidP="009E203F">
      <w:pPr>
        <w:tabs>
          <w:tab w:val="left" w:pos="426"/>
          <w:tab w:val="right" w:leader="dot" w:pos="8505"/>
        </w:tabs>
        <w:spacing w:line="100" w:lineRule="atLeast"/>
        <w:jc w:val="both"/>
        <w:rPr>
          <w:rFonts w:ascii="Arial" w:hAnsi="Arial" w:cs="Arial"/>
          <w:sz w:val="20"/>
          <w:szCs w:val="20"/>
        </w:rPr>
      </w:pPr>
      <w:r>
        <w:rPr>
          <w:rFonts w:ascii="Arial" w:hAnsi="Arial" w:cs="Arial"/>
          <w:sz w:val="20"/>
          <w:szCs w:val="20"/>
        </w:rPr>
        <w:t>Wykonawca udzieli gwarancji na wykonane oznakowanie pionowe zgodnie z warunkami kontraktu.</w:t>
      </w:r>
    </w:p>
    <w:p w:rsidR="009E203F" w:rsidRDefault="009E203F" w:rsidP="009E203F">
      <w:pPr>
        <w:pStyle w:val="Nagwek21"/>
        <w:keepNext w:val="0"/>
        <w:suppressAutoHyphens w:val="0"/>
        <w:autoSpaceDE/>
        <w:rPr>
          <w:rFonts w:ascii="Arial" w:eastAsia="Times New Roman" w:hAnsi="Arial" w:cs="Arial"/>
          <w:bCs w:val="0"/>
        </w:rPr>
      </w:pPr>
      <w:r>
        <w:rPr>
          <w:rFonts w:ascii="Arial" w:eastAsia="Times New Roman" w:hAnsi="Arial" w:cs="Arial"/>
          <w:bCs w:val="0"/>
        </w:rPr>
        <w:t>9.1 Cena jednostki obmiarowej</w:t>
      </w:r>
    </w:p>
    <w:p w:rsidR="009E203F" w:rsidRDefault="009E203F" w:rsidP="009E203F">
      <w:pPr>
        <w:widowControl w:val="0"/>
        <w:jc w:val="both"/>
        <w:rPr>
          <w:rFonts w:ascii="Arial" w:hAnsi="Arial" w:cs="Arial"/>
          <w:sz w:val="20"/>
          <w:szCs w:val="20"/>
        </w:rPr>
      </w:pPr>
      <w:r>
        <w:rPr>
          <w:rFonts w:ascii="Arial" w:hAnsi="Arial" w:cs="Arial"/>
          <w:sz w:val="20"/>
          <w:szCs w:val="20"/>
        </w:rPr>
        <w:t>Cena jednostkowa znaków obejmuje :</w:t>
      </w:r>
    </w:p>
    <w:p w:rsidR="009E203F" w:rsidRDefault="009E203F" w:rsidP="009E203F">
      <w:pPr>
        <w:widowControl w:val="0"/>
        <w:tabs>
          <w:tab w:val="left" w:pos="712"/>
        </w:tabs>
        <w:ind w:left="712" w:hanging="570"/>
        <w:jc w:val="both"/>
        <w:rPr>
          <w:rFonts w:ascii="Arial" w:hAnsi="Arial" w:cs="Arial"/>
          <w:sz w:val="20"/>
          <w:szCs w:val="20"/>
        </w:rPr>
      </w:pPr>
      <w:r>
        <w:rPr>
          <w:rFonts w:ascii="Arial" w:hAnsi="Arial" w:cs="Arial"/>
          <w:sz w:val="20"/>
          <w:szCs w:val="20"/>
        </w:rPr>
        <w:t>-</w:t>
      </w:r>
      <w:r>
        <w:rPr>
          <w:rFonts w:ascii="Arial" w:hAnsi="Arial" w:cs="Arial"/>
          <w:sz w:val="20"/>
          <w:szCs w:val="20"/>
        </w:rPr>
        <w:tab/>
        <w:t>demontaż istniejącego oznakowania pionowego</w:t>
      </w:r>
    </w:p>
    <w:p w:rsidR="009E203F" w:rsidRDefault="009E203F" w:rsidP="009E203F">
      <w:pPr>
        <w:widowControl w:val="0"/>
        <w:tabs>
          <w:tab w:val="left" w:pos="712"/>
        </w:tabs>
        <w:ind w:left="712" w:hanging="570"/>
        <w:jc w:val="both"/>
        <w:rPr>
          <w:rFonts w:ascii="Arial" w:hAnsi="Arial" w:cs="Arial"/>
          <w:sz w:val="20"/>
          <w:szCs w:val="20"/>
        </w:rPr>
      </w:pPr>
      <w:r>
        <w:rPr>
          <w:rFonts w:ascii="Arial" w:hAnsi="Arial" w:cs="Arial"/>
          <w:sz w:val="20"/>
          <w:szCs w:val="20"/>
        </w:rPr>
        <w:t>-</w:t>
      </w:r>
      <w:r>
        <w:rPr>
          <w:rFonts w:ascii="Arial" w:hAnsi="Arial" w:cs="Arial"/>
          <w:sz w:val="20"/>
          <w:szCs w:val="20"/>
        </w:rPr>
        <w:tab/>
        <w:t>magazynowanie znaków i słupków przez okres trwania budowy</w:t>
      </w:r>
    </w:p>
    <w:p w:rsidR="009E203F" w:rsidRDefault="009E203F" w:rsidP="009E203F">
      <w:pPr>
        <w:widowControl w:val="0"/>
        <w:tabs>
          <w:tab w:val="left" w:pos="712"/>
        </w:tabs>
        <w:ind w:left="712" w:hanging="570"/>
        <w:jc w:val="both"/>
        <w:rPr>
          <w:rFonts w:ascii="Arial" w:hAnsi="Arial" w:cs="Arial"/>
          <w:sz w:val="20"/>
          <w:szCs w:val="20"/>
        </w:rPr>
      </w:pPr>
      <w:r>
        <w:rPr>
          <w:rFonts w:ascii="Arial" w:hAnsi="Arial" w:cs="Arial"/>
          <w:sz w:val="20"/>
          <w:szCs w:val="20"/>
        </w:rPr>
        <w:t>-</w:t>
      </w:r>
      <w:r>
        <w:rPr>
          <w:rFonts w:ascii="Arial" w:hAnsi="Arial" w:cs="Arial"/>
          <w:sz w:val="20"/>
          <w:szCs w:val="20"/>
        </w:rPr>
        <w:tab/>
        <w:t>prace pomiarowe i roboty przygotowawcze,</w:t>
      </w:r>
    </w:p>
    <w:p w:rsidR="009E203F" w:rsidRDefault="009E203F" w:rsidP="009E203F">
      <w:pPr>
        <w:widowControl w:val="0"/>
        <w:tabs>
          <w:tab w:val="left" w:pos="712"/>
        </w:tabs>
        <w:ind w:left="712" w:hanging="570"/>
        <w:jc w:val="both"/>
        <w:rPr>
          <w:rFonts w:ascii="Arial" w:hAnsi="Arial" w:cs="Arial"/>
          <w:sz w:val="20"/>
          <w:szCs w:val="20"/>
        </w:rPr>
      </w:pPr>
      <w:r>
        <w:rPr>
          <w:rFonts w:ascii="Arial" w:hAnsi="Arial" w:cs="Arial"/>
          <w:sz w:val="20"/>
          <w:szCs w:val="20"/>
        </w:rPr>
        <w:t>-</w:t>
      </w:r>
      <w:r>
        <w:rPr>
          <w:rFonts w:ascii="Arial" w:hAnsi="Arial" w:cs="Arial"/>
          <w:sz w:val="20"/>
          <w:szCs w:val="20"/>
        </w:rPr>
        <w:tab/>
        <w:t>zakup nowych znaków i słupków oraz dostarczenie ich na miejsce montażu</w:t>
      </w:r>
    </w:p>
    <w:p w:rsidR="009E203F" w:rsidRDefault="009E203F" w:rsidP="009E203F">
      <w:pPr>
        <w:widowControl w:val="0"/>
        <w:tabs>
          <w:tab w:val="left" w:pos="712"/>
        </w:tabs>
        <w:ind w:left="712" w:hanging="570"/>
        <w:jc w:val="both"/>
        <w:rPr>
          <w:rFonts w:ascii="Arial" w:hAnsi="Arial" w:cs="Arial"/>
          <w:sz w:val="20"/>
          <w:szCs w:val="20"/>
        </w:rPr>
      </w:pPr>
      <w:r>
        <w:rPr>
          <w:rFonts w:ascii="Arial" w:hAnsi="Arial" w:cs="Arial"/>
          <w:sz w:val="20"/>
          <w:szCs w:val="20"/>
        </w:rPr>
        <w:t>-</w:t>
      </w:r>
      <w:r>
        <w:rPr>
          <w:rFonts w:ascii="Arial" w:hAnsi="Arial" w:cs="Arial"/>
          <w:sz w:val="20"/>
          <w:szCs w:val="20"/>
        </w:rPr>
        <w:tab/>
        <w:t>dostarczenie zdemontowanych znaków i słupków na miejsce montażu</w:t>
      </w:r>
    </w:p>
    <w:p w:rsidR="009E203F" w:rsidRDefault="009E203F" w:rsidP="009E203F">
      <w:pPr>
        <w:widowControl w:val="0"/>
        <w:tabs>
          <w:tab w:val="left" w:pos="712"/>
        </w:tabs>
        <w:ind w:left="712" w:hanging="570"/>
        <w:jc w:val="both"/>
        <w:rPr>
          <w:rFonts w:ascii="Arial" w:hAnsi="Arial" w:cs="Arial"/>
          <w:sz w:val="20"/>
          <w:szCs w:val="20"/>
        </w:rPr>
      </w:pPr>
      <w:r>
        <w:rPr>
          <w:rFonts w:ascii="Arial" w:hAnsi="Arial" w:cs="Arial"/>
          <w:sz w:val="20"/>
          <w:szCs w:val="20"/>
        </w:rPr>
        <w:t>-</w:t>
      </w:r>
      <w:r>
        <w:rPr>
          <w:rFonts w:ascii="Arial" w:hAnsi="Arial" w:cs="Arial"/>
          <w:sz w:val="20"/>
          <w:szCs w:val="20"/>
        </w:rPr>
        <w:tab/>
        <w:t xml:space="preserve">wykonanie wykopu pod fundamenty, wykonanie fundamentu, zamocowanie słupków </w:t>
      </w:r>
    </w:p>
    <w:p w:rsidR="009E203F" w:rsidRDefault="009E203F" w:rsidP="009E203F">
      <w:pPr>
        <w:widowControl w:val="0"/>
        <w:tabs>
          <w:tab w:val="left" w:pos="712"/>
        </w:tabs>
        <w:ind w:left="712" w:hanging="570"/>
        <w:jc w:val="both"/>
        <w:rPr>
          <w:rFonts w:ascii="Arial" w:hAnsi="Arial" w:cs="Arial"/>
          <w:sz w:val="20"/>
          <w:szCs w:val="20"/>
        </w:rPr>
      </w:pPr>
      <w:r>
        <w:rPr>
          <w:rFonts w:ascii="Arial" w:hAnsi="Arial" w:cs="Arial"/>
          <w:sz w:val="20"/>
          <w:szCs w:val="20"/>
        </w:rPr>
        <w:t>-</w:t>
      </w:r>
      <w:r>
        <w:rPr>
          <w:rFonts w:ascii="Arial" w:hAnsi="Arial" w:cs="Arial"/>
          <w:sz w:val="20"/>
          <w:szCs w:val="20"/>
        </w:rPr>
        <w:tab/>
        <w:t xml:space="preserve">montaż znaków na słupkach </w:t>
      </w:r>
    </w:p>
    <w:p w:rsidR="009E203F" w:rsidRDefault="009E203F" w:rsidP="009E203F">
      <w:pPr>
        <w:widowControl w:val="0"/>
        <w:tabs>
          <w:tab w:val="left" w:pos="712"/>
        </w:tabs>
        <w:ind w:left="712" w:hanging="570"/>
        <w:jc w:val="both"/>
        <w:rPr>
          <w:rFonts w:ascii="Arial" w:hAnsi="Arial" w:cs="Arial"/>
          <w:sz w:val="20"/>
          <w:szCs w:val="20"/>
        </w:rPr>
      </w:pPr>
      <w:r>
        <w:rPr>
          <w:rFonts w:ascii="Arial" w:hAnsi="Arial" w:cs="Arial"/>
          <w:sz w:val="20"/>
          <w:szCs w:val="20"/>
        </w:rPr>
        <w:lastRenderedPageBreak/>
        <w:t>-</w:t>
      </w:r>
      <w:r>
        <w:rPr>
          <w:rFonts w:ascii="Arial" w:hAnsi="Arial" w:cs="Arial"/>
          <w:sz w:val="20"/>
          <w:szCs w:val="20"/>
        </w:rPr>
        <w:tab/>
        <w:t>uprzątnięcie terenu w miejscu ustawienia znaków i słupków</w:t>
      </w:r>
    </w:p>
    <w:p w:rsidR="009E203F" w:rsidRDefault="009E203F" w:rsidP="009E203F">
      <w:pPr>
        <w:widowControl w:val="0"/>
        <w:tabs>
          <w:tab w:val="left" w:pos="712"/>
        </w:tabs>
        <w:ind w:left="712" w:hanging="570"/>
        <w:rPr>
          <w:rFonts w:ascii="Arial" w:hAnsi="Arial" w:cs="Arial"/>
          <w:sz w:val="20"/>
          <w:szCs w:val="20"/>
        </w:rPr>
      </w:pPr>
      <w:r>
        <w:rPr>
          <w:rFonts w:ascii="Arial" w:hAnsi="Arial" w:cs="Arial"/>
          <w:sz w:val="20"/>
          <w:szCs w:val="20"/>
        </w:rPr>
        <w:t>-</w:t>
      </w:r>
      <w:r>
        <w:rPr>
          <w:rFonts w:ascii="Arial" w:hAnsi="Arial" w:cs="Arial"/>
          <w:sz w:val="20"/>
          <w:szCs w:val="20"/>
        </w:rPr>
        <w:tab/>
        <w:t>utrzymanie i ochrona wykonanego oznakowania pionowego .</w:t>
      </w:r>
    </w:p>
    <w:p w:rsidR="009E203F" w:rsidRDefault="009E203F" w:rsidP="009E203F">
      <w:pPr>
        <w:pStyle w:val="Nagwek21"/>
        <w:keepNext w:val="0"/>
        <w:suppressAutoHyphens w:val="0"/>
        <w:autoSpaceDE/>
        <w:rPr>
          <w:rFonts w:ascii="Arial" w:eastAsia="Times New Roman" w:hAnsi="Arial" w:cs="Arial"/>
          <w:bCs w:val="0"/>
        </w:rPr>
      </w:pPr>
      <w:r>
        <w:rPr>
          <w:rFonts w:ascii="Arial" w:eastAsia="Times New Roman" w:hAnsi="Arial" w:cs="Arial"/>
          <w:bCs w:val="0"/>
        </w:rPr>
        <w:t xml:space="preserve">9.2.Szczegółowy zakres robót objętych płatnością </w:t>
      </w:r>
    </w:p>
    <w:p w:rsidR="009E203F" w:rsidRDefault="009E203F" w:rsidP="009E203F">
      <w:pPr>
        <w:widowControl w:val="0"/>
        <w:jc w:val="both"/>
        <w:rPr>
          <w:rFonts w:ascii="Arial" w:hAnsi="Arial" w:cs="Arial"/>
          <w:b/>
          <w:sz w:val="20"/>
          <w:szCs w:val="20"/>
        </w:rPr>
      </w:pPr>
      <w:r>
        <w:rPr>
          <w:rFonts w:ascii="Arial" w:hAnsi="Arial" w:cs="Arial"/>
          <w:b/>
          <w:sz w:val="20"/>
          <w:szCs w:val="20"/>
        </w:rPr>
        <w:t>10.PRZEPISY ZWIĄZANE</w:t>
      </w:r>
    </w:p>
    <w:p w:rsidR="009E203F" w:rsidRDefault="009E203F" w:rsidP="009E203F">
      <w:pPr>
        <w:pStyle w:val="Nagwek21"/>
        <w:keepNext w:val="0"/>
        <w:suppressAutoHyphens w:val="0"/>
        <w:autoSpaceDE/>
        <w:rPr>
          <w:rFonts w:ascii="Arial" w:eastAsia="Times New Roman" w:hAnsi="Arial" w:cs="Arial"/>
          <w:bCs w:val="0"/>
        </w:rPr>
      </w:pPr>
      <w:r>
        <w:rPr>
          <w:rFonts w:ascii="Arial" w:eastAsia="Times New Roman" w:hAnsi="Arial" w:cs="Arial"/>
          <w:bCs w:val="0"/>
        </w:rPr>
        <w:t>10.1.Normy</w:t>
      </w:r>
    </w:p>
    <w:p w:rsidR="009E203F" w:rsidRDefault="009E203F" w:rsidP="00B062D3">
      <w:pPr>
        <w:widowControl w:val="0"/>
        <w:numPr>
          <w:ilvl w:val="0"/>
          <w:numId w:val="19"/>
        </w:numPr>
        <w:tabs>
          <w:tab w:val="left" w:pos="1134"/>
        </w:tabs>
        <w:jc w:val="both"/>
        <w:rPr>
          <w:rFonts w:ascii="Arial" w:hAnsi="Arial" w:cs="Arial"/>
          <w:sz w:val="20"/>
          <w:szCs w:val="20"/>
        </w:rPr>
      </w:pPr>
      <w:r>
        <w:rPr>
          <w:rFonts w:ascii="Arial" w:hAnsi="Arial" w:cs="Arial"/>
          <w:sz w:val="20"/>
          <w:szCs w:val="20"/>
        </w:rPr>
        <w:t>-</w:t>
      </w:r>
      <w:r>
        <w:rPr>
          <w:rFonts w:ascii="Arial" w:hAnsi="Arial" w:cs="Arial"/>
          <w:sz w:val="20"/>
          <w:szCs w:val="20"/>
        </w:rPr>
        <w:tab/>
        <w:t>PN-B-06250</w:t>
      </w:r>
      <w:r>
        <w:rPr>
          <w:rFonts w:ascii="Arial" w:hAnsi="Arial" w:cs="Arial"/>
          <w:sz w:val="20"/>
          <w:szCs w:val="20"/>
        </w:rPr>
        <w:tab/>
        <w:t>Beton zwykły</w:t>
      </w:r>
    </w:p>
    <w:p w:rsidR="009E203F" w:rsidRDefault="009E203F" w:rsidP="00B062D3">
      <w:pPr>
        <w:widowControl w:val="0"/>
        <w:numPr>
          <w:ilvl w:val="0"/>
          <w:numId w:val="19"/>
        </w:numPr>
        <w:tabs>
          <w:tab w:val="left" w:pos="1134"/>
        </w:tabs>
        <w:jc w:val="both"/>
        <w:rPr>
          <w:rFonts w:ascii="Arial" w:hAnsi="Arial" w:cs="Arial"/>
          <w:sz w:val="20"/>
          <w:szCs w:val="20"/>
        </w:rPr>
      </w:pPr>
      <w:r>
        <w:rPr>
          <w:rFonts w:ascii="Arial" w:hAnsi="Arial" w:cs="Arial"/>
          <w:sz w:val="20"/>
          <w:szCs w:val="20"/>
        </w:rPr>
        <w:t>-</w:t>
      </w:r>
      <w:r>
        <w:rPr>
          <w:rFonts w:ascii="Arial" w:hAnsi="Arial" w:cs="Arial"/>
          <w:sz w:val="20"/>
          <w:szCs w:val="20"/>
        </w:rPr>
        <w:tab/>
        <w:t>PN-B06712</w:t>
      </w:r>
      <w:r>
        <w:rPr>
          <w:rFonts w:ascii="Arial" w:hAnsi="Arial" w:cs="Arial"/>
          <w:sz w:val="20"/>
          <w:szCs w:val="20"/>
        </w:rPr>
        <w:tab/>
        <w:t>Kruszywa mineralne do betonu zwykłego</w:t>
      </w:r>
    </w:p>
    <w:p w:rsidR="00FE7E88" w:rsidRDefault="009E203F" w:rsidP="00B062D3">
      <w:pPr>
        <w:widowControl w:val="0"/>
        <w:numPr>
          <w:ilvl w:val="0"/>
          <w:numId w:val="19"/>
        </w:numPr>
        <w:tabs>
          <w:tab w:val="left" w:pos="1134"/>
        </w:tabs>
        <w:jc w:val="both"/>
        <w:rPr>
          <w:rFonts w:ascii="Arial" w:hAnsi="Arial" w:cs="Arial"/>
          <w:sz w:val="20"/>
          <w:szCs w:val="20"/>
        </w:rPr>
      </w:pPr>
      <w:r>
        <w:rPr>
          <w:rFonts w:ascii="Arial" w:hAnsi="Arial" w:cs="Arial"/>
          <w:sz w:val="20"/>
          <w:szCs w:val="20"/>
        </w:rPr>
        <w:t>-</w:t>
      </w:r>
      <w:r>
        <w:rPr>
          <w:rFonts w:ascii="Arial" w:hAnsi="Arial" w:cs="Arial"/>
          <w:sz w:val="20"/>
          <w:szCs w:val="20"/>
        </w:rPr>
        <w:tab/>
        <w:t>PN-B-19701</w:t>
      </w:r>
      <w:r>
        <w:rPr>
          <w:rFonts w:ascii="Arial" w:hAnsi="Arial" w:cs="Arial"/>
          <w:sz w:val="20"/>
          <w:szCs w:val="20"/>
        </w:rPr>
        <w:tab/>
        <w:t xml:space="preserve">Cement. Cement powszechnego użytku. Skład wymagania i ocena </w:t>
      </w:r>
      <w:r w:rsidR="00FE7E88">
        <w:rPr>
          <w:rFonts w:ascii="Arial" w:hAnsi="Arial" w:cs="Arial"/>
          <w:sz w:val="20"/>
          <w:szCs w:val="20"/>
        </w:rPr>
        <w:t xml:space="preserve"> </w:t>
      </w:r>
    </w:p>
    <w:p w:rsidR="009E203F" w:rsidRDefault="00FE7E88" w:rsidP="00FE7E88">
      <w:pPr>
        <w:widowControl w:val="0"/>
        <w:tabs>
          <w:tab w:val="left" w:pos="1134"/>
        </w:tabs>
        <w:ind w:left="720"/>
        <w:jc w:val="both"/>
        <w:rPr>
          <w:rFonts w:ascii="Arial" w:hAnsi="Arial" w:cs="Arial"/>
          <w:sz w:val="20"/>
          <w:szCs w:val="20"/>
        </w:rPr>
      </w:pPr>
      <w:r>
        <w:rPr>
          <w:rFonts w:ascii="Arial" w:hAnsi="Arial" w:cs="Arial"/>
          <w:sz w:val="20"/>
          <w:szCs w:val="20"/>
        </w:rPr>
        <w:t xml:space="preserve">                                   </w:t>
      </w:r>
      <w:r w:rsidR="009E203F">
        <w:rPr>
          <w:rFonts w:ascii="Arial" w:hAnsi="Arial" w:cs="Arial"/>
          <w:sz w:val="20"/>
          <w:szCs w:val="20"/>
        </w:rPr>
        <w:t>zgodności.</w:t>
      </w:r>
    </w:p>
    <w:p w:rsidR="009E203F" w:rsidRDefault="009E203F" w:rsidP="00B062D3">
      <w:pPr>
        <w:widowControl w:val="0"/>
        <w:numPr>
          <w:ilvl w:val="0"/>
          <w:numId w:val="19"/>
        </w:numPr>
        <w:tabs>
          <w:tab w:val="left" w:pos="1134"/>
        </w:tabs>
        <w:jc w:val="both"/>
        <w:rPr>
          <w:rFonts w:ascii="Arial" w:hAnsi="Arial" w:cs="Arial"/>
          <w:sz w:val="20"/>
          <w:szCs w:val="20"/>
        </w:rPr>
      </w:pPr>
      <w:r>
        <w:rPr>
          <w:rFonts w:ascii="Arial" w:hAnsi="Arial" w:cs="Arial"/>
          <w:sz w:val="20"/>
          <w:szCs w:val="20"/>
        </w:rPr>
        <w:t>-</w:t>
      </w:r>
      <w:r>
        <w:rPr>
          <w:rFonts w:ascii="Arial" w:hAnsi="Arial" w:cs="Arial"/>
          <w:sz w:val="20"/>
          <w:szCs w:val="20"/>
        </w:rPr>
        <w:tab/>
        <w:t>PN-H-74219</w:t>
      </w:r>
      <w:r>
        <w:rPr>
          <w:rFonts w:ascii="Arial" w:hAnsi="Arial" w:cs="Arial"/>
          <w:sz w:val="20"/>
          <w:szCs w:val="20"/>
        </w:rPr>
        <w:tab/>
        <w:t>Rury stalowe bez szwu walcowane na gorąco ogólnego zastosowania.</w:t>
      </w:r>
    </w:p>
    <w:p w:rsidR="00FE7E88" w:rsidRDefault="009E203F" w:rsidP="00B062D3">
      <w:pPr>
        <w:widowControl w:val="0"/>
        <w:numPr>
          <w:ilvl w:val="0"/>
          <w:numId w:val="19"/>
        </w:numPr>
        <w:tabs>
          <w:tab w:val="left" w:pos="1134"/>
        </w:tabs>
        <w:jc w:val="both"/>
        <w:rPr>
          <w:rFonts w:ascii="Arial" w:hAnsi="Arial" w:cs="Arial"/>
          <w:sz w:val="20"/>
          <w:szCs w:val="20"/>
        </w:rPr>
      </w:pPr>
      <w:r>
        <w:rPr>
          <w:rFonts w:ascii="Arial" w:hAnsi="Arial" w:cs="Arial"/>
          <w:sz w:val="20"/>
          <w:szCs w:val="20"/>
        </w:rPr>
        <w:t>-</w:t>
      </w:r>
      <w:r>
        <w:rPr>
          <w:rFonts w:ascii="Arial" w:hAnsi="Arial" w:cs="Arial"/>
          <w:sz w:val="20"/>
          <w:szCs w:val="20"/>
        </w:rPr>
        <w:tab/>
        <w:t>PN-H-74220</w:t>
      </w:r>
      <w:r>
        <w:rPr>
          <w:rFonts w:ascii="Arial" w:hAnsi="Arial" w:cs="Arial"/>
          <w:sz w:val="20"/>
          <w:szCs w:val="20"/>
        </w:rPr>
        <w:tab/>
        <w:t>Rury stalowe bez szwu ciągnion</w:t>
      </w:r>
      <w:r w:rsidR="00FE7E88">
        <w:rPr>
          <w:rFonts w:ascii="Arial" w:hAnsi="Arial" w:cs="Arial"/>
          <w:sz w:val="20"/>
          <w:szCs w:val="20"/>
        </w:rPr>
        <w:t xml:space="preserve">e i walcowane na zimno ogólnego </w:t>
      </w:r>
    </w:p>
    <w:p w:rsidR="009E203F" w:rsidRPr="00FE7E88" w:rsidRDefault="00FE7E88" w:rsidP="00FE7E88">
      <w:pPr>
        <w:widowControl w:val="0"/>
        <w:tabs>
          <w:tab w:val="left" w:pos="1134"/>
        </w:tabs>
        <w:ind w:left="720"/>
        <w:jc w:val="both"/>
        <w:rPr>
          <w:rFonts w:ascii="Arial" w:hAnsi="Arial" w:cs="Arial"/>
          <w:sz w:val="20"/>
          <w:szCs w:val="20"/>
        </w:rPr>
      </w:pPr>
      <w:r>
        <w:rPr>
          <w:rFonts w:ascii="Arial" w:hAnsi="Arial" w:cs="Arial"/>
          <w:sz w:val="20"/>
          <w:szCs w:val="20"/>
        </w:rPr>
        <w:t xml:space="preserve">                                    </w:t>
      </w:r>
      <w:r w:rsidR="009E203F" w:rsidRPr="00FE7E88">
        <w:rPr>
          <w:rFonts w:ascii="Arial" w:hAnsi="Arial" w:cs="Arial"/>
          <w:sz w:val="20"/>
          <w:szCs w:val="20"/>
        </w:rPr>
        <w:t>przeznaczenia.</w:t>
      </w:r>
    </w:p>
    <w:p w:rsidR="009E203F" w:rsidRPr="00AA4D86" w:rsidRDefault="009E203F" w:rsidP="00B062D3">
      <w:pPr>
        <w:widowControl w:val="0"/>
        <w:numPr>
          <w:ilvl w:val="0"/>
          <w:numId w:val="19"/>
        </w:numPr>
        <w:jc w:val="both"/>
        <w:rPr>
          <w:rFonts w:ascii="Arial" w:hAnsi="Arial" w:cs="Arial"/>
          <w:sz w:val="20"/>
          <w:szCs w:val="20"/>
        </w:rPr>
      </w:pPr>
      <w:r>
        <w:rPr>
          <w:rFonts w:ascii="Arial" w:hAnsi="Arial" w:cs="Arial"/>
          <w:sz w:val="20"/>
          <w:szCs w:val="20"/>
        </w:rPr>
        <w:t xml:space="preserve">Katalog Powtarzalnych Elementów Drogowych – Centralne Biuro Projektowo Badawcze Dróg i </w:t>
      </w:r>
      <w:r w:rsidRPr="00AA4D86">
        <w:rPr>
          <w:rFonts w:ascii="Arial" w:hAnsi="Arial" w:cs="Arial"/>
          <w:sz w:val="20"/>
          <w:szCs w:val="20"/>
        </w:rPr>
        <w:t>Mostów</w:t>
      </w:r>
    </w:p>
    <w:p w:rsidR="009E203F" w:rsidRPr="00AA4D86" w:rsidRDefault="009E203F" w:rsidP="009E203F">
      <w:pPr>
        <w:pStyle w:val="Normalny1"/>
        <w:widowControl/>
        <w:suppressAutoHyphens w:val="0"/>
        <w:rPr>
          <w:rFonts w:ascii="Arial" w:hAnsi="Arial" w:cs="Arial"/>
          <w:sz w:val="20"/>
        </w:rPr>
      </w:pPr>
    </w:p>
    <w:p w:rsidR="009E203F" w:rsidRDefault="009E203F" w:rsidP="009E203F">
      <w:pPr>
        <w:pStyle w:val="Normalny1"/>
        <w:widowControl/>
        <w:suppressAutoHyphens w:val="0"/>
        <w:rPr>
          <w:rFonts w:ascii="Arial" w:hAnsi="Arial" w:cs="Arial"/>
          <w:sz w:val="20"/>
        </w:rPr>
      </w:pPr>
    </w:p>
    <w:p w:rsidR="00AA4D86" w:rsidRDefault="00AA4D86"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662C92" w:rsidRDefault="00662C92" w:rsidP="009E203F">
      <w:pPr>
        <w:pStyle w:val="Normalny1"/>
        <w:widowControl/>
        <w:suppressAutoHyphens w:val="0"/>
        <w:rPr>
          <w:rFonts w:ascii="Arial" w:hAnsi="Arial" w:cs="Arial"/>
          <w:sz w:val="20"/>
        </w:rPr>
      </w:pPr>
    </w:p>
    <w:p w:rsidR="00FE7E88" w:rsidRPr="00662C92" w:rsidRDefault="00FE7E88" w:rsidP="009E203F">
      <w:pPr>
        <w:pStyle w:val="Normalny1"/>
        <w:widowControl/>
        <w:suppressAutoHyphens w:val="0"/>
        <w:rPr>
          <w:rFonts w:ascii="Arial" w:hAnsi="Arial" w:cs="Arial"/>
          <w:szCs w:val="24"/>
        </w:rPr>
      </w:pPr>
      <w:r w:rsidRPr="00662C92">
        <w:rPr>
          <w:rFonts w:ascii="Arial" w:hAnsi="Arial" w:cs="Arial"/>
          <w:szCs w:val="24"/>
        </w:rPr>
        <w:lastRenderedPageBreak/>
        <w:t xml:space="preserve">D-08.01.02 </w:t>
      </w:r>
      <w:r w:rsidR="00662C92" w:rsidRPr="00662C92">
        <w:rPr>
          <w:rFonts w:ascii="Arial" w:hAnsi="Arial" w:cs="Arial"/>
          <w:szCs w:val="24"/>
        </w:rPr>
        <w:t xml:space="preserve">Kod </w:t>
      </w:r>
      <w:r w:rsidR="00662C92" w:rsidRPr="00662C92">
        <w:rPr>
          <w:rStyle w:val="FontStyle22"/>
          <w:rFonts w:ascii="Arial" w:hAnsi="Arial" w:cs="Arial"/>
          <w:sz w:val="24"/>
          <w:szCs w:val="24"/>
        </w:rPr>
        <w:t>CPV-</w:t>
      </w:r>
      <w:r w:rsidR="00662C92">
        <w:rPr>
          <w:rStyle w:val="FontStyle22"/>
          <w:rFonts w:ascii="Arial" w:hAnsi="Arial" w:cs="Arial"/>
          <w:sz w:val="24"/>
          <w:szCs w:val="24"/>
        </w:rPr>
        <w:t xml:space="preserve"> </w:t>
      </w:r>
      <w:r w:rsidR="00662C92" w:rsidRPr="00662C92">
        <w:rPr>
          <w:rStyle w:val="FontStyle22"/>
          <w:rFonts w:ascii="Arial" w:hAnsi="Arial" w:cs="Arial"/>
          <w:sz w:val="24"/>
          <w:szCs w:val="24"/>
        </w:rPr>
        <w:t>4523300-9</w:t>
      </w:r>
      <w:r w:rsidR="00662C92" w:rsidRPr="00662C92">
        <w:rPr>
          <w:rStyle w:val="FontStyle22"/>
          <w:rFonts w:ascii="Arial" w:hAnsi="Arial" w:cs="Arial"/>
          <w:sz w:val="24"/>
          <w:szCs w:val="24"/>
        </w:rPr>
        <w:br/>
      </w:r>
      <w:r w:rsidRPr="00662C92">
        <w:rPr>
          <w:rFonts w:ascii="Arial" w:hAnsi="Arial" w:cs="Arial"/>
          <w:szCs w:val="24"/>
        </w:rPr>
        <w:t>KRAWĘŻNIKI I OPORNIKI KAMIENNE</w:t>
      </w:r>
    </w:p>
    <w:p w:rsidR="00FE7E88" w:rsidRDefault="00FE7E88" w:rsidP="00FE7E88">
      <w:pPr>
        <w:pStyle w:val="Nagwek1"/>
        <w:spacing w:line="100" w:lineRule="atLeast"/>
        <w:rPr>
          <w:rFonts w:ascii="Arial" w:eastAsia="Times New Roman" w:hAnsi="Arial" w:cs="Arial"/>
          <w:sz w:val="20"/>
        </w:rPr>
      </w:pPr>
      <w:r>
        <w:rPr>
          <w:rFonts w:ascii="Arial" w:eastAsia="Times New Roman" w:hAnsi="Arial" w:cs="Arial"/>
          <w:sz w:val="20"/>
        </w:rPr>
        <w:t>1. WSTĘP</w:t>
      </w:r>
    </w:p>
    <w:p w:rsidR="00FE7E88" w:rsidRDefault="00FE7E88" w:rsidP="00FE7E88">
      <w:pPr>
        <w:pStyle w:val="Nagwek2"/>
        <w:spacing w:before="0" w:line="100" w:lineRule="atLeast"/>
        <w:jc w:val="both"/>
        <w:rPr>
          <w:rFonts w:ascii="Arial" w:eastAsia="Times New Roman" w:hAnsi="Arial" w:cs="Arial"/>
          <w:sz w:val="20"/>
        </w:rPr>
      </w:pPr>
      <w:r>
        <w:rPr>
          <w:rFonts w:ascii="Arial" w:eastAsia="Times New Roman" w:hAnsi="Arial" w:cs="Arial"/>
          <w:sz w:val="20"/>
        </w:rPr>
        <w:t>1.1. Przedmiot SST</w:t>
      </w:r>
    </w:p>
    <w:p w:rsidR="00FE7E88" w:rsidRPr="00FE7E88" w:rsidRDefault="00FE7E88" w:rsidP="00FE7E88">
      <w:pPr>
        <w:rPr>
          <w:rFonts w:ascii="Arial" w:hAnsi="Arial" w:cs="Arial"/>
          <w:sz w:val="20"/>
          <w:szCs w:val="20"/>
        </w:rPr>
      </w:pPr>
      <w:r>
        <w:rPr>
          <w:rFonts w:ascii="Arial" w:hAnsi="Arial" w:cs="Arial"/>
          <w:sz w:val="20"/>
        </w:rPr>
        <w:tab/>
        <w:t xml:space="preserve">Przedmiotem niniejszej szczegółowej specyfikacji technicznej (SST) są wymagania ogólne dotyczące wykonania i odbioru robót związanych z wykonywaniem </w:t>
      </w:r>
      <w:r w:rsidRPr="00AA4D86">
        <w:rPr>
          <w:rFonts w:ascii="Arial" w:hAnsi="Arial" w:cs="Arial"/>
          <w:sz w:val="20"/>
          <w:szCs w:val="20"/>
        </w:rPr>
        <w:t xml:space="preserve">i odbioru robót związanych z ustawieniem krawężników </w:t>
      </w:r>
      <w:r>
        <w:rPr>
          <w:rFonts w:ascii="Arial" w:hAnsi="Arial" w:cs="Arial"/>
          <w:sz w:val="20"/>
          <w:szCs w:val="20"/>
        </w:rPr>
        <w:t xml:space="preserve"> i oporników kamiennych, </w:t>
      </w:r>
      <w:r>
        <w:rPr>
          <w:rFonts w:ascii="Arial" w:hAnsi="Arial" w:cs="Arial"/>
          <w:sz w:val="20"/>
        </w:rPr>
        <w:t xml:space="preserve">przy </w:t>
      </w:r>
      <w:r w:rsidRPr="009B6CCC">
        <w:rPr>
          <w:rFonts w:ascii="Arial" w:hAnsi="Arial" w:cs="Arial"/>
          <w:color w:val="31849B"/>
          <w:sz w:val="20"/>
          <w:szCs w:val="20"/>
        </w:rPr>
        <w:t>Rozbudow</w:t>
      </w:r>
      <w:r>
        <w:rPr>
          <w:rFonts w:ascii="Arial" w:hAnsi="Arial" w:cs="Arial"/>
          <w:color w:val="31849B"/>
          <w:sz w:val="20"/>
          <w:szCs w:val="20"/>
        </w:rPr>
        <w:t>ie</w:t>
      </w:r>
      <w:r w:rsidRPr="009B6CCC">
        <w:rPr>
          <w:rFonts w:ascii="Arial" w:hAnsi="Arial" w:cs="Arial"/>
          <w:color w:val="31849B"/>
          <w:sz w:val="20"/>
          <w:szCs w:val="20"/>
        </w:rPr>
        <w:t xml:space="preserve"> cmentarza komunalnego przy ul. Sudeckiej  68 w Jeleniej Górze</w:t>
      </w:r>
      <w:r w:rsidRPr="009B6CCC">
        <w:rPr>
          <w:rFonts w:cs="Arial"/>
          <w:color w:val="31849B"/>
          <w:sz w:val="18"/>
          <w:szCs w:val="18"/>
        </w:rPr>
        <w:t xml:space="preserve">   </w:t>
      </w:r>
      <w:r w:rsidRPr="009B6CCC">
        <w:rPr>
          <w:rFonts w:ascii="Arial" w:hAnsi="Arial" w:cs="Arial"/>
          <w:sz w:val="20"/>
        </w:rPr>
        <w:t>.</w:t>
      </w:r>
    </w:p>
    <w:p w:rsidR="00FE7E88" w:rsidRDefault="00FE7E88" w:rsidP="00FE7E88">
      <w:pPr>
        <w:pStyle w:val="Nagwek2"/>
        <w:spacing w:line="100" w:lineRule="atLeast"/>
        <w:jc w:val="both"/>
        <w:rPr>
          <w:rFonts w:ascii="Arial" w:eastAsia="Times New Roman" w:hAnsi="Arial" w:cs="Arial"/>
          <w:sz w:val="20"/>
        </w:rPr>
      </w:pPr>
      <w:r>
        <w:rPr>
          <w:rFonts w:ascii="Arial" w:eastAsia="Times New Roman" w:hAnsi="Arial" w:cs="Arial"/>
          <w:sz w:val="20"/>
        </w:rPr>
        <w:t>1.2. Zakres stosowania SST</w:t>
      </w:r>
    </w:p>
    <w:p w:rsidR="00FE7E88" w:rsidRDefault="00FE7E88" w:rsidP="00FE7E88">
      <w:pPr>
        <w:tabs>
          <w:tab w:val="left" w:pos="0"/>
        </w:tabs>
        <w:spacing w:line="100" w:lineRule="atLeast"/>
        <w:jc w:val="both"/>
        <w:rPr>
          <w:rFonts w:ascii="Arial" w:hAnsi="Arial" w:cs="Arial"/>
          <w:sz w:val="20"/>
        </w:rPr>
      </w:pPr>
      <w:r>
        <w:rPr>
          <w:rFonts w:ascii="Arial" w:hAnsi="Arial" w:cs="Arial"/>
          <w:sz w:val="20"/>
        </w:rPr>
        <w:t>Specyfikacja techniczna jest stosowana jako dokument przetargowy przy  zleceniu i realizacji robót wymienionych w rozdziale “Wymagania ogólne” w punkcie 1.1.</w:t>
      </w:r>
    </w:p>
    <w:p w:rsidR="00FE7E88" w:rsidRDefault="00FE7E88" w:rsidP="00FE7E88">
      <w:pPr>
        <w:pStyle w:val="Nagwek2"/>
        <w:spacing w:line="100" w:lineRule="atLeast"/>
        <w:jc w:val="both"/>
        <w:rPr>
          <w:rFonts w:ascii="Arial" w:eastAsia="Times New Roman" w:hAnsi="Arial" w:cs="Arial"/>
          <w:sz w:val="20"/>
        </w:rPr>
      </w:pPr>
      <w:r>
        <w:rPr>
          <w:rFonts w:ascii="Arial" w:eastAsia="Times New Roman" w:hAnsi="Arial" w:cs="Arial"/>
          <w:sz w:val="20"/>
        </w:rPr>
        <w:t>1.3. Zakres robót objętych SST</w:t>
      </w:r>
    </w:p>
    <w:p w:rsidR="00FE7E88" w:rsidRPr="00AA4D86" w:rsidRDefault="00FE7E88" w:rsidP="00FE7E88">
      <w:pPr>
        <w:rPr>
          <w:rFonts w:ascii="Arial" w:hAnsi="Arial" w:cs="Arial"/>
          <w:sz w:val="20"/>
          <w:szCs w:val="20"/>
        </w:rPr>
      </w:pPr>
      <w:r w:rsidRPr="00AA4D86">
        <w:rPr>
          <w:rFonts w:ascii="Arial" w:hAnsi="Arial" w:cs="Arial"/>
          <w:sz w:val="20"/>
          <w:szCs w:val="20"/>
        </w:rPr>
        <w:t>Ustalenia zawarte w niniejszej specyfikacji dotyczą zasad prowadzenia robót związanych z ustawieniem krawężników kamiennych:</w:t>
      </w:r>
    </w:p>
    <w:p w:rsidR="00FE7E88" w:rsidRPr="00AA4D86" w:rsidRDefault="00FE7E88" w:rsidP="00FE7E88">
      <w:pPr>
        <w:numPr>
          <w:ilvl w:val="0"/>
          <w:numId w:val="16"/>
        </w:numPr>
        <w:overflowPunct w:val="0"/>
        <w:autoSpaceDE w:val="0"/>
        <w:autoSpaceDN w:val="0"/>
        <w:adjustRightInd w:val="0"/>
        <w:jc w:val="both"/>
        <w:textAlignment w:val="baseline"/>
        <w:rPr>
          <w:rFonts w:ascii="Arial" w:hAnsi="Arial" w:cs="Arial"/>
          <w:sz w:val="20"/>
          <w:szCs w:val="20"/>
        </w:rPr>
      </w:pPr>
      <w:r w:rsidRPr="00AA4D86">
        <w:rPr>
          <w:rFonts w:ascii="Arial" w:hAnsi="Arial" w:cs="Arial"/>
          <w:sz w:val="20"/>
          <w:szCs w:val="20"/>
        </w:rPr>
        <w:t>ulicznych,</w:t>
      </w:r>
    </w:p>
    <w:p w:rsidR="00FE7E88" w:rsidRPr="00AA4D86" w:rsidRDefault="00FE7E88" w:rsidP="00FE7E88">
      <w:pPr>
        <w:numPr>
          <w:ilvl w:val="0"/>
          <w:numId w:val="16"/>
        </w:numPr>
        <w:overflowPunct w:val="0"/>
        <w:autoSpaceDE w:val="0"/>
        <w:autoSpaceDN w:val="0"/>
        <w:adjustRightInd w:val="0"/>
        <w:jc w:val="both"/>
        <w:textAlignment w:val="baseline"/>
        <w:rPr>
          <w:rFonts w:ascii="Arial" w:hAnsi="Arial" w:cs="Arial"/>
          <w:sz w:val="20"/>
          <w:szCs w:val="20"/>
        </w:rPr>
      </w:pPr>
      <w:r w:rsidRPr="00AA4D86">
        <w:rPr>
          <w:rFonts w:ascii="Arial" w:hAnsi="Arial" w:cs="Arial"/>
          <w:sz w:val="20"/>
          <w:szCs w:val="20"/>
        </w:rPr>
        <w:t>drogowych,</w:t>
      </w:r>
    </w:p>
    <w:p w:rsidR="00AA4D86" w:rsidRPr="00AA4D86" w:rsidRDefault="00FE7E88" w:rsidP="00FE7E88">
      <w:pPr>
        <w:rPr>
          <w:rFonts w:ascii="Arial" w:hAnsi="Arial" w:cs="Arial"/>
          <w:sz w:val="20"/>
          <w:szCs w:val="20"/>
        </w:rPr>
      </w:pPr>
      <w:r w:rsidRPr="00AA4D86">
        <w:rPr>
          <w:rFonts w:ascii="Arial" w:hAnsi="Arial" w:cs="Arial"/>
          <w:sz w:val="20"/>
          <w:szCs w:val="20"/>
        </w:rPr>
        <w:t>na ławach</w:t>
      </w:r>
      <w:r>
        <w:rPr>
          <w:rFonts w:ascii="Arial" w:hAnsi="Arial" w:cs="Arial"/>
          <w:sz w:val="20"/>
          <w:szCs w:val="20"/>
        </w:rPr>
        <w:t xml:space="preserve"> </w:t>
      </w:r>
      <w:r w:rsidRPr="00AA4D86">
        <w:rPr>
          <w:rFonts w:ascii="Arial" w:hAnsi="Arial" w:cs="Arial"/>
          <w:sz w:val="20"/>
          <w:szCs w:val="20"/>
        </w:rPr>
        <w:t xml:space="preserve">betonu </w:t>
      </w:r>
      <w:r>
        <w:rPr>
          <w:rFonts w:ascii="Arial" w:hAnsi="Arial" w:cs="Arial"/>
          <w:sz w:val="20"/>
          <w:szCs w:val="20"/>
        </w:rPr>
        <w:t xml:space="preserve"> zgodnie z dokumentacją projektową </w:t>
      </w:r>
    </w:p>
    <w:p w:rsidR="00AA4D86" w:rsidRPr="00AA4D86" w:rsidRDefault="00AA4D86" w:rsidP="00AA4D86">
      <w:pPr>
        <w:pStyle w:val="Nagwek2"/>
        <w:rPr>
          <w:rFonts w:ascii="Arial" w:hAnsi="Arial" w:cs="Arial"/>
          <w:sz w:val="20"/>
        </w:rPr>
      </w:pPr>
      <w:r w:rsidRPr="00AA4D86">
        <w:rPr>
          <w:rFonts w:ascii="Arial" w:hAnsi="Arial" w:cs="Arial"/>
          <w:sz w:val="20"/>
        </w:rPr>
        <w:t>1.4. Określenia podstawowe</w:t>
      </w:r>
    </w:p>
    <w:p w:rsidR="00AA4D86" w:rsidRPr="00AA4D86" w:rsidRDefault="00AA4D86" w:rsidP="00AA4D86">
      <w:pPr>
        <w:rPr>
          <w:rFonts w:ascii="Arial" w:hAnsi="Arial" w:cs="Arial"/>
          <w:sz w:val="20"/>
          <w:szCs w:val="20"/>
        </w:rPr>
      </w:pPr>
      <w:r w:rsidRPr="00AA4D86">
        <w:rPr>
          <w:rFonts w:ascii="Arial" w:hAnsi="Arial" w:cs="Arial"/>
          <w:b/>
          <w:sz w:val="20"/>
          <w:szCs w:val="20"/>
        </w:rPr>
        <w:t xml:space="preserve">1.4.1. </w:t>
      </w:r>
      <w:r w:rsidRPr="00AA4D86">
        <w:rPr>
          <w:rFonts w:ascii="Arial" w:hAnsi="Arial" w:cs="Arial"/>
          <w:sz w:val="20"/>
          <w:szCs w:val="20"/>
        </w:rPr>
        <w:t xml:space="preserve">Krawężniki </w:t>
      </w:r>
      <w:r w:rsidR="00FE7E88">
        <w:rPr>
          <w:rFonts w:ascii="Arial" w:hAnsi="Arial" w:cs="Arial"/>
          <w:sz w:val="20"/>
          <w:szCs w:val="20"/>
        </w:rPr>
        <w:t xml:space="preserve">/ oporniki </w:t>
      </w:r>
      <w:r w:rsidRPr="00AA4D86">
        <w:rPr>
          <w:rFonts w:ascii="Arial" w:hAnsi="Arial" w:cs="Arial"/>
          <w:sz w:val="20"/>
          <w:szCs w:val="20"/>
        </w:rPr>
        <w:t>kamienne - belki kamienne ograniczające chodniki dla pieszych, pasy dzielące, wyspy kierujące oraz nawierzchnie drogowe.</w:t>
      </w:r>
    </w:p>
    <w:p w:rsidR="00AA4D86" w:rsidRPr="00AA4D86" w:rsidRDefault="00AA4D86" w:rsidP="00AA4D86">
      <w:pPr>
        <w:spacing w:before="120"/>
        <w:rPr>
          <w:rFonts w:ascii="Arial" w:hAnsi="Arial" w:cs="Arial"/>
          <w:sz w:val="20"/>
          <w:szCs w:val="20"/>
        </w:rPr>
      </w:pPr>
      <w:r w:rsidRPr="00AA4D86">
        <w:rPr>
          <w:rFonts w:ascii="Arial" w:hAnsi="Arial" w:cs="Arial"/>
          <w:b/>
          <w:sz w:val="20"/>
          <w:szCs w:val="20"/>
        </w:rPr>
        <w:t xml:space="preserve">1.4.2. </w:t>
      </w:r>
      <w:r w:rsidRPr="00AA4D86">
        <w:rPr>
          <w:rFonts w:ascii="Arial" w:hAnsi="Arial" w:cs="Arial"/>
          <w:sz w:val="20"/>
          <w:szCs w:val="20"/>
        </w:rPr>
        <w:t xml:space="preserve">Pozostałe określenia podstawowe są zgodne z obowiązującymi, odpowiednimi polskimi normami i z definicjami podanymi w OST D-M-00.00.00 „Wymagania ogólne” </w:t>
      </w:r>
      <w:proofErr w:type="spellStart"/>
      <w:r w:rsidRPr="00AA4D86">
        <w:rPr>
          <w:rFonts w:ascii="Arial" w:hAnsi="Arial" w:cs="Arial"/>
          <w:sz w:val="20"/>
          <w:szCs w:val="20"/>
        </w:rPr>
        <w:t>pkt</w:t>
      </w:r>
      <w:proofErr w:type="spellEnd"/>
      <w:r w:rsidRPr="00AA4D86">
        <w:rPr>
          <w:rFonts w:ascii="Arial" w:hAnsi="Arial" w:cs="Arial"/>
          <w:sz w:val="20"/>
          <w:szCs w:val="20"/>
        </w:rPr>
        <w:t xml:space="preserve"> 1.4.</w:t>
      </w:r>
    </w:p>
    <w:p w:rsidR="00AA4D86" w:rsidRPr="00AA4D86" w:rsidRDefault="00AA4D86" w:rsidP="00AA4D86">
      <w:pPr>
        <w:pStyle w:val="Nagwek2"/>
        <w:rPr>
          <w:rFonts w:ascii="Arial" w:hAnsi="Arial" w:cs="Arial"/>
          <w:sz w:val="20"/>
        </w:rPr>
      </w:pPr>
      <w:r w:rsidRPr="00AA4D86">
        <w:rPr>
          <w:rFonts w:ascii="Arial" w:hAnsi="Arial" w:cs="Arial"/>
          <w:sz w:val="20"/>
        </w:rPr>
        <w:t>1.5. Ogólne wymagania dotyczące robót</w:t>
      </w:r>
    </w:p>
    <w:p w:rsidR="00AA4D86" w:rsidRPr="00AA4D86" w:rsidRDefault="00AA4D86" w:rsidP="00AA4D86">
      <w:pPr>
        <w:rPr>
          <w:rFonts w:ascii="Arial" w:hAnsi="Arial" w:cs="Arial"/>
          <w:sz w:val="20"/>
          <w:szCs w:val="20"/>
        </w:rPr>
      </w:pPr>
      <w:r w:rsidRPr="00AA4D86">
        <w:rPr>
          <w:rFonts w:ascii="Arial" w:hAnsi="Arial" w:cs="Arial"/>
          <w:sz w:val="20"/>
          <w:szCs w:val="20"/>
        </w:rPr>
        <w:t xml:space="preserve">Ogólne wymagania dotyczące robót podano w </w:t>
      </w:r>
      <w:r w:rsidR="00FE7E88">
        <w:rPr>
          <w:rFonts w:ascii="Arial" w:hAnsi="Arial" w:cs="Arial"/>
          <w:sz w:val="20"/>
          <w:szCs w:val="20"/>
        </w:rPr>
        <w:t>S</w:t>
      </w:r>
      <w:r w:rsidRPr="00AA4D86">
        <w:rPr>
          <w:rFonts w:ascii="Arial" w:hAnsi="Arial" w:cs="Arial"/>
          <w:sz w:val="20"/>
          <w:szCs w:val="20"/>
        </w:rPr>
        <w:t xml:space="preserve">ST D-M-00.00.00 „Wymagania ogólne” </w:t>
      </w:r>
      <w:proofErr w:type="spellStart"/>
      <w:r w:rsidRPr="00AA4D86">
        <w:rPr>
          <w:rFonts w:ascii="Arial" w:hAnsi="Arial" w:cs="Arial"/>
          <w:sz w:val="20"/>
          <w:szCs w:val="20"/>
        </w:rPr>
        <w:t>pkt</w:t>
      </w:r>
      <w:proofErr w:type="spellEnd"/>
      <w:r w:rsidRPr="00AA4D86">
        <w:rPr>
          <w:rFonts w:ascii="Arial" w:hAnsi="Arial" w:cs="Arial"/>
          <w:sz w:val="20"/>
          <w:szCs w:val="20"/>
        </w:rPr>
        <w:t xml:space="preserve"> 1.5.</w:t>
      </w:r>
    </w:p>
    <w:p w:rsidR="00AA4D86" w:rsidRPr="00AA4D86" w:rsidRDefault="00AA4D86" w:rsidP="00AA4D86">
      <w:pPr>
        <w:pStyle w:val="Nagwek1"/>
        <w:rPr>
          <w:rFonts w:ascii="Arial" w:hAnsi="Arial" w:cs="Arial"/>
          <w:sz w:val="20"/>
        </w:rPr>
      </w:pPr>
      <w:r w:rsidRPr="00AA4D86">
        <w:rPr>
          <w:rFonts w:ascii="Arial" w:hAnsi="Arial" w:cs="Arial"/>
          <w:sz w:val="20"/>
        </w:rPr>
        <w:t>2. MATERIAŁY</w:t>
      </w:r>
    </w:p>
    <w:p w:rsidR="00AA4D86" w:rsidRPr="00AA4D86" w:rsidRDefault="00AA4D86" w:rsidP="00AA4D86">
      <w:pPr>
        <w:pStyle w:val="Nagwek2"/>
        <w:rPr>
          <w:rFonts w:ascii="Arial" w:hAnsi="Arial" w:cs="Arial"/>
          <w:sz w:val="20"/>
        </w:rPr>
      </w:pPr>
      <w:r w:rsidRPr="00AA4D86">
        <w:rPr>
          <w:rFonts w:ascii="Arial" w:hAnsi="Arial" w:cs="Arial"/>
          <w:sz w:val="20"/>
        </w:rPr>
        <w:t>2.1. Ogólne wymagania dotyczące materiałów</w:t>
      </w:r>
    </w:p>
    <w:p w:rsidR="00AA4D86" w:rsidRPr="00AA4D86" w:rsidRDefault="00AA4D86" w:rsidP="00AA4D86">
      <w:pPr>
        <w:rPr>
          <w:rFonts w:ascii="Arial" w:hAnsi="Arial" w:cs="Arial"/>
          <w:sz w:val="20"/>
          <w:szCs w:val="20"/>
        </w:rPr>
      </w:pPr>
      <w:r w:rsidRPr="00AA4D86">
        <w:rPr>
          <w:rFonts w:ascii="Arial" w:hAnsi="Arial" w:cs="Arial"/>
          <w:sz w:val="20"/>
          <w:szCs w:val="20"/>
        </w:rPr>
        <w:t xml:space="preserve">Ogólne wymagania dotyczące materiałów, ich pozyskiwania i składowania, podano w  </w:t>
      </w:r>
      <w:r w:rsidR="00FE7E88">
        <w:rPr>
          <w:rFonts w:ascii="Arial" w:hAnsi="Arial" w:cs="Arial"/>
          <w:sz w:val="20"/>
          <w:szCs w:val="20"/>
        </w:rPr>
        <w:t>S</w:t>
      </w:r>
      <w:r w:rsidRPr="00AA4D86">
        <w:rPr>
          <w:rFonts w:ascii="Arial" w:hAnsi="Arial" w:cs="Arial"/>
          <w:sz w:val="20"/>
          <w:szCs w:val="20"/>
        </w:rPr>
        <w:t xml:space="preserve">ST D-M-00.00.00 „Wymagania ogólne” </w:t>
      </w:r>
      <w:proofErr w:type="spellStart"/>
      <w:r w:rsidRPr="00AA4D86">
        <w:rPr>
          <w:rFonts w:ascii="Arial" w:hAnsi="Arial" w:cs="Arial"/>
          <w:sz w:val="20"/>
          <w:szCs w:val="20"/>
        </w:rPr>
        <w:t>pkt</w:t>
      </w:r>
      <w:proofErr w:type="spellEnd"/>
      <w:r w:rsidRPr="00AA4D86">
        <w:rPr>
          <w:rFonts w:ascii="Arial" w:hAnsi="Arial" w:cs="Arial"/>
          <w:sz w:val="20"/>
          <w:szCs w:val="20"/>
        </w:rPr>
        <w:t xml:space="preserve"> 2.</w:t>
      </w:r>
    </w:p>
    <w:p w:rsidR="00AA4D86" w:rsidRPr="00AA4D86" w:rsidRDefault="00AA4D86" w:rsidP="00AA4D86">
      <w:pPr>
        <w:pStyle w:val="Nagwek2"/>
        <w:rPr>
          <w:rFonts w:ascii="Arial" w:hAnsi="Arial" w:cs="Arial"/>
          <w:sz w:val="20"/>
        </w:rPr>
      </w:pPr>
      <w:r w:rsidRPr="00AA4D86">
        <w:rPr>
          <w:rFonts w:ascii="Arial" w:hAnsi="Arial" w:cs="Arial"/>
          <w:sz w:val="20"/>
        </w:rPr>
        <w:t>2.2. Stosowane materiały</w:t>
      </w:r>
    </w:p>
    <w:p w:rsidR="00AA4D86" w:rsidRPr="00AA4D86" w:rsidRDefault="00AA4D86" w:rsidP="00AA4D86">
      <w:pPr>
        <w:rPr>
          <w:rFonts w:ascii="Arial" w:hAnsi="Arial" w:cs="Arial"/>
          <w:sz w:val="20"/>
          <w:szCs w:val="20"/>
        </w:rPr>
      </w:pPr>
      <w:r w:rsidRPr="00AA4D86">
        <w:rPr>
          <w:rFonts w:ascii="Arial" w:hAnsi="Arial" w:cs="Arial"/>
          <w:sz w:val="20"/>
          <w:szCs w:val="20"/>
        </w:rPr>
        <w:t>Materiałami stosowanymi do wykonania krawężników kamiennych  są:</w:t>
      </w:r>
    </w:p>
    <w:p w:rsidR="00AA4D86" w:rsidRPr="00AA4D86" w:rsidRDefault="00AA4D86" w:rsidP="00AA4D86">
      <w:pPr>
        <w:numPr>
          <w:ilvl w:val="0"/>
          <w:numId w:val="16"/>
        </w:numPr>
        <w:overflowPunct w:val="0"/>
        <w:autoSpaceDE w:val="0"/>
        <w:autoSpaceDN w:val="0"/>
        <w:adjustRightInd w:val="0"/>
        <w:jc w:val="both"/>
        <w:textAlignment w:val="baseline"/>
        <w:rPr>
          <w:rFonts w:ascii="Arial" w:hAnsi="Arial" w:cs="Arial"/>
          <w:sz w:val="20"/>
          <w:szCs w:val="20"/>
        </w:rPr>
      </w:pPr>
      <w:r w:rsidRPr="00AA4D86">
        <w:rPr>
          <w:rFonts w:ascii="Arial" w:hAnsi="Arial" w:cs="Arial"/>
          <w:sz w:val="20"/>
          <w:szCs w:val="20"/>
        </w:rPr>
        <w:t xml:space="preserve">krawężniki </w:t>
      </w:r>
      <w:r w:rsidR="00FE7E88">
        <w:rPr>
          <w:rFonts w:ascii="Arial" w:hAnsi="Arial" w:cs="Arial"/>
          <w:sz w:val="20"/>
          <w:szCs w:val="20"/>
        </w:rPr>
        <w:t xml:space="preserve">/ oporniki </w:t>
      </w:r>
      <w:r w:rsidRPr="00AA4D86">
        <w:rPr>
          <w:rFonts w:ascii="Arial" w:hAnsi="Arial" w:cs="Arial"/>
          <w:sz w:val="20"/>
          <w:szCs w:val="20"/>
        </w:rPr>
        <w:t>odpowiadające wymaganiom BN-66/6775-01 [9],</w:t>
      </w:r>
    </w:p>
    <w:p w:rsidR="00AA4D86" w:rsidRPr="00AA4D86" w:rsidRDefault="00AA4D86" w:rsidP="00AA4D86">
      <w:pPr>
        <w:numPr>
          <w:ilvl w:val="0"/>
          <w:numId w:val="16"/>
        </w:numPr>
        <w:overflowPunct w:val="0"/>
        <w:autoSpaceDE w:val="0"/>
        <w:autoSpaceDN w:val="0"/>
        <w:adjustRightInd w:val="0"/>
        <w:jc w:val="both"/>
        <w:textAlignment w:val="baseline"/>
        <w:rPr>
          <w:rFonts w:ascii="Arial" w:hAnsi="Arial" w:cs="Arial"/>
          <w:sz w:val="20"/>
          <w:szCs w:val="20"/>
        </w:rPr>
      </w:pPr>
      <w:r w:rsidRPr="00AA4D86">
        <w:rPr>
          <w:rFonts w:ascii="Arial" w:hAnsi="Arial" w:cs="Arial"/>
          <w:sz w:val="20"/>
          <w:szCs w:val="20"/>
        </w:rPr>
        <w:t>piasek na podsypkę,</w:t>
      </w:r>
    </w:p>
    <w:p w:rsidR="00AA4D86" w:rsidRPr="00AA4D86" w:rsidRDefault="00AA4D86" w:rsidP="00AA4D86">
      <w:pPr>
        <w:numPr>
          <w:ilvl w:val="0"/>
          <w:numId w:val="16"/>
        </w:numPr>
        <w:overflowPunct w:val="0"/>
        <w:autoSpaceDE w:val="0"/>
        <w:autoSpaceDN w:val="0"/>
        <w:adjustRightInd w:val="0"/>
        <w:jc w:val="both"/>
        <w:textAlignment w:val="baseline"/>
        <w:rPr>
          <w:rFonts w:ascii="Arial" w:hAnsi="Arial" w:cs="Arial"/>
          <w:sz w:val="20"/>
          <w:szCs w:val="20"/>
        </w:rPr>
      </w:pPr>
      <w:r w:rsidRPr="00AA4D86">
        <w:rPr>
          <w:rFonts w:ascii="Arial" w:hAnsi="Arial" w:cs="Arial"/>
          <w:sz w:val="20"/>
          <w:szCs w:val="20"/>
        </w:rPr>
        <w:t>cement do podsypki cementowo-piaskowej i zaprawy,</w:t>
      </w:r>
    </w:p>
    <w:p w:rsidR="00AA4D86" w:rsidRPr="00AA4D86" w:rsidRDefault="00AA4D86" w:rsidP="00AA4D86">
      <w:pPr>
        <w:numPr>
          <w:ilvl w:val="0"/>
          <w:numId w:val="16"/>
        </w:numPr>
        <w:overflowPunct w:val="0"/>
        <w:autoSpaceDE w:val="0"/>
        <w:autoSpaceDN w:val="0"/>
        <w:adjustRightInd w:val="0"/>
        <w:jc w:val="both"/>
        <w:textAlignment w:val="baseline"/>
        <w:rPr>
          <w:rFonts w:ascii="Arial" w:hAnsi="Arial" w:cs="Arial"/>
          <w:sz w:val="20"/>
          <w:szCs w:val="20"/>
        </w:rPr>
      </w:pPr>
      <w:r w:rsidRPr="00AA4D86">
        <w:rPr>
          <w:rFonts w:ascii="Arial" w:hAnsi="Arial" w:cs="Arial"/>
          <w:sz w:val="20"/>
          <w:szCs w:val="20"/>
        </w:rPr>
        <w:t>woda,</w:t>
      </w:r>
    </w:p>
    <w:p w:rsidR="00AA4D86" w:rsidRPr="00AA4D86" w:rsidRDefault="00AA4D86" w:rsidP="00AA4D86">
      <w:pPr>
        <w:pStyle w:val="Nagwek2"/>
        <w:rPr>
          <w:rFonts w:ascii="Arial" w:hAnsi="Arial" w:cs="Arial"/>
          <w:sz w:val="20"/>
        </w:rPr>
      </w:pPr>
      <w:r w:rsidRPr="00AA4D86">
        <w:rPr>
          <w:rFonts w:ascii="Arial" w:hAnsi="Arial" w:cs="Arial"/>
          <w:sz w:val="20"/>
        </w:rPr>
        <w:t>2.3. Krawężniki kamienne - klasyfikacja</w:t>
      </w:r>
    </w:p>
    <w:p w:rsidR="00AA4D86" w:rsidRPr="00AA4D86" w:rsidRDefault="00AA4D86" w:rsidP="00AA4D86">
      <w:pPr>
        <w:rPr>
          <w:rFonts w:ascii="Arial" w:hAnsi="Arial" w:cs="Arial"/>
          <w:sz w:val="20"/>
          <w:szCs w:val="20"/>
        </w:rPr>
      </w:pPr>
      <w:r w:rsidRPr="00AA4D86">
        <w:rPr>
          <w:rFonts w:ascii="Arial" w:hAnsi="Arial" w:cs="Arial"/>
          <w:b/>
          <w:sz w:val="20"/>
          <w:szCs w:val="20"/>
        </w:rPr>
        <w:t xml:space="preserve">2.3.1. </w:t>
      </w:r>
      <w:r w:rsidRPr="00AA4D86">
        <w:rPr>
          <w:rFonts w:ascii="Arial" w:hAnsi="Arial" w:cs="Arial"/>
          <w:sz w:val="20"/>
          <w:szCs w:val="20"/>
        </w:rPr>
        <w:t>Typy</w:t>
      </w:r>
    </w:p>
    <w:p w:rsidR="00AA4D86" w:rsidRPr="00AA4D86" w:rsidRDefault="00AA4D86" w:rsidP="00AA4D86">
      <w:pPr>
        <w:spacing w:before="120"/>
        <w:rPr>
          <w:rFonts w:ascii="Arial" w:hAnsi="Arial" w:cs="Arial"/>
          <w:sz w:val="20"/>
          <w:szCs w:val="20"/>
        </w:rPr>
      </w:pPr>
      <w:r w:rsidRPr="00AA4D86">
        <w:rPr>
          <w:rFonts w:ascii="Arial" w:hAnsi="Arial" w:cs="Arial"/>
          <w:sz w:val="20"/>
          <w:szCs w:val="20"/>
        </w:rPr>
        <w:tab/>
        <w:t>W zależności od przeznaczenia rozróżnia się trzy typy krawężników:</w:t>
      </w:r>
    </w:p>
    <w:p w:rsidR="00AA4D86" w:rsidRPr="00AA4D86" w:rsidRDefault="00AA4D86" w:rsidP="00AA4D86">
      <w:pPr>
        <w:rPr>
          <w:rFonts w:ascii="Arial" w:hAnsi="Arial" w:cs="Arial"/>
          <w:sz w:val="20"/>
          <w:szCs w:val="20"/>
        </w:rPr>
      </w:pPr>
      <w:r w:rsidRPr="00FE7E88">
        <w:rPr>
          <w:rFonts w:ascii="Arial" w:hAnsi="Arial" w:cs="Arial"/>
          <w:b/>
          <w:sz w:val="20"/>
          <w:szCs w:val="20"/>
        </w:rPr>
        <w:t>U   -   uliczne</w:t>
      </w:r>
      <w:r w:rsidRPr="00AA4D86">
        <w:rPr>
          <w:rFonts w:ascii="Arial" w:hAnsi="Arial" w:cs="Arial"/>
          <w:sz w:val="20"/>
          <w:szCs w:val="20"/>
        </w:rPr>
        <w:t>,</w:t>
      </w:r>
    </w:p>
    <w:p w:rsidR="00AA4D86" w:rsidRPr="00AA4D86" w:rsidRDefault="00AA4D86" w:rsidP="00AA4D86">
      <w:pPr>
        <w:rPr>
          <w:rFonts w:ascii="Arial" w:hAnsi="Arial" w:cs="Arial"/>
          <w:sz w:val="20"/>
          <w:szCs w:val="20"/>
        </w:rPr>
      </w:pPr>
      <w:r w:rsidRPr="00AA4D86">
        <w:rPr>
          <w:rFonts w:ascii="Arial" w:hAnsi="Arial" w:cs="Arial"/>
          <w:sz w:val="20"/>
          <w:szCs w:val="20"/>
        </w:rPr>
        <w:t>M  -   mostowe,</w:t>
      </w:r>
    </w:p>
    <w:p w:rsidR="00AA4D86" w:rsidRPr="00FE7E88" w:rsidRDefault="00AA4D86" w:rsidP="00AA4D86">
      <w:pPr>
        <w:rPr>
          <w:rFonts w:ascii="Arial" w:hAnsi="Arial" w:cs="Arial"/>
          <w:b/>
          <w:sz w:val="20"/>
          <w:szCs w:val="20"/>
        </w:rPr>
      </w:pPr>
      <w:r w:rsidRPr="00FE7E88">
        <w:rPr>
          <w:rFonts w:ascii="Arial" w:hAnsi="Arial" w:cs="Arial"/>
          <w:b/>
          <w:sz w:val="20"/>
          <w:szCs w:val="20"/>
        </w:rPr>
        <w:t>D   -   drogowe.</w:t>
      </w:r>
    </w:p>
    <w:p w:rsidR="00AA4D86" w:rsidRPr="00AA4D86" w:rsidRDefault="00AA4D86" w:rsidP="00AA4D86">
      <w:pPr>
        <w:spacing w:before="120"/>
        <w:rPr>
          <w:rFonts w:ascii="Arial" w:hAnsi="Arial" w:cs="Arial"/>
          <w:sz w:val="20"/>
          <w:szCs w:val="20"/>
        </w:rPr>
      </w:pPr>
      <w:r w:rsidRPr="00AA4D86">
        <w:rPr>
          <w:rFonts w:ascii="Arial" w:hAnsi="Arial" w:cs="Arial"/>
          <w:b/>
          <w:sz w:val="20"/>
          <w:szCs w:val="20"/>
        </w:rPr>
        <w:t xml:space="preserve">2.3.2. </w:t>
      </w:r>
      <w:r w:rsidRPr="00AA4D86">
        <w:rPr>
          <w:rFonts w:ascii="Arial" w:hAnsi="Arial" w:cs="Arial"/>
          <w:sz w:val="20"/>
          <w:szCs w:val="20"/>
        </w:rPr>
        <w:t>Rodzaje</w:t>
      </w:r>
    </w:p>
    <w:p w:rsidR="00AA4D86" w:rsidRPr="00AA4D86" w:rsidRDefault="00AA4D86" w:rsidP="00AA4D86">
      <w:pPr>
        <w:rPr>
          <w:rFonts w:ascii="Arial" w:hAnsi="Arial" w:cs="Arial"/>
          <w:sz w:val="20"/>
          <w:szCs w:val="20"/>
        </w:rPr>
      </w:pPr>
      <w:r w:rsidRPr="00AA4D86">
        <w:rPr>
          <w:rFonts w:ascii="Arial" w:hAnsi="Arial" w:cs="Arial"/>
          <w:sz w:val="20"/>
          <w:szCs w:val="20"/>
        </w:rPr>
        <w:t>W zależności od kształtu przekroju poprzecznego, względnie od faktury obróbki powierzchni widocznych,  rozróżnia się w każdym z typów dwa</w:t>
      </w:r>
      <w:r w:rsidR="00FE7E88">
        <w:rPr>
          <w:rFonts w:ascii="Arial" w:hAnsi="Arial" w:cs="Arial"/>
          <w:sz w:val="20"/>
          <w:szCs w:val="20"/>
        </w:rPr>
        <w:t xml:space="preserve"> rodzaje krawężników: </w:t>
      </w:r>
      <w:r w:rsidRPr="00AA4D86">
        <w:rPr>
          <w:rFonts w:ascii="Arial" w:hAnsi="Arial" w:cs="Arial"/>
          <w:sz w:val="20"/>
          <w:szCs w:val="20"/>
        </w:rPr>
        <w:t xml:space="preserve"> A i B.</w:t>
      </w:r>
    </w:p>
    <w:p w:rsidR="00AA4D86" w:rsidRPr="00AA4D86" w:rsidRDefault="00AA4D86" w:rsidP="00AA4D86">
      <w:pPr>
        <w:spacing w:before="120"/>
        <w:rPr>
          <w:rFonts w:ascii="Arial" w:hAnsi="Arial" w:cs="Arial"/>
          <w:sz w:val="20"/>
          <w:szCs w:val="20"/>
        </w:rPr>
      </w:pPr>
      <w:r w:rsidRPr="00AA4D86">
        <w:rPr>
          <w:rFonts w:ascii="Arial" w:hAnsi="Arial" w:cs="Arial"/>
          <w:b/>
          <w:sz w:val="20"/>
          <w:szCs w:val="20"/>
        </w:rPr>
        <w:t xml:space="preserve">2.3.3. </w:t>
      </w:r>
      <w:r w:rsidRPr="00AA4D86">
        <w:rPr>
          <w:rFonts w:ascii="Arial" w:hAnsi="Arial" w:cs="Arial"/>
          <w:sz w:val="20"/>
          <w:szCs w:val="20"/>
        </w:rPr>
        <w:t>Wielkości</w:t>
      </w:r>
    </w:p>
    <w:p w:rsidR="00AA4D86" w:rsidRPr="00AA4D86" w:rsidRDefault="00AA4D86" w:rsidP="00AA4D86">
      <w:pPr>
        <w:spacing w:before="120"/>
        <w:rPr>
          <w:rFonts w:ascii="Arial" w:hAnsi="Arial" w:cs="Arial"/>
          <w:sz w:val="20"/>
          <w:szCs w:val="20"/>
        </w:rPr>
      </w:pPr>
      <w:r w:rsidRPr="00AA4D86">
        <w:rPr>
          <w:rFonts w:ascii="Arial" w:hAnsi="Arial" w:cs="Arial"/>
          <w:sz w:val="20"/>
          <w:szCs w:val="20"/>
        </w:rPr>
        <w:t>W zależności od wymiaru wysokości krawężnika rozróżnia się następujące wielkości:</w:t>
      </w:r>
    </w:p>
    <w:p w:rsidR="00AA4D86" w:rsidRDefault="00FE7E88" w:rsidP="00AA4D86">
      <w:pPr>
        <w:rPr>
          <w:rFonts w:ascii="Arial" w:hAnsi="Arial" w:cs="Arial"/>
          <w:sz w:val="20"/>
          <w:szCs w:val="20"/>
        </w:rPr>
      </w:pPr>
      <w:r>
        <w:rPr>
          <w:rFonts w:ascii="Arial" w:hAnsi="Arial" w:cs="Arial"/>
          <w:sz w:val="20"/>
          <w:szCs w:val="20"/>
        </w:rPr>
        <w:t>-</w:t>
      </w:r>
      <w:r w:rsidR="00AA4D86" w:rsidRPr="00AA4D86">
        <w:rPr>
          <w:rFonts w:ascii="Arial" w:hAnsi="Arial" w:cs="Arial"/>
          <w:sz w:val="20"/>
          <w:szCs w:val="20"/>
        </w:rPr>
        <w:t xml:space="preserve">krawężnik uliczny </w:t>
      </w:r>
      <w:r>
        <w:rPr>
          <w:rFonts w:ascii="Arial" w:hAnsi="Arial" w:cs="Arial"/>
          <w:sz w:val="20"/>
          <w:szCs w:val="20"/>
        </w:rPr>
        <w:t xml:space="preserve">, drogowy </w:t>
      </w:r>
      <w:r w:rsidR="00AA4D86" w:rsidRPr="00AA4D86">
        <w:rPr>
          <w:rFonts w:ascii="Arial" w:hAnsi="Arial" w:cs="Arial"/>
          <w:sz w:val="20"/>
          <w:szCs w:val="20"/>
        </w:rPr>
        <w:t>o wysokości 35 i 25 cm,</w:t>
      </w:r>
    </w:p>
    <w:p w:rsidR="00AA4D86" w:rsidRPr="00AA4D86" w:rsidRDefault="00FE7E88" w:rsidP="00AA4D86">
      <w:pPr>
        <w:rPr>
          <w:rFonts w:ascii="Arial" w:hAnsi="Arial" w:cs="Arial"/>
          <w:sz w:val="20"/>
          <w:szCs w:val="20"/>
        </w:rPr>
      </w:pPr>
      <w:r>
        <w:rPr>
          <w:rFonts w:ascii="Arial" w:hAnsi="Arial" w:cs="Arial"/>
          <w:sz w:val="20"/>
          <w:szCs w:val="20"/>
        </w:rPr>
        <w:t xml:space="preserve">-opornik  kamienny  20,25 i 30 cm </w:t>
      </w:r>
    </w:p>
    <w:p w:rsidR="00AA4D86" w:rsidRPr="00AA4D86" w:rsidRDefault="00AA4D86" w:rsidP="00AA4D86">
      <w:pPr>
        <w:spacing w:before="120"/>
        <w:rPr>
          <w:rFonts w:ascii="Arial" w:hAnsi="Arial" w:cs="Arial"/>
          <w:sz w:val="20"/>
          <w:szCs w:val="20"/>
        </w:rPr>
      </w:pPr>
      <w:r w:rsidRPr="00AA4D86">
        <w:rPr>
          <w:rFonts w:ascii="Arial" w:hAnsi="Arial" w:cs="Arial"/>
          <w:b/>
          <w:sz w:val="20"/>
          <w:szCs w:val="20"/>
        </w:rPr>
        <w:lastRenderedPageBreak/>
        <w:t xml:space="preserve">2.3.4. </w:t>
      </w:r>
      <w:r w:rsidRPr="00AA4D86">
        <w:rPr>
          <w:rFonts w:ascii="Arial" w:hAnsi="Arial" w:cs="Arial"/>
          <w:sz w:val="20"/>
          <w:szCs w:val="20"/>
        </w:rPr>
        <w:t>Klasy</w:t>
      </w:r>
    </w:p>
    <w:p w:rsidR="00AA4D86" w:rsidRPr="00AA4D86" w:rsidRDefault="00AA4D86" w:rsidP="00AA4D86">
      <w:pPr>
        <w:spacing w:before="120"/>
        <w:rPr>
          <w:rFonts w:ascii="Arial" w:hAnsi="Arial" w:cs="Arial"/>
          <w:sz w:val="20"/>
          <w:szCs w:val="20"/>
        </w:rPr>
      </w:pPr>
      <w:r w:rsidRPr="00AA4D86">
        <w:rPr>
          <w:rFonts w:ascii="Arial" w:hAnsi="Arial" w:cs="Arial"/>
          <w:sz w:val="20"/>
          <w:szCs w:val="20"/>
        </w:rPr>
        <w:t>W zależności od cech fizycznych i wytrzymałościowych materiału kamiennego, użytego do wyrobu krawężników, rozróżnia się trzy klasy:</w:t>
      </w:r>
    </w:p>
    <w:p w:rsidR="00AA4D86" w:rsidRPr="00AA4D86" w:rsidRDefault="00AA4D86" w:rsidP="00AA4D86">
      <w:pPr>
        <w:rPr>
          <w:rFonts w:ascii="Arial" w:hAnsi="Arial" w:cs="Arial"/>
          <w:sz w:val="20"/>
          <w:szCs w:val="20"/>
        </w:rPr>
      </w:pPr>
      <w:r w:rsidRPr="00AA4D86">
        <w:rPr>
          <w:rFonts w:ascii="Arial" w:hAnsi="Arial" w:cs="Arial"/>
          <w:sz w:val="20"/>
          <w:szCs w:val="20"/>
        </w:rPr>
        <w:t>klasa I,</w:t>
      </w:r>
    </w:p>
    <w:p w:rsidR="00AA4D86" w:rsidRPr="00AA4D86" w:rsidRDefault="00AA4D86" w:rsidP="00AA4D86">
      <w:pPr>
        <w:rPr>
          <w:rFonts w:ascii="Arial" w:hAnsi="Arial" w:cs="Arial"/>
          <w:sz w:val="20"/>
          <w:szCs w:val="20"/>
        </w:rPr>
      </w:pPr>
      <w:r w:rsidRPr="00AA4D86">
        <w:rPr>
          <w:rFonts w:ascii="Arial" w:hAnsi="Arial" w:cs="Arial"/>
          <w:sz w:val="20"/>
          <w:szCs w:val="20"/>
        </w:rPr>
        <w:t>klasa II,</w:t>
      </w:r>
    </w:p>
    <w:p w:rsidR="00AA4D86" w:rsidRPr="00AA4D86" w:rsidRDefault="00AA4D86" w:rsidP="00AA4D86">
      <w:pPr>
        <w:rPr>
          <w:rFonts w:ascii="Arial" w:hAnsi="Arial" w:cs="Arial"/>
          <w:sz w:val="20"/>
          <w:szCs w:val="20"/>
        </w:rPr>
      </w:pPr>
      <w:r w:rsidRPr="00AA4D86">
        <w:rPr>
          <w:rFonts w:ascii="Arial" w:hAnsi="Arial" w:cs="Arial"/>
          <w:sz w:val="20"/>
          <w:szCs w:val="20"/>
        </w:rPr>
        <w:t>klasa III.</w:t>
      </w:r>
    </w:p>
    <w:p w:rsidR="00AA4D86" w:rsidRPr="00AA4D86" w:rsidRDefault="00AA4D86" w:rsidP="00AA4D86">
      <w:pPr>
        <w:rPr>
          <w:rFonts w:ascii="Arial" w:hAnsi="Arial" w:cs="Arial"/>
          <w:sz w:val="20"/>
          <w:szCs w:val="20"/>
        </w:rPr>
      </w:pPr>
      <w:r w:rsidRPr="00AA4D86">
        <w:rPr>
          <w:rFonts w:ascii="Arial" w:hAnsi="Arial" w:cs="Arial"/>
          <w:sz w:val="20"/>
          <w:szCs w:val="20"/>
        </w:rPr>
        <w:t>Przykład oznaczenia krawężnika kamiennego ulicznego prostego (UP) rodzaju B, wielkości 35, klasy II:   krawężnik UPB35II   BN-66/6775-01 [9].</w:t>
      </w:r>
    </w:p>
    <w:p w:rsidR="00AA4D86" w:rsidRPr="00AA4D86" w:rsidRDefault="00AA4D86" w:rsidP="00AA4D86">
      <w:pPr>
        <w:pStyle w:val="Nagwek2"/>
        <w:rPr>
          <w:rFonts w:ascii="Arial" w:hAnsi="Arial" w:cs="Arial"/>
          <w:sz w:val="20"/>
        </w:rPr>
      </w:pPr>
      <w:r w:rsidRPr="00AA4D86">
        <w:rPr>
          <w:rFonts w:ascii="Arial" w:hAnsi="Arial" w:cs="Arial"/>
          <w:sz w:val="20"/>
        </w:rPr>
        <w:t xml:space="preserve">2.4. Krawężniki </w:t>
      </w:r>
      <w:r w:rsidR="00FE7E88">
        <w:rPr>
          <w:rFonts w:ascii="Arial" w:hAnsi="Arial" w:cs="Arial"/>
          <w:sz w:val="20"/>
        </w:rPr>
        <w:t xml:space="preserve"> i oporniki </w:t>
      </w:r>
      <w:r w:rsidRPr="00AA4D86">
        <w:rPr>
          <w:rFonts w:ascii="Arial" w:hAnsi="Arial" w:cs="Arial"/>
          <w:sz w:val="20"/>
        </w:rPr>
        <w:t>kamienne - wymagania techniczne</w:t>
      </w:r>
    </w:p>
    <w:p w:rsidR="00AA4D86" w:rsidRPr="00AA4D86" w:rsidRDefault="00AA4D86" w:rsidP="00AA4D86">
      <w:pPr>
        <w:rPr>
          <w:rFonts w:ascii="Arial" w:hAnsi="Arial" w:cs="Arial"/>
          <w:sz w:val="20"/>
          <w:szCs w:val="20"/>
        </w:rPr>
      </w:pPr>
      <w:r w:rsidRPr="00AA4D86">
        <w:rPr>
          <w:rFonts w:ascii="Arial" w:hAnsi="Arial" w:cs="Arial"/>
          <w:b/>
          <w:sz w:val="20"/>
          <w:szCs w:val="20"/>
        </w:rPr>
        <w:t xml:space="preserve">2.4.1. </w:t>
      </w:r>
      <w:r w:rsidRPr="00AA4D86">
        <w:rPr>
          <w:rFonts w:ascii="Arial" w:hAnsi="Arial" w:cs="Arial"/>
          <w:sz w:val="20"/>
          <w:szCs w:val="20"/>
        </w:rPr>
        <w:t>Cechy fizyczne i wytrzymałościowe</w:t>
      </w:r>
    </w:p>
    <w:p w:rsidR="00AA4D86" w:rsidRPr="00AA4D86" w:rsidRDefault="00AA4D86" w:rsidP="00AA4D86">
      <w:pPr>
        <w:spacing w:before="120"/>
        <w:rPr>
          <w:rFonts w:ascii="Arial" w:hAnsi="Arial" w:cs="Arial"/>
          <w:sz w:val="20"/>
          <w:szCs w:val="20"/>
        </w:rPr>
      </w:pPr>
      <w:r w:rsidRPr="00AA4D86">
        <w:rPr>
          <w:rFonts w:ascii="Arial" w:hAnsi="Arial" w:cs="Arial"/>
          <w:sz w:val="20"/>
          <w:szCs w:val="20"/>
        </w:rPr>
        <w:t xml:space="preserve">Materiałem do wyrobu krawężników są bloki kamienne ze skał magmowych, osadowych lub metamorficznych, klasy I </w:t>
      </w:r>
      <w:proofErr w:type="spellStart"/>
      <w:r w:rsidRPr="00AA4D86">
        <w:rPr>
          <w:rFonts w:ascii="Arial" w:hAnsi="Arial" w:cs="Arial"/>
          <w:sz w:val="20"/>
          <w:szCs w:val="20"/>
        </w:rPr>
        <w:t>i</w:t>
      </w:r>
      <w:proofErr w:type="spellEnd"/>
      <w:r w:rsidRPr="00AA4D86">
        <w:rPr>
          <w:rFonts w:ascii="Arial" w:hAnsi="Arial" w:cs="Arial"/>
          <w:sz w:val="20"/>
          <w:szCs w:val="20"/>
        </w:rPr>
        <w:t xml:space="preserve"> II wg BN-62/6716-04 [8] o cechach fizycznych i wytrzymałościowych określonych w tablicy 1.</w:t>
      </w:r>
    </w:p>
    <w:p w:rsidR="00AA4D86" w:rsidRPr="00AA4D86" w:rsidRDefault="00AA4D86" w:rsidP="00AA4D86">
      <w:pPr>
        <w:spacing w:after="120"/>
        <w:rPr>
          <w:rFonts w:ascii="Arial" w:hAnsi="Arial" w:cs="Arial"/>
          <w:sz w:val="20"/>
          <w:szCs w:val="20"/>
        </w:rPr>
      </w:pPr>
    </w:p>
    <w:p w:rsidR="00AA4D86" w:rsidRPr="00AA4D86" w:rsidRDefault="00AA4D86" w:rsidP="00AA4D86">
      <w:pPr>
        <w:spacing w:after="120"/>
        <w:rPr>
          <w:rFonts w:ascii="Arial" w:hAnsi="Arial" w:cs="Arial"/>
          <w:sz w:val="20"/>
          <w:szCs w:val="20"/>
        </w:rPr>
      </w:pPr>
      <w:r w:rsidRPr="00AA4D86">
        <w:rPr>
          <w:rFonts w:ascii="Arial" w:hAnsi="Arial" w:cs="Arial"/>
          <w:sz w:val="20"/>
          <w:szCs w:val="20"/>
        </w:rPr>
        <w:t>Tablica 1. Cechy fizyczne i wytrzymałościowe krawężników kamiennych</w:t>
      </w:r>
    </w:p>
    <w:tbl>
      <w:tblPr>
        <w:tblW w:w="0" w:type="auto"/>
        <w:tblLayout w:type="fixed"/>
        <w:tblCellMar>
          <w:left w:w="70" w:type="dxa"/>
          <w:right w:w="70" w:type="dxa"/>
        </w:tblCellMar>
        <w:tblLook w:val="0000"/>
      </w:tblPr>
      <w:tblGrid>
        <w:gridCol w:w="496"/>
        <w:gridCol w:w="3402"/>
        <w:gridCol w:w="1205"/>
        <w:gridCol w:w="1205"/>
        <w:gridCol w:w="1205"/>
      </w:tblGrid>
      <w:tr w:rsidR="00AA4D86" w:rsidRPr="00AA4D86" w:rsidTr="00DB48B6">
        <w:tc>
          <w:tcPr>
            <w:tcW w:w="496" w:type="dxa"/>
            <w:tcBorders>
              <w:top w:val="single" w:sz="6" w:space="0" w:color="auto"/>
              <w:left w:val="single" w:sz="6" w:space="0" w:color="auto"/>
            </w:tcBorders>
          </w:tcPr>
          <w:p w:rsidR="00AA4D86" w:rsidRPr="00AA4D86" w:rsidRDefault="00AA4D86" w:rsidP="00DB48B6">
            <w:pPr>
              <w:spacing w:before="60"/>
              <w:jc w:val="center"/>
              <w:rPr>
                <w:rFonts w:ascii="Arial" w:hAnsi="Arial" w:cs="Arial"/>
                <w:sz w:val="20"/>
                <w:szCs w:val="20"/>
              </w:rPr>
            </w:pPr>
            <w:r w:rsidRPr="00AA4D86">
              <w:rPr>
                <w:rFonts w:ascii="Arial" w:hAnsi="Arial" w:cs="Arial"/>
                <w:sz w:val="20"/>
                <w:szCs w:val="20"/>
              </w:rPr>
              <w:t>Lp.</w:t>
            </w:r>
          </w:p>
        </w:tc>
        <w:tc>
          <w:tcPr>
            <w:tcW w:w="3402" w:type="dxa"/>
            <w:tcBorders>
              <w:top w:val="single" w:sz="6" w:space="0" w:color="auto"/>
              <w:left w:val="single" w:sz="6" w:space="0" w:color="auto"/>
            </w:tcBorders>
          </w:tcPr>
          <w:p w:rsidR="00AA4D86" w:rsidRPr="00AA4D86" w:rsidRDefault="00AA4D86" w:rsidP="00DB48B6">
            <w:pPr>
              <w:spacing w:before="60"/>
              <w:jc w:val="center"/>
              <w:rPr>
                <w:rFonts w:ascii="Arial" w:hAnsi="Arial" w:cs="Arial"/>
                <w:sz w:val="20"/>
                <w:szCs w:val="20"/>
              </w:rPr>
            </w:pPr>
            <w:r w:rsidRPr="00AA4D86">
              <w:rPr>
                <w:rFonts w:ascii="Arial" w:hAnsi="Arial" w:cs="Arial"/>
                <w:sz w:val="20"/>
                <w:szCs w:val="20"/>
              </w:rPr>
              <w:t>Cechy fizyczne</w:t>
            </w:r>
          </w:p>
        </w:tc>
        <w:tc>
          <w:tcPr>
            <w:tcW w:w="3612" w:type="dxa"/>
            <w:gridSpan w:val="3"/>
            <w:tcBorders>
              <w:top w:val="single" w:sz="6" w:space="0" w:color="auto"/>
              <w:left w:val="single" w:sz="6" w:space="0" w:color="auto"/>
              <w:bottom w:val="single" w:sz="6" w:space="0" w:color="auto"/>
              <w:right w:val="single" w:sz="6" w:space="0" w:color="auto"/>
            </w:tcBorders>
          </w:tcPr>
          <w:p w:rsidR="00AA4D86" w:rsidRPr="00AA4D86" w:rsidRDefault="00AA4D86" w:rsidP="00DB48B6">
            <w:pPr>
              <w:spacing w:before="60"/>
              <w:jc w:val="center"/>
              <w:rPr>
                <w:rFonts w:ascii="Arial" w:hAnsi="Arial" w:cs="Arial"/>
                <w:sz w:val="20"/>
                <w:szCs w:val="20"/>
              </w:rPr>
            </w:pPr>
            <w:r w:rsidRPr="00AA4D86">
              <w:rPr>
                <w:rFonts w:ascii="Arial" w:hAnsi="Arial" w:cs="Arial"/>
                <w:sz w:val="20"/>
                <w:szCs w:val="20"/>
              </w:rPr>
              <w:t>Klasa</w:t>
            </w:r>
          </w:p>
        </w:tc>
      </w:tr>
      <w:tr w:rsidR="00AA4D86" w:rsidRPr="00AA4D86" w:rsidTr="00DB48B6">
        <w:tc>
          <w:tcPr>
            <w:tcW w:w="496" w:type="dxa"/>
            <w:tcBorders>
              <w:left w:val="single" w:sz="6" w:space="0" w:color="auto"/>
              <w:bottom w:val="double" w:sz="6" w:space="0" w:color="auto"/>
              <w:right w:val="single" w:sz="6" w:space="0" w:color="auto"/>
            </w:tcBorders>
          </w:tcPr>
          <w:p w:rsidR="00AA4D86" w:rsidRPr="00AA4D86" w:rsidRDefault="00AA4D86" w:rsidP="00DB48B6">
            <w:pPr>
              <w:spacing w:after="60"/>
              <w:jc w:val="center"/>
              <w:rPr>
                <w:rFonts w:ascii="Arial" w:hAnsi="Arial" w:cs="Arial"/>
                <w:sz w:val="20"/>
                <w:szCs w:val="20"/>
              </w:rPr>
            </w:pPr>
          </w:p>
        </w:tc>
        <w:tc>
          <w:tcPr>
            <w:tcW w:w="3402" w:type="dxa"/>
            <w:tcBorders>
              <w:left w:val="nil"/>
              <w:bottom w:val="double" w:sz="6" w:space="0" w:color="auto"/>
            </w:tcBorders>
          </w:tcPr>
          <w:p w:rsidR="00AA4D86" w:rsidRPr="00AA4D86" w:rsidRDefault="00AA4D86" w:rsidP="00DB48B6">
            <w:pPr>
              <w:spacing w:after="60"/>
              <w:jc w:val="center"/>
              <w:rPr>
                <w:rFonts w:ascii="Arial" w:hAnsi="Arial" w:cs="Arial"/>
                <w:sz w:val="20"/>
                <w:szCs w:val="20"/>
              </w:rPr>
            </w:pPr>
            <w:r w:rsidRPr="00AA4D86">
              <w:rPr>
                <w:rFonts w:ascii="Arial" w:hAnsi="Arial" w:cs="Arial"/>
                <w:sz w:val="20"/>
                <w:szCs w:val="20"/>
              </w:rPr>
              <w:t>i wytrzymałościowe</w:t>
            </w:r>
          </w:p>
        </w:tc>
        <w:tc>
          <w:tcPr>
            <w:tcW w:w="1205" w:type="dxa"/>
            <w:tcBorders>
              <w:top w:val="single" w:sz="6" w:space="0" w:color="auto"/>
              <w:left w:val="single" w:sz="6" w:space="0" w:color="auto"/>
              <w:bottom w:val="double" w:sz="6" w:space="0" w:color="auto"/>
              <w:right w:val="single" w:sz="6" w:space="0" w:color="auto"/>
            </w:tcBorders>
          </w:tcPr>
          <w:p w:rsidR="00AA4D86" w:rsidRPr="00AA4D86" w:rsidRDefault="00AA4D86" w:rsidP="00DB48B6">
            <w:pPr>
              <w:spacing w:after="60"/>
              <w:jc w:val="center"/>
              <w:rPr>
                <w:rFonts w:ascii="Arial" w:hAnsi="Arial" w:cs="Arial"/>
                <w:sz w:val="20"/>
                <w:szCs w:val="20"/>
              </w:rPr>
            </w:pPr>
            <w:r w:rsidRPr="00AA4D86">
              <w:rPr>
                <w:rFonts w:ascii="Arial" w:hAnsi="Arial" w:cs="Arial"/>
                <w:sz w:val="20"/>
                <w:szCs w:val="20"/>
              </w:rPr>
              <w:t>I</w:t>
            </w:r>
          </w:p>
        </w:tc>
        <w:tc>
          <w:tcPr>
            <w:tcW w:w="1205" w:type="dxa"/>
            <w:tcBorders>
              <w:top w:val="single" w:sz="6" w:space="0" w:color="auto"/>
              <w:left w:val="single" w:sz="6" w:space="0" w:color="auto"/>
              <w:bottom w:val="double" w:sz="6" w:space="0" w:color="auto"/>
              <w:right w:val="single" w:sz="6" w:space="0" w:color="auto"/>
            </w:tcBorders>
          </w:tcPr>
          <w:p w:rsidR="00AA4D86" w:rsidRPr="00AA4D86" w:rsidRDefault="00AA4D86" w:rsidP="00DB48B6">
            <w:pPr>
              <w:spacing w:after="60"/>
              <w:jc w:val="center"/>
              <w:rPr>
                <w:rFonts w:ascii="Arial" w:hAnsi="Arial" w:cs="Arial"/>
                <w:sz w:val="20"/>
                <w:szCs w:val="20"/>
              </w:rPr>
            </w:pPr>
            <w:r w:rsidRPr="00AA4D86">
              <w:rPr>
                <w:rFonts w:ascii="Arial" w:hAnsi="Arial" w:cs="Arial"/>
                <w:sz w:val="20"/>
                <w:szCs w:val="20"/>
              </w:rPr>
              <w:t>II</w:t>
            </w:r>
          </w:p>
        </w:tc>
        <w:tc>
          <w:tcPr>
            <w:tcW w:w="1205" w:type="dxa"/>
            <w:tcBorders>
              <w:top w:val="single" w:sz="6" w:space="0" w:color="auto"/>
              <w:left w:val="single" w:sz="6" w:space="0" w:color="auto"/>
              <w:bottom w:val="double" w:sz="6" w:space="0" w:color="auto"/>
              <w:right w:val="single" w:sz="6" w:space="0" w:color="auto"/>
            </w:tcBorders>
          </w:tcPr>
          <w:p w:rsidR="00AA4D86" w:rsidRPr="00AA4D86" w:rsidRDefault="00AA4D86" w:rsidP="00DB48B6">
            <w:pPr>
              <w:spacing w:after="60"/>
              <w:jc w:val="center"/>
              <w:rPr>
                <w:rFonts w:ascii="Arial" w:hAnsi="Arial" w:cs="Arial"/>
                <w:sz w:val="20"/>
                <w:szCs w:val="20"/>
              </w:rPr>
            </w:pPr>
            <w:r w:rsidRPr="00AA4D86">
              <w:rPr>
                <w:rFonts w:ascii="Arial" w:hAnsi="Arial" w:cs="Arial"/>
                <w:sz w:val="20"/>
                <w:szCs w:val="20"/>
              </w:rPr>
              <w:t>III</w:t>
            </w:r>
          </w:p>
        </w:tc>
      </w:tr>
      <w:tr w:rsidR="00AA4D86" w:rsidRPr="00AA4D86" w:rsidTr="00DB48B6">
        <w:tc>
          <w:tcPr>
            <w:tcW w:w="496" w:type="dxa"/>
            <w:tcBorders>
              <w:left w:val="single" w:sz="6" w:space="0" w:color="auto"/>
              <w:bottom w:val="single" w:sz="6" w:space="0" w:color="auto"/>
              <w:right w:val="single" w:sz="6" w:space="0" w:color="auto"/>
            </w:tcBorders>
          </w:tcPr>
          <w:p w:rsidR="00AA4D86" w:rsidRPr="00AA4D86" w:rsidRDefault="00AA4D86" w:rsidP="00DB48B6">
            <w:pPr>
              <w:spacing w:before="60"/>
              <w:jc w:val="center"/>
              <w:rPr>
                <w:rFonts w:ascii="Arial" w:hAnsi="Arial" w:cs="Arial"/>
                <w:sz w:val="20"/>
                <w:szCs w:val="20"/>
              </w:rPr>
            </w:pPr>
            <w:r w:rsidRPr="00AA4D86">
              <w:rPr>
                <w:rFonts w:ascii="Arial" w:hAnsi="Arial" w:cs="Arial"/>
                <w:sz w:val="20"/>
                <w:szCs w:val="20"/>
              </w:rPr>
              <w:t>1</w:t>
            </w:r>
          </w:p>
        </w:tc>
        <w:tc>
          <w:tcPr>
            <w:tcW w:w="3402" w:type="dxa"/>
            <w:tcBorders>
              <w:left w:val="single" w:sz="6" w:space="0" w:color="auto"/>
              <w:bottom w:val="single" w:sz="6" w:space="0" w:color="auto"/>
              <w:right w:val="single" w:sz="6" w:space="0" w:color="auto"/>
            </w:tcBorders>
          </w:tcPr>
          <w:p w:rsidR="00AA4D86" w:rsidRPr="00AA4D86" w:rsidRDefault="00AA4D86" w:rsidP="00DB48B6">
            <w:pPr>
              <w:spacing w:before="60" w:after="60"/>
              <w:rPr>
                <w:rFonts w:ascii="Arial" w:hAnsi="Arial" w:cs="Arial"/>
                <w:sz w:val="20"/>
                <w:szCs w:val="20"/>
              </w:rPr>
            </w:pPr>
            <w:r w:rsidRPr="00AA4D86">
              <w:rPr>
                <w:rFonts w:ascii="Arial" w:hAnsi="Arial" w:cs="Arial"/>
                <w:sz w:val="20"/>
                <w:szCs w:val="20"/>
              </w:rPr>
              <w:t xml:space="preserve">Wytrzymałość na ściskanie w stanie powietrzno-suchym, w </w:t>
            </w:r>
            <w:proofErr w:type="spellStart"/>
            <w:r w:rsidRPr="00AA4D86">
              <w:rPr>
                <w:rFonts w:ascii="Arial" w:hAnsi="Arial" w:cs="Arial"/>
                <w:sz w:val="20"/>
                <w:szCs w:val="20"/>
              </w:rPr>
              <w:t>kG</w:t>
            </w:r>
            <w:proofErr w:type="spellEnd"/>
            <w:r w:rsidRPr="00AA4D86">
              <w:rPr>
                <w:rFonts w:ascii="Arial" w:hAnsi="Arial" w:cs="Arial"/>
                <w:sz w:val="20"/>
                <w:szCs w:val="20"/>
              </w:rPr>
              <w:t>/cm</w:t>
            </w:r>
            <w:r w:rsidRPr="00AA4D86">
              <w:rPr>
                <w:rFonts w:ascii="Arial" w:hAnsi="Arial" w:cs="Arial"/>
                <w:sz w:val="20"/>
                <w:szCs w:val="20"/>
                <w:vertAlign w:val="superscript"/>
              </w:rPr>
              <w:t>2</w:t>
            </w:r>
            <w:r w:rsidRPr="00AA4D86">
              <w:rPr>
                <w:rFonts w:ascii="Arial" w:hAnsi="Arial" w:cs="Arial"/>
                <w:sz w:val="20"/>
                <w:szCs w:val="20"/>
              </w:rPr>
              <w:t>, co najmniej</w:t>
            </w:r>
          </w:p>
        </w:tc>
        <w:tc>
          <w:tcPr>
            <w:tcW w:w="1205" w:type="dxa"/>
            <w:tcBorders>
              <w:left w:val="single" w:sz="6" w:space="0" w:color="auto"/>
              <w:bottom w:val="single" w:sz="6" w:space="0" w:color="auto"/>
              <w:right w:val="single" w:sz="6" w:space="0" w:color="auto"/>
            </w:tcBorders>
          </w:tcPr>
          <w:p w:rsidR="00AA4D86" w:rsidRPr="00AA4D86" w:rsidRDefault="00AA4D86" w:rsidP="00DB48B6">
            <w:pPr>
              <w:jc w:val="center"/>
              <w:rPr>
                <w:rFonts w:ascii="Arial" w:hAnsi="Arial" w:cs="Arial"/>
                <w:sz w:val="20"/>
                <w:szCs w:val="20"/>
              </w:rPr>
            </w:pPr>
          </w:p>
          <w:p w:rsidR="00AA4D86" w:rsidRPr="00AA4D86" w:rsidRDefault="00AA4D86" w:rsidP="00DB48B6">
            <w:pPr>
              <w:spacing w:before="120"/>
              <w:jc w:val="center"/>
              <w:rPr>
                <w:rFonts w:ascii="Arial" w:hAnsi="Arial" w:cs="Arial"/>
                <w:sz w:val="20"/>
                <w:szCs w:val="20"/>
              </w:rPr>
            </w:pPr>
            <w:r w:rsidRPr="00AA4D86">
              <w:rPr>
                <w:rFonts w:ascii="Arial" w:hAnsi="Arial" w:cs="Arial"/>
                <w:sz w:val="20"/>
                <w:szCs w:val="20"/>
              </w:rPr>
              <w:t>1200</w:t>
            </w:r>
          </w:p>
        </w:tc>
        <w:tc>
          <w:tcPr>
            <w:tcW w:w="1205" w:type="dxa"/>
            <w:tcBorders>
              <w:left w:val="single" w:sz="6" w:space="0" w:color="auto"/>
              <w:bottom w:val="single" w:sz="6" w:space="0" w:color="auto"/>
              <w:right w:val="single" w:sz="6" w:space="0" w:color="auto"/>
            </w:tcBorders>
          </w:tcPr>
          <w:p w:rsidR="00AA4D86" w:rsidRPr="00AA4D86" w:rsidRDefault="00AA4D86" w:rsidP="00DB48B6">
            <w:pPr>
              <w:jc w:val="center"/>
              <w:rPr>
                <w:rFonts w:ascii="Arial" w:hAnsi="Arial" w:cs="Arial"/>
                <w:sz w:val="20"/>
                <w:szCs w:val="20"/>
              </w:rPr>
            </w:pPr>
          </w:p>
          <w:p w:rsidR="00AA4D86" w:rsidRPr="00AA4D86" w:rsidRDefault="00AA4D86" w:rsidP="00DB48B6">
            <w:pPr>
              <w:spacing w:before="120"/>
              <w:jc w:val="center"/>
              <w:rPr>
                <w:rFonts w:ascii="Arial" w:hAnsi="Arial" w:cs="Arial"/>
                <w:sz w:val="20"/>
                <w:szCs w:val="20"/>
              </w:rPr>
            </w:pPr>
            <w:r w:rsidRPr="00AA4D86">
              <w:rPr>
                <w:rFonts w:ascii="Arial" w:hAnsi="Arial" w:cs="Arial"/>
                <w:sz w:val="20"/>
                <w:szCs w:val="20"/>
              </w:rPr>
              <w:t>1000</w:t>
            </w:r>
          </w:p>
        </w:tc>
        <w:tc>
          <w:tcPr>
            <w:tcW w:w="1205" w:type="dxa"/>
            <w:tcBorders>
              <w:left w:val="single" w:sz="6" w:space="0" w:color="auto"/>
              <w:bottom w:val="single" w:sz="6" w:space="0" w:color="auto"/>
              <w:right w:val="single" w:sz="6" w:space="0" w:color="auto"/>
            </w:tcBorders>
          </w:tcPr>
          <w:p w:rsidR="00AA4D86" w:rsidRPr="00AA4D86" w:rsidRDefault="00AA4D86" w:rsidP="00DB48B6">
            <w:pPr>
              <w:jc w:val="center"/>
              <w:rPr>
                <w:rFonts w:ascii="Arial" w:hAnsi="Arial" w:cs="Arial"/>
                <w:sz w:val="20"/>
                <w:szCs w:val="20"/>
              </w:rPr>
            </w:pPr>
          </w:p>
          <w:p w:rsidR="00AA4D86" w:rsidRPr="00AA4D86" w:rsidRDefault="00AA4D86" w:rsidP="00DB48B6">
            <w:pPr>
              <w:spacing w:before="120"/>
              <w:jc w:val="center"/>
              <w:rPr>
                <w:rFonts w:ascii="Arial" w:hAnsi="Arial" w:cs="Arial"/>
                <w:sz w:val="20"/>
                <w:szCs w:val="20"/>
              </w:rPr>
            </w:pPr>
            <w:r w:rsidRPr="00AA4D86">
              <w:rPr>
                <w:rFonts w:ascii="Arial" w:hAnsi="Arial" w:cs="Arial"/>
                <w:sz w:val="20"/>
                <w:szCs w:val="20"/>
              </w:rPr>
              <w:t>600</w:t>
            </w:r>
          </w:p>
        </w:tc>
      </w:tr>
      <w:tr w:rsidR="00AA4D86" w:rsidRPr="00AA4D86" w:rsidTr="00DB48B6">
        <w:tc>
          <w:tcPr>
            <w:tcW w:w="496" w:type="dxa"/>
            <w:tcBorders>
              <w:top w:val="single" w:sz="6" w:space="0" w:color="auto"/>
              <w:left w:val="single" w:sz="6" w:space="0" w:color="auto"/>
              <w:bottom w:val="single" w:sz="6" w:space="0" w:color="auto"/>
              <w:right w:val="single" w:sz="6" w:space="0" w:color="auto"/>
            </w:tcBorders>
          </w:tcPr>
          <w:p w:rsidR="00AA4D86" w:rsidRPr="00AA4D86" w:rsidRDefault="00AA4D86" w:rsidP="00DB48B6">
            <w:pPr>
              <w:spacing w:before="60" w:after="60"/>
              <w:jc w:val="center"/>
              <w:rPr>
                <w:rFonts w:ascii="Arial" w:hAnsi="Arial" w:cs="Arial"/>
                <w:sz w:val="20"/>
                <w:szCs w:val="20"/>
              </w:rPr>
            </w:pPr>
            <w:r w:rsidRPr="00AA4D86">
              <w:rPr>
                <w:rFonts w:ascii="Arial" w:hAnsi="Arial" w:cs="Arial"/>
                <w:sz w:val="20"/>
                <w:szCs w:val="20"/>
              </w:rPr>
              <w:t>2</w:t>
            </w:r>
          </w:p>
        </w:tc>
        <w:tc>
          <w:tcPr>
            <w:tcW w:w="3402" w:type="dxa"/>
            <w:tcBorders>
              <w:top w:val="single" w:sz="6" w:space="0" w:color="auto"/>
              <w:left w:val="single" w:sz="6" w:space="0" w:color="auto"/>
              <w:bottom w:val="single" w:sz="6" w:space="0" w:color="auto"/>
              <w:right w:val="single" w:sz="6" w:space="0" w:color="auto"/>
            </w:tcBorders>
          </w:tcPr>
          <w:p w:rsidR="00AA4D86" w:rsidRPr="00AA4D86" w:rsidRDefault="00AA4D86" w:rsidP="00DB48B6">
            <w:pPr>
              <w:spacing w:before="60" w:after="60"/>
              <w:rPr>
                <w:rFonts w:ascii="Arial" w:hAnsi="Arial" w:cs="Arial"/>
                <w:sz w:val="20"/>
                <w:szCs w:val="20"/>
              </w:rPr>
            </w:pPr>
            <w:r w:rsidRPr="00AA4D86">
              <w:rPr>
                <w:rFonts w:ascii="Arial" w:hAnsi="Arial" w:cs="Arial"/>
                <w:sz w:val="20"/>
                <w:szCs w:val="20"/>
              </w:rPr>
              <w:t xml:space="preserve">Ścieralność na tarczy </w:t>
            </w:r>
            <w:proofErr w:type="spellStart"/>
            <w:r w:rsidRPr="00AA4D86">
              <w:rPr>
                <w:rFonts w:ascii="Arial" w:hAnsi="Arial" w:cs="Arial"/>
                <w:sz w:val="20"/>
                <w:szCs w:val="20"/>
              </w:rPr>
              <w:t>Boehmego</w:t>
            </w:r>
            <w:proofErr w:type="spellEnd"/>
            <w:r w:rsidRPr="00AA4D86">
              <w:rPr>
                <w:rFonts w:ascii="Arial" w:hAnsi="Arial" w:cs="Arial"/>
                <w:sz w:val="20"/>
                <w:szCs w:val="20"/>
              </w:rPr>
              <w:t>, w cm, nie więcej niż</w:t>
            </w:r>
          </w:p>
        </w:tc>
        <w:tc>
          <w:tcPr>
            <w:tcW w:w="1205" w:type="dxa"/>
            <w:tcBorders>
              <w:top w:val="single" w:sz="6" w:space="0" w:color="auto"/>
              <w:left w:val="single" w:sz="6" w:space="0" w:color="auto"/>
              <w:bottom w:val="single" w:sz="6" w:space="0" w:color="auto"/>
              <w:right w:val="single" w:sz="6" w:space="0" w:color="auto"/>
            </w:tcBorders>
          </w:tcPr>
          <w:p w:rsidR="00AA4D86" w:rsidRPr="00AA4D86" w:rsidRDefault="00AA4D86" w:rsidP="00DB48B6">
            <w:pPr>
              <w:spacing w:before="180"/>
              <w:jc w:val="center"/>
              <w:rPr>
                <w:rFonts w:ascii="Arial" w:hAnsi="Arial" w:cs="Arial"/>
                <w:sz w:val="20"/>
                <w:szCs w:val="20"/>
              </w:rPr>
            </w:pPr>
            <w:r w:rsidRPr="00AA4D86">
              <w:rPr>
                <w:rFonts w:ascii="Arial" w:hAnsi="Arial" w:cs="Arial"/>
                <w:sz w:val="20"/>
                <w:szCs w:val="20"/>
              </w:rPr>
              <w:t>0,25</w:t>
            </w:r>
          </w:p>
        </w:tc>
        <w:tc>
          <w:tcPr>
            <w:tcW w:w="1205" w:type="dxa"/>
            <w:tcBorders>
              <w:top w:val="single" w:sz="6" w:space="0" w:color="auto"/>
              <w:left w:val="single" w:sz="6" w:space="0" w:color="auto"/>
              <w:bottom w:val="single" w:sz="6" w:space="0" w:color="auto"/>
              <w:right w:val="single" w:sz="6" w:space="0" w:color="auto"/>
            </w:tcBorders>
          </w:tcPr>
          <w:p w:rsidR="00AA4D86" w:rsidRPr="00AA4D86" w:rsidRDefault="00AA4D86" w:rsidP="00DB48B6">
            <w:pPr>
              <w:spacing w:before="180"/>
              <w:jc w:val="center"/>
              <w:rPr>
                <w:rFonts w:ascii="Arial" w:hAnsi="Arial" w:cs="Arial"/>
                <w:sz w:val="20"/>
                <w:szCs w:val="20"/>
              </w:rPr>
            </w:pPr>
            <w:r w:rsidRPr="00AA4D86">
              <w:rPr>
                <w:rFonts w:ascii="Arial" w:hAnsi="Arial" w:cs="Arial"/>
                <w:sz w:val="20"/>
                <w:szCs w:val="20"/>
              </w:rPr>
              <w:t>0,5</w:t>
            </w:r>
          </w:p>
        </w:tc>
        <w:tc>
          <w:tcPr>
            <w:tcW w:w="1205" w:type="dxa"/>
            <w:tcBorders>
              <w:top w:val="single" w:sz="6" w:space="0" w:color="auto"/>
              <w:left w:val="single" w:sz="6" w:space="0" w:color="auto"/>
              <w:bottom w:val="single" w:sz="6" w:space="0" w:color="auto"/>
              <w:right w:val="single" w:sz="6" w:space="0" w:color="auto"/>
            </w:tcBorders>
          </w:tcPr>
          <w:p w:rsidR="00AA4D86" w:rsidRPr="00AA4D86" w:rsidRDefault="00AA4D86" w:rsidP="00DB48B6">
            <w:pPr>
              <w:spacing w:before="180"/>
              <w:jc w:val="center"/>
              <w:rPr>
                <w:rFonts w:ascii="Arial" w:hAnsi="Arial" w:cs="Arial"/>
                <w:sz w:val="20"/>
                <w:szCs w:val="20"/>
              </w:rPr>
            </w:pPr>
            <w:r w:rsidRPr="00AA4D86">
              <w:rPr>
                <w:rFonts w:ascii="Arial" w:hAnsi="Arial" w:cs="Arial"/>
                <w:sz w:val="20"/>
                <w:szCs w:val="20"/>
              </w:rPr>
              <w:t>0,75</w:t>
            </w:r>
          </w:p>
        </w:tc>
      </w:tr>
      <w:tr w:rsidR="00AA4D86" w:rsidRPr="00AA4D86" w:rsidTr="00DB48B6">
        <w:tc>
          <w:tcPr>
            <w:tcW w:w="496" w:type="dxa"/>
            <w:tcBorders>
              <w:top w:val="single" w:sz="6" w:space="0" w:color="auto"/>
              <w:left w:val="single" w:sz="6" w:space="0" w:color="auto"/>
              <w:bottom w:val="single" w:sz="6" w:space="0" w:color="auto"/>
              <w:right w:val="single" w:sz="6" w:space="0" w:color="auto"/>
            </w:tcBorders>
          </w:tcPr>
          <w:p w:rsidR="00AA4D86" w:rsidRPr="00AA4D86" w:rsidRDefault="00AA4D86" w:rsidP="00DB48B6">
            <w:pPr>
              <w:spacing w:before="60" w:after="60"/>
              <w:jc w:val="center"/>
              <w:rPr>
                <w:rFonts w:ascii="Arial" w:hAnsi="Arial" w:cs="Arial"/>
                <w:sz w:val="20"/>
                <w:szCs w:val="20"/>
              </w:rPr>
            </w:pPr>
            <w:r w:rsidRPr="00AA4D86">
              <w:rPr>
                <w:rFonts w:ascii="Arial" w:hAnsi="Arial" w:cs="Arial"/>
                <w:sz w:val="20"/>
                <w:szCs w:val="20"/>
              </w:rPr>
              <w:t>3</w:t>
            </w:r>
          </w:p>
        </w:tc>
        <w:tc>
          <w:tcPr>
            <w:tcW w:w="3402" w:type="dxa"/>
            <w:tcBorders>
              <w:top w:val="single" w:sz="6" w:space="0" w:color="auto"/>
              <w:left w:val="single" w:sz="6" w:space="0" w:color="auto"/>
              <w:bottom w:val="single" w:sz="6" w:space="0" w:color="auto"/>
              <w:right w:val="single" w:sz="6" w:space="0" w:color="auto"/>
            </w:tcBorders>
          </w:tcPr>
          <w:p w:rsidR="00AA4D86" w:rsidRPr="00AA4D86" w:rsidRDefault="00AA4D86" w:rsidP="00DB48B6">
            <w:pPr>
              <w:spacing w:before="60" w:after="60"/>
              <w:rPr>
                <w:rFonts w:ascii="Arial" w:hAnsi="Arial" w:cs="Arial"/>
                <w:sz w:val="20"/>
                <w:szCs w:val="20"/>
              </w:rPr>
            </w:pPr>
            <w:r w:rsidRPr="00AA4D86">
              <w:rPr>
                <w:rFonts w:ascii="Arial" w:hAnsi="Arial" w:cs="Arial"/>
                <w:sz w:val="20"/>
                <w:szCs w:val="20"/>
              </w:rPr>
              <w:t>Wytrzymałość na uderzenia, ilość uderzeń, nie mniej niż</w:t>
            </w:r>
          </w:p>
        </w:tc>
        <w:tc>
          <w:tcPr>
            <w:tcW w:w="1205" w:type="dxa"/>
            <w:tcBorders>
              <w:top w:val="single" w:sz="6" w:space="0" w:color="auto"/>
              <w:left w:val="single" w:sz="6" w:space="0" w:color="auto"/>
              <w:bottom w:val="single" w:sz="6" w:space="0" w:color="auto"/>
              <w:right w:val="single" w:sz="6" w:space="0" w:color="auto"/>
            </w:tcBorders>
          </w:tcPr>
          <w:p w:rsidR="00AA4D86" w:rsidRPr="00AA4D86" w:rsidRDefault="00AA4D86" w:rsidP="00DB48B6">
            <w:pPr>
              <w:spacing w:before="180"/>
              <w:jc w:val="center"/>
              <w:rPr>
                <w:rFonts w:ascii="Arial" w:hAnsi="Arial" w:cs="Arial"/>
                <w:sz w:val="20"/>
                <w:szCs w:val="20"/>
              </w:rPr>
            </w:pPr>
            <w:r w:rsidRPr="00AA4D86">
              <w:rPr>
                <w:rFonts w:ascii="Arial" w:hAnsi="Arial" w:cs="Arial"/>
                <w:sz w:val="20"/>
                <w:szCs w:val="20"/>
              </w:rPr>
              <w:t>13</w:t>
            </w:r>
          </w:p>
        </w:tc>
        <w:tc>
          <w:tcPr>
            <w:tcW w:w="1205" w:type="dxa"/>
            <w:tcBorders>
              <w:top w:val="single" w:sz="6" w:space="0" w:color="auto"/>
              <w:left w:val="single" w:sz="6" w:space="0" w:color="auto"/>
              <w:bottom w:val="single" w:sz="6" w:space="0" w:color="auto"/>
              <w:right w:val="single" w:sz="6" w:space="0" w:color="auto"/>
            </w:tcBorders>
          </w:tcPr>
          <w:p w:rsidR="00AA4D86" w:rsidRPr="00AA4D86" w:rsidRDefault="00AA4D86" w:rsidP="00DB48B6">
            <w:pPr>
              <w:spacing w:before="180"/>
              <w:jc w:val="center"/>
              <w:rPr>
                <w:rFonts w:ascii="Arial" w:hAnsi="Arial" w:cs="Arial"/>
                <w:sz w:val="20"/>
                <w:szCs w:val="20"/>
              </w:rPr>
            </w:pPr>
            <w:r w:rsidRPr="00AA4D86">
              <w:rPr>
                <w:rFonts w:ascii="Arial" w:hAnsi="Arial" w:cs="Arial"/>
                <w:sz w:val="20"/>
                <w:szCs w:val="20"/>
              </w:rPr>
              <w:t>9</w:t>
            </w:r>
          </w:p>
        </w:tc>
        <w:tc>
          <w:tcPr>
            <w:tcW w:w="1205" w:type="dxa"/>
            <w:tcBorders>
              <w:top w:val="single" w:sz="6" w:space="0" w:color="auto"/>
              <w:left w:val="single" w:sz="6" w:space="0" w:color="auto"/>
              <w:bottom w:val="single" w:sz="6" w:space="0" w:color="auto"/>
              <w:right w:val="single" w:sz="6" w:space="0" w:color="auto"/>
            </w:tcBorders>
          </w:tcPr>
          <w:p w:rsidR="00AA4D86" w:rsidRPr="00AA4D86" w:rsidRDefault="00AA4D86" w:rsidP="00DB48B6">
            <w:pPr>
              <w:spacing w:before="180"/>
              <w:jc w:val="center"/>
              <w:rPr>
                <w:rFonts w:ascii="Arial" w:hAnsi="Arial" w:cs="Arial"/>
                <w:sz w:val="20"/>
                <w:szCs w:val="20"/>
              </w:rPr>
            </w:pPr>
            <w:r w:rsidRPr="00AA4D86">
              <w:rPr>
                <w:rFonts w:ascii="Arial" w:hAnsi="Arial" w:cs="Arial"/>
                <w:sz w:val="20"/>
                <w:szCs w:val="20"/>
              </w:rPr>
              <w:t>6</w:t>
            </w:r>
          </w:p>
        </w:tc>
      </w:tr>
      <w:tr w:rsidR="00AA4D86" w:rsidRPr="00AA4D86" w:rsidTr="00DB48B6">
        <w:tc>
          <w:tcPr>
            <w:tcW w:w="496" w:type="dxa"/>
            <w:tcBorders>
              <w:top w:val="single" w:sz="6" w:space="0" w:color="auto"/>
              <w:left w:val="single" w:sz="6" w:space="0" w:color="auto"/>
              <w:bottom w:val="single" w:sz="6" w:space="0" w:color="auto"/>
              <w:right w:val="single" w:sz="6" w:space="0" w:color="auto"/>
            </w:tcBorders>
          </w:tcPr>
          <w:p w:rsidR="00AA4D86" w:rsidRPr="00AA4D86" w:rsidRDefault="00AA4D86" w:rsidP="00DB48B6">
            <w:pPr>
              <w:spacing w:before="60" w:after="60"/>
              <w:jc w:val="center"/>
              <w:rPr>
                <w:rFonts w:ascii="Arial" w:hAnsi="Arial" w:cs="Arial"/>
                <w:sz w:val="20"/>
                <w:szCs w:val="20"/>
              </w:rPr>
            </w:pPr>
            <w:r w:rsidRPr="00AA4D86">
              <w:rPr>
                <w:rFonts w:ascii="Arial" w:hAnsi="Arial" w:cs="Arial"/>
                <w:sz w:val="20"/>
                <w:szCs w:val="20"/>
              </w:rPr>
              <w:t>4</w:t>
            </w:r>
          </w:p>
        </w:tc>
        <w:tc>
          <w:tcPr>
            <w:tcW w:w="3402" w:type="dxa"/>
            <w:tcBorders>
              <w:top w:val="single" w:sz="6" w:space="0" w:color="auto"/>
              <w:left w:val="single" w:sz="6" w:space="0" w:color="auto"/>
              <w:bottom w:val="single" w:sz="6" w:space="0" w:color="auto"/>
              <w:right w:val="single" w:sz="6" w:space="0" w:color="auto"/>
            </w:tcBorders>
          </w:tcPr>
          <w:p w:rsidR="00AA4D86" w:rsidRPr="00AA4D86" w:rsidRDefault="00AA4D86" w:rsidP="00DB48B6">
            <w:pPr>
              <w:spacing w:before="60" w:after="60"/>
              <w:rPr>
                <w:rFonts w:ascii="Arial" w:hAnsi="Arial" w:cs="Arial"/>
                <w:sz w:val="20"/>
                <w:szCs w:val="20"/>
              </w:rPr>
            </w:pPr>
            <w:r w:rsidRPr="00AA4D86">
              <w:rPr>
                <w:rFonts w:ascii="Arial" w:hAnsi="Arial" w:cs="Arial"/>
                <w:sz w:val="20"/>
                <w:szCs w:val="20"/>
              </w:rPr>
              <w:t>Nasiąkliwość wodą, w %, nie więcej niż</w:t>
            </w:r>
          </w:p>
        </w:tc>
        <w:tc>
          <w:tcPr>
            <w:tcW w:w="1205" w:type="dxa"/>
            <w:tcBorders>
              <w:top w:val="single" w:sz="6" w:space="0" w:color="auto"/>
              <w:left w:val="single" w:sz="6" w:space="0" w:color="auto"/>
              <w:bottom w:val="single" w:sz="6" w:space="0" w:color="auto"/>
              <w:right w:val="single" w:sz="6" w:space="0" w:color="auto"/>
            </w:tcBorders>
          </w:tcPr>
          <w:p w:rsidR="00AA4D86" w:rsidRPr="00AA4D86" w:rsidRDefault="00AA4D86" w:rsidP="00DB48B6">
            <w:pPr>
              <w:spacing w:before="60" w:after="60"/>
              <w:jc w:val="center"/>
              <w:rPr>
                <w:rFonts w:ascii="Arial" w:hAnsi="Arial" w:cs="Arial"/>
                <w:sz w:val="20"/>
                <w:szCs w:val="20"/>
              </w:rPr>
            </w:pPr>
            <w:r w:rsidRPr="00AA4D86">
              <w:rPr>
                <w:rFonts w:ascii="Arial" w:hAnsi="Arial" w:cs="Arial"/>
                <w:sz w:val="20"/>
                <w:szCs w:val="20"/>
              </w:rPr>
              <w:t>0,5</w:t>
            </w:r>
          </w:p>
        </w:tc>
        <w:tc>
          <w:tcPr>
            <w:tcW w:w="1205" w:type="dxa"/>
            <w:tcBorders>
              <w:top w:val="single" w:sz="6" w:space="0" w:color="auto"/>
              <w:left w:val="single" w:sz="6" w:space="0" w:color="auto"/>
              <w:bottom w:val="single" w:sz="6" w:space="0" w:color="auto"/>
              <w:right w:val="single" w:sz="6" w:space="0" w:color="auto"/>
            </w:tcBorders>
          </w:tcPr>
          <w:p w:rsidR="00AA4D86" w:rsidRPr="00AA4D86" w:rsidRDefault="00AA4D86" w:rsidP="00DB48B6">
            <w:pPr>
              <w:spacing w:before="60" w:after="60"/>
              <w:jc w:val="center"/>
              <w:rPr>
                <w:rFonts w:ascii="Arial" w:hAnsi="Arial" w:cs="Arial"/>
                <w:sz w:val="20"/>
                <w:szCs w:val="20"/>
              </w:rPr>
            </w:pPr>
            <w:r w:rsidRPr="00AA4D86">
              <w:rPr>
                <w:rFonts w:ascii="Arial" w:hAnsi="Arial" w:cs="Arial"/>
                <w:sz w:val="20"/>
                <w:szCs w:val="20"/>
              </w:rPr>
              <w:t>1,5</w:t>
            </w:r>
          </w:p>
        </w:tc>
        <w:tc>
          <w:tcPr>
            <w:tcW w:w="1205" w:type="dxa"/>
            <w:tcBorders>
              <w:top w:val="single" w:sz="6" w:space="0" w:color="auto"/>
              <w:left w:val="single" w:sz="6" w:space="0" w:color="auto"/>
              <w:bottom w:val="single" w:sz="6" w:space="0" w:color="auto"/>
              <w:right w:val="single" w:sz="6" w:space="0" w:color="auto"/>
            </w:tcBorders>
          </w:tcPr>
          <w:p w:rsidR="00AA4D86" w:rsidRPr="00AA4D86" w:rsidRDefault="00AA4D86" w:rsidP="00DB48B6">
            <w:pPr>
              <w:spacing w:before="60" w:after="60"/>
              <w:jc w:val="center"/>
              <w:rPr>
                <w:rFonts w:ascii="Arial" w:hAnsi="Arial" w:cs="Arial"/>
                <w:sz w:val="20"/>
                <w:szCs w:val="20"/>
              </w:rPr>
            </w:pPr>
            <w:r w:rsidRPr="00AA4D86">
              <w:rPr>
                <w:rFonts w:ascii="Arial" w:hAnsi="Arial" w:cs="Arial"/>
                <w:sz w:val="20"/>
                <w:szCs w:val="20"/>
              </w:rPr>
              <w:t>3,0</w:t>
            </w:r>
          </w:p>
        </w:tc>
      </w:tr>
      <w:tr w:rsidR="00AA4D86" w:rsidRPr="00AA4D86" w:rsidTr="00DB48B6">
        <w:tc>
          <w:tcPr>
            <w:tcW w:w="496" w:type="dxa"/>
            <w:tcBorders>
              <w:top w:val="single" w:sz="6" w:space="0" w:color="auto"/>
              <w:left w:val="single" w:sz="6" w:space="0" w:color="auto"/>
              <w:bottom w:val="single" w:sz="6" w:space="0" w:color="auto"/>
              <w:right w:val="single" w:sz="6" w:space="0" w:color="auto"/>
            </w:tcBorders>
          </w:tcPr>
          <w:p w:rsidR="00AA4D86" w:rsidRPr="00AA4D86" w:rsidRDefault="00AA4D86" w:rsidP="00DB48B6">
            <w:pPr>
              <w:jc w:val="center"/>
              <w:rPr>
                <w:rFonts w:ascii="Arial" w:hAnsi="Arial" w:cs="Arial"/>
                <w:sz w:val="20"/>
                <w:szCs w:val="20"/>
              </w:rPr>
            </w:pPr>
          </w:p>
          <w:p w:rsidR="00AA4D86" w:rsidRPr="00AA4D86" w:rsidRDefault="00AA4D86" w:rsidP="00DB48B6">
            <w:pPr>
              <w:spacing w:before="60"/>
              <w:jc w:val="center"/>
              <w:rPr>
                <w:rFonts w:ascii="Arial" w:hAnsi="Arial" w:cs="Arial"/>
                <w:sz w:val="20"/>
                <w:szCs w:val="20"/>
              </w:rPr>
            </w:pPr>
            <w:r w:rsidRPr="00AA4D86">
              <w:rPr>
                <w:rFonts w:ascii="Arial" w:hAnsi="Arial" w:cs="Arial"/>
                <w:sz w:val="20"/>
                <w:szCs w:val="20"/>
              </w:rPr>
              <w:t>5</w:t>
            </w:r>
          </w:p>
        </w:tc>
        <w:tc>
          <w:tcPr>
            <w:tcW w:w="3402" w:type="dxa"/>
            <w:tcBorders>
              <w:top w:val="single" w:sz="6" w:space="0" w:color="auto"/>
              <w:left w:val="single" w:sz="6" w:space="0" w:color="auto"/>
              <w:bottom w:val="single" w:sz="6" w:space="0" w:color="auto"/>
              <w:right w:val="single" w:sz="6" w:space="0" w:color="auto"/>
            </w:tcBorders>
          </w:tcPr>
          <w:p w:rsidR="00AA4D86" w:rsidRPr="00AA4D86" w:rsidRDefault="00AA4D86" w:rsidP="00DB48B6">
            <w:pPr>
              <w:rPr>
                <w:rFonts w:ascii="Arial" w:hAnsi="Arial" w:cs="Arial"/>
                <w:sz w:val="20"/>
                <w:szCs w:val="20"/>
              </w:rPr>
            </w:pPr>
          </w:p>
          <w:p w:rsidR="00AA4D86" w:rsidRPr="00AA4D86" w:rsidRDefault="00AA4D86" w:rsidP="00DB48B6">
            <w:pPr>
              <w:spacing w:before="60"/>
              <w:rPr>
                <w:rFonts w:ascii="Arial" w:hAnsi="Arial" w:cs="Arial"/>
                <w:sz w:val="20"/>
                <w:szCs w:val="20"/>
              </w:rPr>
            </w:pPr>
            <w:r w:rsidRPr="00AA4D86">
              <w:rPr>
                <w:rFonts w:ascii="Arial" w:hAnsi="Arial" w:cs="Arial"/>
                <w:sz w:val="20"/>
                <w:szCs w:val="20"/>
              </w:rPr>
              <w:t>Odporność na zamrażanie, w cyklach</w:t>
            </w:r>
          </w:p>
        </w:tc>
        <w:tc>
          <w:tcPr>
            <w:tcW w:w="1205" w:type="dxa"/>
            <w:tcBorders>
              <w:top w:val="single" w:sz="6" w:space="0" w:color="auto"/>
              <w:left w:val="single" w:sz="6" w:space="0" w:color="auto"/>
              <w:bottom w:val="single" w:sz="6" w:space="0" w:color="auto"/>
              <w:right w:val="single" w:sz="6" w:space="0" w:color="auto"/>
            </w:tcBorders>
          </w:tcPr>
          <w:p w:rsidR="00AA4D86" w:rsidRPr="00AA4D86" w:rsidRDefault="00AA4D86" w:rsidP="00DB48B6">
            <w:pPr>
              <w:jc w:val="center"/>
              <w:rPr>
                <w:rFonts w:ascii="Arial" w:hAnsi="Arial" w:cs="Arial"/>
                <w:sz w:val="20"/>
                <w:szCs w:val="20"/>
              </w:rPr>
            </w:pPr>
          </w:p>
          <w:p w:rsidR="00AA4D86" w:rsidRPr="00AA4D86" w:rsidRDefault="00AA4D86" w:rsidP="00DB48B6">
            <w:pPr>
              <w:spacing w:before="60"/>
              <w:jc w:val="center"/>
              <w:rPr>
                <w:rFonts w:ascii="Arial" w:hAnsi="Arial" w:cs="Arial"/>
                <w:sz w:val="20"/>
                <w:szCs w:val="20"/>
              </w:rPr>
            </w:pPr>
            <w:r w:rsidRPr="00AA4D86">
              <w:rPr>
                <w:rFonts w:ascii="Arial" w:hAnsi="Arial" w:cs="Arial"/>
                <w:sz w:val="20"/>
                <w:szCs w:val="20"/>
              </w:rPr>
              <w:t>nie bada się</w:t>
            </w:r>
          </w:p>
        </w:tc>
        <w:tc>
          <w:tcPr>
            <w:tcW w:w="1205" w:type="dxa"/>
            <w:tcBorders>
              <w:top w:val="single" w:sz="6" w:space="0" w:color="auto"/>
              <w:left w:val="single" w:sz="6" w:space="0" w:color="auto"/>
              <w:bottom w:val="single" w:sz="6" w:space="0" w:color="auto"/>
              <w:right w:val="single" w:sz="6" w:space="0" w:color="auto"/>
            </w:tcBorders>
          </w:tcPr>
          <w:p w:rsidR="00AA4D86" w:rsidRPr="00AA4D86" w:rsidRDefault="00AA4D86" w:rsidP="00DB48B6">
            <w:pPr>
              <w:spacing w:before="60" w:after="60"/>
              <w:jc w:val="center"/>
              <w:rPr>
                <w:rFonts w:ascii="Arial" w:hAnsi="Arial" w:cs="Arial"/>
                <w:sz w:val="20"/>
                <w:szCs w:val="20"/>
              </w:rPr>
            </w:pPr>
            <w:r w:rsidRPr="00AA4D86">
              <w:rPr>
                <w:rFonts w:ascii="Arial" w:hAnsi="Arial" w:cs="Arial"/>
                <w:sz w:val="20"/>
                <w:szCs w:val="20"/>
              </w:rPr>
              <w:t>całkowita wg PN-B-01080 [1]</w:t>
            </w:r>
          </w:p>
        </w:tc>
        <w:tc>
          <w:tcPr>
            <w:tcW w:w="1205" w:type="dxa"/>
            <w:tcBorders>
              <w:top w:val="single" w:sz="6" w:space="0" w:color="auto"/>
              <w:left w:val="single" w:sz="6" w:space="0" w:color="auto"/>
              <w:bottom w:val="single" w:sz="6" w:space="0" w:color="auto"/>
              <w:right w:val="single" w:sz="6" w:space="0" w:color="auto"/>
            </w:tcBorders>
          </w:tcPr>
          <w:p w:rsidR="00AA4D86" w:rsidRPr="00AA4D86" w:rsidRDefault="00AA4D86" w:rsidP="00DB48B6">
            <w:pPr>
              <w:spacing w:before="60" w:after="60"/>
              <w:jc w:val="center"/>
              <w:rPr>
                <w:rFonts w:ascii="Arial" w:hAnsi="Arial" w:cs="Arial"/>
                <w:sz w:val="20"/>
                <w:szCs w:val="20"/>
              </w:rPr>
            </w:pPr>
            <w:r w:rsidRPr="00AA4D86">
              <w:rPr>
                <w:rFonts w:ascii="Arial" w:hAnsi="Arial" w:cs="Arial"/>
                <w:sz w:val="20"/>
                <w:szCs w:val="20"/>
              </w:rPr>
              <w:t>dobra wg PN-B-01080 [1]</w:t>
            </w:r>
          </w:p>
        </w:tc>
      </w:tr>
    </w:tbl>
    <w:p w:rsidR="00AA4D86" w:rsidRPr="00AA4D86" w:rsidRDefault="00AA4D86" w:rsidP="008544FD">
      <w:pPr>
        <w:rPr>
          <w:rFonts w:ascii="Arial" w:hAnsi="Arial" w:cs="Arial"/>
          <w:b/>
          <w:sz w:val="20"/>
          <w:szCs w:val="20"/>
        </w:rPr>
      </w:pPr>
      <w:r w:rsidRPr="00AA4D86">
        <w:rPr>
          <w:rFonts w:ascii="Arial" w:hAnsi="Arial" w:cs="Arial"/>
          <w:sz w:val="20"/>
          <w:szCs w:val="20"/>
        </w:rPr>
        <w:tab/>
      </w:r>
    </w:p>
    <w:p w:rsidR="008544FD" w:rsidRPr="00AA4D86" w:rsidRDefault="008544FD" w:rsidP="008544FD">
      <w:pPr>
        <w:rPr>
          <w:rFonts w:ascii="Arial" w:hAnsi="Arial" w:cs="Arial"/>
          <w:sz w:val="20"/>
          <w:szCs w:val="20"/>
        </w:rPr>
      </w:pPr>
      <w:r w:rsidRPr="00AA4D86">
        <w:rPr>
          <w:rFonts w:ascii="Arial" w:hAnsi="Arial" w:cs="Arial"/>
          <w:b/>
          <w:sz w:val="20"/>
          <w:szCs w:val="20"/>
        </w:rPr>
        <w:t>2.4</w:t>
      </w:r>
      <w:r>
        <w:rPr>
          <w:rFonts w:ascii="Arial" w:hAnsi="Arial" w:cs="Arial"/>
          <w:b/>
          <w:sz w:val="20"/>
          <w:szCs w:val="20"/>
        </w:rPr>
        <w:t>.2</w:t>
      </w:r>
      <w:r w:rsidRPr="00AA4D86">
        <w:rPr>
          <w:rFonts w:ascii="Arial" w:hAnsi="Arial" w:cs="Arial"/>
          <w:b/>
          <w:sz w:val="20"/>
          <w:szCs w:val="20"/>
        </w:rPr>
        <w:t xml:space="preserve">. </w:t>
      </w:r>
      <w:r w:rsidRPr="00AA4D86">
        <w:rPr>
          <w:rFonts w:ascii="Arial" w:hAnsi="Arial" w:cs="Arial"/>
          <w:sz w:val="20"/>
          <w:szCs w:val="20"/>
        </w:rPr>
        <w:t>Wygląd zewnętrzny</w:t>
      </w:r>
    </w:p>
    <w:p w:rsidR="008544FD" w:rsidRPr="00AA4D86" w:rsidRDefault="008544FD" w:rsidP="008544FD">
      <w:pPr>
        <w:spacing w:before="120"/>
        <w:rPr>
          <w:rFonts w:ascii="Arial" w:hAnsi="Arial" w:cs="Arial"/>
          <w:sz w:val="20"/>
          <w:szCs w:val="20"/>
        </w:rPr>
      </w:pPr>
      <w:r w:rsidRPr="00AA4D86">
        <w:rPr>
          <w:rFonts w:ascii="Arial" w:hAnsi="Arial" w:cs="Arial"/>
          <w:sz w:val="20"/>
          <w:szCs w:val="20"/>
        </w:rPr>
        <w:t>W ocenie wyglądu zewnętrznego krawężników kamiennych - ulicznych, mostowych i drogowych, należy brać pod uwagę ustalenia normy BN-66/6775-01 [9].</w:t>
      </w:r>
    </w:p>
    <w:p w:rsidR="008544FD" w:rsidRPr="00AA4D86" w:rsidRDefault="008544FD" w:rsidP="008544FD">
      <w:pPr>
        <w:pStyle w:val="Nagwek2"/>
        <w:rPr>
          <w:rFonts w:ascii="Arial" w:hAnsi="Arial" w:cs="Arial"/>
          <w:sz w:val="20"/>
        </w:rPr>
      </w:pPr>
      <w:r w:rsidRPr="00AA4D86">
        <w:rPr>
          <w:rFonts w:ascii="Arial" w:hAnsi="Arial" w:cs="Arial"/>
          <w:sz w:val="20"/>
        </w:rPr>
        <w:t>2.5. Dopuszczalne wady i uszkodzenia</w:t>
      </w:r>
    </w:p>
    <w:p w:rsidR="008544FD" w:rsidRPr="00AA4D86" w:rsidRDefault="008544FD" w:rsidP="008544FD">
      <w:pPr>
        <w:rPr>
          <w:rFonts w:ascii="Arial" w:hAnsi="Arial" w:cs="Arial"/>
          <w:sz w:val="20"/>
          <w:szCs w:val="20"/>
        </w:rPr>
      </w:pPr>
      <w:r w:rsidRPr="00AA4D86">
        <w:rPr>
          <w:rFonts w:ascii="Arial" w:hAnsi="Arial" w:cs="Arial"/>
          <w:sz w:val="20"/>
          <w:szCs w:val="20"/>
        </w:rPr>
        <w:t>Dopuszczalne wady i uszkodzenia dla wszystkich typów krawężników kamiennych podaje tablica 5.</w:t>
      </w:r>
    </w:p>
    <w:p w:rsidR="008544FD" w:rsidRPr="00AA4D86" w:rsidRDefault="008544FD" w:rsidP="008544FD">
      <w:pPr>
        <w:rPr>
          <w:rFonts w:ascii="Arial" w:hAnsi="Arial" w:cs="Arial"/>
          <w:sz w:val="20"/>
          <w:szCs w:val="20"/>
        </w:rPr>
      </w:pPr>
    </w:p>
    <w:p w:rsidR="008544FD" w:rsidRPr="00AA4D86" w:rsidRDefault="008544FD" w:rsidP="008544FD">
      <w:pPr>
        <w:spacing w:after="120"/>
        <w:rPr>
          <w:rFonts w:ascii="Arial" w:hAnsi="Arial" w:cs="Arial"/>
          <w:sz w:val="20"/>
          <w:szCs w:val="20"/>
        </w:rPr>
      </w:pPr>
      <w:r w:rsidRPr="00AA4D86">
        <w:rPr>
          <w:rFonts w:ascii="Arial" w:hAnsi="Arial" w:cs="Arial"/>
          <w:sz w:val="20"/>
          <w:szCs w:val="20"/>
        </w:rPr>
        <w:t>Tablica 5. Dopuszczalne wady i uszkodzenia</w:t>
      </w:r>
    </w:p>
    <w:tbl>
      <w:tblPr>
        <w:tblW w:w="0" w:type="auto"/>
        <w:tblLayout w:type="fixed"/>
        <w:tblCellMar>
          <w:left w:w="70" w:type="dxa"/>
          <w:right w:w="70" w:type="dxa"/>
        </w:tblCellMar>
        <w:tblLook w:val="0000"/>
      </w:tblPr>
      <w:tblGrid>
        <w:gridCol w:w="1346"/>
        <w:gridCol w:w="1211"/>
        <w:gridCol w:w="8"/>
        <w:gridCol w:w="766"/>
        <w:gridCol w:w="822"/>
        <w:gridCol w:w="1646"/>
        <w:gridCol w:w="794"/>
        <w:gridCol w:w="919"/>
      </w:tblGrid>
      <w:tr w:rsidR="008544FD" w:rsidRPr="00AA4D86" w:rsidTr="00DB48B6">
        <w:tc>
          <w:tcPr>
            <w:tcW w:w="2565" w:type="dxa"/>
            <w:gridSpan w:val="3"/>
            <w:tcBorders>
              <w:top w:val="single" w:sz="6" w:space="0" w:color="auto"/>
              <w:left w:val="single" w:sz="6" w:space="0" w:color="auto"/>
            </w:tcBorders>
          </w:tcPr>
          <w:p w:rsidR="008544FD" w:rsidRPr="00AA4D86" w:rsidRDefault="008544FD" w:rsidP="00DB48B6">
            <w:pPr>
              <w:jc w:val="center"/>
              <w:rPr>
                <w:rFonts w:ascii="Arial" w:hAnsi="Arial" w:cs="Arial"/>
                <w:sz w:val="20"/>
                <w:szCs w:val="20"/>
              </w:rPr>
            </w:pPr>
          </w:p>
        </w:tc>
        <w:tc>
          <w:tcPr>
            <w:tcW w:w="4945" w:type="dxa"/>
            <w:gridSpan w:val="5"/>
            <w:tcBorders>
              <w:top w:val="single" w:sz="6" w:space="0" w:color="auto"/>
              <w:left w:val="single" w:sz="6" w:space="0" w:color="auto"/>
              <w:bottom w:val="single" w:sz="6" w:space="0" w:color="auto"/>
              <w:right w:val="single" w:sz="6" w:space="0" w:color="auto"/>
            </w:tcBorders>
          </w:tcPr>
          <w:p w:rsidR="008544FD" w:rsidRPr="00AA4D86" w:rsidRDefault="008544FD" w:rsidP="00DB48B6">
            <w:pPr>
              <w:spacing w:before="60"/>
              <w:jc w:val="center"/>
              <w:rPr>
                <w:rFonts w:ascii="Arial" w:hAnsi="Arial" w:cs="Arial"/>
                <w:sz w:val="20"/>
                <w:szCs w:val="20"/>
              </w:rPr>
            </w:pPr>
            <w:r w:rsidRPr="00AA4D86">
              <w:rPr>
                <w:rFonts w:ascii="Arial" w:hAnsi="Arial" w:cs="Arial"/>
                <w:sz w:val="20"/>
                <w:szCs w:val="20"/>
              </w:rPr>
              <w:t>Typy krawężników</w:t>
            </w:r>
          </w:p>
        </w:tc>
      </w:tr>
      <w:tr w:rsidR="008544FD" w:rsidRPr="00AA4D86" w:rsidTr="00DB48B6">
        <w:tc>
          <w:tcPr>
            <w:tcW w:w="2565" w:type="dxa"/>
            <w:gridSpan w:val="3"/>
            <w:tcBorders>
              <w:left w:val="single" w:sz="6" w:space="0" w:color="auto"/>
            </w:tcBorders>
          </w:tcPr>
          <w:p w:rsidR="008544FD" w:rsidRPr="00AA4D86" w:rsidRDefault="008544FD" w:rsidP="00DB48B6">
            <w:pPr>
              <w:jc w:val="center"/>
              <w:rPr>
                <w:rFonts w:ascii="Arial" w:hAnsi="Arial" w:cs="Arial"/>
                <w:sz w:val="20"/>
                <w:szCs w:val="20"/>
              </w:rPr>
            </w:pPr>
            <w:r w:rsidRPr="00AA4D86">
              <w:rPr>
                <w:rFonts w:ascii="Arial" w:hAnsi="Arial" w:cs="Arial"/>
                <w:sz w:val="20"/>
                <w:szCs w:val="20"/>
              </w:rPr>
              <w:t>Rodzaj uszkodzeń</w:t>
            </w:r>
          </w:p>
        </w:tc>
        <w:tc>
          <w:tcPr>
            <w:tcW w:w="1588" w:type="dxa"/>
            <w:gridSpan w:val="2"/>
            <w:tcBorders>
              <w:left w:val="single" w:sz="6" w:space="0" w:color="auto"/>
              <w:right w:val="single" w:sz="6" w:space="0" w:color="auto"/>
            </w:tcBorders>
          </w:tcPr>
          <w:p w:rsidR="008544FD" w:rsidRPr="00AA4D86" w:rsidRDefault="008544FD" w:rsidP="00DB48B6">
            <w:pPr>
              <w:jc w:val="center"/>
              <w:rPr>
                <w:rFonts w:ascii="Arial" w:hAnsi="Arial" w:cs="Arial"/>
                <w:sz w:val="20"/>
                <w:szCs w:val="20"/>
              </w:rPr>
            </w:pPr>
            <w:r w:rsidRPr="00AA4D86">
              <w:rPr>
                <w:rFonts w:ascii="Arial" w:hAnsi="Arial" w:cs="Arial"/>
                <w:sz w:val="20"/>
                <w:szCs w:val="20"/>
              </w:rPr>
              <w:t>Uliczne</w:t>
            </w:r>
          </w:p>
        </w:tc>
        <w:tc>
          <w:tcPr>
            <w:tcW w:w="1645" w:type="dxa"/>
            <w:tcBorders>
              <w:left w:val="nil"/>
            </w:tcBorders>
          </w:tcPr>
          <w:p w:rsidR="008544FD" w:rsidRPr="00AA4D86" w:rsidRDefault="008544FD" w:rsidP="00DB48B6">
            <w:pPr>
              <w:jc w:val="center"/>
              <w:rPr>
                <w:rFonts w:ascii="Arial" w:hAnsi="Arial" w:cs="Arial"/>
                <w:sz w:val="20"/>
                <w:szCs w:val="20"/>
              </w:rPr>
            </w:pPr>
          </w:p>
        </w:tc>
        <w:tc>
          <w:tcPr>
            <w:tcW w:w="1712" w:type="dxa"/>
            <w:gridSpan w:val="2"/>
            <w:tcBorders>
              <w:top w:val="single" w:sz="6" w:space="0" w:color="auto"/>
              <w:left w:val="single" w:sz="6" w:space="0" w:color="auto"/>
              <w:bottom w:val="single" w:sz="6" w:space="0" w:color="auto"/>
              <w:right w:val="single" w:sz="6" w:space="0" w:color="auto"/>
            </w:tcBorders>
          </w:tcPr>
          <w:p w:rsidR="008544FD" w:rsidRPr="00AA4D86" w:rsidRDefault="008544FD" w:rsidP="00DB48B6">
            <w:pPr>
              <w:jc w:val="center"/>
              <w:rPr>
                <w:rFonts w:ascii="Arial" w:hAnsi="Arial" w:cs="Arial"/>
                <w:sz w:val="20"/>
                <w:szCs w:val="20"/>
              </w:rPr>
            </w:pPr>
            <w:r w:rsidRPr="00AA4D86">
              <w:rPr>
                <w:rFonts w:ascii="Arial" w:hAnsi="Arial" w:cs="Arial"/>
                <w:sz w:val="20"/>
                <w:szCs w:val="20"/>
              </w:rPr>
              <w:t>Drogowe</w:t>
            </w:r>
          </w:p>
        </w:tc>
      </w:tr>
      <w:tr w:rsidR="008544FD" w:rsidRPr="00AA4D86" w:rsidTr="00DB48B6">
        <w:tc>
          <w:tcPr>
            <w:tcW w:w="2565" w:type="dxa"/>
            <w:gridSpan w:val="3"/>
            <w:tcBorders>
              <w:left w:val="single" w:sz="6" w:space="0" w:color="auto"/>
              <w:bottom w:val="double" w:sz="6" w:space="0" w:color="auto"/>
            </w:tcBorders>
          </w:tcPr>
          <w:p w:rsidR="008544FD" w:rsidRPr="00AA4D86" w:rsidRDefault="008544FD" w:rsidP="00DB48B6">
            <w:pPr>
              <w:jc w:val="center"/>
              <w:rPr>
                <w:rFonts w:ascii="Arial" w:hAnsi="Arial" w:cs="Arial"/>
                <w:sz w:val="20"/>
                <w:szCs w:val="20"/>
              </w:rPr>
            </w:pPr>
          </w:p>
        </w:tc>
        <w:tc>
          <w:tcPr>
            <w:tcW w:w="766" w:type="dxa"/>
            <w:tcBorders>
              <w:top w:val="single" w:sz="6" w:space="0" w:color="auto"/>
              <w:left w:val="single" w:sz="6" w:space="0" w:color="auto"/>
              <w:bottom w:val="double" w:sz="6" w:space="0" w:color="auto"/>
              <w:right w:val="single" w:sz="6" w:space="0" w:color="auto"/>
            </w:tcBorders>
          </w:tcPr>
          <w:p w:rsidR="008544FD" w:rsidRPr="00AA4D86" w:rsidRDefault="008544FD" w:rsidP="00DB48B6">
            <w:pPr>
              <w:spacing w:before="120"/>
              <w:jc w:val="center"/>
              <w:rPr>
                <w:rFonts w:ascii="Arial" w:hAnsi="Arial" w:cs="Arial"/>
                <w:sz w:val="20"/>
                <w:szCs w:val="20"/>
              </w:rPr>
            </w:pPr>
            <w:r w:rsidRPr="00AA4D86">
              <w:rPr>
                <w:rFonts w:ascii="Arial" w:hAnsi="Arial" w:cs="Arial"/>
                <w:sz w:val="20"/>
                <w:szCs w:val="20"/>
              </w:rPr>
              <w:t>proste</w:t>
            </w:r>
          </w:p>
        </w:tc>
        <w:tc>
          <w:tcPr>
            <w:tcW w:w="821" w:type="dxa"/>
            <w:tcBorders>
              <w:top w:val="single" w:sz="6" w:space="0" w:color="auto"/>
              <w:left w:val="single" w:sz="6" w:space="0" w:color="auto"/>
              <w:bottom w:val="double" w:sz="6" w:space="0" w:color="auto"/>
            </w:tcBorders>
          </w:tcPr>
          <w:p w:rsidR="008544FD" w:rsidRPr="00AA4D86" w:rsidRDefault="008544FD" w:rsidP="00DB48B6">
            <w:pPr>
              <w:spacing w:before="120"/>
              <w:jc w:val="center"/>
              <w:rPr>
                <w:rFonts w:ascii="Arial" w:hAnsi="Arial" w:cs="Arial"/>
                <w:sz w:val="20"/>
                <w:szCs w:val="20"/>
              </w:rPr>
            </w:pPr>
            <w:r w:rsidRPr="00AA4D86">
              <w:rPr>
                <w:rFonts w:ascii="Arial" w:hAnsi="Arial" w:cs="Arial"/>
                <w:sz w:val="20"/>
                <w:szCs w:val="20"/>
              </w:rPr>
              <w:t>łukowe</w:t>
            </w:r>
          </w:p>
        </w:tc>
        <w:tc>
          <w:tcPr>
            <w:tcW w:w="1645" w:type="dxa"/>
            <w:tcBorders>
              <w:left w:val="single" w:sz="6" w:space="0" w:color="auto"/>
              <w:bottom w:val="double" w:sz="6" w:space="0" w:color="auto"/>
            </w:tcBorders>
          </w:tcPr>
          <w:p w:rsidR="008544FD" w:rsidRPr="00AA4D86" w:rsidRDefault="008544FD" w:rsidP="00DB48B6">
            <w:pPr>
              <w:jc w:val="center"/>
              <w:rPr>
                <w:rFonts w:ascii="Arial" w:hAnsi="Arial" w:cs="Arial"/>
                <w:sz w:val="20"/>
                <w:szCs w:val="20"/>
              </w:rPr>
            </w:pPr>
            <w:r w:rsidRPr="00AA4D86">
              <w:rPr>
                <w:rFonts w:ascii="Arial" w:hAnsi="Arial" w:cs="Arial"/>
                <w:sz w:val="20"/>
                <w:szCs w:val="20"/>
              </w:rPr>
              <w:t>Mostowe</w:t>
            </w:r>
          </w:p>
        </w:tc>
        <w:tc>
          <w:tcPr>
            <w:tcW w:w="794" w:type="dxa"/>
            <w:tcBorders>
              <w:top w:val="single" w:sz="6" w:space="0" w:color="auto"/>
              <w:left w:val="single" w:sz="6" w:space="0" w:color="auto"/>
              <w:bottom w:val="double" w:sz="6" w:space="0" w:color="auto"/>
              <w:right w:val="single" w:sz="6" w:space="0" w:color="auto"/>
            </w:tcBorders>
          </w:tcPr>
          <w:p w:rsidR="008544FD" w:rsidRPr="00AA4D86" w:rsidRDefault="008544FD" w:rsidP="00DB48B6">
            <w:pPr>
              <w:rPr>
                <w:rFonts w:ascii="Arial" w:hAnsi="Arial" w:cs="Arial"/>
                <w:sz w:val="20"/>
                <w:szCs w:val="20"/>
              </w:rPr>
            </w:pPr>
            <w:r w:rsidRPr="00AA4D86">
              <w:rPr>
                <w:rFonts w:ascii="Arial" w:hAnsi="Arial" w:cs="Arial"/>
                <w:sz w:val="20"/>
                <w:szCs w:val="20"/>
              </w:rPr>
              <w:t xml:space="preserve">  rodzaj</w:t>
            </w:r>
          </w:p>
          <w:p w:rsidR="008544FD" w:rsidRPr="00AA4D86" w:rsidRDefault="008544FD" w:rsidP="00DB48B6">
            <w:pPr>
              <w:jc w:val="center"/>
              <w:rPr>
                <w:rFonts w:ascii="Arial" w:hAnsi="Arial" w:cs="Arial"/>
                <w:sz w:val="20"/>
                <w:szCs w:val="20"/>
              </w:rPr>
            </w:pPr>
            <w:r w:rsidRPr="00AA4D86">
              <w:rPr>
                <w:rFonts w:ascii="Arial" w:hAnsi="Arial" w:cs="Arial"/>
                <w:sz w:val="20"/>
                <w:szCs w:val="20"/>
              </w:rPr>
              <w:t xml:space="preserve">„A”                   </w:t>
            </w:r>
          </w:p>
        </w:tc>
        <w:tc>
          <w:tcPr>
            <w:tcW w:w="919" w:type="dxa"/>
            <w:tcBorders>
              <w:top w:val="single" w:sz="6" w:space="0" w:color="auto"/>
              <w:left w:val="single" w:sz="6" w:space="0" w:color="auto"/>
              <w:bottom w:val="double" w:sz="6" w:space="0" w:color="auto"/>
              <w:right w:val="single" w:sz="6" w:space="0" w:color="auto"/>
            </w:tcBorders>
          </w:tcPr>
          <w:p w:rsidR="008544FD" w:rsidRPr="00AA4D86" w:rsidRDefault="008544FD" w:rsidP="00DB48B6">
            <w:pPr>
              <w:jc w:val="center"/>
              <w:rPr>
                <w:rFonts w:ascii="Arial" w:hAnsi="Arial" w:cs="Arial"/>
                <w:sz w:val="20"/>
                <w:szCs w:val="20"/>
              </w:rPr>
            </w:pPr>
            <w:r w:rsidRPr="00AA4D86">
              <w:rPr>
                <w:rFonts w:ascii="Arial" w:hAnsi="Arial" w:cs="Arial"/>
                <w:sz w:val="20"/>
                <w:szCs w:val="20"/>
              </w:rPr>
              <w:t xml:space="preserve"> rodzaj</w:t>
            </w:r>
          </w:p>
          <w:p w:rsidR="008544FD" w:rsidRPr="00AA4D86" w:rsidRDefault="008544FD" w:rsidP="00DB48B6">
            <w:pPr>
              <w:jc w:val="center"/>
              <w:rPr>
                <w:rFonts w:ascii="Arial" w:hAnsi="Arial" w:cs="Arial"/>
                <w:sz w:val="20"/>
                <w:szCs w:val="20"/>
              </w:rPr>
            </w:pPr>
            <w:r w:rsidRPr="00AA4D86">
              <w:rPr>
                <w:rFonts w:ascii="Arial" w:hAnsi="Arial" w:cs="Arial"/>
                <w:sz w:val="20"/>
                <w:szCs w:val="20"/>
              </w:rPr>
              <w:t>„B”</w:t>
            </w:r>
          </w:p>
        </w:tc>
      </w:tr>
      <w:tr w:rsidR="008544FD" w:rsidRPr="00AA4D86" w:rsidTr="00DB48B6">
        <w:tc>
          <w:tcPr>
            <w:tcW w:w="1346" w:type="dxa"/>
            <w:tcBorders>
              <w:left w:val="single" w:sz="6" w:space="0" w:color="auto"/>
            </w:tcBorders>
          </w:tcPr>
          <w:p w:rsidR="008544FD" w:rsidRPr="00AA4D86" w:rsidRDefault="008544FD" w:rsidP="00DB48B6">
            <w:pPr>
              <w:rPr>
                <w:rFonts w:ascii="Arial" w:hAnsi="Arial" w:cs="Arial"/>
                <w:sz w:val="20"/>
                <w:szCs w:val="20"/>
              </w:rPr>
            </w:pPr>
            <w:r w:rsidRPr="00AA4D86">
              <w:rPr>
                <w:rFonts w:ascii="Arial" w:hAnsi="Arial" w:cs="Arial"/>
                <w:sz w:val="20"/>
                <w:szCs w:val="20"/>
              </w:rPr>
              <w:t>skrzywienie</w:t>
            </w:r>
          </w:p>
        </w:tc>
        <w:tc>
          <w:tcPr>
            <w:tcW w:w="1219" w:type="dxa"/>
            <w:gridSpan w:val="2"/>
            <w:tcBorders>
              <w:top w:val="single" w:sz="6" w:space="0" w:color="auto"/>
              <w:left w:val="single" w:sz="6" w:space="0" w:color="auto"/>
              <w:bottom w:val="single" w:sz="6" w:space="0" w:color="auto"/>
              <w:right w:val="single" w:sz="6" w:space="0" w:color="auto"/>
            </w:tcBorders>
          </w:tcPr>
          <w:p w:rsidR="008544FD" w:rsidRPr="00AA4D86" w:rsidRDefault="008544FD" w:rsidP="00DB48B6">
            <w:pPr>
              <w:rPr>
                <w:rFonts w:ascii="Arial" w:hAnsi="Arial" w:cs="Arial"/>
                <w:sz w:val="20"/>
                <w:szCs w:val="20"/>
              </w:rPr>
            </w:pPr>
            <w:r w:rsidRPr="00AA4D86">
              <w:rPr>
                <w:rFonts w:ascii="Arial" w:hAnsi="Arial" w:cs="Arial"/>
                <w:sz w:val="20"/>
                <w:szCs w:val="20"/>
              </w:rPr>
              <w:t>licowych</w:t>
            </w:r>
          </w:p>
        </w:tc>
        <w:tc>
          <w:tcPr>
            <w:tcW w:w="4026" w:type="dxa"/>
            <w:gridSpan w:val="4"/>
            <w:tcBorders>
              <w:top w:val="single" w:sz="6" w:space="0" w:color="auto"/>
              <w:left w:val="single" w:sz="6" w:space="0" w:color="auto"/>
              <w:bottom w:val="single" w:sz="6" w:space="0" w:color="auto"/>
              <w:right w:val="single" w:sz="6" w:space="0" w:color="auto"/>
            </w:tcBorders>
          </w:tcPr>
          <w:p w:rsidR="008544FD" w:rsidRPr="00AA4D86" w:rsidRDefault="008544FD" w:rsidP="00DB48B6">
            <w:pPr>
              <w:jc w:val="center"/>
              <w:rPr>
                <w:rFonts w:ascii="Arial" w:hAnsi="Arial" w:cs="Arial"/>
                <w:sz w:val="20"/>
                <w:szCs w:val="20"/>
              </w:rPr>
            </w:pPr>
            <w:r w:rsidRPr="00AA4D86">
              <w:rPr>
                <w:rFonts w:ascii="Arial" w:hAnsi="Arial" w:cs="Arial"/>
                <w:sz w:val="20"/>
                <w:szCs w:val="20"/>
              </w:rPr>
              <w:t>0,3 cm</w:t>
            </w:r>
          </w:p>
        </w:tc>
        <w:tc>
          <w:tcPr>
            <w:tcW w:w="919" w:type="dxa"/>
            <w:tcBorders>
              <w:top w:val="single" w:sz="6" w:space="0" w:color="auto"/>
              <w:left w:val="single" w:sz="6" w:space="0" w:color="auto"/>
              <w:bottom w:val="single" w:sz="6" w:space="0" w:color="auto"/>
              <w:right w:val="single" w:sz="6" w:space="0" w:color="auto"/>
            </w:tcBorders>
          </w:tcPr>
          <w:p w:rsidR="008544FD" w:rsidRPr="00AA4D86" w:rsidRDefault="008544FD" w:rsidP="00DB48B6">
            <w:pPr>
              <w:jc w:val="center"/>
              <w:rPr>
                <w:rFonts w:ascii="Arial" w:hAnsi="Arial" w:cs="Arial"/>
                <w:sz w:val="20"/>
                <w:szCs w:val="20"/>
              </w:rPr>
            </w:pPr>
            <w:r w:rsidRPr="00AA4D86">
              <w:rPr>
                <w:rFonts w:ascii="Arial" w:hAnsi="Arial" w:cs="Arial"/>
                <w:sz w:val="20"/>
                <w:szCs w:val="20"/>
              </w:rPr>
              <w:t>0,5 cm</w:t>
            </w:r>
          </w:p>
        </w:tc>
      </w:tr>
      <w:tr w:rsidR="008544FD" w:rsidRPr="00AA4D86" w:rsidTr="00DB48B6">
        <w:tc>
          <w:tcPr>
            <w:tcW w:w="1346" w:type="dxa"/>
            <w:tcBorders>
              <w:left w:val="single" w:sz="6" w:space="0" w:color="auto"/>
            </w:tcBorders>
          </w:tcPr>
          <w:p w:rsidR="008544FD" w:rsidRPr="00AA4D86" w:rsidRDefault="008544FD" w:rsidP="00DB48B6">
            <w:pPr>
              <w:rPr>
                <w:rFonts w:ascii="Arial" w:hAnsi="Arial" w:cs="Arial"/>
                <w:sz w:val="20"/>
                <w:szCs w:val="20"/>
              </w:rPr>
            </w:pPr>
            <w:r w:rsidRPr="00AA4D86">
              <w:rPr>
                <w:rFonts w:ascii="Arial" w:hAnsi="Arial" w:cs="Arial"/>
                <w:sz w:val="20"/>
                <w:szCs w:val="20"/>
              </w:rPr>
              <w:t>(wichrowa-</w:t>
            </w:r>
          </w:p>
        </w:tc>
        <w:tc>
          <w:tcPr>
            <w:tcW w:w="1219" w:type="dxa"/>
            <w:gridSpan w:val="2"/>
            <w:tcBorders>
              <w:top w:val="single" w:sz="6" w:space="0" w:color="auto"/>
              <w:left w:val="single" w:sz="6" w:space="0" w:color="auto"/>
              <w:bottom w:val="single" w:sz="6" w:space="0" w:color="auto"/>
              <w:right w:val="single" w:sz="6" w:space="0" w:color="auto"/>
            </w:tcBorders>
          </w:tcPr>
          <w:p w:rsidR="008544FD" w:rsidRPr="00AA4D86" w:rsidRDefault="008544FD" w:rsidP="00DB48B6">
            <w:pPr>
              <w:rPr>
                <w:rFonts w:ascii="Arial" w:hAnsi="Arial" w:cs="Arial"/>
                <w:sz w:val="20"/>
                <w:szCs w:val="20"/>
              </w:rPr>
            </w:pPr>
            <w:r w:rsidRPr="00AA4D86">
              <w:rPr>
                <w:rFonts w:ascii="Arial" w:hAnsi="Arial" w:cs="Arial"/>
                <w:sz w:val="20"/>
                <w:szCs w:val="20"/>
              </w:rPr>
              <w:t>bocznych</w:t>
            </w:r>
          </w:p>
        </w:tc>
        <w:tc>
          <w:tcPr>
            <w:tcW w:w="766" w:type="dxa"/>
            <w:tcBorders>
              <w:top w:val="single" w:sz="6" w:space="0" w:color="auto"/>
              <w:left w:val="single" w:sz="6" w:space="0" w:color="auto"/>
              <w:bottom w:val="single" w:sz="6" w:space="0" w:color="auto"/>
            </w:tcBorders>
          </w:tcPr>
          <w:p w:rsidR="008544FD" w:rsidRPr="00AA4D86" w:rsidRDefault="008544FD" w:rsidP="00DB48B6">
            <w:pPr>
              <w:jc w:val="center"/>
              <w:rPr>
                <w:rFonts w:ascii="Arial" w:hAnsi="Arial" w:cs="Arial"/>
                <w:sz w:val="20"/>
                <w:szCs w:val="20"/>
              </w:rPr>
            </w:pPr>
          </w:p>
        </w:tc>
        <w:tc>
          <w:tcPr>
            <w:tcW w:w="3260" w:type="dxa"/>
            <w:gridSpan w:val="3"/>
            <w:tcBorders>
              <w:top w:val="single" w:sz="6" w:space="0" w:color="auto"/>
              <w:left w:val="nil"/>
              <w:bottom w:val="single" w:sz="6" w:space="0" w:color="auto"/>
              <w:right w:val="single" w:sz="6" w:space="0" w:color="auto"/>
            </w:tcBorders>
          </w:tcPr>
          <w:p w:rsidR="008544FD" w:rsidRPr="00AA4D86" w:rsidRDefault="008544FD" w:rsidP="00DB48B6">
            <w:pPr>
              <w:jc w:val="center"/>
              <w:rPr>
                <w:rFonts w:ascii="Arial" w:hAnsi="Arial" w:cs="Arial"/>
                <w:sz w:val="20"/>
                <w:szCs w:val="20"/>
              </w:rPr>
            </w:pPr>
            <w:r w:rsidRPr="00AA4D86">
              <w:rPr>
                <w:rFonts w:ascii="Arial" w:hAnsi="Arial" w:cs="Arial"/>
                <w:sz w:val="20"/>
                <w:szCs w:val="20"/>
              </w:rPr>
              <w:t>nie sprawdza się</w:t>
            </w:r>
          </w:p>
        </w:tc>
        <w:tc>
          <w:tcPr>
            <w:tcW w:w="919" w:type="dxa"/>
            <w:tcBorders>
              <w:left w:val="nil"/>
              <w:right w:val="single" w:sz="6" w:space="0" w:color="auto"/>
            </w:tcBorders>
          </w:tcPr>
          <w:p w:rsidR="008544FD" w:rsidRPr="00AA4D86" w:rsidRDefault="008544FD" w:rsidP="00DB48B6">
            <w:pPr>
              <w:jc w:val="center"/>
              <w:rPr>
                <w:rFonts w:ascii="Arial" w:hAnsi="Arial" w:cs="Arial"/>
                <w:sz w:val="20"/>
                <w:szCs w:val="20"/>
              </w:rPr>
            </w:pPr>
          </w:p>
        </w:tc>
      </w:tr>
      <w:tr w:rsidR="008544FD" w:rsidRPr="00AA4D86" w:rsidTr="00DB48B6">
        <w:tc>
          <w:tcPr>
            <w:tcW w:w="1346" w:type="dxa"/>
            <w:tcBorders>
              <w:left w:val="single" w:sz="6" w:space="0" w:color="auto"/>
            </w:tcBorders>
          </w:tcPr>
          <w:p w:rsidR="008544FD" w:rsidRPr="00AA4D86" w:rsidRDefault="008544FD" w:rsidP="00DB48B6">
            <w:pPr>
              <w:rPr>
                <w:rFonts w:ascii="Arial" w:hAnsi="Arial" w:cs="Arial"/>
                <w:sz w:val="20"/>
                <w:szCs w:val="20"/>
              </w:rPr>
            </w:pPr>
            <w:proofErr w:type="spellStart"/>
            <w:r w:rsidRPr="00AA4D86">
              <w:rPr>
                <w:rFonts w:ascii="Arial" w:hAnsi="Arial" w:cs="Arial"/>
                <w:sz w:val="20"/>
                <w:szCs w:val="20"/>
              </w:rPr>
              <w:t>tość</w:t>
            </w:r>
            <w:proofErr w:type="spellEnd"/>
            <w:r w:rsidRPr="00AA4D86">
              <w:rPr>
                <w:rFonts w:ascii="Arial" w:hAnsi="Arial" w:cs="Arial"/>
                <w:sz w:val="20"/>
                <w:szCs w:val="20"/>
              </w:rPr>
              <w:t xml:space="preserve"> powierz-</w:t>
            </w:r>
          </w:p>
        </w:tc>
        <w:tc>
          <w:tcPr>
            <w:tcW w:w="1211" w:type="dxa"/>
            <w:tcBorders>
              <w:top w:val="single" w:sz="6" w:space="0" w:color="auto"/>
              <w:left w:val="single" w:sz="6" w:space="0" w:color="auto"/>
              <w:bottom w:val="single" w:sz="6" w:space="0" w:color="auto"/>
              <w:right w:val="single" w:sz="6" w:space="0" w:color="auto"/>
            </w:tcBorders>
          </w:tcPr>
          <w:p w:rsidR="008544FD" w:rsidRPr="00AA4D86" w:rsidRDefault="008544FD" w:rsidP="00DB48B6">
            <w:pPr>
              <w:rPr>
                <w:rFonts w:ascii="Arial" w:hAnsi="Arial" w:cs="Arial"/>
                <w:sz w:val="20"/>
                <w:szCs w:val="20"/>
              </w:rPr>
            </w:pPr>
            <w:r w:rsidRPr="00AA4D86">
              <w:rPr>
                <w:rFonts w:ascii="Arial" w:hAnsi="Arial" w:cs="Arial"/>
                <w:sz w:val="20"/>
                <w:szCs w:val="20"/>
              </w:rPr>
              <w:t>stykowych</w:t>
            </w:r>
          </w:p>
        </w:tc>
        <w:tc>
          <w:tcPr>
            <w:tcW w:w="774" w:type="dxa"/>
            <w:gridSpan w:val="2"/>
            <w:tcBorders>
              <w:top w:val="single" w:sz="6" w:space="0" w:color="auto"/>
              <w:left w:val="single" w:sz="6" w:space="0" w:color="auto"/>
              <w:bottom w:val="single" w:sz="6" w:space="0" w:color="auto"/>
              <w:right w:val="single" w:sz="6" w:space="0" w:color="auto"/>
            </w:tcBorders>
          </w:tcPr>
          <w:p w:rsidR="008544FD" w:rsidRPr="00AA4D86" w:rsidRDefault="008544FD" w:rsidP="00DB48B6">
            <w:pPr>
              <w:jc w:val="center"/>
              <w:rPr>
                <w:rFonts w:ascii="Arial" w:hAnsi="Arial" w:cs="Arial"/>
                <w:sz w:val="20"/>
                <w:szCs w:val="20"/>
              </w:rPr>
            </w:pPr>
          </w:p>
        </w:tc>
        <w:tc>
          <w:tcPr>
            <w:tcW w:w="822" w:type="dxa"/>
            <w:tcBorders>
              <w:top w:val="single" w:sz="6" w:space="0" w:color="auto"/>
              <w:left w:val="single" w:sz="6" w:space="0" w:color="auto"/>
              <w:bottom w:val="single" w:sz="6" w:space="0" w:color="auto"/>
              <w:right w:val="single" w:sz="6" w:space="0" w:color="auto"/>
            </w:tcBorders>
          </w:tcPr>
          <w:p w:rsidR="008544FD" w:rsidRPr="00AA4D86" w:rsidRDefault="008544FD" w:rsidP="00DB48B6">
            <w:pPr>
              <w:jc w:val="center"/>
              <w:rPr>
                <w:rFonts w:ascii="Arial" w:hAnsi="Arial" w:cs="Arial"/>
                <w:sz w:val="20"/>
                <w:szCs w:val="20"/>
              </w:rPr>
            </w:pPr>
            <w:r w:rsidRPr="00AA4D86">
              <w:rPr>
                <w:rFonts w:ascii="Arial" w:hAnsi="Arial" w:cs="Arial"/>
                <w:sz w:val="20"/>
                <w:szCs w:val="20"/>
              </w:rPr>
              <w:t>0,2 cm</w:t>
            </w:r>
          </w:p>
        </w:tc>
        <w:tc>
          <w:tcPr>
            <w:tcW w:w="1645" w:type="dxa"/>
            <w:tcBorders>
              <w:left w:val="nil"/>
            </w:tcBorders>
          </w:tcPr>
          <w:p w:rsidR="008544FD" w:rsidRPr="00AA4D86" w:rsidRDefault="008544FD" w:rsidP="00DB48B6">
            <w:pPr>
              <w:jc w:val="center"/>
              <w:rPr>
                <w:rFonts w:ascii="Arial" w:hAnsi="Arial" w:cs="Arial"/>
                <w:sz w:val="20"/>
                <w:szCs w:val="20"/>
              </w:rPr>
            </w:pPr>
          </w:p>
        </w:tc>
        <w:tc>
          <w:tcPr>
            <w:tcW w:w="793" w:type="dxa"/>
            <w:tcBorders>
              <w:left w:val="single" w:sz="6" w:space="0" w:color="auto"/>
              <w:right w:val="single" w:sz="6" w:space="0" w:color="auto"/>
            </w:tcBorders>
          </w:tcPr>
          <w:p w:rsidR="008544FD" w:rsidRPr="00AA4D86" w:rsidRDefault="008544FD" w:rsidP="00DB48B6">
            <w:pPr>
              <w:jc w:val="center"/>
              <w:rPr>
                <w:rFonts w:ascii="Arial" w:hAnsi="Arial" w:cs="Arial"/>
                <w:sz w:val="20"/>
                <w:szCs w:val="20"/>
              </w:rPr>
            </w:pPr>
            <w:r w:rsidRPr="00AA4D86">
              <w:rPr>
                <w:rFonts w:ascii="Arial" w:hAnsi="Arial" w:cs="Arial"/>
                <w:sz w:val="20"/>
                <w:szCs w:val="20"/>
              </w:rPr>
              <w:t>0,3 cm</w:t>
            </w:r>
          </w:p>
        </w:tc>
        <w:tc>
          <w:tcPr>
            <w:tcW w:w="919" w:type="dxa"/>
            <w:tcBorders>
              <w:left w:val="nil"/>
              <w:right w:val="single" w:sz="6" w:space="0" w:color="auto"/>
            </w:tcBorders>
          </w:tcPr>
          <w:p w:rsidR="008544FD" w:rsidRPr="00AA4D86" w:rsidRDefault="008544FD" w:rsidP="00DB48B6">
            <w:pPr>
              <w:rPr>
                <w:rFonts w:ascii="Arial" w:hAnsi="Arial" w:cs="Arial"/>
                <w:sz w:val="20"/>
                <w:szCs w:val="20"/>
              </w:rPr>
            </w:pPr>
          </w:p>
        </w:tc>
      </w:tr>
      <w:tr w:rsidR="008544FD" w:rsidRPr="00AA4D86" w:rsidTr="00DB48B6">
        <w:tc>
          <w:tcPr>
            <w:tcW w:w="1346" w:type="dxa"/>
            <w:tcBorders>
              <w:left w:val="single" w:sz="6" w:space="0" w:color="auto"/>
              <w:bottom w:val="single" w:sz="6" w:space="0" w:color="auto"/>
            </w:tcBorders>
          </w:tcPr>
          <w:p w:rsidR="008544FD" w:rsidRPr="00AA4D86" w:rsidRDefault="008544FD" w:rsidP="00DB48B6">
            <w:pPr>
              <w:rPr>
                <w:rFonts w:ascii="Arial" w:hAnsi="Arial" w:cs="Arial"/>
                <w:sz w:val="20"/>
                <w:szCs w:val="20"/>
              </w:rPr>
            </w:pPr>
            <w:proofErr w:type="spellStart"/>
            <w:r w:rsidRPr="00AA4D86">
              <w:rPr>
                <w:rFonts w:ascii="Arial" w:hAnsi="Arial" w:cs="Arial"/>
                <w:sz w:val="20"/>
                <w:szCs w:val="20"/>
              </w:rPr>
              <w:t>chni</w:t>
            </w:r>
            <w:proofErr w:type="spellEnd"/>
            <w:r w:rsidRPr="00AA4D86">
              <w:rPr>
                <w:rFonts w:ascii="Arial" w:hAnsi="Arial" w:cs="Arial"/>
                <w:sz w:val="20"/>
                <w:szCs w:val="20"/>
              </w:rPr>
              <w:t>)</w:t>
            </w:r>
          </w:p>
        </w:tc>
        <w:tc>
          <w:tcPr>
            <w:tcW w:w="1219" w:type="dxa"/>
            <w:gridSpan w:val="2"/>
            <w:tcBorders>
              <w:top w:val="single" w:sz="6" w:space="0" w:color="auto"/>
              <w:left w:val="single" w:sz="6" w:space="0" w:color="auto"/>
              <w:bottom w:val="single" w:sz="6" w:space="0" w:color="auto"/>
              <w:right w:val="single" w:sz="6" w:space="0" w:color="auto"/>
            </w:tcBorders>
          </w:tcPr>
          <w:p w:rsidR="008544FD" w:rsidRPr="00AA4D86" w:rsidRDefault="008544FD" w:rsidP="00DB48B6">
            <w:pPr>
              <w:rPr>
                <w:rFonts w:ascii="Arial" w:hAnsi="Arial" w:cs="Arial"/>
                <w:sz w:val="20"/>
                <w:szCs w:val="20"/>
              </w:rPr>
            </w:pPr>
            <w:r w:rsidRPr="00AA4D86">
              <w:rPr>
                <w:rFonts w:ascii="Arial" w:hAnsi="Arial" w:cs="Arial"/>
                <w:sz w:val="20"/>
                <w:szCs w:val="20"/>
              </w:rPr>
              <w:t>spodu</w:t>
            </w:r>
          </w:p>
        </w:tc>
        <w:tc>
          <w:tcPr>
            <w:tcW w:w="766" w:type="dxa"/>
            <w:tcBorders>
              <w:top w:val="single" w:sz="6" w:space="0" w:color="auto"/>
              <w:left w:val="single" w:sz="6" w:space="0" w:color="auto"/>
              <w:bottom w:val="single" w:sz="6" w:space="0" w:color="auto"/>
            </w:tcBorders>
          </w:tcPr>
          <w:p w:rsidR="008544FD" w:rsidRPr="00AA4D86" w:rsidRDefault="008544FD" w:rsidP="00DB48B6">
            <w:pPr>
              <w:jc w:val="center"/>
              <w:rPr>
                <w:rFonts w:ascii="Arial" w:hAnsi="Arial" w:cs="Arial"/>
                <w:sz w:val="20"/>
                <w:szCs w:val="20"/>
              </w:rPr>
            </w:pPr>
          </w:p>
        </w:tc>
        <w:tc>
          <w:tcPr>
            <w:tcW w:w="3260" w:type="dxa"/>
            <w:gridSpan w:val="3"/>
            <w:tcBorders>
              <w:top w:val="single" w:sz="6" w:space="0" w:color="auto"/>
              <w:left w:val="nil"/>
              <w:bottom w:val="single" w:sz="6" w:space="0" w:color="auto"/>
              <w:right w:val="single" w:sz="6" w:space="0" w:color="auto"/>
            </w:tcBorders>
          </w:tcPr>
          <w:p w:rsidR="008544FD" w:rsidRPr="00AA4D86" w:rsidRDefault="008544FD" w:rsidP="00DB48B6">
            <w:pPr>
              <w:jc w:val="center"/>
              <w:rPr>
                <w:rFonts w:ascii="Arial" w:hAnsi="Arial" w:cs="Arial"/>
                <w:sz w:val="20"/>
                <w:szCs w:val="20"/>
              </w:rPr>
            </w:pPr>
            <w:r w:rsidRPr="00AA4D86">
              <w:rPr>
                <w:rFonts w:ascii="Arial" w:hAnsi="Arial" w:cs="Arial"/>
                <w:sz w:val="20"/>
                <w:szCs w:val="20"/>
              </w:rPr>
              <w:t>nie sprawdza się</w:t>
            </w:r>
          </w:p>
        </w:tc>
        <w:tc>
          <w:tcPr>
            <w:tcW w:w="919" w:type="dxa"/>
            <w:tcBorders>
              <w:left w:val="nil"/>
              <w:right w:val="single" w:sz="6" w:space="0" w:color="auto"/>
            </w:tcBorders>
          </w:tcPr>
          <w:p w:rsidR="008544FD" w:rsidRPr="00AA4D86" w:rsidRDefault="008544FD" w:rsidP="00DB48B6">
            <w:pPr>
              <w:jc w:val="center"/>
              <w:rPr>
                <w:rFonts w:ascii="Arial" w:hAnsi="Arial" w:cs="Arial"/>
                <w:sz w:val="20"/>
                <w:szCs w:val="20"/>
              </w:rPr>
            </w:pPr>
          </w:p>
        </w:tc>
      </w:tr>
      <w:tr w:rsidR="008544FD" w:rsidRPr="00AA4D86" w:rsidTr="00DB48B6">
        <w:tc>
          <w:tcPr>
            <w:tcW w:w="1346" w:type="dxa"/>
            <w:tcBorders>
              <w:top w:val="single" w:sz="6" w:space="0" w:color="auto"/>
              <w:left w:val="single" w:sz="6" w:space="0" w:color="auto"/>
              <w:right w:val="single" w:sz="6" w:space="0" w:color="auto"/>
            </w:tcBorders>
          </w:tcPr>
          <w:p w:rsidR="008544FD" w:rsidRPr="00AA4D86" w:rsidRDefault="008544FD" w:rsidP="00DB48B6">
            <w:pPr>
              <w:rPr>
                <w:rFonts w:ascii="Arial" w:hAnsi="Arial" w:cs="Arial"/>
                <w:sz w:val="20"/>
                <w:szCs w:val="20"/>
              </w:rPr>
            </w:pPr>
          </w:p>
        </w:tc>
        <w:tc>
          <w:tcPr>
            <w:tcW w:w="1219" w:type="dxa"/>
            <w:gridSpan w:val="2"/>
            <w:tcBorders>
              <w:top w:val="single" w:sz="6" w:space="0" w:color="auto"/>
              <w:left w:val="nil"/>
            </w:tcBorders>
          </w:tcPr>
          <w:p w:rsidR="008544FD" w:rsidRPr="00AA4D86" w:rsidRDefault="008544FD" w:rsidP="00DB48B6">
            <w:pPr>
              <w:rPr>
                <w:rFonts w:ascii="Arial" w:hAnsi="Arial" w:cs="Arial"/>
                <w:sz w:val="20"/>
                <w:szCs w:val="20"/>
              </w:rPr>
            </w:pPr>
            <w:r w:rsidRPr="00AA4D86">
              <w:rPr>
                <w:rFonts w:ascii="Arial" w:hAnsi="Arial" w:cs="Arial"/>
                <w:sz w:val="20"/>
                <w:szCs w:val="20"/>
              </w:rPr>
              <w:t>licowych</w:t>
            </w:r>
          </w:p>
        </w:tc>
        <w:tc>
          <w:tcPr>
            <w:tcW w:w="4026" w:type="dxa"/>
            <w:gridSpan w:val="4"/>
            <w:tcBorders>
              <w:left w:val="single" w:sz="6" w:space="0" w:color="auto"/>
              <w:bottom w:val="single" w:sz="6" w:space="0" w:color="auto"/>
              <w:right w:val="single" w:sz="6" w:space="0" w:color="auto"/>
            </w:tcBorders>
          </w:tcPr>
          <w:p w:rsidR="008544FD" w:rsidRPr="00AA4D86" w:rsidRDefault="008544FD" w:rsidP="00DB48B6">
            <w:pPr>
              <w:rPr>
                <w:rFonts w:ascii="Arial" w:hAnsi="Arial" w:cs="Arial"/>
                <w:sz w:val="20"/>
                <w:szCs w:val="20"/>
              </w:rPr>
            </w:pPr>
            <w:r w:rsidRPr="00AA4D86">
              <w:rPr>
                <w:rFonts w:ascii="Arial" w:hAnsi="Arial" w:cs="Arial"/>
                <w:sz w:val="20"/>
                <w:szCs w:val="20"/>
              </w:rPr>
              <w:t xml:space="preserve">dopuszcza się na długości 1 m danej </w:t>
            </w:r>
            <w:proofErr w:type="spellStart"/>
            <w:r w:rsidRPr="00AA4D86">
              <w:rPr>
                <w:rFonts w:ascii="Arial" w:hAnsi="Arial" w:cs="Arial"/>
                <w:sz w:val="20"/>
                <w:szCs w:val="20"/>
              </w:rPr>
              <w:t>powierzch-ni</w:t>
            </w:r>
            <w:proofErr w:type="spellEnd"/>
            <w:r w:rsidRPr="00AA4D86">
              <w:rPr>
                <w:rFonts w:ascii="Arial" w:hAnsi="Arial" w:cs="Arial"/>
                <w:sz w:val="20"/>
                <w:szCs w:val="20"/>
              </w:rPr>
              <w:t xml:space="preserve"> jedno wgłębienie wielkości do 5 cm</w:t>
            </w:r>
            <w:r w:rsidRPr="00AA4D86">
              <w:rPr>
                <w:rFonts w:ascii="Arial" w:hAnsi="Arial" w:cs="Arial"/>
                <w:sz w:val="20"/>
                <w:szCs w:val="20"/>
                <w:vertAlign w:val="superscript"/>
              </w:rPr>
              <w:t>2</w:t>
            </w:r>
            <w:r w:rsidRPr="00AA4D86">
              <w:rPr>
                <w:rFonts w:ascii="Arial" w:hAnsi="Arial" w:cs="Arial"/>
                <w:sz w:val="20"/>
                <w:szCs w:val="20"/>
              </w:rPr>
              <w:t xml:space="preserve">, nie </w:t>
            </w:r>
            <w:proofErr w:type="spellStart"/>
            <w:r w:rsidRPr="00AA4D86">
              <w:rPr>
                <w:rFonts w:ascii="Arial" w:hAnsi="Arial" w:cs="Arial"/>
                <w:sz w:val="20"/>
                <w:szCs w:val="20"/>
              </w:rPr>
              <w:t>głę-bsze</w:t>
            </w:r>
            <w:proofErr w:type="spellEnd"/>
            <w:r w:rsidRPr="00AA4D86">
              <w:rPr>
                <w:rFonts w:ascii="Arial" w:hAnsi="Arial" w:cs="Arial"/>
                <w:sz w:val="20"/>
                <w:szCs w:val="20"/>
              </w:rPr>
              <w:t xml:space="preserve"> niż 0,5 cm, nie wynikające z techniki wy-  konania faktury</w:t>
            </w:r>
          </w:p>
        </w:tc>
        <w:tc>
          <w:tcPr>
            <w:tcW w:w="919" w:type="dxa"/>
            <w:tcBorders>
              <w:left w:val="nil"/>
              <w:right w:val="single" w:sz="6" w:space="0" w:color="auto"/>
            </w:tcBorders>
          </w:tcPr>
          <w:p w:rsidR="008544FD" w:rsidRPr="00AA4D86" w:rsidRDefault="008544FD" w:rsidP="00DB48B6">
            <w:pPr>
              <w:rPr>
                <w:rFonts w:ascii="Arial" w:hAnsi="Arial" w:cs="Arial"/>
                <w:sz w:val="20"/>
                <w:szCs w:val="20"/>
              </w:rPr>
            </w:pPr>
          </w:p>
        </w:tc>
      </w:tr>
      <w:tr w:rsidR="008544FD" w:rsidRPr="00AA4D86" w:rsidTr="00DB48B6">
        <w:tc>
          <w:tcPr>
            <w:tcW w:w="1346" w:type="dxa"/>
            <w:tcBorders>
              <w:left w:val="single" w:sz="6" w:space="0" w:color="auto"/>
              <w:right w:val="single" w:sz="6" w:space="0" w:color="auto"/>
            </w:tcBorders>
          </w:tcPr>
          <w:p w:rsidR="008544FD" w:rsidRPr="00AA4D86" w:rsidRDefault="008544FD" w:rsidP="00DB48B6">
            <w:pPr>
              <w:rPr>
                <w:rFonts w:ascii="Arial" w:hAnsi="Arial" w:cs="Arial"/>
                <w:sz w:val="20"/>
                <w:szCs w:val="20"/>
              </w:rPr>
            </w:pPr>
            <w:r w:rsidRPr="00AA4D86">
              <w:rPr>
                <w:rFonts w:ascii="Arial" w:hAnsi="Arial" w:cs="Arial"/>
                <w:sz w:val="20"/>
                <w:szCs w:val="20"/>
              </w:rPr>
              <w:lastRenderedPageBreak/>
              <w:t>wady obróbki powierzchni (wgłębienia          i wypukłości)</w:t>
            </w:r>
          </w:p>
        </w:tc>
        <w:tc>
          <w:tcPr>
            <w:tcW w:w="1219" w:type="dxa"/>
            <w:gridSpan w:val="2"/>
            <w:tcBorders>
              <w:top w:val="single" w:sz="6" w:space="0" w:color="auto"/>
              <w:left w:val="nil"/>
              <w:right w:val="single" w:sz="6" w:space="0" w:color="auto"/>
            </w:tcBorders>
          </w:tcPr>
          <w:p w:rsidR="008544FD" w:rsidRPr="00AA4D86" w:rsidRDefault="008544FD" w:rsidP="00DB48B6">
            <w:pPr>
              <w:rPr>
                <w:rFonts w:ascii="Arial" w:hAnsi="Arial" w:cs="Arial"/>
                <w:sz w:val="20"/>
                <w:szCs w:val="20"/>
              </w:rPr>
            </w:pPr>
            <w:r w:rsidRPr="00AA4D86">
              <w:rPr>
                <w:rFonts w:ascii="Arial" w:hAnsi="Arial" w:cs="Arial"/>
                <w:sz w:val="20"/>
                <w:szCs w:val="20"/>
              </w:rPr>
              <w:t>bocznych</w:t>
            </w:r>
          </w:p>
        </w:tc>
        <w:tc>
          <w:tcPr>
            <w:tcW w:w="4026" w:type="dxa"/>
            <w:gridSpan w:val="4"/>
            <w:tcBorders>
              <w:left w:val="nil"/>
            </w:tcBorders>
          </w:tcPr>
          <w:p w:rsidR="008544FD" w:rsidRPr="00AA4D86" w:rsidRDefault="008544FD" w:rsidP="00DB48B6">
            <w:pPr>
              <w:rPr>
                <w:rFonts w:ascii="Arial" w:hAnsi="Arial" w:cs="Arial"/>
                <w:sz w:val="20"/>
                <w:szCs w:val="20"/>
              </w:rPr>
            </w:pPr>
            <w:r w:rsidRPr="00AA4D86">
              <w:rPr>
                <w:rFonts w:ascii="Arial" w:hAnsi="Arial" w:cs="Arial"/>
                <w:sz w:val="20"/>
                <w:szCs w:val="20"/>
              </w:rPr>
              <w:t xml:space="preserve">wgłębienie do 1,5 cm dopuszcza się bez </w:t>
            </w:r>
            <w:proofErr w:type="spellStart"/>
            <w:r w:rsidRPr="00AA4D86">
              <w:rPr>
                <w:rFonts w:ascii="Arial" w:hAnsi="Arial" w:cs="Arial"/>
                <w:sz w:val="20"/>
                <w:szCs w:val="20"/>
              </w:rPr>
              <w:t>ograni-czeń</w:t>
            </w:r>
            <w:proofErr w:type="spellEnd"/>
            <w:r w:rsidRPr="00AA4D86">
              <w:rPr>
                <w:rFonts w:ascii="Arial" w:hAnsi="Arial" w:cs="Arial"/>
                <w:sz w:val="20"/>
                <w:szCs w:val="20"/>
              </w:rPr>
              <w:t xml:space="preserve">. Wypukłość poza lico pasa obrobionego na powierzchni przedniej (od strony jezdni) </w:t>
            </w:r>
            <w:proofErr w:type="spellStart"/>
            <w:r w:rsidRPr="00AA4D86">
              <w:rPr>
                <w:rFonts w:ascii="Arial" w:hAnsi="Arial" w:cs="Arial"/>
                <w:sz w:val="20"/>
                <w:szCs w:val="20"/>
              </w:rPr>
              <w:t>niedo</w:t>
            </w:r>
            <w:proofErr w:type="spellEnd"/>
            <w:r w:rsidRPr="00AA4D86">
              <w:rPr>
                <w:rFonts w:ascii="Arial" w:hAnsi="Arial" w:cs="Arial"/>
                <w:sz w:val="20"/>
                <w:szCs w:val="20"/>
              </w:rPr>
              <w:t xml:space="preserve">- </w:t>
            </w:r>
            <w:proofErr w:type="spellStart"/>
            <w:r w:rsidRPr="00AA4D86">
              <w:rPr>
                <w:rFonts w:ascii="Arial" w:hAnsi="Arial" w:cs="Arial"/>
                <w:sz w:val="20"/>
                <w:szCs w:val="20"/>
              </w:rPr>
              <w:t>puszczalne</w:t>
            </w:r>
            <w:proofErr w:type="spellEnd"/>
            <w:r w:rsidRPr="00AA4D86">
              <w:rPr>
                <w:rFonts w:ascii="Arial" w:hAnsi="Arial" w:cs="Arial"/>
                <w:sz w:val="20"/>
                <w:szCs w:val="20"/>
              </w:rPr>
              <w:t>. Na powierzchni tylnej (od strony   chodnika) dopuszcza się wypukłości poza lico pasa obrobionego do 3 cm</w:t>
            </w:r>
          </w:p>
        </w:tc>
        <w:tc>
          <w:tcPr>
            <w:tcW w:w="919" w:type="dxa"/>
            <w:tcBorders>
              <w:left w:val="single" w:sz="6" w:space="0" w:color="auto"/>
              <w:right w:val="single" w:sz="6" w:space="0" w:color="auto"/>
            </w:tcBorders>
          </w:tcPr>
          <w:p w:rsidR="008544FD" w:rsidRPr="00AA4D86" w:rsidRDefault="008544FD" w:rsidP="00DB48B6">
            <w:pPr>
              <w:jc w:val="center"/>
              <w:rPr>
                <w:rFonts w:ascii="Arial" w:hAnsi="Arial" w:cs="Arial"/>
                <w:sz w:val="20"/>
                <w:szCs w:val="20"/>
              </w:rPr>
            </w:pPr>
          </w:p>
          <w:p w:rsidR="008544FD" w:rsidRPr="00AA4D86" w:rsidRDefault="008544FD" w:rsidP="00DB48B6">
            <w:pPr>
              <w:jc w:val="center"/>
              <w:rPr>
                <w:rFonts w:ascii="Arial" w:hAnsi="Arial" w:cs="Arial"/>
                <w:sz w:val="20"/>
                <w:szCs w:val="20"/>
              </w:rPr>
            </w:pPr>
          </w:p>
          <w:p w:rsidR="008544FD" w:rsidRPr="00AA4D86" w:rsidRDefault="008544FD" w:rsidP="00DB48B6">
            <w:pPr>
              <w:jc w:val="center"/>
              <w:rPr>
                <w:rFonts w:ascii="Arial" w:hAnsi="Arial" w:cs="Arial"/>
                <w:sz w:val="20"/>
                <w:szCs w:val="20"/>
              </w:rPr>
            </w:pPr>
          </w:p>
          <w:p w:rsidR="008544FD" w:rsidRPr="00AA4D86" w:rsidRDefault="008544FD" w:rsidP="00DB48B6">
            <w:pPr>
              <w:jc w:val="center"/>
              <w:rPr>
                <w:rFonts w:ascii="Arial" w:hAnsi="Arial" w:cs="Arial"/>
                <w:sz w:val="20"/>
                <w:szCs w:val="20"/>
              </w:rPr>
            </w:pPr>
            <w:r w:rsidRPr="00AA4D86">
              <w:rPr>
                <w:rFonts w:ascii="Arial" w:hAnsi="Arial" w:cs="Arial"/>
                <w:sz w:val="20"/>
                <w:szCs w:val="20"/>
              </w:rPr>
              <w:t xml:space="preserve">nie </w:t>
            </w:r>
          </w:p>
          <w:p w:rsidR="008544FD" w:rsidRPr="00AA4D86" w:rsidRDefault="008544FD" w:rsidP="00DB48B6">
            <w:pPr>
              <w:jc w:val="center"/>
              <w:rPr>
                <w:rFonts w:ascii="Arial" w:hAnsi="Arial" w:cs="Arial"/>
                <w:sz w:val="20"/>
                <w:szCs w:val="20"/>
              </w:rPr>
            </w:pPr>
            <w:r w:rsidRPr="00AA4D86">
              <w:rPr>
                <w:rFonts w:ascii="Arial" w:hAnsi="Arial" w:cs="Arial"/>
                <w:sz w:val="20"/>
                <w:szCs w:val="20"/>
              </w:rPr>
              <w:t>sprawdza się</w:t>
            </w:r>
          </w:p>
        </w:tc>
      </w:tr>
      <w:tr w:rsidR="008544FD" w:rsidRPr="00AA4D86" w:rsidTr="00DB48B6">
        <w:tc>
          <w:tcPr>
            <w:tcW w:w="1346" w:type="dxa"/>
            <w:tcBorders>
              <w:left w:val="single" w:sz="6" w:space="0" w:color="auto"/>
            </w:tcBorders>
          </w:tcPr>
          <w:p w:rsidR="008544FD" w:rsidRPr="00AA4D86" w:rsidRDefault="008544FD" w:rsidP="00DB48B6">
            <w:pPr>
              <w:rPr>
                <w:rFonts w:ascii="Arial" w:hAnsi="Arial" w:cs="Arial"/>
                <w:sz w:val="20"/>
                <w:szCs w:val="20"/>
              </w:rPr>
            </w:pPr>
          </w:p>
        </w:tc>
        <w:tc>
          <w:tcPr>
            <w:tcW w:w="1219" w:type="dxa"/>
            <w:gridSpan w:val="2"/>
            <w:tcBorders>
              <w:top w:val="single" w:sz="6" w:space="0" w:color="auto"/>
              <w:left w:val="single" w:sz="6" w:space="0" w:color="auto"/>
              <w:bottom w:val="single" w:sz="6" w:space="0" w:color="auto"/>
              <w:right w:val="single" w:sz="6" w:space="0" w:color="auto"/>
            </w:tcBorders>
          </w:tcPr>
          <w:p w:rsidR="008544FD" w:rsidRPr="00AA4D86" w:rsidRDefault="008544FD" w:rsidP="00DB48B6">
            <w:pPr>
              <w:rPr>
                <w:rFonts w:ascii="Arial" w:hAnsi="Arial" w:cs="Arial"/>
                <w:sz w:val="20"/>
                <w:szCs w:val="20"/>
              </w:rPr>
            </w:pPr>
            <w:r w:rsidRPr="00AA4D86">
              <w:rPr>
                <w:rFonts w:ascii="Arial" w:hAnsi="Arial" w:cs="Arial"/>
                <w:sz w:val="20"/>
                <w:szCs w:val="20"/>
              </w:rPr>
              <w:t>stykowych</w:t>
            </w:r>
          </w:p>
        </w:tc>
        <w:tc>
          <w:tcPr>
            <w:tcW w:w="4026" w:type="dxa"/>
            <w:gridSpan w:val="4"/>
            <w:tcBorders>
              <w:top w:val="single" w:sz="6" w:space="0" w:color="auto"/>
              <w:left w:val="nil"/>
            </w:tcBorders>
          </w:tcPr>
          <w:p w:rsidR="008544FD" w:rsidRPr="00AA4D86" w:rsidRDefault="008544FD" w:rsidP="00DB48B6">
            <w:pPr>
              <w:rPr>
                <w:rFonts w:ascii="Arial" w:hAnsi="Arial" w:cs="Arial"/>
                <w:sz w:val="20"/>
                <w:szCs w:val="20"/>
              </w:rPr>
            </w:pPr>
            <w:r w:rsidRPr="00AA4D86">
              <w:rPr>
                <w:rFonts w:ascii="Arial" w:hAnsi="Arial" w:cs="Arial"/>
                <w:sz w:val="20"/>
                <w:szCs w:val="20"/>
              </w:rPr>
              <w:t xml:space="preserve">w obrębie pasa dłutowanego wgłębienia </w:t>
            </w:r>
            <w:proofErr w:type="spellStart"/>
            <w:r w:rsidRPr="00AA4D86">
              <w:rPr>
                <w:rFonts w:ascii="Arial" w:hAnsi="Arial" w:cs="Arial"/>
                <w:sz w:val="20"/>
                <w:szCs w:val="20"/>
              </w:rPr>
              <w:t>niedo</w:t>
            </w:r>
            <w:proofErr w:type="spellEnd"/>
            <w:r w:rsidRPr="00AA4D86">
              <w:rPr>
                <w:rFonts w:ascii="Arial" w:hAnsi="Arial" w:cs="Arial"/>
                <w:sz w:val="20"/>
                <w:szCs w:val="20"/>
              </w:rPr>
              <w:t xml:space="preserve">- </w:t>
            </w:r>
            <w:proofErr w:type="spellStart"/>
            <w:r w:rsidRPr="00AA4D86">
              <w:rPr>
                <w:rFonts w:ascii="Arial" w:hAnsi="Arial" w:cs="Arial"/>
                <w:sz w:val="20"/>
                <w:szCs w:val="20"/>
              </w:rPr>
              <w:t>puszczalne</w:t>
            </w:r>
            <w:proofErr w:type="spellEnd"/>
            <w:r w:rsidRPr="00AA4D86">
              <w:rPr>
                <w:rFonts w:ascii="Arial" w:hAnsi="Arial" w:cs="Arial"/>
                <w:sz w:val="20"/>
                <w:szCs w:val="20"/>
              </w:rPr>
              <w:t>, pozostała część powierzchni nie podlega sprawdzeniu</w:t>
            </w:r>
          </w:p>
        </w:tc>
        <w:tc>
          <w:tcPr>
            <w:tcW w:w="919" w:type="dxa"/>
            <w:tcBorders>
              <w:left w:val="single" w:sz="6" w:space="0" w:color="auto"/>
              <w:right w:val="single" w:sz="6" w:space="0" w:color="auto"/>
            </w:tcBorders>
          </w:tcPr>
          <w:p w:rsidR="008544FD" w:rsidRPr="00AA4D86" w:rsidRDefault="008544FD" w:rsidP="00DB48B6">
            <w:pPr>
              <w:rPr>
                <w:rFonts w:ascii="Arial" w:hAnsi="Arial" w:cs="Arial"/>
                <w:sz w:val="20"/>
                <w:szCs w:val="20"/>
              </w:rPr>
            </w:pPr>
          </w:p>
        </w:tc>
      </w:tr>
      <w:tr w:rsidR="008544FD" w:rsidRPr="00AA4D86" w:rsidTr="00DB48B6">
        <w:tc>
          <w:tcPr>
            <w:tcW w:w="1346" w:type="dxa"/>
            <w:tcBorders>
              <w:left w:val="single" w:sz="6" w:space="0" w:color="auto"/>
              <w:bottom w:val="single" w:sz="6" w:space="0" w:color="auto"/>
            </w:tcBorders>
          </w:tcPr>
          <w:p w:rsidR="008544FD" w:rsidRPr="00AA4D86" w:rsidRDefault="008544FD" w:rsidP="00DB48B6">
            <w:pPr>
              <w:rPr>
                <w:rFonts w:ascii="Arial" w:hAnsi="Arial" w:cs="Arial"/>
                <w:sz w:val="20"/>
                <w:szCs w:val="20"/>
              </w:rPr>
            </w:pPr>
          </w:p>
        </w:tc>
        <w:tc>
          <w:tcPr>
            <w:tcW w:w="1219" w:type="dxa"/>
            <w:gridSpan w:val="2"/>
            <w:tcBorders>
              <w:top w:val="single" w:sz="6" w:space="0" w:color="auto"/>
              <w:left w:val="single" w:sz="6" w:space="0" w:color="auto"/>
              <w:bottom w:val="single" w:sz="6" w:space="0" w:color="auto"/>
              <w:right w:val="single" w:sz="6" w:space="0" w:color="auto"/>
            </w:tcBorders>
          </w:tcPr>
          <w:p w:rsidR="008544FD" w:rsidRPr="00AA4D86" w:rsidRDefault="008544FD" w:rsidP="00DB48B6">
            <w:pPr>
              <w:rPr>
                <w:rFonts w:ascii="Arial" w:hAnsi="Arial" w:cs="Arial"/>
                <w:sz w:val="20"/>
                <w:szCs w:val="20"/>
              </w:rPr>
            </w:pPr>
            <w:r w:rsidRPr="00AA4D86">
              <w:rPr>
                <w:rFonts w:ascii="Arial" w:hAnsi="Arial" w:cs="Arial"/>
                <w:sz w:val="20"/>
                <w:szCs w:val="20"/>
              </w:rPr>
              <w:t>spodu</w:t>
            </w:r>
          </w:p>
        </w:tc>
        <w:tc>
          <w:tcPr>
            <w:tcW w:w="4026" w:type="dxa"/>
            <w:gridSpan w:val="4"/>
            <w:tcBorders>
              <w:top w:val="single" w:sz="6" w:space="0" w:color="auto"/>
              <w:left w:val="nil"/>
              <w:bottom w:val="single" w:sz="6" w:space="0" w:color="auto"/>
              <w:right w:val="single" w:sz="6" w:space="0" w:color="auto"/>
            </w:tcBorders>
          </w:tcPr>
          <w:p w:rsidR="008544FD" w:rsidRPr="00AA4D86" w:rsidRDefault="008544FD" w:rsidP="00DB48B6">
            <w:pPr>
              <w:jc w:val="center"/>
              <w:rPr>
                <w:rFonts w:ascii="Arial" w:hAnsi="Arial" w:cs="Arial"/>
                <w:sz w:val="20"/>
                <w:szCs w:val="20"/>
              </w:rPr>
            </w:pPr>
            <w:r w:rsidRPr="00AA4D86">
              <w:rPr>
                <w:rFonts w:ascii="Arial" w:hAnsi="Arial" w:cs="Arial"/>
                <w:sz w:val="20"/>
                <w:szCs w:val="20"/>
              </w:rPr>
              <w:t>nie sprawdza się</w:t>
            </w:r>
          </w:p>
        </w:tc>
        <w:tc>
          <w:tcPr>
            <w:tcW w:w="919" w:type="dxa"/>
            <w:tcBorders>
              <w:left w:val="nil"/>
              <w:right w:val="single" w:sz="6" w:space="0" w:color="auto"/>
            </w:tcBorders>
          </w:tcPr>
          <w:p w:rsidR="008544FD" w:rsidRPr="00AA4D86" w:rsidRDefault="008544FD" w:rsidP="00DB48B6">
            <w:pPr>
              <w:rPr>
                <w:rFonts w:ascii="Arial" w:hAnsi="Arial" w:cs="Arial"/>
                <w:sz w:val="20"/>
                <w:szCs w:val="20"/>
              </w:rPr>
            </w:pPr>
          </w:p>
        </w:tc>
      </w:tr>
      <w:tr w:rsidR="008544FD" w:rsidRPr="00AA4D86" w:rsidTr="00DB48B6">
        <w:tc>
          <w:tcPr>
            <w:tcW w:w="1346" w:type="dxa"/>
            <w:tcBorders>
              <w:top w:val="single" w:sz="6" w:space="0" w:color="auto"/>
              <w:left w:val="single" w:sz="6" w:space="0" w:color="auto"/>
              <w:right w:val="single" w:sz="6" w:space="0" w:color="auto"/>
            </w:tcBorders>
          </w:tcPr>
          <w:p w:rsidR="008544FD" w:rsidRPr="00AA4D86" w:rsidRDefault="008544FD" w:rsidP="00DB48B6">
            <w:pPr>
              <w:rPr>
                <w:rFonts w:ascii="Arial" w:hAnsi="Arial" w:cs="Arial"/>
                <w:sz w:val="20"/>
                <w:szCs w:val="20"/>
              </w:rPr>
            </w:pPr>
            <w:r w:rsidRPr="00AA4D86">
              <w:rPr>
                <w:rFonts w:ascii="Arial" w:hAnsi="Arial" w:cs="Arial"/>
                <w:sz w:val="20"/>
                <w:szCs w:val="20"/>
              </w:rPr>
              <w:t xml:space="preserve">szczerby i </w:t>
            </w:r>
            <w:proofErr w:type="spellStart"/>
            <w:r w:rsidRPr="00AA4D86">
              <w:rPr>
                <w:rFonts w:ascii="Arial" w:hAnsi="Arial" w:cs="Arial"/>
                <w:sz w:val="20"/>
                <w:szCs w:val="20"/>
              </w:rPr>
              <w:t>usz-kodzenia</w:t>
            </w:r>
            <w:proofErr w:type="spellEnd"/>
            <w:r w:rsidRPr="00AA4D86">
              <w:rPr>
                <w:rFonts w:ascii="Arial" w:hAnsi="Arial" w:cs="Arial"/>
                <w:sz w:val="20"/>
                <w:szCs w:val="20"/>
              </w:rPr>
              <w:t xml:space="preserve"> kra-  wędzi i naroży</w:t>
            </w:r>
          </w:p>
        </w:tc>
        <w:tc>
          <w:tcPr>
            <w:tcW w:w="1219" w:type="dxa"/>
            <w:gridSpan w:val="2"/>
            <w:tcBorders>
              <w:top w:val="single" w:sz="6" w:space="0" w:color="auto"/>
              <w:left w:val="nil"/>
              <w:bottom w:val="single" w:sz="6" w:space="0" w:color="auto"/>
              <w:right w:val="single" w:sz="6" w:space="0" w:color="auto"/>
            </w:tcBorders>
          </w:tcPr>
          <w:p w:rsidR="008544FD" w:rsidRPr="00AA4D86" w:rsidRDefault="008544FD" w:rsidP="00DB48B6">
            <w:pPr>
              <w:rPr>
                <w:rFonts w:ascii="Arial" w:hAnsi="Arial" w:cs="Arial"/>
                <w:sz w:val="20"/>
                <w:szCs w:val="20"/>
              </w:rPr>
            </w:pPr>
            <w:r w:rsidRPr="00AA4D86">
              <w:rPr>
                <w:rFonts w:ascii="Arial" w:hAnsi="Arial" w:cs="Arial"/>
                <w:sz w:val="20"/>
                <w:szCs w:val="20"/>
              </w:rPr>
              <w:t>ilość w prze-liczeniu  na        1 m</w:t>
            </w:r>
          </w:p>
        </w:tc>
        <w:tc>
          <w:tcPr>
            <w:tcW w:w="3234" w:type="dxa"/>
            <w:gridSpan w:val="3"/>
            <w:tcBorders>
              <w:top w:val="single" w:sz="6" w:space="0" w:color="auto"/>
              <w:left w:val="nil"/>
              <w:bottom w:val="single" w:sz="6" w:space="0" w:color="auto"/>
              <w:right w:val="single" w:sz="6" w:space="0" w:color="auto"/>
            </w:tcBorders>
          </w:tcPr>
          <w:p w:rsidR="008544FD" w:rsidRPr="00AA4D86" w:rsidRDefault="008544FD" w:rsidP="00DB48B6">
            <w:pPr>
              <w:rPr>
                <w:rFonts w:ascii="Arial" w:hAnsi="Arial" w:cs="Arial"/>
                <w:sz w:val="20"/>
                <w:szCs w:val="20"/>
              </w:rPr>
            </w:pPr>
          </w:p>
          <w:p w:rsidR="008544FD" w:rsidRPr="00AA4D86" w:rsidRDefault="008544FD" w:rsidP="00DB48B6">
            <w:pPr>
              <w:jc w:val="center"/>
              <w:rPr>
                <w:rFonts w:ascii="Arial" w:hAnsi="Arial" w:cs="Arial"/>
                <w:sz w:val="20"/>
                <w:szCs w:val="20"/>
              </w:rPr>
            </w:pPr>
            <w:r w:rsidRPr="00AA4D86">
              <w:rPr>
                <w:rFonts w:ascii="Arial" w:hAnsi="Arial" w:cs="Arial"/>
                <w:sz w:val="20"/>
                <w:szCs w:val="20"/>
              </w:rPr>
              <w:t>3</w:t>
            </w:r>
          </w:p>
        </w:tc>
        <w:tc>
          <w:tcPr>
            <w:tcW w:w="792" w:type="dxa"/>
            <w:tcBorders>
              <w:top w:val="single" w:sz="6" w:space="0" w:color="auto"/>
              <w:left w:val="single" w:sz="6" w:space="0" w:color="auto"/>
              <w:bottom w:val="single" w:sz="6" w:space="0" w:color="auto"/>
              <w:right w:val="single" w:sz="6" w:space="0" w:color="auto"/>
            </w:tcBorders>
          </w:tcPr>
          <w:p w:rsidR="008544FD" w:rsidRPr="00AA4D86" w:rsidRDefault="008544FD" w:rsidP="00DB48B6">
            <w:pPr>
              <w:jc w:val="center"/>
              <w:rPr>
                <w:rFonts w:ascii="Arial" w:hAnsi="Arial" w:cs="Arial"/>
                <w:sz w:val="20"/>
                <w:szCs w:val="20"/>
              </w:rPr>
            </w:pPr>
          </w:p>
          <w:p w:rsidR="008544FD" w:rsidRPr="00AA4D86" w:rsidRDefault="008544FD" w:rsidP="00DB48B6">
            <w:pPr>
              <w:jc w:val="center"/>
              <w:rPr>
                <w:rFonts w:ascii="Arial" w:hAnsi="Arial" w:cs="Arial"/>
                <w:sz w:val="20"/>
                <w:szCs w:val="20"/>
              </w:rPr>
            </w:pPr>
            <w:r w:rsidRPr="00AA4D86">
              <w:rPr>
                <w:rFonts w:ascii="Arial" w:hAnsi="Arial" w:cs="Arial"/>
                <w:sz w:val="20"/>
                <w:szCs w:val="20"/>
              </w:rPr>
              <w:t>5</w:t>
            </w:r>
          </w:p>
        </w:tc>
        <w:tc>
          <w:tcPr>
            <w:tcW w:w="919" w:type="dxa"/>
            <w:tcBorders>
              <w:left w:val="nil"/>
              <w:right w:val="single" w:sz="6" w:space="0" w:color="auto"/>
            </w:tcBorders>
          </w:tcPr>
          <w:p w:rsidR="008544FD" w:rsidRPr="00AA4D86" w:rsidRDefault="008544FD" w:rsidP="00DB48B6">
            <w:pPr>
              <w:rPr>
                <w:rFonts w:ascii="Arial" w:hAnsi="Arial" w:cs="Arial"/>
                <w:sz w:val="20"/>
                <w:szCs w:val="20"/>
              </w:rPr>
            </w:pPr>
          </w:p>
        </w:tc>
      </w:tr>
      <w:tr w:rsidR="008544FD" w:rsidRPr="00AA4D86" w:rsidTr="00DB48B6">
        <w:tc>
          <w:tcPr>
            <w:tcW w:w="1346" w:type="dxa"/>
            <w:tcBorders>
              <w:left w:val="single" w:sz="6" w:space="0" w:color="auto"/>
              <w:right w:val="single" w:sz="6" w:space="0" w:color="auto"/>
            </w:tcBorders>
          </w:tcPr>
          <w:p w:rsidR="008544FD" w:rsidRPr="00AA4D86" w:rsidRDefault="008544FD" w:rsidP="00DB48B6">
            <w:pPr>
              <w:rPr>
                <w:rFonts w:ascii="Arial" w:hAnsi="Arial" w:cs="Arial"/>
                <w:sz w:val="20"/>
                <w:szCs w:val="20"/>
              </w:rPr>
            </w:pPr>
          </w:p>
        </w:tc>
        <w:tc>
          <w:tcPr>
            <w:tcW w:w="1219" w:type="dxa"/>
            <w:gridSpan w:val="2"/>
            <w:tcBorders>
              <w:top w:val="single" w:sz="6" w:space="0" w:color="auto"/>
              <w:left w:val="nil"/>
              <w:bottom w:val="single" w:sz="6" w:space="0" w:color="auto"/>
              <w:right w:val="single" w:sz="6" w:space="0" w:color="auto"/>
            </w:tcBorders>
          </w:tcPr>
          <w:p w:rsidR="008544FD" w:rsidRPr="00AA4D86" w:rsidRDefault="008544FD" w:rsidP="00DB48B6">
            <w:pPr>
              <w:rPr>
                <w:rFonts w:ascii="Arial" w:hAnsi="Arial" w:cs="Arial"/>
                <w:sz w:val="20"/>
                <w:szCs w:val="20"/>
              </w:rPr>
            </w:pPr>
            <w:r w:rsidRPr="00AA4D86">
              <w:rPr>
                <w:rFonts w:ascii="Arial" w:hAnsi="Arial" w:cs="Arial"/>
                <w:sz w:val="20"/>
                <w:szCs w:val="20"/>
              </w:rPr>
              <w:t>długość</w:t>
            </w:r>
          </w:p>
        </w:tc>
        <w:tc>
          <w:tcPr>
            <w:tcW w:w="3234" w:type="dxa"/>
            <w:gridSpan w:val="3"/>
            <w:tcBorders>
              <w:top w:val="single" w:sz="6" w:space="0" w:color="auto"/>
              <w:left w:val="nil"/>
              <w:bottom w:val="single" w:sz="6" w:space="0" w:color="auto"/>
              <w:right w:val="single" w:sz="6" w:space="0" w:color="auto"/>
            </w:tcBorders>
          </w:tcPr>
          <w:p w:rsidR="008544FD" w:rsidRPr="00AA4D86" w:rsidRDefault="008544FD" w:rsidP="00DB48B6">
            <w:pPr>
              <w:jc w:val="center"/>
              <w:rPr>
                <w:rFonts w:ascii="Arial" w:hAnsi="Arial" w:cs="Arial"/>
                <w:sz w:val="20"/>
                <w:szCs w:val="20"/>
              </w:rPr>
            </w:pPr>
            <w:r w:rsidRPr="00AA4D86">
              <w:rPr>
                <w:rFonts w:ascii="Arial" w:hAnsi="Arial" w:cs="Arial"/>
                <w:sz w:val="20"/>
                <w:szCs w:val="20"/>
              </w:rPr>
              <w:t>0,5 cm</w:t>
            </w:r>
          </w:p>
        </w:tc>
        <w:tc>
          <w:tcPr>
            <w:tcW w:w="792" w:type="dxa"/>
            <w:tcBorders>
              <w:top w:val="single" w:sz="6" w:space="0" w:color="auto"/>
              <w:left w:val="single" w:sz="6" w:space="0" w:color="auto"/>
              <w:bottom w:val="single" w:sz="6" w:space="0" w:color="auto"/>
              <w:right w:val="single" w:sz="6" w:space="0" w:color="auto"/>
            </w:tcBorders>
          </w:tcPr>
          <w:p w:rsidR="008544FD" w:rsidRPr="00AA4D86" w:rsidRDefault="008544FD" w:rsidP="00DB48B6">
            <w:pPr>
              <w:jc w:val="center"/>
              <w:rPr>
                <w:rFonts w:ascii="Arial" w:hAnsi="Arial" w:cs="Arial"/>
                <w:sz w:val="20"/>
                <w:szCs w:val="20"/>
              </w:rPr>
            </w:pPr>
            <w:r w:rsidRPr="00AA4D86">
              <w:rPr>
                <w:rFonts w:ascii="Arial" w:hAnsi="Arial" w:cs="Arial"/>
                <w:sz w:val="20"/>
                <w:szCs w:val="20"/>
              </w:rPr>
              <w:t>1 cm</w:t>
            </w:r>
          </w:p>
        </w:tc>
        <w:tc>
          <w:tcPr>
            <w:tcW w:w="919" w:type="dxa"/>
            <w:tcBorders>
              <w:left w:val="nil"/>
              <w:right w:val="single" w:sz="6" w:space="0" w:color="auto"/>
            </w:tcBorders>
          </w:tcPr>
          <w:p w:rsidR="008544FD" w:rsidRPr="00AA4D86" w:rsidRDefault="008544FD" w:rsidP="00DB48B6">
            <w:pPr>
              <w:rPr>
                <w:rFonts w:ascii="Arial" w:hAnsi="Arial" w:cs="Arial"/>
                <w:sz w:val="20"/>
                <w:szCs w:val="20"/>
              </w:rPr>
            </w:pPr>
          </w:p>
        </w:tc>
      </w:tr>
      <w:tr w:rsidR="008544FD" w:rsidRPr="00AA4D86" w:rsidTr="00DB48B6">
        <w:tc>
          <w:tcPr>
            <w:tcW w:w="1346" w:type="dxa"/>
            <w:tcBorders>
              <w:left w:val="single" w:sz="6" w:space="0" w:color="auto"/>
              <w:right w:val="single" w:sz="6" w:space="0" w:color="auto"/>
            </w:tcBorders>
          </w:tcPr>
          <w:p w:rsidR="008544FD" w:rsidRPr="00AA4D86" w:rsidRDefault="008544FD" w:rsidP="00DB48B6">
            <w:pPr>
              <w:rPr>
                <w:rFonts w:ascii="Arial" w:hAnsi="Arial" w:cs="Arial"/>
                <w:sz w:val="20"/>
                <w:szCs w:val="20"/>
              </w:rPr>
            </w:pPr>
          </w:p>
        </w:tc>
        <w:tc>
          <w:tcPr>
            <w:tcW w:w="1219" w:type="dxa"/>
            <w:gridSpan w:val="2"/>
            <w:tcBorders>
              <w:top w:val="single" w:sz="6" w:space="0" w:color="auto"/>
              <w:left w:val="nil"/>
              <w:bottom w:val="single" w:sz="6" w:space="0" w:color="auto"/>
              <w:right w:val="single" w:sz="6" w:space="0" w:color="auto"/>
            </w:tcBorders>
          </w:tcPr>
          <w:p w:rsidR="008544FD" w:rsidRPr="00AA4D86" w:rsidRDefault="008544FD" w:rsidP="00DB48B6">
            <w:pPr>
              <w:rPr>
                <w:rFonts w:ascii="Arial" w:hAnsi="Arial" w:cs="Arial"/>
                <w:sz w:val="20"/>
                <w:szCs w:val="20"/>
              </w:rPr>
            </w:pPr>
            <w:r w:rsidRPr="00AA4D86">
              <w:rPr>
                <w:rFonts w:ascii="Arial" w:hAnsi="Arial" w:cs="Arial"/>
                <w:sz w:val="20"/>
                <w:szCs w:val="20"/>
              </w:rPr>
              <w:t>głębokość</w:t>
            </w:r>
          </w:p>
        </w:tc>
        <w:tc>
          <w:tcPr>
            <w:tcW w:w="3234" w:type="dxa"/>
            <w:gridSpan w:val="3"/>
            <w:tcBorders>
              <w:top w:val="single" w:sz="6" w:space="0" w:color="auto"/>
              <w:left w:val="nil"/>
              <w:bottom w:val="single" w:sz="6" w:space="0" w:color="auto"/>
              <w:right w:val="single" w:sz="6" w:space="0" w:color="auto"/>
            </w:tcBorders>
          </w:tcPr>
          <w:p w:rsidR="008544FD" w:rsidRPr="00AA4D86" w:rsidRDefault="008544FD" w:rsidP="00DB48B6">
            <w:pPr>
              <w:jc w:val="center"/>
              <w:rPr>
                <w:rFonts w:ascii="Arial" w:hAnsi="Arial" w:cs="Arial"/>
                <w:sz w:val="20"/>
                <w:szCs w:val="20"/>
              </w:rPr>
            </w:pPr>
            <w:r w:rsidRPr="00AA4D86">
              <w:rPr>
                <w:rFonts w:ascii="Arial" w:hAnsi="Arial" w:cs="Arial"/>
                <w:sz w:val="20"/>
                <w:szCs w:val="20"/>
              </w:rPr>
              <w:t>0,3 cm</w:t>
            </w:r>
          </w:p>
        </w:tc>
        <w:tc>
          <w:tcPr>
            <w:tcW w:w="792" w:type="dxa"/>
            <w:tcBorders>
              <w:top w:val="single" w:sz="6" w:space="0" w:color="auto"/>
              <w:left w:val="single" w:sz="6" w:space="0" w:color="auto"/>
              <w:bottom w:val="single" w:sz="6" w:space="0" w:color="auto"/>
              <w:right w:val="single" w:sz="6" w:space="0" w:color="auto"/>
            </w:tcBorders>
          </w:tcPr>
          <w:p w:rsidR="008544FD" w:rsidRPr="00AA4D86" w:rsidRDefault="008544FD" w:rsidP="00DB48B6">
            <w:pPr>
              <w:jc w:val="center"/>
              <w:rPr>
                <w:rFonts w:ascii="Arial" w:hAnsi="Arial" w:cs="Arial"/>
                <w:sz w:val="20"/>
                <w:szCs w:val="20"/>
              </w:rPr>
            </w:pPr>
            <w:r w:rsidRPr="00AA4D86">
              <w:rPr>
                <w:rFonts w:ascii="Arial" w:hAnsi="Arial" w:cs="Arial"/>
                <w:sz w:val="20"/>
                <w:szCs w:val="20"/>
              </w:rPr>
              <w:t>0,5 cm</w:t>
            </w:r>
          </w:p>
        </w:tc>
        <w:tc>
          <w:tcPr>
            <w:tcW w:w="919" w:type="dxa"/>
            <w:tcBorders>
              <w:left w:val="nil"/>
              <w:right w:val="single" w:sz="6" w:space="0" w:color="auto"/>
            </w:tcBorders>
          </w:tcPr>
          <w:p w:rsidR="008544FD" w:rsidRPr="00AA4D86" w:rsidRDefault="008544FD" w:rsidP="00DB48B6">
            <w:pPr>
              <w:rPr>
                <w:rFonts w:ascii="Arial" w:hAnsi="Arial" w:cs="Arial"/>
                <w:sz w:val="20"/>
                <w:szCs w:val="20"/>
              </w:rPr>
            </w:pPr>
          </w:p>
        </w:tc>
      </w:tr>
      <w:tr w:rsidR="008544FD" w:rsidRPr="00AA4D86" w:rsidTr="00DB48B6">
        <w:tc>
          <w:tcPr>
            <w:tcW w:w="2565" w:type="dxa"/>
            <w:gridSpan w:val="3"/>
            <w:tcBorders>
              <w:top w:val="single" w:sz="6" w:space="0" w:color="auto"/>
              <w:left w:val="single" w:sz="6" w:space="0" w:color="auto"/>
              <w:bottom w:val="single" w:sz="6" w:space="0" w:color="auto"/>
              <w:right w:val="single" w:sz="6" w:space="0" w:color="auto"/>
            </w:tcBorders>
          </w:tcPr>
          <w:p w:rsidR="008544FD" w:rsidRPr="00AA4D86" w:rsidRDefault="008544FD" w:rsidP="00DB48B6">
            <w:pPr>
              <w:spacing w:before="180"/>
              <w:jc w:val="center"/>
              <w:rPr>
                <w:rFonts w:ascii="Arial" w:hAnsi="Arial" w:cs="Arial"/>
                <w:sz w:val="20"/>
                <w:szCs w:val="20"/>
              </w:rPr>
            </w:pPr>
            <w:r w:rsidRPr="00AA4D86">
              <w:rPr>
                <w:rFonts w:ascii="Arial" w:hAnsi="Arial" w:cs="Arial"/>
                <w:sz w:val="20"/>
                <w:szCs w:val="20"/>
              </w:rPr>
              <w:t>odchyłki od kąta prostego</w:t>
            </w:r>
          </w:p>
        </w:tc>
        <w:tc>
          <w:tcPr>
            <w:tcW w:w="3234" w:type="dxa"/>
            <w:gridSpan w:val="3"/>
            <w:tcBorders>
              <w:top w:val="single" w:sz="6" w:space="0" w:color="auto"/>
              <w:left w:val="single" w:sz="6" w:space="0" w:color="auto"/>
              <w:bottom w:val="single" w:sz="6" w:space="0" w:color="auto"/>
              <w:right w:val="single" w:sz="6" w:space="0" w:color="auto"/>
            </w:tcBorders>
          </w:tcPr>
          <w:p w:rsidR="008544FD" w:rsidRPr="00AA4D86" w:rsidRDefault="008544FD" w:rsidP="00DB48B6">
            <w:pPr>
              <w:spacing w:before="180"/>
              <w:jc w:val="center"/>
              <w:rPr>
                <w:rFonts w:ascii="Arial" w:hAnsi="Arial" w:cs="Arial"/>
                <w:sz w:val="20"/>
                <w:szCs w:val="20"/>
              </w:rPr>
            </w:pPr>
            <w:r w:rsidRPr="00AA4D86">
              <w:rPr>
                <w:rFonts w:ascii="Arial" w:hAnsi="Arial" w:cs="Arial"/>
                <w:sz w:val="20"/>
                <w:szCs w:val="20"/>
              </w:rPr>
              <w:t>0,2 cm na długości powierzchni</w:t>
            </w:r>
          </w:p>
        </w:tc>
        <w:tc>
          <w:tcPr>
            <w:tcW w:w="792" w:type="dxa"/>
            <w:tcBorders>
              <w:top w:val="single" w:sz="6" w:space="0" w:color="auto"/>
              <w:left w:val="single" w:sz="6" w:space="0" w:color="auto"/>
              <w:bottom w:val="single" w:sz="6" w:space="0" w:color="auto"/>
              <w:right w:val="single" w:sz="6" w:space="0" w:color="auto"/>
            </w:tcBorders>
          </w:tcPr>
          <w:p w:rsidR="008544FD" w:rsidRPr="00AA4D86" w:rsidRDefault="008544FD" w:rsidP="00DB48B6">
            <w:pPr>
              <w:rPr>
                <w:rFonts w:ascii="Arial" w:hAnsi="Arial" w:cs="Arial"/>
                <w:sz w:val="20"/>
                <w:szCs w:val="20"/>
              </w:rPr>
            </w:pPr>
            <w:r w:rsidRPr="00AA4D86">
              <w:rPr>
                <w:rFonts w:ascii="Arial" w:hAnsi="Arial" w:cs="Arial"/>
                <w:sz w:val="20"/>
                <w:szCs w:val="20"/>
              </w:rPr>
              <w:t xml:space="preserve">0,3 cm na długo- </w:t>
            </w:r>
            <w:proofErr w:type="spellStart"/>
            <w:r w:rsidRPr="00AA4D86">
              <w:rPr>
                <w:rFonts w:ascii="Arial" w:hAnsi="Arial" w:cs="Arial"/>
                <w:sz w:val="20"/>
                <w:szCs w:val="20"/>
              </w:rPr>
              <w:t>ści</w:t>
            </w:r>
            <w:proofErr w:type="spellEnd"/>
            <w:r w:rsidRPr="00AA4D86">
              <w:rPr>
                <w:rFonts w:ascii="Arial" w:hAnsi="Arial" w:cs="Arial"/>
                <w:sz w:val="20"/>
                <w:szCs w:val="20"/>
              </w:rPr>
              <w:t xml:space="preserve"> pow.</w:t>
            </w:r>
          </w:p>
        </w:tc>
        <w:tc>
          <w:tcPr>
            <w:tcW w:w="919" w:type="dxa"/>
            <w:tcBorders>
              <w:left w:val="nil"/>
              <w:right w:val="single" w:sz="6" w:space="0" w:color="auto"/>
            </w:tcBorders>
          </w:tcPr>
          <w:p w:rsidR="008544FD" w:rsidRPr="00AA4D86" w:rsidRDefault="008544FD" w:rsidP="00DB48B6">
            <w:pPr>
              <w:rPr>
                <w:rFonts w:ascii="Arial" w:hAnsi="Arial" w:cs="Arial"/>
                <w:sz w:val="20"/>
                <w:szCs w:val="20"/>
              </w:rPr>
            </w:pPr>
          </w:p>
        </w:tc>
      </w:tr>
      <w:tr w:rsidR="008544FD" w:rsidRPr="00AA4D86" w:rsidTr="00DB48B6">
        <w:tc>
          <w:tcPr>
            <w:tcW w:w="2565" w:type="dxa"/>
            <w:gridSpan w:val="3"/>
            <w:tcBorders>
              <w:top w:val="single" w:sz="6" w:space="0" w:color="auto"/>
              <w:left w:val="single" w:sz="6" w:space="0" w:color="auto"/>
              <w:bottom w:val="single" w:sz="6" w:space="0" w:color="auto"/>
              <w:right w:val="single" w:sz="6" w:space="0" w:color="auto"/>
            </w:tcBorders>
          </w:tcPr>
          <w:p w:rsidR="008544FD" w:rsidRPr="00AA4D86" w:rsidRDefault="008544FD" w:rsidP="00DB48B6">
            <w:pPr>
              <w:jc w:val="center"/>
              <w:rPr>
                <w:rFonts w:ascii="Arial" w:hAnsi="Arial" w:cs="Arial"/>
                <w:sz w:val="20"/>
                <w:szCs w:val="20"/>
              </w:rPr>
            </w:pPr>
            <w:r w:rsidRPr="00AA4D86">
              <w:rPr>
                <w:rFonts w:ascii="Arial" w:hAnsi="Arial" w:cs="Arial"/>
                <w:sz w:val="20"/>
                <w:szCs w:val="20"/>
              </w:rPr>
              <w:t>odchyłki w krzywiźnie łuku</w:t>
            </w:r>
          </w:p>
        </w:tc>
        <w:tc>
          <w:tcPr>
            <w:tcW w:w="766" w:type="dxa"/>
            <w:tcBorders>
              <w:top w:val="single" w:sz="6" w:space="0" w:color="auto"/>
              <w:left w:val="single" w:sz="6" w:space="0" w:color="auto"/>
              <w:bottom w:val="single" w:sz="6" w:space="0" w:color="auto"/>
              <w:right w:val="single" w:sz="6" w:space="0" w:color="auto"/>
            </w:tcBorders>
          </w:tcPr>
          <w:p w:rsidR="008544FD" w:rsidRPr="00AA4D86" w:rsidRDefault="008544FD" w:rsidP="00DB48B6">
            <w:pPr>
              <w:jc w:val="center"/>
              <w:rPr>
                <w:rFonts w:ascii="Arial" w:hAnsi="Arial" w:cs="Arial"/>
                <w:sz w:val="20"/>
                <w:szCs w:val="20"/>
              </w:rPr>
            </w:pPr>
            <w:r w:rsidRPr="00AA4D86">
              <w:rPr>
                <w:rFonts w:ascii="Arial" w:hAnsi="Arial" w:cs="Arial"/>
                <w:sz w:val="20"/>
                <w:szCs w:val="20"/>
              </w:rPr>
              <w:t>-</w:t>
            </w:r>
          </w:p>
        </w:tc>
        <w:tc>
          <w:tcPr>
            <w:tcW w:w="821" w:type="dxa"/>
            <w:tcBorders>
              <w:top w:val="single" w:sz="6" w:space="0" w:color="auto"/>
              <w:left w:val="single" w:sz="6" w:space="0" w:color="auto"/>
              <w:bottom w:val="single" w:sz="6" w:space="0" w:color="auto"/>
              <w:right w:val="single" w:sz="6" w:space="0" w:color="auto"/>
            </w:tcBorders>
          </w:tcPr>
          <w:p w:rsidR="008544FD" w:rsidRPr="00AA4D86" w:rsidRDefault="008544FD" w:rsidP="00DB48B6">
            <w:pPr>
              <w:jc w:val="center"/>
              <w:rPr>
                <w:rFonts w:ascii="Arial" w:hAnsi="Arial" w:cs="Arial"/>
                <w:sz w:val="20"/>
                <w:szCs w:val="20"/>
              </w:rPr>
            </w:pPr>
            <w:r w:rsidRPr="00AA4D86">
              <w:rPr>
                <w:rFonts w:ascii="Arial" w:hAnsi="Arial" w:cs="Arial"/>
                <w:sz w:val="20"/>
                <w:szCs w:val="20"/>
              </w:rPr>
              <w:t>1,0 cm</w:t>
            </w:r>
          </w:p>
        </w:tc>
        <w:tc>
          <w:tcPr>
            <w:tcW w:w="2439" w:type="dxa"/>
            <w:gridSpan w:val="2"/>
            <w:tcBorders>
              <w:top w:val="single" w:sz="6" w:space="0" w:color="auto"/>
              <w:left w:val="single" w:sz="6" w:space="0" w:color="auto"/>
              <w:bottom w:val="single" w:sz="6" w:space="0" w:color="auto"/>
              <w:right w:val="single" w:sz="6" w:space="0" w:color="auto"/>
            </w:tcBorders>
          </w:tcPr>
          <w:p w:rsidR="008544FD" w:rsidRPr="00AA4D86" w:rsidRDefault="008544FD" w:rsidP="00DB48B6">
            <w:pPr>
              <w:jc w:val="center"/>
              <w:rPr>
                <w:rFonts w:ascii="Arial" w:hAnsi="Arial" w:cs="Arial"/>
                <w:sz w:val="20"/>
                <w:szCs w:val="20"/>
              </w:rPr>
            </w:pPr>
            <w:r w:rsidRPr="00AA4D86">
              <w:rPr>
                <w:rFonts w:ascii="Arial" w:hAnsi="Arial" w:cs="Arial"/>
                <w:sz w:val="20"/>
                <w:szCs w:val="20"/>
              </w:rPr>
              <w:t>-</w:t>
            </w:r>
          </w:p>
        </w:tc>
        <w:tc>
          <w:tcPr>
            <w:tcW w:w="919" w:type="dxa"/>
            <w:tcBorders>
              <w:left w:val="single" w:sz="6" w:space="0" w:color="auto"/>
              <w:bottom w:val="single" w:sz="6" w:space="0" w:color="auto"/>
              <w:right w:val="single" w:sz="6" w:space="0" w:color="auto"/>
            </w:tcBorders>
          </w:tcPr>
          <w:p w:rsidR="008544FD" w:rsidRPr="00AA4D86" w:rsidRDefault="008544FD" w:rsidP="00DB48B6">
            <w:pPr>
              <w:rPr>
                <w:rFonts w:ascii="Arial" w:hAnsi="Arial" w:cs="Arial"/>
                <w:sz w:val="20"/>
                <w:szCs w:val="20"/>
              </w:rPr>
            </w:pPr>
          </w:p>
        </w:tc>
      </w:tr>
    </w:tbl>
    <w:p w:rsidR="00AA4D86" w:rsidRPr="00AA4D86" w:rsidRDefault="00AA4D86" w:rsidP="00AA4D86">
      <w:pPr>
        <w:spacing w:before="120"/>
        <w:rPr>
          <w:rFonts w:ascii="Arial" w:hAnsi="Arial" w:cs="Arial"/>
          <w:b/>
          <w:sz w:val="20"/>
          <w:szCs w:val="20"/>
        </w:rPr>
      </w:pPr>
    </w:p>
    <w:p w:rsidR="008544FD" w:rsidRPr="00AA4D86" w:rsidRDefault="008544FD" w:rsidP="008544FD">
      <w:pPr>
        <w:pStyle w:val="Nagwek2"/>
        <w:numPr>
          <w:ilvl w:val="0"/>
          <w:numId w:val="0"/>
        </w:numPr>
        <w:rPr>
          <w:rFonts w:ascii="Arial" w:hAnsi="Arial" w:cs="Arial"/>
          <w:sz w:val="20"/>
        </w:rPr>
      </w:pPr>
      <w:r w:rsidRPr="00AA4D86">
        <w:rPr>
          <w:rFonts w:ascii="Arial" w:hAnsi="Arial" w:cs="Arial"/>
          <w:sz w:val="20"/>
        </w:rPr>
        <w:t>2.6. Przechowywanie krawężników</w:t>
      </w:r>
      <w:r>
        <w:rPr>
          <w:rFonts w:ascii="Arial" w:hAnsi="Arial" w:cs="Arial"/>
          <w:sz w:val="20"/>
        </w:rPr>
        <w:t xml:space="preserve"> i oporników  kamiennych</w:t>
      </w:r>
    </w:p>
    <w:p w:rsidR="008544FD" w:rsidRPr="00AA4D86" w:rsidRDefault="008544FD" w:rsidP="008544FD">
      <w:pPr>
        <w:rPr>
          <w:rFonts w:ascii="Arial" w:hAnsi="Arial" w:cs="Arial"/>
          <w:sz w:val="20"/>
          <w:szCs w:val="20"/>
        </w:rPr>
      </w:pPr>
      <w:r w:rsidRPr="00AA4D86">
        <w:rPr>
          <w:rFonts w:ascii="Arial" w:hAnsi="Arial" w:cs="Arial"/>
          <w:sz w:val="20"/>
          <w:szCs w:val="20"/>
        </w:rPr>
        <w:t>Krawężniki mogą być przechowywane na składowiskach otwartych, posegregowane wg typów, rodzajów, odmian i wielkości.</w:t>
      </w:r>
    </w:p>
    <w:p w:rsidR="008544FD" w:rsidRPr="00AA4D86" w:rsidRDefault="008544FD" w:rsidP="008544FD">
      <w:pPr>
        <w:rPr>
          <w:rFonts w:ascii="Arial" w:hAnsi="Arial" w:cs="Arial"/>
          <w:sz w:val="20"/>
          <w:szCs w:val="20"/>
        </w:rPr>
      </w:pPr>
      <w:r w:rsidRPr="00AA4D86">
        <w:rPr>
          <w:rFonts w:ascii="Arial" w:hAnsi="Arial" w:cs="Arial"/>
          <w:sz w:val="20"/>
          <w:szCs w:val="20"/>
        </w:rPr>
        <w:t>Krawężniki uliczne, mostowe i drogowe typu „A” należy układać na powierzchniach spodu, w szeregu na podkładkach drewnianych.</w:t>
      </w:r>
    </w:p>
    <w:p w:rsidR="008544FD" w:rsidRPr="00AA4D86" w:rsidRDefault="008544FD" w:rsidP="008544FD">
      <w:pPr>
        <w:rPr>
          <w:rFonts w:ascii="Arial" w:hAnsi="Arial" w:cs="Arial"/>
          <w:sz w:val="20"/>
          <w:szCs w:val="20"/>
        </w:rPr>
      </w:pPr>
      <w:r w:rsidRPr="00AA4D86">
        <w:rPr>
          <w:rFonts w:ascii="Arial" w:hAnsi="Arial" w:cs="Arial"/>
          <w:sz w:val="20"/>
          <w:szCs w:val="20"/>
        </w:rPr>
        <w:t>Dopuszcza się składowanie krawężników prostych w kilku warstwach, przy zastosowaniu drewnianych podkładek pomiędzy poszczególnymi warstwami, przy czym suma wysokości warstw nie powinna przekraczać 1,2 m.</w:t>
      </w:r>
    </w:p>
    <w:p w:rsidR="008544FD" w:rsidRPr="00AA4D86" w:rsidRDefault="008544FD" w:rsidP="008544FD">
      <w:pPr>
        <w:rPr>
          <w:rFonts w:ascii="Arial" w:hAnsi="Arial" w:cs="Arial"/>
          <w:sz w:val="20"/>
          <w:szCs w:val="20"/>
        </w:rPr>
      </w:pPr>
      <w:r w:rsidRPr="00AA4D86">
        <w:rPr>
          <w:rFonts w:ascii="Arial" w:hAnsi="Arial" w:cs="Arial"/>
          <w:sz w:val="20"/>
          <w:szCs w:val="20"/>
        </w:rPr>
        <w:t>Krawężnik drogowy rodzaju „B” dozwala się układać w stosy, bez przekładek drewnianych, przy czym wysokość stosów nie powinna przekraczać 1,4 m.</w:t>
      </w:r>
    </w:p>
    <w:p w:rsidR="008544FD" w:rsidRPr="00AA4D86" w:rsidRDefault="008544FD" w:rsidP="008544FD">
      <w:pPr>
        <w:pStyle w:val="Nagwek2"/>
        <w:rPr>
          <w:rFonts w:ascii="Arial" w:hAnsi="Arial" w:cs="Arial"/>
          <w:sz w:val="20"/>
        </w:rPr>
      </w:pPr>
      <w:r w:rsidRPr="00AA4D86">
        <w:rPr>
          <w:rFonts w:ascii="Arial" w:hAnsi="Arial" w:cs="Arial"/>
          <w:sz w:val="20"/>
        </w:rPr>
        <w:t>2.7. Materiały na podsypkę i do zapraw</w:t>
      </w:r>
    </w:p>
    <w:p w:rsidR="008544FD" w:rsidRPr="00AA4D86" w:rsidRDefault="008544FD" w:rsidP="008544FD">
      <w:pPr>
        <w:rPr>
          <w:rFonts w:ascii="Arial" w:hAnsi="Arial" w:cs="Arial"/>
          <w:sz w:val="20"/>
          <w:szCs w:val="20"/>
        </w:rPr>
      </w:pPr>
      <w:r w:rsidRPr="00AA4D86">
        <w:rPr>
          <w:rFonts w:ascii="Arial" w:hAnsi="Arial" w:cs="Arial"/>
          <w:b/>
          <w:sz w:val="20"/>
          <w:szCs w:val="20"/>
        </w:rPr>
        <w:t xml:space="preserve">2.7.1. </w:t>
      </w:r>
      <w:r w:rsidRPr="00AA4D86">
        <w:rPr>
          <w:rFonts w:ascii="Arial" w:hAnsi="Arial" w:cs="Arial"/>
          <w:sz w:val="20"/>
          <w:szCs w:val="20"/>
        </w:rPr>
        <w:t>Piasek</w:t>
      </w:r>
    </w:p>
    <w:p w:rsidR="008544FD" w:rsidRPr="00AA4D86" w:rsidRDefault="008544FD" w:rsidP="008544FD">
      <w:pPr>
        <w:spacing w:before="120"/>
        <w:rPr>
          <w:rFonts w:ascii="Arial" w:hAnsi="Arial" w:cs="Arial"/>
          <w:sz w:val="20"/>
          <w:szCs w:val="20"/>
        </w:rPr>
      </w:pPr>
      <w:r w:rsidRPr="00AA4D86">
        <w:rPr>
          <w:rFonts w:ascii="Arial" w:hAnsi="Arial" w:cs="Arial"/>
          <w:sz w:val="20"/>
          <w:szCs w:val="20"/>
        </w:rPr>
        <w:t>Piasek na podsypkę cementowo-piaskową powinien odpowiadać wymaganiom PN-B-06712 [4], a do zaprawy cementowo-piaskowej PN-B-06711 [3].</w:t>
      </w:r>
    </w:p>
    <w:p w:rsidR="008544FD" w:rsidRPr="00AA4D86" w:rsidRDefault="008544FD" w:rsidP="008544FD">
      <w:pPr>
        <w:spacing w:before="120"/>
        <w:rPr>
          <w:rFonts w:ascii="Arial" w:hAnsi="Arial" w:cs="Arial"/>
          <w:sz w:val="20"/>
          <w:szCs w:val="20"/>
        </w:rPr>
      </w:pPr>
      <w:r w:rsidRPr="00AA4D86">
        <w:rPr>
          <w:rFonts w:ascii="Arial" w:hAnsi="Arial" w:cs="Arial"/>
          <w:b/>
          <w:sz w:val="20"/>
          <w:szCs w:val="20"/>
        </w:rPr>
        <w:t xml:space="preserve">2.7.2. </w:t>
      </w:r>
      <w:r w:rsidRPr="00AA4D86">
        <w:rPr>
          <w:rFonts w:ascii="Arial" w:hAnsi="Arial" w:cs="Arial"/>
          <w:sz w:val="20"/>
          <w:szCs w:val="20"/>
        </w:rPr>
        <w:t xml:space="preserve"> Cement</w:t>
      </w:r>
    </w:p>
    <w:p w:rsidR="008544FD" w:rsidRPr="00AA4D86" w:rsidRDefault="008544FD" w:rsidP="008544FD">
      <w:pPr>
        <w:spacing w:before="120"/>
        <w:rPr>
          <w:rFonts w:ascii="Arial" w:hAnsi="Arial" w:cs="Arial"/>
          <w:sz w:val="20"/>
          <w:szCs w:val="20"/>
        </w:rPr>
      </w:pPr>
      <w:r w:rsidRPr="00AA4D86">
        <w:rPr>
          <w:rFonts w:ascii="Arial" w:hAnsi="Arial" w:cs="Arial"/>
          <w:sz w:val="20"/>
          <w:szCs w:val="20"/>
        </w:rPr>
        <w:t>Cement stosowany do zaprawy cementowej i do podsypki cementowo-piaskowej powinien być cementem portlandzkim klasy nie niższej niż „32,5” odpowiadający wymaganiom  PN-B-19701 [6].</w:t>
      </w:r>
    </w:p>
    <w:p w:rsidR="008544FD" w:rsidRPr="00AA4D86" w:rsidRDefault="008544FD" w:rsidP="008544FD">
      <w:pPr>
        <w:spacing w:before="120"/>
        <w:rPr>
          <w:rFonts w:ascii="Arial" w:hAnsi="Arial" w:cs="Arial"/>
          <w:sz w:val="20"/>
          <w:szCs w:val="20"/>
        </w:rPr>
      </w:pPr>
      <w:r w:rsidRPr="00AA4D86">
        <w:rPr>
          <w:rFonts w:ascii="Arial" w:hAnsi="Arial" w:cs="Arial"/>
          <w:b/>
          <w:sz w:val="20"/>
          <w:szCs w:val="20"/>
        </w:rPr>
        <w:t xml:space="preserve">2.7.3.  </w:t>
      </w:r>
      <w:r w:rsidRPr="00AA4D86">
        <w:rPr>
          <w:rFonts w:ascii="Arial" w:hAnsi="Arial" w:cs="Arial"/>
          <w:sz w:val="20"/>
          <w:szCs w:val="20"/>
        </w:rPr>
        <w:t>Woda</w:t>
      </w:r>
    </w:p>
    <w:p w:rsidR="008544FD" w:rsidRPr="00AA4D86" w:rsidRDefault="008544FD" w:rsidP="008544FD">
      <w:pPr>
        <w:spacing w:before="120"/>
        <w:rPr>
          <w:rFonts w:ascii="Arial" w:hAnsi="Arial" w:cs="Arial"/>
          <w:sz w:val="20"/>
          <w:szCs w:val="20"/>
        </w:rPr>
      </w:pPr>
      <w:r w:rsidRPr="00AA4D86">
        <w:rPr>
          <w:rFonts w:ascii="Arial" w:hAnsi="Arial" w:cs="Arial"/>
          <w:sz w:val="20"/>
          <w:szCs w:val="20"/>
        </w:rPr>
        <w:t>Woda powinna być odmiany „1” i odpowiadać wymaganiom PN-B-32250 [7].</w:t>
      </w:r>
    </w:p>
    <w:p w:rsidR="008544FD" w:rsidRPr="00AA4D86" w:rsidRDefault="008544FD" w:rsidP="008544FD">
      <w:pPr>
        <w:pStyle w:val="Nagwek2"/>
        <w:rPr>
          <w:rFonts w:ascii="Arial" w:hAnsi="Arial" w:cs="Arial"/>
          <w:sz w:val="20"/>
        </w:rPr>
      </w:pPr>
      <w:r w:rsidRPr="00AA4D86">
        <w:rPr>
          <w:rFonts w:ascii="Arial" w:hAnsi="Arial" w:cs="Arial"/>
          <w:sz w:val="20"/>
        </w:rPr>
        <w:t>2.8. Materiały na ławy i masa zalewowa</w:t>
      </w:r>
    </w:p>
    <w:p w:rsidR="008544FD" w:rsidRPr="00AA4D86" w:rsidRDefault="008544FD" w:rsidP="008544FD">
      <w:pPr>
        <w:rPr>
          <w:rFonts w:ascii="Arial" w:hAnsi="Arial" w:cs="Arial"/>
          <w:sz w:val="20"/>
          <w:szCs w:val="20"/>
        </w:rPr>
      </w:pPr>
      <w:r w:rsidRPr="00AA4D86">
        <w:rPr>
          <w:rFonts w:ascii="Arial" w:hAnsi="Arial" w:cs="Arial"/>
          <w:sz w:val="20"/>
          <w:szCs w:val="20"/>
        </w:rPr>
        <w:t xml:space="preserve">Materiały na ławy i masa zalewowa powinny odpowiadać wymaganiom podanym w </w:t>
      </w:r>
      <w:r>
        <w:rPr>
          <w:rFonts w:ascii="Arial" w:hAnsi="Arial" w:cs="Arial"/>
          <w:sz w:val="20"/>
          <w:szCs w:val="20"/>
        </w:rPr>
        <w:t>S</w:t>
      </w:r>
      <w:r w:rsidRPr="00AA4D86">
        <w:rPr>
          <w:rFonts w:ascii="Arial" w:hAnsi="Arial" w:cs="Arial"/>
          <w:sz w:val="20"/>
          <w:szCs w:val="20"/>
        </w:rPr>
        <w:t>ST D-08.01.0</w:t>
      </w:r>
      <w:r>
        <w:rPr>
          <w:rFonts w:ascii="Arial" w:hAnsi="Arial" w:cs="Arial"/>
          <w:sz w:val="20"/>
          <w:szCs w:val="20"/>
        </w:rPr>
        <w:t>2</w:t>
      </w:r>
      <w:r w:rsidRPr="00AA4D86">
        <w:rPr>
          <w:rFonts w:ascii="Arial" w:hAnsi="Arial" w:cs="Arial"/>
          <w:sz w:val="20"/>
          <w:szCs w:val="20"/>
        </w:rPr>
        <w:t xml:space="preserve"> „Krawężniki </w:t>
      </w:r>
      <w:r>
        <w:rPr>
          <w:rFonts w:ascii="Arial" w:hAnsi="Arial" w:cs="Arial"/>
          <w:sz w:val="20"/>
          <w:szCs w:val="20"/>
        </w:rPr>
        <w:t>kamienne”</w:t>
      </w:r>
      <w:r w:rsidRPr="00AA4D86">
        <w:rPr>
          <w:rFonts w:ascii="Arial" w:hAnsi="Arial" w:cs="Arial"/>
          <w:sz w:val="20"/>
          <w:szCs w:val="20"/>
        </w:rPr>
        <w:t>.</w:t>
      </w:r>
    </w:p>
    <w:p w:rsidR="008544FD" w:rsidRPr="00AA4D86" w:rsidRDefault="008544FD" w:rsidP="008544FD">
      <w:pPr>
        <w:pStyle w:val="Nagwek1"/>
        <w:rPr>
          <w:rFonts w:ascii="Arial" w:hAnsi="Arial" w:cs="Arial"/>
          <w:sz w:val="20"/>
        </w:rPr>
      </w:pPr>
      <w:r w:rsidRPr="00AA4D86">
        <w:rPr>
          <w:rFonts w:ascii="Arial" w:hAnsi="Arial" w:cs="Arial"/>
          <w:sz w:val="20"/>
        </w:rPr>
        <w:t>3. SPRZĘT</w:t>
      </w:r>
    </w:p>
    <w:p w:rsidR="008544FD" w:rsidRPr="00AA4D86" w:rsidRDefault="008544FD" w:rsidP="008544FD">
      <w:pPr>
        <w:pStyle w:val="Nagwek2"/>
        <w:rPr>
          <w:rFonts w:ascii="Arial" w:hAnsi="Arial" w:cs="Arial"/>
          <w:sz w:val="20"/>
        </w:rPr>
      </w:pPr>
      <w:r w:rsidRPr="00AA4D86">
        <w:rPr>
          <w:rFonts w:ascii="Arial" w:hAnsi="Arial" w:cs="Arial"/>
          <w:sz w:val="20"/>
        </w:rPr>
        <w:t>3.1. Ogólne wymagania dotyczące sprzętu</w:t>
      </w:r>
    </w:p>
    <w:p w:rsidR="008544FD" w:rsidRPr="00AA4D86" w:rsidRDefault="008544FD" w:rsidP="008544FD">
      <w:pPr>
        <w:tabs>
          <w:tab w:val="right" w:leader="dot" w:pos="-1985"/>
          <w:tab w:val="left" w:pos="284"/>
        </w:tabs>
        <w:rPr>
          <w:rFonts w:ascii="Arial" w:hAnsi="Arial" w:cs="Arial"/>
          <w:sz w:val="20"/>
          <w:szCs w:val="20"/>
        </w:rPr>
      </w:pPr>
      <w:r w:rsidRPr="00AA4D86">
        <w:rPr>
          <w:rFonts w:ascii="Arial" w:hAnsi="Arial" w:cs="Arial"/>
          <w:sz w:val="20"/>
          <w:szCs w:val="20"/>
        </w:rPr>
        <w:t>Ogólne wymaga</w:t>
      </w:r>
      <w:r>
        <w:rPr>
          <w:rFonts w:ascii="Arial" w:hAnsi="Arial" w:cs="Arial"/>
          <w:sz w:val="20"/>
          <w:szCs w:val="20"/>
        </w:rPr>
        <w:t>nia dotyczące sprzętu podano w S</w:t>
      </w:r>
      <w:r w:rsidRPr="00AA4D86">
        <w:rPr>
          <w:rFonts w:ascii="Arial" w:hAnsi="Arial" w:cs="Arial"/>
          <w:sz w:val="20"/>
          <w:szCs w:val="20"/>
        </w:rPr>
        <w:t xml:space="preserve">ST D-M-00.00.00 „Wymagania ogólne” </w:t>
      </w:r>
      <w:proofErr w:type="spellStart"/>
      <w:r w:rsidRPr="00AA4D86">
        <w:rPr>
          <w:rFonts w:ascii="Arial" w:hAnsi="Arial" w:cs="Arial"/>
          <w:sz w:val="20"/>
          <w:szCs w:val="20"/>
        </w:rPr>
        <w:t>pkt</w:t>
      </w:r>
      <w:proofErr w:type="spellEnd"/>
      <w:r w:rsidRPr="00AA4D86">
        <w:rPr>
          <w:rFonts w:ascii="Arial" w:hAnsi="Arial" w:cs="Arial"/>
          <w:sz w:val="20"/>
          <w:szCs w:val="20"/>
        </w:rPr>
        <w:t xml:space="preserve"> 3.</w:t>
      </w:r>
    </w:p>
    <w:p w:rsidR="008544FD" w:rsidRPr="00AA4D86" w:rsidRDefault="008544FD" w:rsidP="008544FD">
      <w:pPr>
        <w:pStyle w:val="Nagwek2"/>
        <w:rPr>
          <w:rFonts w:ascii="Arial" w:hAnsi="Arial" w:cs="Arial"/>
          <w:sz w:val="20"/>
        </w:rPr>
      </w:pPr>
      <w:r w:rsidRPr="00AA4D86">
        <w:rPr>
          <w:rFonts w:ascii="Arial" w:hAnsi="Arial" w:cs="Arial"/>
          <w:sz w:val="20"/>
        </w:rPr>
        <w:t>3.2. Sprzęt do ustawiania krawężników</w:t>
      </w:r>
      <w:r>
        <w:rPr>
          <w:rFonts w:ascii="Arial" w:hAnsi="Arial" w:cs="Arial"/>
          <w:sz w:val="20"/>
        </w:rPr>
        <w:t xml:space="preserve"> i oporników </w:t>
      </w:r>
    </w:p>
    <w:p w:rsidR="008544FD" w:rsidRPr="00AA4D86" w:rsidRDefault="008544FD" w:rsidP="008544FD">
      <w:pPr>
        <w:tabs>
          <w:tab w:val="right" w:leader="dot" w:pos="-1985"/>
          <w:tab w:val="left" w:pos="284"/>
        </w:tabs>
        <w:rPr>
          <w:rFonts w:ascii="Arial" w:hAnsi="Arial" w:cs="Arial"/>
          <w:sz w:val="20"/>
          <w:szCs w:val="20"/>
        </w:rPr>
      </w:pPr>
      <w:r w:rsidRPr="00AA4D86">
        <w:rPr>
          <w:rFonts w:ascii="Arial" w:hAnsi="Arial" w:cs="Arial"/>
          <w:b/>
          <w:sz w:val="20"/>
          <w:szCs w:val="20"/>
        </w:rPr>
        <w:tab/>
      </w:r>
      <w:r w:rsidRPr="00AA4D86">
        <w:rPr>
          <w:rFonts w:ascii="Arial" w:hAnsi="Arial" w:cs="Arial"/>
          <w:sz w:val="20"/>
          <w:szCs w:val="20"/>
        </w:rPr>
        <w:t>Roboty wykonuje się ręcznie przy zastosowaniu:</w:t>
      </w:r>
    </w:p>
    <w:p w:rsidR="008544FD" w:rsidRPr="00AA4D86" w:rsidRDefault="008544FD" w:rsidP="008544FD">
      <w:pPr>
        <w:numPr>
          <w:ilvl w:val="0"/>
          <w:numId w:val="16"/>
        </w:numPr>
        <w:tabs>
          <w:tab w:val="right" w:leader="dot" w:pos="-1985"/>
          <w:tab w:val="left" w:pos="284"/>
        </w:tabs>
        <w:overflowPunct w:val="0"/>
        <w:autoSpaceDE w:val="0"/>
        <w:autoSpaceDN w:val="0"/>
        <w:adjustRightInd w:val="0"/>
        <w:jc w:val="both"/>
        <w:textAlignment w:val="baseline"/>
        <w:rPr>
          <w:rFonts w:ascii="Arial" w:hAnsi="Arial" w:cs="Arial"/>
          <w:sz w:val="20"/>
          <w:szCs w:val="20"/>
        </w:rPr>
      </w:pPr>
      <w:r w:rsidRPr="00AA4D86">
        <w:rPr>
          <w:rFonts w:ascii="Arial" w:hAnsi="Arial" w:cs="Arial"/>
          <w:sz w:val="20"/>
          <w:szCs w:val="20"/>
        </w:rPr>
        <w:lastRenderedPageBreak/>
        <w:t>betoniarek do wytwarzania zapraw oraz przygotowania podsypki cementowo-piaskowej,</w:t>
      </w:r>
    </w:p>
    <w:p w:rsidR="008544FD" w:rsidRPr="00AA4D86" w:rsidRDefault="008544FD" w:rsidP="008544FD">
      <w:pPr>
        <w:numPr>
          <w:ilvl w:val="0"/>
          <w:numId w:val="16"/>
        </w:numPr>
        <w:tabs>
          <w:tab w:val="right" w:leader="dot" w:pos="-1985"/>
          <w:tab w:val="left" w:pos="284"/>
        </w:tabs>
        <w:overflowPunct w:val="0"/>
        <w:autoSpaceDE w:val="0"/>
        <w:autoSpaceDN w:val="0"/>
        <w:adjustRightInd w:val="0"/>
        <w:jc w:val="both"/>
        <w:textAlignment w:val="baseline"/>
        <w:rPr>
          <w:rFonts w:ascii="Arial" w:hAnsi="Arial" w:cs="Arial"/>
          <w:sz w:val="20"/>
          <w:szCs w:val="20"/>
        </w:rPr>
      </w:pPr>
      <w:r w:rsidRPr="00AA4D86">
        <w:rPr>
          <w:rFonts w:ascii="Arial" w:hAnsi="Arial" w:cs="Arial"/>
          <w:sz w:val="20"/>
          <w:szCs w:val="20"/>
        </w:rPr>
        <w:t>wibratorów płytowych do zagęszczania podsypki.</w:t>
      </w:r>
    </w:p>
    <w:p w:rsidR="008544FD" w:rsidRPr="00AA4D86" w:rsidRDefault="008544FD" w:rsidP="008544FD">
      <w:pPr>
        <w:pStyle w:val="Nagwek1"/>
        <w:rPr>
          <w:rFonts w:ascii="Arial" w:hAnsi="Arial" w:cs="Arial"/>
          <w:sz w:val="20"/>
        </w:rPr>
      </w:pPr>
      <w:r w:rsidRPr="00AA4D86">
        <w:rPr>
          <w:rFonts w:ascii="Arial" w:hAnsi="Arial" w:cs="Arial"/>
          <w:sz w:val="20"/>
        </w:rPr>
        <w:t>4. TRANSPORT</w:t>
      </w:r>
    </w:p>
    <w:p w:rsidR="008544FD" w:rsidRPr="00AA4D86" w:rsidRDefault="008544FD" w:rsidP="008544FD">
      <w:pPr>
        <w:pStyle w:val="Nagwek2"/>
        <w:rPr>
          <w:rFonts w:ascii="Arial" w:hAnsi="Arial" w:cs="Arial"/>
          <w:sz w:val="20"/>
        </w:rPr>
      </w:pPr>
      <w:r w:rsidRPr="00AA4D86">
        <w:rPr>
          <w:rFonts w:ascii="Arial" w:hAnsi="Arial" w:cs="Arial"/>
          <w:sz w:val="20"/>
        </w:rPr>
        <w:t>4.1. Ogólne wymagania dotyczące transportu</w:t>
      </w:r>
    </w:p>
    <w:p w:rsidR="008544FD" w:rsidRPr="00AA4D86" w:rsidRDefault="008544FD" w:rsidP="008544FD">
      <w:pPr>
        <w:tabs>
          <w:tab w:val="right" w:leader="dot" w:pos="-1985"/>
          <w:tab w:val="left" w:pos="284"/>
        </w:tabs>
        <w:rPr>
          <w:rFonts w:ascii="Arial" w:hAnsi="Arial" w:cs="Arial"/>
          <w:sz w:val="20"/>
          <w:szCs w:val="20"/>
        </w:rPr>
      </w:pPr>
      <w:r>
        <w:rPr>
          <w:rFonts w:ascii="Arial" w:hAnsi="Arial" w:cs="Arial"/>
          <w:sz w:val="20"/>
          <w:szCs w:val="20"/>
        </w:rPr>
        <w:tab/>
      </w:r>
      <w:r w:rsidRPr="00AA4D86">
        <w:rPr>
          <w:rFonts w:ascii="Arial" w:hAnsi="Arial" w:cs="Arial"/>
          <w:sz w:val="20"/>
          <w:szCs w:val="20"/>
        </w:rPr>
        <w:t xml:space="preserve">Ogólne wymagania dotyczące transportu podano w </w:t>
      </w:r>
      <w:r>
        <w:rPr>
          <w:rFonts w:ascii="Arial" w:hAnsi="Arial" w:cs="Arial"/>
          <w:sz w:val="20"/>
          <w:szCs w:val="20"/>
        </w:rPr>
        <w:t>S</w:t>
      </w:r>
      <w:r w:rsidRPr="00AA4D86">
        <w:rPr>
          <w:rFonts w:ascii="Arial" w:hAnsi="Arial" w:cs="Arial"/>
          <w:sz w:val="20"/>
          <w:szCs w:val="20"/>
        </w:rPr>
        <w:t xml:space="preserve">ST D-M-00.00.00 „Wymagania ogólne” </w:t>
      </w:r>
      <w:proofErr w:type="spellStart"/>
      <w:r w:rsidRPr="00AA4D86">
        <w:rPr>
          <w:rFonts w:ascii="Arial" w:hAnsi="Arial" w:cs="Arial"/>
          <w:sz w:val="20"/>
          <w:szCs w:val="20"/>
        </w:rPr>
        <w:t>pkt</w:t>
      </w:r>
      <w:proofErr w:type="spellEnd"/>
      <w:r w:rsidRPr="00AA4D86">
        <w:rPr>
          <w:rFonts w:ascii="Arial" w:hAnsi="Arial" w:cs="Arial"/>
          <w:sz w:val="20"/>
          <w:szCs w:val="20"/>
        </w:rPr>
        <w:t xml:space="preserve"> 4.</w:t>
      </w:r>
    </w:p>
    <w:p w:rsidR="008544FD" w:rsidRPr="00AA4D86" w:rsidRDefault="008544FD" w:rsidP="008544FD">
      <w:pPr>
        <w:pStyle w:val="Nagwek2"/>
        <w:rPr>
          <w:rFonts w:ascii="Arial" w:hAnsi="Arial" w:cs="Arial"/>
          <w:sz w:val="20"/>
        </w:rPr>
      </w:pPr>
      <w:r w:rsidRPr="00AA4D86">
        <w:rPr>
          <w:rFonts w:ascii="Arial" w:hAnsi="Arial" w:cs="Arial"/>
          <w:sz w:val="20"/>
        </w:rPr>
        <w:t>4.2. Transport krawężników</w:t>
      </w:r>
      <w:r>
        <w:rPr>
          <w:rFonts w:ascii="Arial" w:hAnsi="Arial" w:cs="Arial"/>
          <w:sz w:val="20"/>
        </w:rPr>
        <w:t xml:space="preserve"> i oporników </w:t>
      </w:r>
    </w:p>
    <w:p w:rsidR="008544FD" w:rsidRPr="00AA4D86" w:rsidRDefault="008544FD" w:rsidP="008544FD">
      <w:pPr>
        <w:tabs>
          <w:tab w:val="right" w:leader="dot" w:pos="-1985"/>
          <w:tab w:val="left" w:pos="284"/>
        </w:tabs>
        <w:rPr>
          <w:rFonts w:ascii="Arial" w:hAnsi="Arial" w:cs="Arial"/>
          <w:sz w:val="20"/>
          <w:szCs w:val="20"/>
        </w:rPr>
      </w:pPr>
      <w:r w:rsidRPr="00AA4D86">
        <w:rPr>
          <w:rFonts w:ascii="Arial" w:hAnsi="Arial" w:cs="Arial"/>
          <w:sz w:val="20"/>
          <w:szCs w:val="20"/>
        </w:rPr>
        <w:t xml:space="preserve">Krawężniki </w:t>
      </w:r>
      <w:r>
        <w:rPr>
          <w:rFonts w:ascii="Arial" w:hAnsi="Arial" w:cs="Arial"/>
          <w:sz w:val="20"/>
          <w:szCs w:val="20"/>
        </w:rPr>
        <w:t xml:space="preserve"> i oporniki </w:t>
      </w:r>
      <w:r w:rsidRPr="00AA4D86">
        <w:rPr>
          <w:rFonts w:ascii="Arial" w:hAnsi="Arial" w:cs="Arial"/>
          <w:sz w:val="20"/>
          <w:szCs w:val="20"/>
        </w:rPr>
        <w:t>kamienne mogą być przewożone dowolnymi środkami transportowymi.</w:t>
      </w:r>
    </w:p>
    <w:p w:rsidR="008544FD" w:rsidRPr="00AA4D86" w:rsidRDefault="008544FD" w:rsidP="008544FD">
      <w:pPr>
        <w:tabs>
          <w:tab w:val="right" w:leader="dot" w:pos="-1985"/>
          <w:tab w:val="left" w:pos="284"/>
        </w:tabs>
        <w:rPr>
          <w:rFonts w:ascii="Arial" w:hAnsi="Arial" w:cs="Arial"/>
          <w:sz w:val="20"/>
          <w:szCs w:val="20"/>
        </w:rPr>
      </w:pPr>
      <w:r w:rsidRPr="00AA4D86">
        <w:rPr>
          <w:rFonts w:ascii="Arial" w:hAnsi="Arial" w:cs="Arial"/>
          <w:sz w:val="20"/>
          <w:szCs w:val="20"/>
        </w:rPr>
        <w:t xml:space="preserve">Krawężniki </w:t>
      </w:r>
      <w:r>
        <w:rPr>
          <w:rFonts w:ascii="Arial" w:hAnsi="Arial" w:cs="Arial"/>
          <w:sz w:val="20"/>
          <w:szCs w:val="20"/>
        </w:rPr>
        <w:t xml:space="preserve"> i oporniki </w:t>
      </w:r>
      <w:r w:rsidRPr="00AA4D86">
        <w:rPr>
          <w:rFonts w:ascii="Arial" w:hAnsi="Arial" w:cs="Arial"/>
          <w:sz w:val="20"/>
          <w:szCs w:val="20"/>
        </w:rPr>
        <w:t>należy układać na podkładach drewnianych, rzędami, długością w kierunku jazdy środka transportowego.</w:t>
      </w:r>
    </w:p>
    <w:p w:rsidR="008544FD" w:rsidRPr="00AA4D86" w:rsidRDefault="008544FD" w:rsidP="008544FD">
      <w:pPr>
        <w:tabs>
          <w:tab w:val="right" w:leader="dot" w:pos="-1985"/>
          <w:tab w:val="left" w:pos="284"/>
        </w:tabs>
        <w:rPr>
          <w:rFonts w:ascii="Arial" w:hAnsi="Arial" w:cs="Arial"/>
          <w:sz w:val="20"/>
          <w:szCs w:val="20"/>
        </w:rPr>
      </w:pPr>
      <w:r w:rsidRPr="00AA4D86">
        <w:rPr>
          <w:rFonts w:ascii="Arial" w:hAnsi="Arial" w:cs="Arial"/>
          <w:sz w:val="20"/>
          <w:szCs w:val="20"/>
        </w:rPr>
        <w:t xml:space="preserve">W celu zabezpieczenia powierzchni obrobionych przed bezpośrednim stykiem, należy je do transportu zabezpieczyć przekładkami splecionymi ze słomy lub wełny drzewnej, przy czym grubość tych przekładek nie powinna być mniejsza niż 5 </w:t>
      </w:r>
      <w:proofErr w:type="spellStart"/>
      <w:r w:rsidRPr="00AA4D86">
        <w:rPr>
          <w:rFonts w:ascii="Arial" w:hAnsi="Arial" w:cs="Arial"/>
          <w:sz w:val="20"/>
          <w:szCs w:val="20"/>
        </w:rPr>
        <w:t>cm</w:t>
      </w:r>
      <w:proofErr w:type="spellEnd"/>
      <w:r w:rsidRPr="00AA4D86">
        <w:rPr>
          <w:rFonts w:ascii="Arial" w:hAnsi="Arial" w:cs="Arial"/>
          <w:sz w:val="20"/>
          <w:szCs w:val="20"/>
        </w:rPr>
        <w:t>.</w:t>
      </w:r>
    </w:p>
    <w:p w:rsidR="008544FD" w:rsidRPr="00AA4D86" w:rsidRDefault="008544FD" w:rsidP="008544FD">
      <w:pPr>
        <w:tabs>
          <w:tab w:val="right" w:leader="dot" w:pos="-1985"/>
          <w:tab w:val="left" w:pos="284"/>
        </w:tabs>
        <w:rPr>
          <w:rFonts w:ascii="Arial" w:hAnsi="Arial" w:cs="Arial"/>
          <w:sz w:val="20"/>
          <w:szCs w:val="20"/>
        </w:rPr>
      </w:pPr>
      <w:r>
        <w:rPr>
          <w:rFonts w:ascii="Arial" w:hAnsi="Arial" w:cs="Arial"/>
          <w:sz w:val="20"/>
          <w:szCs w:val="20"/>
        </w:rPr>
        <w:tab/>
      </w:r>
      <w:r w:rsidRPr="00AA4D86">
        <w:rPr>
          <w:rFonts w:ascii="Arial" w:hAnsi="Arial" w:cs="Arial"/>
          <w:sz w:val="20"/>
          <w:szCs w:val="20"/>
        </w:rPr>
        <w:t xml:space="preserve">Krawężniki </w:t>
      </w:r>
      <w:r>
        <w:rPr>
          <w:rFonts w:ascii="Arial" w:hAnsi="Arial" w:cs="Arial"/>
          <w:sz w:val="20"/>
          <w:szCs w:val="20"/>
        </w:rPr>
        <w:t xml:space="preserve">i oporniki </w:t>
      </w:r>
      <w:r w:rsidRPr="00AA4D86">
        <w:rPr>
          <w:rFonts w:ascii="Arial" w:hAnsi="Arial" w:cs="Arial"/>
          <w:sz w:val="20"/>
          <w:szCs w:val="20"/>
        </w:rPr>
        <w:t>drogowe rodzaju „B” można przewozić bez dodatkowego zabezpieczenia, układać w dwu lub więcej warstwach, nie wyżej jednak jak do wysokości ścian bocznych środka transportowego.</w:t>
      </w:r>
    </w:p>
    <w:p w:rsidR="008544FD" w:rsidRPr="00AA4D86" w:rsidRDefault="008544FD" w:rsidP="008544FD">
      <w:pPr>
        <w:pStyle w:val="Nagwek2"/>
        <w:rPr>
          <w:rFonts w:ascii="Arial" w:hAnsi="Arial" w:cs="Arial"/>
          <w:sz w:val="20"/>
        </w:rPr>
      </w:pPr>
      <w:r w:rsidRPr="00AA4D86">
        <w:rPr>
          <w:rFonts w:ascii="Arial" w:hAnsi="Arial" w:cs="Arial"/>
          <w:sz w:val="20"/>
        </w:rPr>
        <w:t>4.3. Transport pozostałych materiałów</w:t>
      </w:r>
    </w:p>
    <w:p w:rsidR="008544FD" w:rsidRPr="00AA4D86" w:rsidRDefault="008544FD" w:rsidP="008544FD">
      <w:pPr>
        <w:rPr>
          <w:rFonts w:ascii="Arial" w:hAnsi="Arial" w:cs="Arial"/>
          <w:sz w:val="20"/>
          <w:szCs w:val="20"/>
        </w:rPr>
      </w:pPr>
      <w:r w:rsidRPr="00AA4D86">
        <w:rPr>
          <w:rFonts w:ascii="Arial" w:hAnsi="Arial" w:cs="Arial"/>
          <w:sz w:val="20"/>
          <w:szCs w:val="20"/>
        </w:rPr>
        <w:t xml:space="preserve">Transport cementu i kruszyw do wykonania ław i na podsypkę powinien odpowiadać wymaganiom wg </w:t>
      </w:r>
      <w:r>
        <w:rPr>
          <w:rFonts w:ascii="Arial" w:hAnsi="Arial" w:cs="Arial"/>
          <w:sz w:val="20"/>
          <w:szCs w:val="20"/>
        </w:rPr>
        <w:t>S</w:t>
      </w:r>
      <w:r w:rsidRPr="00AA4D86">
        <w:rPr>
          <w:rFonts w:ascii="Arial" w:hAnsi="Arial" w:cs="Arial"/>
          <w:sz w:val="20"/>
          <w:szCs w:val="20"/>
        </w:rPr>
        <w:t>ST D-08.01.0</w:t>
      </w:r>
      <w:r>
        <w:rPr>
          <w:rFonts w:ascii="Arial" w:hAnsi="Arial" w:cs="Arial"/>
          <w:sz w:val="20"/>
          <w:szCs w:val="20"/>
        </w:rPr>
        <w:t>2</w:t>
      </w:r>
      <w:r w:rsidRPr="00AA4D86">
        <w:rPr>
          <w:rFonts w:ascii="Arial" w:hAnsi="Arial" w:cs="Arial"/>
          <w:sz w:val="20"/>
          <w:szCs w:val="20"/>
        </w:rPr>
        <w:t xml:space="preserve"> „Krawężniki </w:t>
      </w:r>
      <w:r>
        <w:rPr>
          <w:rFonts w:ascii="Arial" w:hAnsi="Arial" w:cs="Arial"/>
          <w:sz w:val="20"/>
          <w:szCs w:val="20"/>
        </w:rPr>
        <w:t>kamienne</w:t>
      </w:r>
      <w:r w:rsidRPr="00AA4D86">
        <w:rPr>
          <w:rFonts w:ascii="Arial" w:hAnsi="Arial" w:cs="Arial"/>
          <w:sz w:val="20"/>
          <w:szCs w:val="20"/>
        </w:rPr>
        <w:t>”.</w:t>
      </w:r>
    </w:p>
    <w:p w:rsidR="008544FD" w:rsidRPr="00AA4D86" w:rsidRDefault="008544FD" w:rsidP="008544FD">
      <w:pPr>
        <w:pStyle w:val="Nagwek1"/>
        <w:rPr>
          <w:rFonts w:ascii="Arial" w:hAnsi="Arial" w:cs="Arial"/>
          <w:sz w:val="20"/>
        </w:rPr>
      </w:pPr>
      <w:r w:rsidRPr="00AA4D86">
        <w:rPr>
          <w:rFonts w:ascii="Arial" w:hAnsi="Arial" w:cs="Arial"/>
          <w:sz w:val="20"/>
        </w:rPr>
        <w:t>5. WYKONANIE ROBÓT</w:t>
      </w:r>
    </w:p>
    <w:p w:rsidR="008544FD" w:rsidRPr="00AA4D86" w:rsidRDefault="008544FD" w:rsidP="008544FD">
      <w:pPr>
        <w:pStyle w:val="Nagwek2"/>
        <w:rPr>
          <w:rFonts w:ascii="Arial" w:hAnsi="Arial" w:cs="Arial"/>
          <w:sz w:val="20"/>
        </w:rPr>
      </w:pPr>
      <w:r w:rsidRPr="00AA4D86">
        <w:rPr>
          <w:rFonts w:ascii="Arial" w:hAnsi="Arial" w:cs="Arial"/>
          <w:sz w:val="20"/>
        </w:rPr>
        <w:t>5.1. Ogólne zasady wykonania robót</w:t>
      </w:r>
    </w:p>
    <w:p w:rsidR="008544FD" w:rsidRPr="00AA4D86" w:rsidRDefault="008544FD" w:rsidP="008544FD">
      <w:pPr>
        <w:rPr>
          <w:rFonts w:ascii="Arial" w:hAnsi="Arial" w:cs="Arial"/>
          <w:sz w:val="20"/>
          <w:szCs w:val="20"/>
        </w:rPr>
      </w:pPr>
      <w:r w:rsidRPr="00AA4D86">
        <w:rPr>
          <w:rFonts w:ascii="Arial" w:hAnsi="Arial" w:cs="Arial"/>
          <w:sz w:val="20"/>
          <w:szCs w:val="20"/>
        </w:rPr>
        <w:t xml:space="preserve">Ogólne zasady wykonania robót podano w </w:t>
      </w:r>
      <w:r>
        <w:rPr>
          <w:rFonts w:ascii="Arial" w:hAnsi="Arial" w:cs="Arial"/>
          <w:sz w:val="20"/>
          <w:szCs w:val="20"/>
        </w:rPr>
        <w:t>S</w:t>
      </w:r>
      <w:r w:rsidRPr="00AA4D86">
        <w:rPr>
          <w:rFonts w:ascii="Arial" w:hAnsi="Arial" w:cs="Arial"/>
          <w:sz w:val="20"/>
          <w:szCs w:val="20"/>
        </w:rPr>
        <w:t xml:space="preserve">ST D-M-00.00.00 „Wymagania ogólne” </w:t>
      </w:r>
      <w:proofErr w:type="spellStart"/>
      <w:r w:rsidRPr="00AA4D86">
        <w:rPr>
          <w:rFonts w:ascii="Arial" w:hAnsi="Arial" w:cs="Arial"/>
          <w:sz w:val="20"/>
          <w:szCs w:val="20"/>
        </w:rPr>
        <w:t>pkt</w:t>
      </w:r>
      <w:proofErr w:type="spellEnd"/>
      <w:r w:rsidRPr="00AA4D86">
        <w:rPr>
          <w:rFonts w:ascii="Arial" w:hAnsi="Arial" w:cs="Arial"/>
          <w:sz w:val="20"/>
          <w:szCs w:val="20"/>
        </w:rPr>
        <w:t xml:space="preserve"> 5.</w:t>
      </w:r>
    </w:p>
    <w:p w:rsidR="008544FD" w:rsidRPr="00AA4D86" w:rsidRDefault="008544FD" w:rsidP="008544FD">
      <w:pPr>
        <w:pStyle w:val="Nagwek2"/>
        <w:rPr>
          <w:rFonts w:ascii="Arial" w:hAnsi="Arial" w:cs="Arial"/>
          <w:sz w:val="20"/>
        </w:rPr>
      </w:pPr>
      <w:r w:rsidRPr="00AA4D86">
        <w:rPr>
          <w:rFonts w:ascii="Arial" w:hAnsi="Arial" w:cs="Arial"/>
          <w:sz w:val="20"/>
        </w:rPr>
        <w:t>5.2. Wykonanie koryta pod ławy</w:t>
      </w:r>
    </w:p>
    <w:p w:rsidR="008544FD" w:rsidRPr="00AA4D86" w:rsidRDefault="008544FD" w:rsidP="008544FD">
      <w:pPr>
        <w:rPr>
          <w:rFonts w:ascii="Arial" w:hAnsi="Arial" w:cs="Arial"/>
          <w:sz w:val="20"/>
          <w:szCs w:val="20"/>
        </w:rPr>
      </w:pPr>
      <w:r w:rsidRPr="00AA4D86">
        <w:rPr>
          <w:rFonts w:ascii="Arial" w:hAnsi="Arial" w:cs="Arial"/>
          <w:sz w:val="20"/>
          <w:szCs w:val="20"/>
        </w:rPr>
        <w:t>Koryto pod ławy należy wykonywać zgodnie z PN-B-06050 [2].</w:t>
      </w:r>
    </w:p>
    <w:p w:rsidR="008544FD" w:rsidRPr="00AA4D86" w:rsidRDefault="008544FD" w:rsidP="008544FD">
      <w:pPr>
        <w:rPr>
          <w:rFonts w:ascii="Arial" w:hAnsi="Arial" w:cs="Arial"/>
          <w:sz w:val="20"/>
          <w:szCs w:val="20"/>
        </w:rPr>
      </w:pPr>
      <w:r w:rsidRPr="00AA4D86">
        <w:rPr>
          <w:rFonts w:ascii="Arial" w:hAnsi="Arial" w:cs="Arial"/>
          <w:sz w:val="20"/>
          <w:szCs w:val="20"/>
        </w:rPr>
        <w:t>Wymiary wykopu powinny odpowiadać wymiarom ławy w planie z uwzględnieniem w szerokości dna wykopu konstrukcji szalunku.</w:t>
      </w:r>
    </w:p>
    <w:p w:rsidR="008544FD" w:rsidRPr="00AA4D86" w:rsidRDefault="008544FD" w:rsidP="008544FD">
      <w:pPr>
        <w:rPr>
          <w:rFonts w:ascii="Arial" w:hAnsi="Arial" w:cs="Arial"/>
          <w:sz w:val="20"/>
          <w:szCs w:val="20"/>
        </w:rPr>
      </w:pPr>
      <w:r w:rsidRPr="00AA4D86">
        <w:rPr>
          <w:rFonts w:ascii="Arial" w:hAnsi="Arial" w:cs="Arial"/>
          <w:sz w:val="20"/>
          <w:szCs w:val="20"/>
        </w:rPr>
        <w:t xml:space="preserve">Wskaźnik zagęszczenia dna wykonanego koryta pod ławę powinien wynosić co najmniej 0,97 według normalnej metody </w:t>
      </w:r>
      <w:proofErr w:type="spellStart"/>
      <w:r w:rsidRPr="00AA4D86">
        <w:rPr>
          <w:rFonts w:ascii="Arial" w:hAnsi="Arial" w:cs="Arial"/>
          <w:sz w:val="20"/>
          <w:szCs w:val="20"/>
        </w:rPr>
        <w:t>Proctora</w:t>
      </w:r>
      <w:proofErr w:type="spellEnd"/>
      <w:r w:rsidRPr="00AA4D86">
        <w:rPr>
          <w:rFonts w:ascii="Arial" w:hAnsi="Arial" w:cs="Arial"/>
          <w:sz w:val="20"/>
          <w:szCs w:val="20"/>
        </w:rPr>
        <w:t>.</w:t>
      </w:r>
    </w:p>
    <w:p w:rsidR="008544FD" w:rsidRPr="00AA4D86" w:rsidRDefault="008544FD" w:rsidP="008544FD">
      <w:pPr>
        <w:pStyle w:val="Nagwek2"/>
        <w:rPr>
          <w:rFonts w:ascii="Arial" w:hAnsi="Arial" w:cs="Arial"/>
          <w:sz w:val="20"/>
        </w:rPr>
      </w:pPr>
      <w:r w:rsidRPr="00AA4D86">
        <w:rPr>
          <w:rFonts w:ascii="Arial" w:hAnsi="Arial" w:cs="Arial"/>
          <w:sz w:val="20"/>
        </w:rPr>
        <w:t>5.3. Wykonanie ław</w:t>
      </w:r>
    </w:p>
    <w:p w:rsidR="008544FD" w:rsidRPr="00AA4D86" w:rsidRDefault="008544FD" w:rsidP="008544FD">
      <w:pPr>
        <w:rPr>
          <w:rFonts w:ascii="Arial" w:hAnsi="Arial" w:cs="Arial"/>
          <w:sz w:val="20"/>
          <w:szCs w:val="20"/>
        </w:rPr>
      </w:pPr>
      <w:r w:rsidRPr="00AA4D86">
        <w:rPr>
          <w:rFonts w:ascii="Arial" w:hAnsi="Arial" w:cs="Arial"/>
          <w:sz w:val="20"/>
          <w:szCs w:val="20"/>
        </w:rPr>
        <w:t xml:space="preserve">Wykonanie ław powinno być zgodne z warunkami podanymi w </w:t>
      </w:r>
      <w:r>
        <w:rPr>
          <w:rFonts w:ascii="Arial" w:hAnsi="Arial" w:cs="Arial"/>
          <w:sz w:val="20"/>
          <w:szCs w:val="20"/>
        </w:rPr>
        <w:t>S</w:t>
      </w:r>
      <w:r w:rsidRPr="00AA4D86">
        <w:rPr>
          <w:rFonts w:ascii="Arial" w:hAnsi="Arial" w:cs="Arial"/>
          <w:sz w:val="20"/>
          <w:szCs w:val="20"/>
        </w:rPr>
        <w:t>ST D-08.01.0</w:t>
      </w:r>
      <w:r>
        <w:rPr>
          <w:rFonts w:ascii="Arial" w:hAnsi="Arial" w:cs="Arial"/>
          <w:sz w:val="20"/>
          <w:szCs w:val="20"/>
        </w:rPr>
        <w:t>2</w:t>
      </w:r>
      <w:r w:rsidRPr="00AA4D86">
        <w:rPr>
          <w:rFonts w:ascii="Arial" w:hAnsi="Arial" w:cs="Arial"/>
          <w:sz w:val="20"/>
          <w:szCs w:val="20"/>
        </w:rPr>
        <w:t xml:space="preserve"> „Krawężniki </w:t>
      </w:r>
      <w:r>
        <w:rPr>
          <w:rFonts w:ascii="Arial" w:hAnsi="Arial" w:cs="Arial"/>
          <w:sz w:val="20"/>
          <w:szCs w:val="20"/>
        </w:rPr>
        <w:t>kamienne”</w:t>
      </w:r>
      <w:r w:rsidRPr="00AA4D86">
        <w:rPr>
          <w:rFonts w:ascii="Arial" w:hAnsi="Arial" w:cs="Arial"/>
          <w:sz w:val="20"/>
          <w:szCs w:val="20"/>
        </w:rPr>
        <w:t>.</w:t>
      </w:r>
    </w:p>
    <w:p w:rsidR="008544FD" w:rsidRPr="00AA4D86" w:rsidRDefault="008544FD" w:rsidP="008544FD">
      <w:pPr>
        <w:pStyle w:val="Nagwek2"/>
        <w:rPr>
          <w:rFonts w:ascii="Arial" w:hAnsi="Arial" w:cs="Arial"/>
          <w:sz w:val="20"/>
        </w:rPr>
      </w:pPr>
      <w:r w:rsidRPr="00AA4D86">
        <w:rPr>
          <w:rFonts w:ascii="Arial" w:hAnsi="Arial" w:cs="Arial"/>
          <w:sz w:val="20"/>
        </w:rPr>
        <w:t xml:space="preserve">5.4. Ustawienie krawężników </w:t>
      </w:r>
      <w:r>
        <w:rPr>
          <w:rFonts w:ascii="Arial" w:hAnsi="Arial" w:cs="Arial"/>
          <w:sz w:val="20"/>
        </w:rPr>
        <w:t xml:space="preserve"> i oporników </w:t>
      </w:r>
      <w:r w:rsidRPr="00AA4D86">
        <w:rPr>
          <w:rFonts w:ascii="Arial" w:hAnsi="Arial" w:cs="Arial"/>
          <w:sz w:val="20"/>
        </w:rPr>
        <w:t>kamiennych</w:t>
      </w:r>
    </w:p>
    <w:p w:rsidR="008544FD" w:rsidRPr="00AA4D86" w:rsidRDefault="008544FD" w:rsidP="008544FD">
      <w:pPr>
        <w:rPr>
          <w:rFonts w:ascii="Arial" w:hAnsi="Arial" w:cs="Arial"/>
          <w:sz w:val="20"/>
          <w:szCs w:val="20"/>
        </w:rPr>
      </w:pPr>
      <w:r w:rsidRPr="00AA4D86">
        <w:rPr>
          <w:rFonts w:ascii="Arial" w:hAnsi="Arial" w:cs="Arial"/>
          <w:sz w:val="20"/>
          <w:szCs w:val="20"/>
        </w:rPr>
        <w:t xml:space="preserve">Ustawianie krawężników kamiennych i wypełnianie spoin powinno być zgodne z warunkami podanymi w </w:t>
      </w:r>
      <w:r>
        <w:rPr>
          <w:rFonts w:ascii="Arial" w:hAnsi="Arial" w:cs="Arial"/>
          <w:sz w:val="20"/>
          <w:szCs w:val="20"/>
        </w:rPr>
        <w:t>S</w:t>
      </w:r>
      <w:r w:rsidRPr="00AA4D86">
        <w:rPr>
          <w:rFonts w:ascii="Arial" w:hAnsi="Arial" w:cs="Arial"/>
          <w:sz w:val="20"/>
          <w:szCs w:val="20"/>
        </w:rPr>
        <w:t>ST D-08.01.0</w:t>
      </w:r>
      <w:r>
        <w:rPr>
          <w:rFonts w:ascii="Arial" w:hAnsi="Arial" w:cs="Arial"/>
          <w:sz w:val="20"/>
          <w:szCs w:val="20"/>
        </w:rPr>
        <w:t>2</w:t>
      </w:r>
      <w:r w:rsidRPr="00AA4D86">
        <w:rPr>
          <w:rFonts w:ascii="Arial" w:hAnsi="Arial" w:cs="Arial"/>
          <w:sz w:val="20"/>
          <w:szCs w:val="20"/>
        </w:rPr>
        <w:t xml:space="preserve"> „Krawężniki </w:t>
      </w:r>
      <w:r>
        <w:rPr>
          <w:rFonts w:ascii="Arial" w:hAnsi="Arial" w:cs="Arial"/>
          <w:sz w:val="20"/>
          <w:szCs w:val="20"/>
        </w:rPr>
        <w:t>kamienne</w:t>
      </w:r>
      <w:r w:rsidRPr="00AA4D86">
        <w:rPr>
          <w:rFonts w:ascii="Arial" w:hAnsi="Arial" w:cs="Arial"/>
          <w:sz w:val="20"/>
          <w:szCs w:val="20"/>
        </w:rPr>
        <w:t>.</w:t>
      </w:r>
    </w:p>
    <w:p w:rsidR="008544FD" w:rsidRPr="00AA4D86" w:rsidRDefault="008544FD" w:rsidP="008544FD">
      <w:pPr>
        <w:pStyle w:val="Nagwek1"/>
        <w:rPr>
          <w:rFonts w:ascii="Arial" w:hAnsi="Arial" w:cs="Arial"/>
          <w:sz w:val="20"/>
        </w:rPr>
      </w:pPr>
      <w:r w:rsidRPr="00AA4D86">
        <w:rPr>
          <w:rFonts w:ascii="Arial" w:hAnsi="Arial" w:cs="Arial"/>
          <w:sz w:val="20"/>
        </w:rPr>
        <w:t>6. kontrola jakości robót</w:t>
      </w:r>
    </w:p>
    <w:p w:rsidR="008544FD" w:rsidRPr="00AA4D86" w:rsidRDefault="008544FD" w:rsidP="008544FD">
      <w:pPr>
        <w:pStyle w:val="Nagwek2"/>
        <w:rPr>
          <w:rFonts w:ascii="Arial" w:hAnsi="Arial" w:cs="Arial"/>
          <w:sz w:val="20"/>
        </w:rPr>
      </w:pPr>
      <w:r w:rsidRPr="00AA4D86">
        <w:rPr>
          <w:rFonts w:ascii="Arial" w:hAnsi="Arial" w:cs="Arial"/>
          <w:sz w:val="20"/>
        </w:rPr>
        <w:t>6.1. Ogólne zasady kontroli jakości robót</w:t>
      </w:r>
    </w:p>
    <w:p w:rsidR="00AA4D86" w:rsidRPr="008544FD" w:rsidRDefault="008544FD" w:rsidP="008544FD">
      <w:pPr>
        <w:spacing w:before="120"/>
        <w:rPr>
          <w:rFonts w:ascii="Arial" w:hAnsi="Arial" w:cs="Arial"/>
          <w:b/>
          <w:sz w:val="20"/>
          <w:szCs w:val="20"/>
        </w:rPr>
      </w:pPr>
      <w:r w:rsidRPr="00AA4D86">
        <w:rPr>
          <w:rFonts w:ascii="Arial" w:hAnsi="Arial" w:cs="Arial"/>
          <w:sz w:val="20"/>
          <w:szCs w:val="20"/>
        </w:rPr>
        <w:t xml:space="preserve">Ogólne zasady kontroli jakości robót podano w </w:t>
      </w:r>
      <w:r>
        <w:rPr>
          <w:rFonts w:ascii="Arial" w:hAnsi="Arial" w:cs="Arial"/>
          <w:sz w:val="20"/>
          <w:szCs w:val="20"/>
        </w:rPr>
        <w:t>S</w:t>
      </w:r>
      <w:r w:rsidRPr="00AA4D86">
        <w:rPr>
          <w:rFonts w:ascii="Arial" w:hAnsi="Arial" w:cs="Arial"/>
          <w:sz w:val="20"/>
          <w:szCs w:val="20"/>
        </w:rPr>
        <w:t>ST D-M-00.</w:t>
      </w:r>
      <w:r>
        <w:rPr>
          <w:rFonts w:ascii="Arial" w:hAnsi="Arial" w:cs="Arial"/>
          <w:sz w:val="20"/>
          <w:szCs w:val="20"/>
        </w:rPr>
        <w:t>00.0</w:t>
      </w:r>
    </w:p>
    <w:p w:rsidR="00AA4D86" w:rsidRPr="00AA4D86" w:rsidRDefault="00AA4D86" w:rsidP="00AA4D86">
      <w:pPr>
        <w:framePr w:hSpace="141" w:wrap="around" w:vAnchor="text" w:hAnchor="page" w:x="3667" w:y="249"/>
        <w:rPr>
          <w:rFonts w:ascii="Arial" w:hAnsi="Arial" w:cs="Arial"/>
          <w:sz w:val="20"/>
          <w:szCs w:val="20"/>
        </w:rPr>
      </w:pPr>
    </w:p>
    <w:p w:rsidR="00AA4D86" w:rsidRPr="00AA4D86" w:rsidRDefault="008544FD" w:rsidP="008544FD">
      <w:pPr>
        <w:pStyle w:val="Nagwek2"/>
        <w:numPr>
          <w:ilvl w:val="0"/>
          <w:numId w:val="0"/>
        </w:numPr>
        <w:jc w:val="both"/>
        <w:rPr>
          <w:rFonts w:ascii="Arial" w:hAnsi="Arial" w:cs="Arial"/>
          <w:sz w:val="20"/>
        </w:rPr>
      </w:pPr>
      <w:r>
        <w:rPr>
          <w:rFonts w:ascii="Arial" w:hAnsi="Arial" w:cs="Arial"/>
          <w:sz w:val="20"/>
        </w:rPr>
        <w:t xml:space="preserve">6.2. Badania przed </w:t>
      </w:r>
      <w:r w:rsidR="00AA4D86" w:rsidRPr="00AA4D86">
        <w:rPr>
          <w:rFonts w:ascii="Arial" w:hAnsi="Arial" w:cs="Arial"/>
          <w:sz w:val="20"/>
        </w:rPr>
        <w:t>przystąpieniem do robót</w:t>
      </w:r>
    </w:p>
    <w:p w:rsidR="00AA4D86" w:rsidRPr="00AA4D86" w:rsidRDefault="00AA4D86" w:rsidP="008544FD">
      <w:pPr>
        <w:spacing w:after="120"/>
        <w:jc w:val="both"/>
        <w:rPr>
          <w:rFonts w:ascii="Arial" w:hAnsi="Arial" w:cs="Arial"/>
          <w:sz w:val="20"/>
          <w:szCs w:val="20"/>
        </w:rPr>
      </w:pPr>
      <w:r w:rsidRPr="00AA4D86">
        <w:rPr>
          <w:rFonts w:ascii="Arial" w:hAnsi="Arial" w:cs="Arial"/>
          <w:b/>
          <w:sz w:val="20"/>
          <w:szCs w:val="20"/>
        </w:rPr>
        <w:t xml:space="preserve">6.2.1. </w:t>
      </w:r>
      <w:r w:rsidRPr="00AA4D86">
        <w:rPr>
          <w:rFonts w:ascii="Arial" w:hAnsi="Arial" w:cs="Arial"/>
          <w:sz w:val="20"/>
          <w:szCs w:val="20"/>
        </w:rPr>
        <w:t>Badania krawężników</w:t>
      </w:r>
      <w:r w:rsidR="008544FD">
        <w:rPr>
          <w:rFonts w:ascii="Arial" w:hAnsi="Arial" w:cs="Arial"/>
          <w:sz w:val="20"/>
          <w:szCs w:val="20"/>
        </w:rPr>
        <w:t xml:space="preserve"> i oporników kamiennych </w:t>
      </w:r>
    </w:p>
    <w:p w:rsidR="00AA4D86" w:rsidRPr="00AA4D86" w:rsidRDefault="00AA4D86" w:rsidP="008544FD">
      <w:pPr>
        <w:rPr>
          <w:rFonts w:ascii="Arial" w:hAnsi="Arial" w:cs="Arial"/>
          <w:sz w:val="20"/>
          <w:szCs w:val="20"/>
        </w:rPr>
      </w:pPr>
      <w:r w:rsidRPr="00AA4D86">
        <w:rPr>
          <w:rFonts w:ascii="Arial" w:hAnsi="Arial" w:cs="Arial"/>
          <w:sz w:val="20"/>
          <w:szCs w:val="20"/>
        </w:rPr>
        <w:t>Przed przystąpieniem do robót Wykonawca powinien wykonać badania materiałów przeznaczonych do ustawienia krawężników kamiennych i przedstawić wyniki tych badań Inżynierowi  do akceptacji.</w:t>
      </w:r>
    </w:p>
    <w:p w:rsidR="00AA4D86" w:rsidRPr="00AA4D86" w:rsidRDefault="00AA4D86" w:rsidP="008544FD">
      <w:pPr>
        <w:rPr>
          <w:rFonts w:ascii="Arial" w:hAnsi="Arial" w:cs="Arial"/>
          <w:sz w:val="20"/>
          <w:szCs w:val="20"/>
        </w:rPr>
      </w:pPr>
    </w:p>
    <w:p w:rsidR="00AA4D86" w:rsidRPr="00AA4D86" w:rsidRDefault="00AA4D86" w:rsidP="008544FD">
      <w:pPr>
        <w:spacing w:after="120"/>
        <w:rPr>
          <w:rFonts w:ascii="Arial" w:hAnsi="Arial" w:cs="Arial"/>
          <w:sz w:val="20"/>
          <w:szCs w:val="20"/>
        </w:rPr>
      </w:pPr>
      <w:r w:rsidRPr="00AA4D86">
        <w:rPr>
          <w:rFonts w:ascii="Arial" w:hAnsi="Arial" w:cs="Arial"/>
          <w:b/>
          <w:sz w:val="20"/>
          <w:szCs w:val="20"/>
        </w:rPr>
        <w:t xml:space="preserve">6.2.1. </w:t>
      </w:r>
      <w:r w:rsidRPr="00AA4D86">
        <w:rPr>
          <w:rFonts w:ascii="Arial" w:hAnsi="Arial" w:cs="Arial"/>
          <w:sz w:val="20"/>
          <w:szCs w:val="20"/>
        </w:rPr>
        <w:t>Badania krawężników</w:t>
      </w:r>
      <w:r w:rsidR="008544FD">
        <w:rPr>
          <w:rFonts w:ascii="Arial" w:hAnsi="Arial" w:cs="Arial"/>
          <w:sz w:val="20"/>
          <w:szCs w:val="20"/>
        </w:rPr>
        <w:t xml:space="preserve"> i oporników </w:t>
      </w:r>
    </w:p>
    <w:p w:rsidR="00AA4D86" w:rsidRPr="00AA4D86" w:rsidRDefault="00AA4D86" w:rsidP="008544FD">
      <w:pPr>
        <w:rPr>
          <w:rFonts w:ascii="Arial" w:hAnsi="Arial" w:cs="Arial"/>
          <w:sz w:val="20"/>
          <w:szCs w:val="20"/>
        </w:rPr>
      </w:pPr>
      <w:r w:rsidRPr="00AA4D86">
        <w:rPr>
          <w:rFonts w:ascii="Arial" w:hAnsi="Arial" w:cs="Arial"/>
          <w:sz w:val="20"/>
          <w:szCs w:val="20"/>
        </w:rPr>
        <w:t>Badania krawężników kamiennych obejmują:</w:t>
      </w:r>
    </w:p>
    <w:p w:rsidR="00AA4D86" w:rsidRPr="00AA4D86" w:rsidRDefault="00AA4D86" w:rsidP="008544FD">
      <w:pPr>
        <w:numPr>
          <w:ilvl w:val="0"/>
          <w:numId w:val="16"/>
        </w:numPr>
        <w:overflowPunct w:val="0"/>
        <w:autoSpaceDE w:val="0"/>
        <w:autoSpaceDN w:val="0"/>
        <w:adjustRightInd w:val="0"/>
        <w:textAlignment w:val="baseline"/>
        <w:rPr>
          <w:rFonts w:ascii="Arial" w:hAnsi="Arial" w:cs="Arial"/>
          <w:sz w:val="20"/>
          <w:szCs w:val="20"/>
        </w:rPr>
      </w:pPr>
      <w:r w:rsidRPr="00AA4D86">
        <w:rPr>
          <w:rFonts w:ascii="Arial" w:hAnsi="Arial" w:cs="Arial"/>
          <w:sz w:val="20"/>
          <w:szCs w:val="20"/>
        </w:rPr>
        <w:t>sprawdzenie cech zewnętrznych,</w:t>
      </w:r>
    </w:p>
    <w:p w:rsidR="00AA4D86" w:rsidRPr="00AA4D86" w:rsidRDefault="00AA4D86" w:rsidP="008544FD">
      <w:pPr>
        <w:numPr>
          <w:ilvl w:val="0"/>
          <w:numId w:val="16"/>
        </w:numPr>
        <w:overflowPunct w:val="0"/>
        <w:autoSpaceDE w:val="0"/>
        <w:autoSpaceDN w:val="0"/>
        <w:adjustRightInd w:val="0"/>
        <w:textAlignment w:val="baseline"/>
        <w:rPr>
          <w:rFonts w:ascii="Arial" w:hAnsi="Arial" w:cs="Arial"/>
          <w:sz w:val="20"/>
          <w:szCs w:val="20"/>
        </w:rPr>
      </w:pPr>
      <w:r w:rsidRPr="00AA4D86">
        <w:rPr>
          <w:rFonts w:ascii="Arial" w:hAnsi="Arial" w:cs="Arial"/>
          <w:sz w:val="20"/>
          <w:szCs w:val="20"/>
        </w:rPr>
        <w:t>badania laboratoryjne.</w:t>
      </w:r>
    </w:p>
    <w:p w:rsidR="00AA4D86" w:rsidRPr="00AA4D86" w:rsidRDefault="00AA4D86" w:rsidP="008544FD">
      <w:pPr>
        <w:rPr>
          <w:rFonts w:ascii="Arial" w:hAnsi="Arial" w:cs="Arial"/>
          <w:sz w:val="20"/>
          <w:szCs w:val="20"/>
        </w:rPr>
      </w:pPr>
      <w:r w:rsidRPr="00AA4D86">
        <w:rPr>
          <w:rFonts w:ascii="Arial" w:hAnsi="Arial" w:cs="Arial"/>
          <w:sz w:val="20"/>
          <w:szCs w:val="20"/>
        </w:rPr>
        <w:tab/>
        <w:t>Sprawdzenie cech zewnętrznych obejmuje:</w:t>
      </w:r>
    </w:p>
    <w:p w:rsidR="00AA4D86" w:rsidRPr="00AA4D86" w:rsidRDefault="00AA4D86" w:rsidP="008544FD">
      <w:pPr>
        <w:numPr>
          <w:ilvl w:val="0"/>
          <w:numId w:val="16"/>
        </w:numPr>
        <w:overflowPunct w:val="0"/>
        <w:autoSpaceDE w:val="0"/>
        <w:autoSpaceDN w:val="0"/>
        <w:adjustRightInd w:val="0"/>
        <w:textAlignment w:val="baseline"/>
        <w:rPr>
          <w:rFonts w:ascii="Arial" w:hAnsi="Arial" w:cs="Arial"/>
          <w:sz w:val="20"/>
          <w:szCs w:val="20"/>
        </w:rPr>
      </w:pPr>
      <w:r w:rsidRPr="00AA4D86">
        <w:rPr>
          <w:rFonts w:ascii="Arial" w:hAnsi="Arial" w:cs="Arial"/>
          <w:sz w:val="20"/>
          <w:szCs w:val="20"/>
        </w:rPr>
        <w:t>sprawdzenie kształtu, wymiarów i wyglądu zewnętrznego,</w:t>
      </w:r>
    </w:p>
    <w:p w:rsidR="00AA4D86" w:rsidRPr="00AA4D86" w:rsidRDefault="00AA4D86" w:rsidP="008544FD">
      <w:pPr>
        <w:numPr>
          <w:ilvl w:val="0"/>
          <w:numId w:val="16"/>
        </w:numPr>
        <w:overflowPunct w:val="0"/>
        <w:autoSpaceDE w:val="0"/>
        <w:autoSpaceDN w:val="0"/>
        <w:adjustRightInd w:val="0"/>
        <w:textAlignment w:val="baseline"/>
        <w:rPr>
          <w:rFonts w:ascii="Arial" w:hAnsi="Arial" w:cs="Arial"/>
          <w:sz w:val="20"/>
          <w:szCs w:val="20"/>
        </w:rPr>
      </w:pPr>
      <w:r w:rsidRPr="00AA4D86">
        <w:rPr>
          <w:rFonts w:ascii="Arial" w:hAnsi="Arial" w:cs="Arial"/>
          <w:sz w:val="20"/>
          <w:szCs w:val="20"/>
        </w:rPr>
        <w:t>sprawdzenie wad i uszkodzeń.</w:t>
      </w:r>
    </w:p>
    <w:p w:rsidR="00AA4D86" w:rsidRPr="00AA4D86" w:rsidRDefault="00AA4D86" w:rsidP="008544FD">
      <w:pPr>
        <w:rPr>
          <w:rFonts w:ascii="Arial" w:hAnsi="Arial" w:cs="Arial"/>
          <w:sz w:val="20"/>
          <w:szCs w:val="20"/>
        </w:rPr>
      </w:pPr>
      <w:r w:rsidRPr="00AA4D86">
        <w:rPr>
          <w:rFonts w:ascii="Arial" w:hAnsi="Arial" w:cs="Arial"/>
          <w:sz w:val="20"/>
          <w:szCs w:val="20"/>
        </w:rPr>
        <w:tab/>
        <w:t>Badanie laboratoryjne obejmuje:</w:t>
      </w:r>
    </w:p>
    <w:p w:rsidR="00AA4D86" w:rsidRPr="00AA4D86" w:rsidRDefault="00AA4D86" w:rsidP="008544FD">
      <w:pPr>
        <w:numPr>
          <w:ilvl w:val="0"/>
          <w:numId w:val="16"/>
        </w:numPr>
        <w:overflowPunct w:val="0"/>
        <w:autoSpaceDE w:val="0"/>
        <w:autoSpaceDN w:val="0"/>
        <w:adjustRightInd w:val="0"/>
        <w:textAlignment w:val="baseline"/>
        <w:rPr>
          <w:rFonts w:ascii="Arial" w:hAnsi="Arial" w:cs="Arial"/>
          <w:sz w:val="20"/>
          <w:szCs w:val="20"/>
        </w:rPr>
      </w:pPr>
      <w:r w:rsidRPr="00AA4D86">
        <w:rPr>
          <w:rFonts w:ascii="Arial" w:hAnsi="Arial" w:cs="Arial"/>
          <w:sz w:val="20"/>
          <w:szCs w:val="20"/>
        </w:rPr>
        <w:t>badanie nasiąkliwości wodą,</w:t>
      </w:r>
    </w:p>
    <w:p w:rsidR="00AA4D86" w:rsidRPr="00AA4D86" w:rsidRDefault="00AA4D86" w:rsidP="008544FD">
      <w:pPr>
        <w:numPr>
          <w:ilvl w:val="0"/>
          <w:numId w:val="16"/>
        </w:numPr>
        <w:overflowPunct w:val="0"/>
        <w:autoSpaceDE w:val="0"/>
        <w:autoSpaceDN w:val="0"/>
        <w:adjustRightInd w:val="0"/>
        <w:textAlignment w:val="baseline"/>
        <w:rPr>
          <w:rFonts w:ascii="Arial" w:hAnsi="Arial" w:cs="Arial"/>
          <w:sz w:val="20"/>
          <w:szCs w:val="20"/>
        </w:rPr>
      </w:pPr>
      <w:r w:rsidRPr="00AA4D86">
        <w:rPr>
          <w:rFonts w:ascii="Arial" w:hAnsi="Arial" w:cs="Arial"/>
          <w:sz w:val="20"/>
          <w:szCs w:val="20"/>
        </w:rPr>
        <w:lastRenderedPageBreak/>
        <w:t>badanie odporności na zamrażanie,</w:t>
      </w:r>
    </w:p>
    <w:p w:rsidR="00AA4D86" w:rsidRPr="00AA4D86" w:rsidRDefault="00AA4D86" w:rsidP="008544FD">
      <w:pPr>
        <w:numPr>
          <w:ilvl w:val="0"/>
          <w:numId w:val="16"/>
        </w:numPr>
        <w:overflowPunct w:val="0"/>
        <w:autoSpaceDE w:val="0"/>
        <w:autoSpaceDN w:val="0"/>
        <w:adjustRightInd w:val="0"/>
        <w:textAlignment w:val="baseline"/>
        <w:rPr>
          <w:rFonts w:ascii="Arial" w:hAnsi="Arial" w:cs="Arial"/>
          <w:sz w:val="20"/>
          <w:szCs w:val="20"/>
        </w:rPr>
      </w:pPr>
      <w:r w:rsidRPr="00AA4D86">
        <w:rPr>
          <w:rFonts w:ascii="Arial" w:hAnsi="Arial" w:cs="Arial"/>
          <w:sz w:val="20"/>
          <w:szCs w:val="20"/>
        </w:rPr>
        <w:t>badanie wytrzymałości na ściskanie,</w:t>
      </w:r>
    </w:p>
    <w:p w:rsidR="00AA4D86" w:rsidRPr="00AA4D86" w:rsidRDefault="00AA4D86" w:rsidP="008544FD">
      <w:pPr>
        <w:numPr>
          <w:ilvl w:val="0"/>
          <w:numId w:val="16"/>
        </w:numPr>
        <w:overflowPunct w:val="0"/>
        <w:autoSpaceDE w:val="0"/>
        <w:autoSpaceDN w:val="0"/>
        <w:adjustRightInd w:val="0"/>
        <w:textAlignment w:val="baseline"/>
        <w:rPr>
          <w:rFonts w:ascii="Arial" w:hAnsi="Arial" w:cs="Arial"/>
          <w:sz w:val="20"/>
          <w:szCs w:val="20"/>
        </w:rPr>
      </w:pPr>
      <w:r w:rsidRPr="00AA4D86">
        <w:rPr>
          <w:rFonts w:ascii="Arial" w:hAnsi="Arial" w:cs="Arial"/>
          <w:sz w:val="20"/>
          <w:szCs w:val="20"/>
        </w:rPr>
        <w:t xml:space="preserve">badanie ścieralności na tarczy </w:t>
      </w:r>
      <w:proofErr w:type="spellStart"/>
      <w:r w:rsidRPr="00AA4D86">
        <w:rPr>
          <w:rFonts w:ascii="Arial" w:hAnsi="Arial" w:cs="Arial"/>
          <w:sz w:val="20"/>
          <w:szCs w:val="20"/>
        </w:rPr>
        <w:t>Boehmego</w:t>
      </w:r>
      <w:proofErr w:type="spellEnd"/>
      <w:r w:rsidRPr="00AA4D86">
        <w:rPr>
          <w:rFonts w:ascii="Arial" w:hAnsi="Arial" w:cs="Arial"/>
          <w:sz w:val="20"/>
          <w:szCs w:val="20"/>
        </w:rPr>
        <w:t>,</w:t>
      </w:r>
    </w:p>
    <w:p w:rsidR="00AA4D86" w:rsidRPr="00AA4D86" w:rsidRDefault="00AA4D86" w:rsidP="00AA4D86">
      <w:pPr>
        <w:numPr>
          <w:ilvl w:val="0"/>
          <w:numId w:val="16"/>
        </w:numPr>
        <w:overflowPunct w:val="0"/>
        <w:autoSpaceDE w:val="0"/>
        <w:autoSpaceDN w:val="0"/>
        <w:adjustRightInd w:val="0"/>
        <w:jc w:val="both"/>
        <w:textAlignment w:val="baseline"/>
        <w:rPr>
          <w:rFonts w:ascii="Arial" w:hAnsi="Arial" w:cs="Arial"/>
          <w:sz w:val="20"/>
          <w:szCs w:val="20"/>
        </w:rPr>
      </w:pPr>
      <w:r w:rsidRPr="00AA4D86">
        <w:rPr>
          <w:rFonts w:ascii="Arial" w:hAnsi="Arial" w:cs="Arial"/>
          <w:sz w:val="20"/>
          <w:szCs w:val="20"/>
        </w:rPr>
        <w:t>badanie wytrzymałości na uderzenie.</w:t>
      </w:r>
    </w:p>
    <w:p w:rsidR="00AA4D86" w:rsidRPr="00AA4D86" w:rsidRDefault="00AA4D86" w:rsidP="00AA4D86">
      <w:pPr>
        <w:rPr>
          <w:rFonts w:ascii="Arial" w:hAnsi="Arial" w:cs="Arial"/>
          <w:sz w:val="20"/>
          <w:szCs w:val="20"/>
        </w:rPr>
      </w:pPr>
      <w:r w:rsidRPr="00AA4D86">
        <w:rPr>
          <w:rFonts w:ascii="Arial" w:hAnsi="Arial" w:cs="Arial"/>
          <w:sz w:val="20"/>
          <w:szCs w:val="20"/>
        </w:rPr>
        <w:t>Sprawdzenie cech zewnętrznych należy przeprowadzać przy każdorazowym odbiorze partii krawężników. Badanie laboratoryjne należy przeprowadzać na polecenie Inżyniera na próbkach materiału kamiennego, z którego wykonano krawężniki, a w przypadkach spornych - na próbkach wyciętych z zakwestionowanych krawężników, zgodnie z wymaganiami tablicy 1.</w:t>
      </w:r>
    </w:p>
    <w:p w:rsidR="00AA4D86" w:rsidRPr="00AA4D86" w:rsidRDefault="00AA4D86" w:rsidP="00AA4D86">
      <w:pPr>
        <w:rPr>
          <w:rFonts w:ascii="Arial" w:hAnsi="Arial" w:cs="Arial"/>
          <w:sz w:val="20"/>
          <w:szCs w:val="20"/>
        </w:rPr>
      </w:pPr>
      <w:r w:rsidRPr="00AA4D86">
        <w:rPr>
          <w:rFonts w:ascii="Arial" w:hAnsi="Arial" w:cs="Arial"/>
          <w:sz w:val="20"/>
          <w:szCs w:val="20"/>
        </w:rPr>
        <w:t>W skład partii przeznaczonej do badań powinny wchodzić krawężniki jednakowego typu, klasy, rodzaju, odmiany i wielkości. Wielkość partii nie powinna przekraczać 400 sztuk.</w:t>
      </w:r>
    </w:p>
    <w:p w:rsidR="00AA4D86" w:rsidRPr="00AA4D86" w:rsidRDefault="00AA4D86" w:rsidP="00AA4D86">
      <w:pPr>
        <w:rPr>
          <w:rFonts w:ascii="Arial" w:hAnsi="Arial" w:cs="Arial"/>
          <w:sz w:val="20"/>
          <w:szCs w:val="20"/>
        </w:rPr>
      </w:pPr>
      <w:r w:rsidRPr="00AA4D86">
        <w:rPr>
          <w:rFonts w:ascii="Arial" w:hAnsi="Arial" w:cs="Arial"/>
          <w:sz w:val="20"/>
          <w:szCs w:val="20"/>
        </w:rPr>
        <w:t>W przypadku przedstawienia większej ilości krawężników, należy dostawę podzielić na partie składające się co najwyżej z 400 sztuk.</w:t>
      </w:r>
    </w:p>
    <w:p w:rsidR="00AA4D86" w:rsidRPr="00AA4D86" w:rsidRDefault="00AA4D86" w:rsidP="00AA4D86">
      <w:pPr>
        <w:rPr>
          <w:rFonts w:ascii="Arial" w:hAnsi="Arial" w:cs="Arial"/>
          <w:sz w:val="20"/>
          <w:szCs w:val="20"/>
        </w:rPr>
      </w:pPr>
      <w:r w:rsidRPr="00AA4D86">
        <w:rPr>
          <w:rFonts w:ascii="Arial" w:hAnsi="Arial" w:cs="Arial"/>
          <w:sz w:val="20"/>
          <w:szCs w:val="20"/>
        </w:rPr>
        <w:t>Pobieranie próbek materiału kamiennego należy przeprowadzać wg PN-B-06720 [5].</w:t>
      </w:r>
    </w:p>
    <w:p w:rsidR="00AA4D86" w:rsidRPr="00AA4D86" w:rsidRDefault="00AA4D86" w:rsidP="00AA4D86">
      <w:pPr>
        <w:rPr>
          <w:rFonts w:ascii="Arial" w:hAnsi="Arial" w:cs="Arial"/>
          <w:sz w:val="20"/>
          <w:szCs w:val="20"/>
        </w:rPr>
      </w:pPr>
      <w:r w:rsidRPr="00AA4D86">
        <w:rPr>
          <w:rFonts w:ascii="Arial" w:hAnsi="Arial" w:cs="Arial"/>
          <w:sz w:val="20"/>
          <w:szCs w:val="20"/>
        </w:rPr>
        <w:t xml:space="preserve">Sprawdzenie kształtu i wymiarów należy przeprowadzać poprzez oględziny zewnętrzne zgodnie z wymaganiami tablicy 2, 3 lub 4 oraz pomiar przy pomocy linii z podziałką milimetrową z dokładnością do 0,1 </w:t>
      </w:r>
      <w:proofErr w:type="spellStart"/>
      <w:r w:rsidRPr="00AA4D86">
        <w:rPr>
          <w:rFonts w:ascii="Arial" w:hAnsi="Arial" w:cs="Arial"/>
          <w:sz w:val="20"/>
          <w:szCs w:val="20"/>
        </w:rPr>
        <w:t>cm</w:t>
      </w:r>
      <w:proofErr w:type="spellEnd"/>
      <w:r w:rsidRPr="00AA4D86">
        <w:rPr>
          <w:rFonts w:ascii="Arial" w:hAnsi="Arial" w:cs="Arial"/>
          <w:sz w:val="20"/>
          <w:szCs w:val="20"/>
        </w:rPr>
        <w:t>.</w:t>
      </w:r>
    </w:p>
    <w:p w:rsidR="00AA4D86" w:rsidRPr="00AA4D86" w:rsidRDefault="00AA4D86" w:rsidP="00AA4D86">
      <w:pPr>
        <w:rPr>
          <w:rFonts w:ascii="Arial" w:hAnsi="Arial" w:cs="Arial"/>
          <w:sz w:val="20"/>
          <w:szCs w:val="20"/>
        </w:rPr>
      </w:pPr>
      <w:r w:rsidRPr="00AA4D86">
        <w:rPr>
          <w:rFonts w:ascii="Arial" w:hAnsi="Arial" w:cs="Arial"/>
          <w:sz w:val="20"/>
          <w:szCs w:val="20"/>
        </w:rPr>
        <w:t>Sprawdzenie równości powierzchni obrobionych przeprowadzać należy przy pomocy linii metalowej, ustawionej wzdłuż krawędzi i po przekątnych sprawdzanej powierzchni oraz pomiar odchyleń z dokładnością do 0,1 cm, zgodnie z wymaganiami tablicy 2,3 lub 4.</w:t>
      </w:r>
    </w:p>
    <w:p w:rsidR="00AA4D86" w:rsidRPr="00AA4D86" w:rsidRDefault="00AA4D86" w:rsidP="00AA4D86">
      <w:pPr>
        <w:rPr>
          <w:rFonts w:ascii="Arial" w:hAnsi="Arial" w:cs="Arial"/>
          <w:sz w:val="20"/>
          <w:szCs w:val="20"/>
        </w:rPr>
      </w:pPr>
      <w:r w:rsidRPr="00AA4D86">
        <w:rPr>
          <w:rFonts w:ascii="Arial" w:hAnsi="Arial" w:cs="Arial"/>
          <w:sz w:val="20"/>
          <w:szCs w:val="20"/>
        </w:rPr>
        <w:t>Sprawdzenie krawędzi prostych przeprowadzać należy przy pomocy linii metalowej.</w:t>
      </w:r>
    </w:p>
    <w:p w:rsidR="00AA4D86" w:rsidRPr="00AA4D86" w:rsidRDefault="00AA4D86" w:rsidP="00AA4D86">
      <w:pPr>
        <w:rPr>
          <w:rFonts w:ascii="Arial" w:hAnsi="Arial" w:cs="Arial"/>
          <w:sz w:val="20"/>
          <w:szCs w:val="20"/>
        </w:rPr>
      </w:pPr>
      <w:r w:rsidRPr="00AA4D86">
        <w:rPr>
          <w:rFonts w:ascii="Arial" w:hAnsi="Arial" w:cs="Arial"/>
          <w:sz w:val="20"/>
          <w:szCs w:val="20"/>
        </w:rPr>
        <w:t>Sprawdzenie szczerb i uszkodzeń przeprowadzać należy poprzez oględziny zewnętrzne, policzenie ilości szczerb i uszkodzeń oraz pomiar ich wielkości z dokładnością do 0,1 cm, zgodnie z wymaganiami tablicy 5.</w:t>
      </w:r>
    </w:p>
    <w:p w:rsidR="00AA4D86" w:rsidRPr="00AA4D86" w:rsidRDefault="00AA4D86" w:rsidP="00AA4D86">
      <w:pPr>
        <w:rPr>
          <w:rFonts w:ascii="Arial" w:hAnsi="Arial" w:cs="Arial"/>
          <w:sz w:val="20"/>
          <w:szCs w:val="20"/>
        </w:rPr>
      </w:pPr>
      <w:r w:rsidRPr="00AA4D86">
        <w:rPr>
          <w:rFonts w:ascii="Arial" w:hAnsi="Arial" w:cs="Arial"/>
          <w:sz w:val="20"/>
          <w:szCs w:val="20"/>
        </w:rPr>
        <w:t>Sprawdzenie faktury powierzchni przeprowadza się wizualnie przez porównanie z wzorem.</w:t>
      </w:r>
    </w:p>
    <w:p w:rsidR="00AA4D86" w:rsidRPr="00AA4D86" w:rsidRDefault="00AA4D86" w:rsidP="00AA4D86">
      <w:pPr>
        <w:rPr>
          <w:rFonts w:ascii="Arial" w:hAnsi="Arial" w:cs="Arial"/>
          <w:sz w:val="20"/>
          <w:szCs w:val="20"/>
        </w:rPr>
      </w:pPr>
      <w:r w:rsidRPr="00AA4D86">
        <w:rPr>
          <w:rFonts w:ascii="Arial" w:hAnsi="Arial" w:cs="Arial"/>
          <w:sz w:val="20"/>
          <w:szCs w:val="20"/>
        </w:rPr>
        <w:t>Ocenę wyników sprawdzenia cech zewnętrznych oraz ocenę wyników badań laboratoryjnych należy przeprowadzić wg BN-66/6775-01 [9].</w:t>
      </w:r>
    </w:p>
    <w:p w:rsidR="00AA4D86" w:rsidRPr="00AA4D86" w:rsidRDefault="00AA4D86" w:rsidP="00AA4D86">
      <w:pPr>
        <w:spacing w:before="120"/>
        <w:rPr>
          <w:rFonts w:ascii="Arial" w:hAnsi="Arial" w:cs="Arial"/>
          <w:sz w:val="20"/>
          <w:szCs w:val="20"/>
        </w:rPr>
      </w:pPr>
      <w:r w:rsidRPr="00AA4D86">
        <w:rPr>
          <w:rFonts w:ascii="Arial" w:hAnsi="Arial" w:cs="Arial"/>
          <w:b/>
          <w:sz w:val="20"/>
          <w:szCs w:val="20"/>
        </w:rPr>
        <w:t xml:space="preserve">6.2.2. </w:t>
      </w:r>
      <w:r w:rsidRPr="00AA4D86">
        <w:rPr>
          <w:rFonts w:ascii="Arial" w:hAnsi="Arial" w:cs="Arial"/>
          <w:sz w:val="20"/>
          <w:szCs w:val="20"/>
        </w:rPr>
        <w:t>Badania pozostałych materiałów</w:t>
      </w:r>
    </w:p>
    <w:p w:rsidR="00AA4D86" w:rsidRPr="00AA4D86" w:rsidRDefault="00AA4D86" w:rsidP="00AA4D86">
      <w:pPr>
        <w:spacing w:before="120"/>
        <w:rPr>
          <w:rFonts w:ascii="Arial" w:hAnsi="Arial" w:cs="Arial"/>
          <w:sz w:val="20"/>
          <w:szCs w:val="20"/>
        </w:rPr>
      </w:pPr>
      <w:r w:rsidRPr="00AA4D86">
        <w:rPr>
          <w:rFonts w:ascii="Arial" w:hAnsi="Arial" w:cs="Arial"/>
          <w:sz w:val="20"/>
          <w:szCs w:val="20"/>
        </w:rPr>
        <w:t xml:space="preserve">Badania pozostałych materiałów stosowanych przy ustawieniu krawężników kamiennych powinny obejmować wszystkie właściwości, które zostały określone w normach podanych dla odpowiednich materiałów wg </w:t>
      </w:r>
      <w:proofErr w:type="spellStart"/>
      <w:r w:rsidRPr="00AA4D86">
        <w:rPr>
          <w:rFonts w:ascii="Arial" w:hAnsi="Arial" w:cs="Arial"/>
          <w:sz w:val="20"/>
          <w:szCs w:val="20"/>
        </w:rPr>
        <w:t>pkt</w:t>
      </w:r>
      <w:proofErr w:type="spellEnd"/>
      <w:r w:rsidRPr="00AA4D86">
        <w:rPr>
          <w:rFonts w:ascii="Arial" w:hAnsi="Arial" w:cs="Arial"/>
          <w:sz w:val="20"/>
          <w:szCs w:val="20"/>
        </w:rPr>
        <w:t xml:space="preserve"> 2.</w:t>
      </w:r>
    </w:p>
    <w:p w:rsidR="00AA4D86" w:rsidRPr="00AA4D86" w:rsidRDefault="00AA4D86" w:rsidP="00AA4D86">
      <w:pPr>
        <w:pStyle w:val="Nagwek2"/>
        <w:rPr>
          <w:rFonts w:ascii="Arial" w:hAnsi="Arial" w:cs="Arial"/>
          <w:sz w:val="20"/>
        </w:rPr>
      </w:pPr>
      <w:r w:rsidRPr="00AA4D86">
        <w:rPr>
          <w:rFonts w:ascii="Arial" w:hAnsi="Arial" w:cs="Arial"/>
          <w:sz w:val="20"/>
        </w:rPr>
        <w:t>6.3. Badania w czasie robót</w:t>
      </w:r>
    </w:p>
    <w:p w:rsidR="00AA4D86" w:rsidRPr="00AA4D86" w:rsidRDefault="00AA4D86" w:rsidP="00AA4D86">
      <w:pPr>
        <w:rPr>
          <w:rFonts w:ascii="Arial" w:hAnsi="Arial" w:cs="Arial"/>
          <w:sz w:val="20"/>
          <w:szCs w:val="20"/>
        </w:rPr>
      </w:pPr>
      <w:r w:rsidRPr="00AA4D86">
        <w:rPr>
          <w:rFonts w:ascii="Arial" w:hAnsi="Arial" w:cs="Arial"/>
          <w:sz w:val="20"/>
          <w:szCs w:val="20"/>
        </w:rPr>
        <w:t>W czasie robót należy sprawdzać:</w:t>
      </w:r>
    </w:p>
    <w:p w:rsidR="00AA4D86" w:rsidRPr="00AA4D86" w:rsidRDefault="00AA4D86" w:rsidP="00AA4D86">
      <w:pPr>
        <w:numPr>
          <w:ilvl w:val="0"/>
          <w:numId w:val="16"/>
        </w:numPr>
        <w:overflowPunct w:val="0"/>
        <w:autoSpaceDE w:val="0"/>
        <w:autoSpaceDN w:val="0"/>
        <w:adjustRightInd w:val="0"/>
        <w:jc w:val="both"/>
        <w:textAlignment w:val="baseline"/>
        <w:rPr>
          <w:rFonts w:ascii="Arial" w:hAnsi="Arial" w:cs="Arial"/>
          <w:sz w:val="20"/>
          <w:szCs w:val="20"/>
        </w:rPr>
      </w:pPr>
      <w:r w:rsidRPr="00AA4D86">
        <w:rPr>
          <w:rFonts w:ascii="Arial" w:hAnsi="Arial" w:cs="Arial"/>
          <w:sz w:val="20"/>
          <w:szCs w:val="20"/>
        </w:rPr>
        <w:t>wykonanie koryta pod ławę,</w:t>
      </w:r>
    </w:p>
    <w:p w:rsidR="00AA4D86" w:rsidRPr="00AA4D86" w:rsidRDefault="00AA4D86" w:rsidP="00AA4D86">
      <w:pPr>
        <w:numPr>
          <w:ilvl w:val="0"/>
          <w:numId w:val="16"/>
        </w:numPr>
        <w:overflowPunct w:val="0"/>
        <w:autoSpaceDE w:val="0"/>
        <w:autoSpaceDN w:val="0"/>
        <w:adjustRightInd w:val="0"/>
        <w:jc w:val="both"/>
        <w:textAlignment w:val="baseline"/>
        <w:rPr>
          <w:rFonts w:ascii="Arial" w:hAnsi="Arial" w:cs="Arial"/>
          <w:sz w:val="20"/>
          <w:szCs w:val="20"/>
        </w:rPr>
      </w:pPr>
      <w:r w:rsidRPr="00AA4D86">
        <w:rPr>
          <w:rFonts w:ascii="Arial" w:hAnsi="Arial" w:cs="Arial"/>
          <w:sz w:val="20"/>
          <w:szCs w:val="20"/>
        </w:rPr>
        <w:t>wykonanie ław,</w:t>
      </w:r>
    </w:p>
    <w:p w:rsidR="00AA4D86" w:rsidRPr="00AA4D86" w:rsidRDefault="00AA4D86" w:rsidP="00AA4D86">
      <w:pPr>
        <w:numPr>
          <w:ilvl w:val="0"/>
          <w:numId w:val="16"/>
        </w:numPr>
        <w:overflowPunct w:val="0"/>
        <w:autoSpaceDE w:val="0"/>
        <w:autoSpaceDN w:val="0"/>
        <w:adjustRightInd w:val="0"/>
        <w:jc w:val="both"/>
        <w:textAlignment w:val="baseline"/>
        <w:rPr>
          <w:rFonts w:ascii="Arial" w:hAnsi="Arial" w:cs="Arial"/>
          <w:sz w:val="20"/>
          <w:szCs w:val="20"/>
        </w:rPr>
      </w:pPr>
      <w:r w:rsidRPr="00AA4D86">
        <w:rPr>
          <w:rFonts w:ascii="Arial" w:hAnsi="Arial" w:cs="Arial"/>
          <w:sz w:val="20"/>
          <w:szCs w:val="20"/>
        </w:rPr>
        <w:t>ustawienie krawężników i wypełnienie spoin,</w:t>
      </w:r>
    </w:p>
    <w:p w:rsidR="00AA4D86" w:rsidRPr="00AA4D86" w:rsidRDefault="00AA4D86" w:rsidP="00AA4D86">
      <w:pPr>
        <w:pStyle w:val="Nagwek1"/>
        <w:rPr>
          <w:rFonts w:ascii="Arial" w:hAnsi="Arial" w:cs="Arial"/>
          <w:sz w:val="20"/>
        </w:rPr>
      </w:pPr>
      <w:r w:rsidRPr="00AA4D86">
        <w:rPr>
          <w:rFonts w:ascii="Arial" w:hAnsi="Arial" w:cs="Arial"/>
          <w:sz w:val="20"/>
        </w:rPr>
        <w:t>7. OBMIAR ROBÓT</w:t>
      </w:r>
    </w:p>
    <w:p w:rsidR="00AA4D86" w:rsidRPr="00AA4D86" w:rsidRDefault="00AA4D86" w:rsidP="00AA4D86">
      <w:pPr>
        <w:pStyle w:val="Nagwek2"/>
        <w:rPr>
          <w:rFonts w:ascii="Arial" w:hAnsi="Arial" w:cs="Arial"/>
          <w:sz w:val="20"/>
        </w:rPr>
      </w:pPr>
      <w:r w:rsidRPr="00AA4D86">
        <w:rPr>
          <w:rFonts w:ascii="Arial" w:hAnsi="Arial" w:cs="Arial"/>
          <w:sz w:val="20"/>
        </w:rPr>
        <w:t>7.1. Ogólne zasady obmiaru robót</w:t>
      </w:r>
    </w:p>
    <w:p w:rsidR="00AA4D86" w:rsidRPr="00AA4D86" w:rsidRDefault="00AA4D86" w:rsidP="00AA4D86">
      <w:pPr>
        <w:rPr>
          <w:rFonts w:ascii="Arial" w:hAnsi="Arial" w:cs="Arial"/>
          <w:sz w:val="20"/>
          <w:szCs w:val="20"/>
        </w:rPr>
      </w:pPr>
      <w:r w:rsidRPr="00AA4D86">
        <w:rPr>
          <w:rFonts w:ascii="Arial" w:hAnsi="Arial" w:cs="Arial"/>
          <w:sz w:val="20"/>
          <w:szCs w:val="20"/>
        </w:rPr>
        <w:t xml:space="preserve">Ogólne zasady obmiaru robót podano w </w:t>
      </w:r>
      <w:r w:rsidR="008544FD">
        <w:rPr>
          <w:rFonts w:ascii="Arial" w:hAnsi="Arial" w:cs="Arial"/>
          <w:sz w:val="20"/>
          <w:szCs w:val="20"/>
        </w:rPr>
        <w:t>S</w:t>
      </w:r>
      <w:r w:rsidRPr="00AA4D86">
        <w:rPr>
          <w:rFonts w:ascii="Arial" w:hAnsi="Arial" w:cs="Arial"/>
          <w:sz w:val="20"/>
          <w:szCs w:val="20"/>
        </w:rPr>
        <w:t xml:space="preserve">ST D-M-00.00.00 „Wymagania ogólne” </w:t>
      </w:r>
      <w:proofErr w:type="spellStart"/>
      <w:r w:rsidRPr="00AA4D86">
        <w:rPr>
          <w:rFonts w:ascii="Arial" w:hAnsi="Arial" w:cs="Arial"/>
          <w:sz w:val="20"/>
          <w:szCs w:val="20"/>
        </w:rPr>
        <w:t>pkt</w:t>
      </w:r>
      <w:proofErr w:type="spellEnd"/>
      <w:r w:rsidRPr="00AA4D86">
        <w:rPr>
          <w:rFonts w:ascii="Arial" w:hAnsi="Arial" w:cs="Arial"/>
          <w:sz w:val="20"/>
          <w:szCs w:val="20"/>
        </w:rPr>
        <w:t xml:space="preserve"> 7.</w:t>
      </w:r>
    </w:p>
    <w:p w:rsidR="00AA4D86" w:rsidRPr="00AA4D86" w:rsidRDefault="00AA4D86" w:rsidP="00AA4D86">
      <w:pPr>
        <w:pStyle w:val="Nagwek2"/>
        <w:rPr>
          <w:rFonts w:ascii="Arial" w:hAnsi="Arial" w:cs="Arial"/>
          <w:sz w:val="20"/>
        </w:rPr>
      </w:pPr>
      <w:r w:rsidRPr="00AA4D86">
        <w:rPr>
          <w:rFonts w:ascii="Arial" w:hAnsi="Arial" w:cs="Arial"/>
          <w:sz w:val="20"/>
        </w:rPr>
        <w:t>7.2. Jednostka obmiarowa</w:t>
      </w:r>
    </w:p>
    <w:p w:rsidR="00AA4D86" w:rsidRPr="00AA4D86" w:rsidRDefault="00AA4D86" w:rsidP="00AA4D86">
      <w:pPr>
        <w:rPr>
          <w:rFonts w:ascii="Arial" w:hAnsi="Arial" w:cs="Arial"/>
          <w:sz w:val="20"/>
          <w:szCs w:val="20"/>
        </w:rPr>
      </w:pPr>
      <w:r w:rsidRPr="00AA4D86">
        <w:rPr>
          <w:rFonts w:ascii="Arial" w:hAnsi="Arial" w:cs="Arial"/>
          <w:sz w:val="20"/>
          <w:szCs w:val="20"/>
        </w:rPr>
        <w:t>Jednostką obmiarową jest m (metr) wykonanego krawężnika</w:t>
      </w:r>
      <w:r w:rsidR="008544FD">
        <w:rPr>
          <w:rFonts w:ascii="Arial" w:hAnsi="Arial" w:cs="Arial"/>
          <w:sz w:val="20"/>
          <w:szCs w:val="20"/>
        </w:rPr>
        <w:t xml:space="preserve"> i opornika </w:t>
      </w:r>
      <w:r w:rsidRPr="00AA4D86">
        <w:rPr>
          <w:rFonts w:ascii="Arial" w:hAnsi="Arial" w:cs="Arial"/>
          <w:sz w:val="20"/>
          <w:szCs w:val="20"/>
        </w:rPr>
        <w:t xml:space="preserve"> kamiennego.</w:t>
      </w:r>
    </w:p>
    <w:p w:rsidR="00AA4D86" w:rsidRPr="00AA4D86" w:rsidRDefault="00AA4D86" w:rsidP="00AA4D86">
      <w:pPr>
        <w:pStyle w:val="Nagwek1"/>
        <w:rPr>
          <w:rFonts w:ascii="Arial" w:hAnsi="Arial" w:cs="Arial"/>
          <w:sz w:val="20"/>
        </w:rPr>
      </w:pPr>
      <w:r w:rsidRPr="00AA4D86">
        <w:rPr>
          <w:rFonts w:ascii="Arial" w:hAnsi="Arial" w:cs="Arial"/>
          <w:sz w:val="20"/>
        </w:rPr>
        <w:t>8. ODBIÓR ROBÓT</w:t>
      </w:r>
    </w:p>
    <w:p w:rsidR="00AA4D86" w:rsidRPr="00AA4D86" w:rsidRDefault="00AA4D86" w:rsidP="00AA4D86">
      <w:pPr>
        <w:pStyle w:val="Nagwek2"/>
        <w:rPr>
          <w:rFonts w:ascii="Arial" w:hAnsi="Arial" w:cs="Arial"/>
          <w:sz w:val="20"/>
        </w:rPr>
      </w:pPr>
      <w:r w:rsidRPr="00AA4D86">
        <w:rPr>
          <w:rFonts w:ascii="Arial" w:hAnsi="Arial" w:cs="Arial"/>
          <w:sz w:val="20"/>
        </w:rPr>
        <w:t>8.1. Ogólne zasady odbioru robót</w:t>
      </w:r>
    </w:p>
    <w:p w:rsidR="00AA4D86" w:rsidRPr="00AA4D86" w:rsidRDefault="00AA4D86" w:rsidP="00AA4D86">
      <w:pPr>
        <w:rPr>
          <w:rFonts w:ascii="Arial" w:hAnsi="Arial" w:cs="Arial"/>
          <w:sz w:val="20"/>
          <w:szCs w:val="20"/>
        </w:rPr>
      </w:pPr>
      <w:r w:rsidRPr="00AA4D86">
        <w:rPr>
          <w:rFonts w:ascii="Arial" w:hAnsi="Arial" w:cs="Arial"/>
          <w:sz w:val="20"/>
          <w:szCs w:val="20"/>
        </w:rPr>
        <w:t xml:space="preserve">Ogólne zasady odbioru robót podano w </w:t>
      </w:r>
      <w:r w:rsidR="008544FD">
        <w:rPr>
          <w:rFonts w:ascii="Arial" w:hAnsi="Arial" w:cs="Arial"/>
          <w:sz w:val="20"/>
          <w:szCs w:val="20"/>
        </w:rPr>
        <w:t>S</w:t>
      </w:r>
      <w:r w:rsidRPr="00AA4D86">
        <w:rPr>
          <w:rFonts w:ascii="Arial" w:hAnsi="Arial" w:cs="Arial"/>
          <w:sz w:val="20"/>
          <w:szCs w:val="20"/>
        </w:rPr>
        <w:t xml:space="preserve">ST D-M-00.00.00 „Wymagania ogólne” </w:t>
      </w:r>
      <w:proofErr w:type="spellStart"/>
      <w:r w:rsidRPr="00AA4D86">
        <w:rPr>
          <w:rFonts w:ascii="Arial" w:hAnsi="Arial" w:cs="Arial"/>
          <w:sz w:val="20"/>
          <w:szCs w:val="20"/>
        </w:rPr>
        <w:t>pkt</w:t>
      </w:r>
      <w:proofErr w:type="spellEnd"/>
      <w:r w:rsidRPr="00AA4D86">
        <w:rPr>
          <w:rFonts w:ascii="Arial" w:hAnsi="Arial" w:cs="Arial"/>
          <w:sz w:val="20"/>
          <w:szCs w:val="20"/>
        </w:rPr>
        <w:t xml:space="preserve"> 8.</w:t>
      </w:r>
    </w:p>
    <w:p w:rsidR="00AA4D86" w:rsidRPr="00AA4D86" w:rsidRDefault="00AA4D86" w:rsidP="00AA4D86">
      <w:pPr>
        <w:rPr>
          <w:rFonts w:ascii="Arial" w:hAnsi="Arial" w:cs="Arial"/>
          <w:sz w:val="20"/>
          <w:szCs w:val="20"/>
        </w:rPr>
      </w:pPr>
      <w:r w:rsidRPr="00AA4D86">
        <w:rPr>
          <w:rFonts w:ascii="Arial" w:hAnsi="Arial" w:cs="Arial"/>
          <w:sz w:val="20"/>
          <w:szCs w:val="20"/>
        </w:rPr>
        <w:t xml:space="preserve">Roboty uznaje się za wykonane zgodnie z dokumentacją projektową, SST i wymaganiami Inżyniera, jeżeli wszystkie pomiary i badania z zachowaniem tolerancji wg </w:t>
      </w:r>
      <w:proofErr w:type="spellStart"/>
      <w:r w:rsidRPr="00AA4D86">
        <w:rPr>
          <w:rFonts w:ascii="Arial" w:hAnsi="Arial" w:cs="Arial"/>
          <w:sz w:val="20"/>
          <w:szCs w:val="20"/>
        </w:rPr>
        <w:t>pkt</w:t>
      </w:r>
      <w:proofErr w:type="spellEnd"/>
      <w:r w:rsidRPr="00AA4D86">
        <w:rPr>
          <w:rFonts w:ascii="Arial" w:hAnsi="Arial" w:cs="Arial"/>
          <w:sz w:val="20"/>
          <w:szCs w:val="20"/>
        </w:rPr>
        <w:t xml:space="preserve"> 6 dały wyniki pozytywne.</w:t>
      </w:r>
    </w:p>
    <w:p w:rsidR="00AA4D86" w:rsidRPr="00AA4D86" w:rsidRDefault="00AA4D86" w:rsidP="00AA4D86">
      <w:pPr>
        <w:pStyle w:val="Nagwek2"/>
        <w:rPr>
          <w:rFonts w:ascii="Arial" w:hAnsi="Arial" w:cs="Arial"/>
          <w:sz w:val="20"/>
        </w:rPr>
      </w:pPr>
      <w:r w:rsidRPr="00AA4D86">
        <w:rPr>
          <w:rFonts w:ascii="Arial" w:hAnsi="Arial" w:cs="Arial"/>
          <w:sz w:val="20"/>
        </w:rPr>
        <w:t>8.2. Odbiór robót zanikających i ulegających zakryciu</w:t>
      </w:r>
    </w:p>
    <w:p w:rsidR="00AA4D86" w:rsidRPr="00AA4D86" w:rsidRDefault="00AA4D86" w:rsidP="00AA4D86">
      <w:pPr>
        <w:rPr>
          <w:rFonts w:ascii="Arial" w:hAnsi="Arial" w:cs="Arial"/>
          <w:sz w:val="20"/>
          <w:szCs w:val="20"/>
        </w:rPr>
      </w:pPr>
      <w:r w:rsidRPr="00AA4D86">
        <w:rPr>
          <w:rFonts w:ascii="Arial" w:hAnsi="Arial" w:cs="Arial"/>
          <w:sz w:val="20"/>
          <w:szCs w:val="20"/>
        </w:rPr>
        <w:tab/>
        <w:t>Odbiorowi robót zanikających i ulegających zakryciu podlegają:</w:t>
      </w:r>
    </w:p>
    <w:p w:rsidR="00AA4D86" w:rsidRPr="00AA4D86" w:rsidRDefault="00AA4D86" w:rsidP="00AA4D86">
      <w:pPr>
        <w:numPr>
          <w:ilvl w:val="0"/>
          <w:numId w:val="16"/>
        </w:numPr>
        <w:overflowPunct w:val="0"/>
        <w:autoSpaceDE w:val="0"/>
        <w:autoSpaceDN w:val="0"/>
        <w:adjustRightInd w:val="0"/>
        <w:jc w:val="both"/>
        <w:textAlignment w:val="baseline"/>
        <w:rPr>
          <w:rFonts w:ascii="Arial" w:hAnsi="Arial" w:cs="Arial"/>
          <w:sz w:val="20"/>
          <w:szCs w:val="20"/>
        </w:rPr>
      </w:pPr>
      <w:r w:rsidRPr="00AA4D86">
        <w:rPr>
          <w:rFonts w:ascii="Arial" w:hAnsi="Arial" w:cs="Arial"/>
          <w:sz w:val="20"/>
          <w:szCs w:val="20"/>
        </w:rPr>
        <w:t>wykonanie koryta pod ławę,</w:t>
      </w:r>
    </w:p>
    <w:p w:rsidR="00AA4D86" w:rsidRPr="00AA4D86" w:rsidRDefault="00AA4D86" w:rsidP="00AA4D86">
      <w:pPr>
        <w:numPr>
          <w:ilvl w:val="0"/>
          <w:numId w:val="16"/>
        </w:numPr>
        <w:overflowPunct w:val="0"/>
        <w:autoSpaceDE w:val="0"/>
        <w:autoSpaceDN w:val="0"/>
        <w:adjustRightInd w:val="0"/>
        <w:jc w:val="both"/>
        <w:textAlignment w:val="baseline"/>
        <w:rPr>
          <w:rFonts w:ascii="Arial" w:hAnsi="Arial" w:cs="Arial"/>
          <w:sz w:val="20"/>
          <w:szCs w:val="20"/>
        </w:rPr>
      </w:pPr>
      <w:r w:rsidRPr="00AA4D86">
        <w:rPr>
          <w:rFonts w:ascii="Arial" w:hAnsi="Arial" w:cs="Arial"/>
          <w:sz w:val="20"/>
          <w:szCs w:val="20"/>
        </w:rPr>
        <w:t>wykonanie ławy,</w:t>
      </w:r>
    </w:p>
    <w:p w:rsidR="00AA4D86" w:rsidRPr="00AA4D86" w:rsidRDefault="00AA4D86" w:rsidP="00AA4D86">
      <w:pPr>
        <w:numPr>
          <w:ilvl w:val="0"/>
          <w:numId w:val="16"/>
        </w:numPr>
        <w:overflowPunct w:val="0"/>
        <w:autoSpaceDE w:val="0"/>
        <w:autoSpaceDN w:val="0"/>
        <w:adjustRightInd w:val="0"/>
        <w:jc w:val="both"/>
        <w:textAlignment w:val="baseline"/>
        <w:rPr>
          <w:rFonts w:ascii="Arial" w:hAnsi="Arial" w:cs="Arial"/>
          <w:sz w:val="20"/>
          <w:szCs w:val="20"/>
        </w:rPr>
      </w:pPr>
      <w:r w:rsidRPr="00AA4D86">
        <w:rPr>
          <w:rFonts w:ascii="Arial" w:hAnsi="Arial" w:cs="Arial"/>
          <w:sz w:val="20"/>
          <w:szCs w:val="20"/>
        </w:rPr>
        <w:t>wykonanie podsypki.</w:t>
      </w:r>
    </w:p>
    <w:p w:rsidR="00AA4D86" w:rsidRPr="00AA4D86" w:rsidRDefault="00AA4D86" w:rsidP="00AA4D86">
      <w:pPr>
        <w:pStyle w:val="Nagwek1"/>
        <w:rPr>
          <w:rFonts w:ascii="Arial" w:hAnsi="Arial" w:cs="Arial"/>
          <w:sz w:val="20"/>
        </w:rPr>
      </w:pPr>
      <w:r w:rsidRPr="00AA4D86">
        <w:rPr>
          <w:rFonts w:ascii="Arial" w:hAnsi="Arial" w:cs="Arial"/>
          <w:sz w:val="20"/>
        </w:rPr>
        <w:lastRenderedPageBreak/>
        <w:t>9. PODSTAWA PŁATNOŚCI</w:t>
      </w:r>
    </w:p>
    <w:p w:rsidR="00AA4D86" w:rsidRPr="00AA4D86" w:rsidRDefault="00AA4D86" w:rsidP="00AA4D86">
      <w:pPr>
        <w:pStyle w:val="Nagwek2"/>
        <w:rPr>
          <w:rFonts w:ascii="Arial" w:hAnsi="Arial" w:cs="Arial"/>
          <w:sz w:val="20"/>
        </w:rPr>
      </w:pPr>
      <w:r w:rsidRPr="00AA4D86">
        <w:rPr>
          <w:rFonts w:ascii="Arial" w:hAnsi="Arial" w:cs="Arial"/>
          <w:sz w:val="20"/>
        </w:rPr>
        <w:t>9.1. Ogólne ustalenia dotyczące podstawy płatności</w:t>
      </w:r>
    </w:p>
    <w:p w:rsidR="00AA4D86" w:rsidRPr="00AA4D86" w:rsidRDefault="00AA4D86" w:rsidP="00AA4D86">
      <w:pPr>
        <w:rPr>
          <w:rFonts w:ascii="Arial" w:hAnsi="Arial" w:cs="Arial"/>
          <w:sz w:val="20"/>
          <w:szCs w:val="20"/>
        </w:rPr>
      </w:pPr>
      <w:r w:rsidRPr="00AA4D86">
        <w:rPr>
          <w:rFonts w:ascii="Arial" w:hAnsi="Arial" w:cs="Arial"/>
          <w:sz w:val="20"/>
          <w:szCs w:val="20"/>
        </w:rPr>
        <w:t xml:space="preserve">Ogólne ustalenia dotyczące podstawy płatności podano w </w:t>
      </w:r>
      <w:r w:rsidR="008544FD">
        <w:rPr>
          <w:rFonts w:ascii="Arial" w:hAnsi="Arial" w:cs="Arial"/>
          <w:sz w:val="20"/>
          <w:szCs w:val="20"/>
        </w:rPr>
        <w:t>S</w:t>
      </w:r>
      <w:r w:rsidRPr="00AA4D86">
        <w:rPr>
          <w:rFonts w:ascii="Arial" w:hAnsi="Arial" w:cs="Arial"/>
          <w:sz w:val="20"/>
          <w:szCs w:val="20"/>
        </w:rPr>
        <w:t xml:space="preserve">ST D-M-00.00.00 „Wymagania ogólne” </w:t>
      </w:r>
      <w:proofErr w:type="spellStart"/>
      <w:r w:rsidRPr="00AA4D86">
        <w:rPr>
          <w:rFonts w:ascii="Arial" w:hAnsi="Arial" w:cs="Arial"/>
          <w:sz w:val="20"/>
          <w:szCs w:val="20"/>
        </w:rPr>
        <w:t>pkt</w:t>
      </w:r>
      <w:proofErr w:type="spellEnd"/>
      <w:r w:rsidRPr="00AA4D86">
        <w:rPr>
          <w:rFonts w:ascii="Arial" w:hAnsi="Arial" w:cs="Arial"/>
          <w:sz w:val="20"/>
          <w:szCs w:val="20"/>
        </w:rPr>
        <w:t xml:space="preserve"> 9.</w:t>
      </w:r>
    </w:p>
    <w:p w:rsidR="00AA4D86" w:rsidRPr="00AA4D86" w:rsidRDefault="00AA4D86" w:rsidP="00AA4D86">
      <w:pPr>
        <w:pStyle w:val="Nagwek2"/>
        <w:rPr>
          <w:rFonts w:ascii="Arial" w:hAnsi="Arial" w:cs="Arial"/>
          <w:sz w:val="20"/>
        </w:rPr>
      </w:pPr>
      <w:r w:rsidRPr="00AA4D86">
        <w:rPr>
          <w:rFonts w:ascii="Arial" w:hAnsi="Arial" w:cs="Arial"/>
          <w:sz w:val="20"/>
        </w:rPr>
        <w:t>9.2. Cena jednostki obmiarowej</w:t>
      </w:r>
    </w:p>
    <w:p w:rsidR="00AA4D86" w:rsidRPr="00AA4D86" w:rsidRDefault="00AA4D86" w:rsidP="00AA4D86">
      <w:pPr>
        <w:rPr>
          <w:rFonts w:ascii="Arial" w:hAnsi="Arial" w:cs="Arial"/>
          <w:sz w:val="20"/>
          <w:szCs w:val="20"/>
        </w:rPr>
      </w:pPr>
      <w:r w:rsidRPr="00AA4D86">
        <w:rPr>
          <w:rFonts w:ascii="Arial" w:hAnsi="Arial" w:cs="Arial"/>
          <w:sz w:val="20"/>
          <w:szCs w:val="20"/>
        </w:rPr>
        <w:tab/>
        <w:t xml:space="preserve">Cena wykonania 1 m krawężnika </w:t>
      </w:r>
      <w:r w:rsidR="008544FD">
        <w:rPr>
          <w:rFonts w:ascii="Arial" w:hAnsi="Arial" w:cs="Arial"/>
          <w:sz w:val="20"/>
          <w:szCs w:val="20"/>
        </w:rPr>
        <w:t xml:space="preserve"> i opornika </w:t>
      </w:r>
      <w:r w:rsidRPr="00AA4D86">
        <w:rPr>
          <w:rFonts w:ascii="Arial" w:hAnsi="Arial" w:cs="Arial"/>
          <w:sz w:val="20"/>
          <w:szCs w:val="20"/>
        </w:rPr>
        <w:t>kamiennego obejmuje:</w:t>
      </w:r>
    </w:p>
    <w:p w:rsidR="00AA4D86" w:rsidRPr="00AA4D86" w:rsidRDefault="00AA4D86" w:rsidP="00AA4D86">
      <w:pPr>
        <w:numPr>
          <w:ilvl w:val="0"/>
          <w:numId w:val="16"/>
        </w:numPr>
        <w:overflowPunct w:val="0"/>
        <w:autoSpaceDE w:val="0"/>
        <w:autoSpaceDN w:val="0"/>
        <w:adjustRightInd w:val="0"/>
        <w:jc w:val="both"/>
        <w:textAlignment w:val="baseline"/>
        <w:rPr>
          <w:rFonts w:ascii="Arial" w:hAnsi="Arial" w:cs="Arial"/>
          <w:sz w:val="20"/>
          <w:szCs w:val="20"/>
        </w:rPr>
      </w:pPr>
      <w:r w:rsidRPr="00AA4D86">
        <w:rPr>
          <w:rFonts w:ascii="Arial" w:hAnsi="Arial" w:cs="Arial"/>
          <w:sz w:val="20"/>
          <w:szCs w:val="20"/>
        </w:rPr>
        <w:t>prace pomiarowe i roboty przygotowawcze,</w:t>
      </w:r>
    </w:p>
    <w:p w:rsidR="00AA4D86" w:rsidRPr="00AA4D86" w:rsidRDefault="00AA4D86" w:rsidP="00AA4D86">
      <w:pPr>
        <w:numPr>
          <w:ilvl w:val="0"/>
          <w:numId w:val="16"/>
        </w:numPr>
        <w:overflowPunct w:val="0"/>
        <w:autoSpaceDE w:val="0"/>
        <w:autoSpaceDN w:val="0"/>
        <w:adjustRightInd w:val="0"/>
        <w:jc w:val="both"/>
        <w:textAlignment w:val="baseline"/>
        <w:rPr>
          <w:rFonts w:ascii="Arial" w:hAnsi="Arial" w:cs="Arial"/>
          <w:sz w:val="20"/>
          <w:szCs w:val="20"/>
        </w:rPr>
      </w:pPr>
      <w:r w:rsidRPr="00AA4D86">
        <w:rPr>
          <w:rFonts w:ascii="Arial" w:hAnsi="Arial" w:cs="Arial"/>
          <w:sz w:val="20"/>
          <w:szCs w:val="20"/>
        </w:rPr>
        <w:t>dostarczenie materiałów na miejsce wbudowania,</w:t>
      </w:r>
    </w:p>
    <w:p w:rsidR="00AA4D86" w:rsidRPr="00AA4D86" w:rsidRDefault="00AA4D86" w:rsidP="00AA4D86">
      <w:pPr>
        <w:numPr>
          <w:ilvl w:val="0"/>
          <w:numId w:val="16"/>
        </w:numPr>
        <w:overflowPunct w:val="0"/>
        <w:autoSpaceDE w:val="0"/>
        <w:autoSpaceDN w:val="0"/>
        <w:adjustRightInd w:val="0"/>
        <w:jc w:val="both"/>
        <w:textAlignment w:val="baseline"/>
        <w:rPr>
          <w:rFonts w:ascii="Arial" w:hAnsi="Arial" w:cs="Arial"/>
          <w:sz w:val="20"/>
          <w:szCs w:val="20"/>
        </w:rPr>
      </w:pPr>
      <w:r w:rsidRPr="00AA4D86">
        <w:rPr>
          <w:rFonts w:ascii="Arial" w:hAnsi="Arial" w:cs="Arial"/>
          <w:sz w:val="20"/>
          <w:szCs w:val="20"/>
        </w:rPr>
        <w:t>wykonanie wykopu pod ławę,</w:t>
      </w:r>
    </w:p>
    <w:p w:rsidR="00AA4D86" w:rsidRPr="00AA4D86" w:rsidRDefault="00AA4D86" w:rsidP="00AA4D86">
      <w:pPr>
        <w:numPr>
          <w:ilvl w:val="0"/>
          <w:numId w:val="16"/>
        </w:numPr>
        <w:overflowPunct w:val="0"/>
        <w:autoSpaceDE w:val="0"/>
        <w:autoSpaceDN w:val="0"/>
        <w:adjustRightInd w:val="0"/>
        <w:jc w:val="both"/>
        <w:textAlignment w:val="baseline"/>
        <w:rPr>
          <w:rFonts w:ascii="Arial" w:hAnsi="Arial" w:cs="Arial"/>
          <w:sz w:val="20"/>
          <w:szCs w:val="20"/>
        </w:rPr>
      </w:pPr>
      <w:proofErr w:type="spellStart"/>
      <w:r w:rsidRPr="00AA4D86">
        <w:rPr>
          <w:rFonts w:ascii="Arial" w:hAnsi="Arial" w:cs="Arial"/>
          <w:sz w:val="20"/>
          <w:szCs w:val="20"/>
        </w:rPr>
        <w:t>ew</w:t>
      </w:r>
      <w:proofErr w:type="spellEnd"/>
      <w:r w:rsidRPr="00AA4D86">
        <w:rPr>
          <w:rFonts w:ascii="Arial" w:hAnsi="Arial" w:cs="Arial"/>
          <w:sz w:val="20"/>
          <w:szCs w:val="20"/>
        </w:rPr>
        <w:t>, wykonanie szalunku,</w:t>
      </w:r>
    </w:p>
    <w:p w:rsidR="00AA4D86" w:rsidRPr="00AA4D86" w:rsidRDefault="00AA4D86" w:rsidP="00AA4D86">
      <w:pPr>
        <w:numPr>
          <w:ilvl w:val="0"/>
          <w:numId w:val="16"/>
        </w:numPr>
        <w:overflowPunct w:val="0"/>
        <w:autoSpaceDE w:val="0"/>
        <w:autoSpaceDN w:val="0"/>
        <w:adjustRightInd w:val="0"/>
        <w:jc w:val="both"/>
        <w:textAlignment w:val="baseline"/>
        <w:rPr>
          <w:rFonts w:ascii="Arial" w:hAnsi="Arial" w:cs="Arial"/>
          <w:sz w:val="20"/>
          <w:szCs w:val="20"/>
        </w:rPr>
      </w:pPr>
      <w:r w:rsidRPr="00AA4D86">
        <w:rPr>
          <w:rFonts w:ascii="Arial" w:hAnsi="Arial" w:cs="Arial"/>
          <w:sz w:val="20"/>
          <w:szCs w:val="20"/>
        </w:rPr>
        <w:t>wykonanie ławy,</w:t>
      </w:r>
    </w:p>
    <w:p w:rsidR="00AA4D86" w:rsidRPr="00AA4D86" w:rsidRDefault="00AA4D86" w:rsidP="00AA4D86">
      <w:pPr>
        <w:numPr>
          <w:ilvl w:val="0"/>
          <w:numId w:val="16"/>
        </w:numPr>
        <w:overflowPunct w:val="0"/>
        <w:autoSpaceDE w:val="0"/>
        <w:autoSpaceDN w:val="0"/>
        <w:adjustRightInd w:val="0"/>
        <w:jc w:val="both"/>
        <w:textAlignment w:val="baseline"/>
        <w:rPr>
          <w:rFonts w:ascii="Arial" w:hAnsi="Arial" w:cs="Arial"/>
          <w:sz w:val="20"/>
          <w:szCs w:val="20"/>
        </w:rPr>
      </w:pPr>
      <w:r w:rsidRPr="00AA4D86">
        <w:rPr>
          <w:rFonts w:ascii="Arial" w:hAnsi="Arial" w:cs="Arial"/>
          <w:sz w:val="20"/>
          <w:szCs w:val="20"/>
        </w:rPr>
        <w:t>ustawienie krawężników na podsypce,</w:t>
      </w:r>
    </w:p>
    <w:p w:rsidR="00AA4D86" w:rsidRPr="00AA4D86" w:rsidRDefault="00AA4D86" w:rsidP="00AA4D86">
      <w:pPr>
        <w:numPr>
          <w:ilvl w:val="0"/>
          <w:numId w:val="16"/>
        </w:numPr>
        <w:overflowPunct w:val="0"/>
        <w:autoSpaceDE w:val="0"/>
        <w:autoSpaceDN w:val="0"/>
        <w:adjustRightInd w:val="0"/>
        <w:jc w:val="both"/>
        <w:textAlignment w:val="baseline"/>
        <w:rPr>
          <w:rFonts w:ascii="Arial" w:hAnsi="Arial" w:cs="Arial"/>
          <w:sz w:val="20"/>
          <w:szCs w:val="20"/>
        </w:rPr>
      </w:pPr>
      <w:r w:rsidRPr="00AA4D86">
        <w:rPr>
          <w:rFonts w:ascii="Arial" w:hAnsi="Arial" w:cs="Arial"/>
          <w:sz w:val="20"/>
          <w:szCs w:val="20"/>
        </w:rPr>
        <w:t>wypełnienie spoin,</w:t>
      </w:r>
    </w:p>
    <w:p w:rsidR="00AA4D86" w:rsidRPr="00AA4D86" w:rsidRDefault="00AA4D86" w:rsidP="00AA4D86">
      <w:pPr>
        <w:numPr>
          <w:ilvl w:val="0"/>
          <w:numId w:val="16"/>
        </w:numPr>
        <w:overflowPunct w:val="0"/>
        <w:autoSpaceDE w:val="0"/>
        <w:autoSpaceDN w:val="0"/>
        <w:adjustRightInd w:val="0"/>
        <w:jc w:val="both"/>
        <w:textAlignment w:val="baseline"/>
        <w:rPr>
          <w:rFonts w:ascii="Arial" w:hAnsi="Arial" w:cs="Arial"/>
          <w:sz w:val="20"/>
          <w:szCs w:val="20"/>
        </w:rPr>
      </w:pPr>
      <w:r w:rsidRPr="00AA4D86">
        <w:rPr>
          <w:rFonts w:ascii="Arial" w:hAnsi="Arial" w:cs="Arial"/>
          <w:sz w:val="20"/>
          <w:szCs w:val="20"/>
        </w:rPr>
        <w:t>zasypanie zewnętrznej ściany krawężnika gruntem i ubicie,</w:t>
      </w:r>
    </w:p>
    <w:p w:rsidR="00AA4D86" w:rsidRPr="00AA4D86" w:rsidRDefault="00AA4D86" w:rsidP="00AA4D86">
      <w:pPr>
        <w:numPr>
          <w:ilvl w:val="0"/>
          <w:numId w:val="16"/>
        </w:numPr>
        <w:overflowPunct w:val="0"/>
        <w:autoSpaceDE w:val="0"/>
        <w:autoSpaceDN w:val="0"/>
        <w:adjustRightInd w:val="0"/>
        <w:jc w:val="both"/>
        <w:textAlignment w:val="baseline"/>
        <w:rPr>
          <w:rFonts w:ascii="Arial" w:hAnsi="Arial" w:cs="Arial"/>
          <w:sz w:val="20"/>
          <w:szCs w:val="20"/>
        </w:rPr>
      </w:pPr>
      <w:r w:rsidRPr="00AA4D86">
        <w:rPr>
          <w:rFonts w:ascii="Arial" w:hAnsi="Arial" w:cs="Arial"/>
          <w:sz w:val="20"/>
          <w:szCs w:val="20"/>
        </w:rPr>
        <w:t>przeprowadzenie badań i pomiarów wymaganych w specyfikacji technicznej.</w:t>
      </w:r>
    </w:p>
    <w:p w:rsidR="00AA4D86" w:rsidRPr="00AA4D86" w:rsidRDefault="00AA4D86" w:rsidP="00AA4D86">
      <w:pPr>
        <w:pStyle w:val="Nagwek1"/>
        <w:rPr>
          <w:rFonts w:ascii="Arial" w:hAnsi="Arial" w:cs="Arial"/>
          <w:sz w:val="20"/>
        </w:rPr>
      </w:pPr>
      <w:r w:rsidRPr="00AA4D86">
        <w:rPr>
          <w:rFonts w:ascii="Arial" w:hAnsi="Arial" w:cs="Arial"/>
          <w:sz w:val="20"/>
        </w:rPr>
        <w:t>10. przepisy związane</w:t>
      </w:r>
    </w:p>
    <w:p w:rsidR="00AA4D86" w:rsidRPr="00AA4D86" w:rsidRDefault="00AA4D86" w:rsidP="00AA4D86">
      <w:pPr>
        <w:pStyle w:val="Nagwek2"/>
        <w:rPr>
          <w:rFonts w:ascii="Arial" w:hAnsi="Arial" w:cs="Arial"/>
          <w:sz w:val="20"/>
        </w:rPr>
      </w:pPr>
      <w:r w:rsidRPr="00AA4D86">
        <w:rPr>
          <w:rFonts w:ascii="Arial" w:hAnsi="Arial" w:cs="Arial"/>
          <w:sz w:val="20"/>
        </w:rPr>
        <w:t>Normy</w:t>
      </w:r>
    </w:p>
    <w:tbl>
      <w:tblPr>
        <w:tblW w:w="0" w:type="auto"/>
        <w:tblLayout w:type="fixed"/>
        <w:tblCellMar>
          <w:left w:w="70" w:type="dxa"/>
          <w:right w:w="70" w:type="dxa"/>
        </w:tblCellMar>
        <w:tblLook w:val="0000"/>
      </w:tblPr>
      <w:tblGrid>
        <w:gridCol w:w="637"/>
        <w:gridCol w:w="1985"/>
        <w:gridCol w:w="4887"/>
      </w:tblGrid>
      <w:tr w:rsidR="00AA4D86" w:rsidRPr="00AA4D86" w:rsidTr="00DB48B6">
        <w:tc>
          <w:tcPr>
            <w:tcW w:w="637" w:type="dxa"/>
          </w:tcPr>
          <w:p w:rsidR="00AA4D86" w:rsidRPr="00AA4D86" w:rsidRDefault="00AA4D86" w:rsidP="00DB48B6">
            <w:pPr>
              <w:jc w:val="center"/>
              <w:rPr>
                <w:rFonts w:ascii="Arial" w:hAnsi="Arial" w:cs="Arial"/>
                <w:sz w:val="20"/>
                <w:szCs w:val="20"/>
              </w:rPr>
            </w:pPr>
            <w:r w:rsidRPr="00AA4D86">
              <w:rPr>
                <w:rFonts w:ascii="Arial" w:hAnsi="Arial" w:cs="Arial"/>
                <w:sz w:val="20"/>
                <w:szCs w:val="20"/>
              </w:rPr>
              <w:t>1.</w:t>
            </w:r>
          </w:p>
        </w:tc>
        <w:tc>
          <w:tcPr>
            <w:tcW w:w="1985" w:type="dxa"/>
          </w:tcPr>
          <w:p w:rsidR="00AA4D86" w:rsidRPr="00AA4D86" w:rsidRDefault="00AA4D86" w:rsidP="00DB48B6">
            <w:pPr>
              <w:rPr>
                <w:rFonts w:ascii="Arial" w:hAnsi="Arial" w:cs="Arial"/>
                <w:sz w:val="20"/>
                <w:szCs w:val="20"/>
              </w:rPr>
            </w:pPr>
            <w:r w:rsidRPr="00AA4D86">
              <w:rPr>
                <w:rFonts w:ascii="Arial" w:hAnsi="Arial" w:cs="Arial"/>
                <w:sz w:val="20"/>
                <w:szCs w:val="20"/>
              </w:rPr>
              <w:t>PN-B-01080</w:t>
            </w:r>
          </w:p>
        </w:tc>
        <w:tc>
          <w:tcPr>
            <w:tcW w:w="4887" w:type="dxa"/>
          </w:tcPr>
          <w:p w:rsidR="00AA4D86" w:rsidRPr="00AA4D86" w:rsidRDefault="00AA4D86" w:rsidP="00DB48B6">
            <w:pPr>
              <w:rPr>
                <w:rFonts w:ascii="Arial" w:hAnsi="Arial" w:cs="Arial"/>
                <w:sz w:val="20"/>
                <w:szCs w:val="20"/>
              </w:rPr>
            </w:pPr>
            <w:r w:rsidRPr="00AA4D86">
              <w:rPr>
                <w:rFonts w:ascii="Arial" w:hAnsi="Arial" w:cs="Arial"/>
                <w:sz w:val="20"/>
                <w:szCs w:val="20"/>
              </w:rPr>
              <w:t>Kamień dla budownictwa i drogownictwa. Klasyfikacja i zastosowanie</w:t>
            </w:r>
          </w:p>
        </w:tc>
      </w:tr>
      <w:tr w:rsidR="00AA4D86" w:rsidRPr="00AA4D86" w:rsidTr="00DB48B6">
        <w:tc>
          <w:tcPr>
            <w:tcW w:w="637" w:type="dxa"/>
          </w:tcPr>
          <w:p w:rsidR="00AA4D86" w:rsidRPr="00AA4D86" w:rsidRDefault="00AA4D86" w:rsidP="00DB48B6">
            <w:pPr>
              <w:jc w:val="center"/>
              <w:rPr>
                <w:rFonts w:ascii="Arial" w:hAnsi="Arial" w:cs="Arial"/>
                <w:sz w:val="20"/>
                <w:szCs w:val="20"/>
              </w:rPr>
            </w:pPr>
            <w:r w:rsidRPr="00AA4D86">
              <w:rPr>
                <w:rFonts w:ascii="Arial" w:hAnsi="Arial" w:cs="Arial"/>
                <w:sz w:val="20"/>
                <w:szCs w:val="20"/>
              </w:rPr>
              <w:t>2.</w:t>
            </w:r>
          </w:p>
        </w:tc>
        <w:tc>
          <w:tcPr>
            <w:tcW w:w="1985" w:type="dxa"/>
          </w:tcPr>
          <w:p w:rsidR="00AA4D86" w:rsidRPr="00AA4D86" w:rsidRDefault="00AA4D86" w:rsidP="00DB48B6">
            <w:pPr>
              <w:rPr>
                <w:rFonts w:ascii="Arial" w:hAnsi="Arial" w:cs="Arial"/>
                <w:sz w:val="20"/>
                <w:szCs w:val="20"/>
              </w:rPr>
            </w:pPr>
            <w:r w:rsidRPr="00AA4D86">
              <w:rPr>
                <w:rFonts w:ascii="Arial" w:hAnsi="Arial" w:cs="Arial"/>
                <w:sz w:val="20"/>
                <w:szCs w:val="20"/>
              </w:rPr>
              <w:t>PN-B-06050</w:t>
            </w:r>
          </w:p>
        </w:tc>
        <w:tc>
          <w:tcPr>
            <w:tcW w:w="4887" w:type="dxa"/>
          </w:tcPr>
          <w:p w:rsidR="00AA4D86" w:rsidRPr="00AA4D86" w:rsidRDefault="00AA4D86" w:rsidP="00DB48B6">
            <w:pPr>
              <w:rPr>
                <w:rFonts w:ascii="Arial" w:hAnsi="Arial" w:cs="Arial"/>
                <w:sz w:val="20"/>
                <w:szCs w:val="20"/>
              </w:rPr>
            </w:pPr>
            <w:r w:rsidRPr="00AA4D86">
              <w:rPr>
                <w:rFonts w:ascii="Arial" w:hAnsi="Arial" w:cs="Arial"/>
                <w:sz w:val="20"/>
                <w:szCs w:val="20"/>
              </w:rPr>
              <w:t>Roboty ziemne budowlane</w:t>
            </w:r>
          </w:p>
        </w:tc>
      </w:tr>
      <w:tr w:rsidR="00AA4D86" w:rsidRPr="00AA4D86" w:rsidTr="00DB48B6">
        <w:tc>
          <w:tcPr>
            <w:tcW w:w="637" w:type="dxa"/>
          </w:tcPr>
          <w:p w:rsidR="00AA4D86" w:rsidRPr="00AA4D86" w:rsidRDefault="00AA4D86" w:rsidP="00DB48B6">
            <w:pPr>
              <w:jc w:val="center"/>
              <w:rPr>
                <w:rFonts w:ascii="Arial" w:hAnsi="Arial" w:cs="Arial"/>
                <w:sz w:val="20"/>
                <w:szCs w:val="20"/>
              </w:rPr>
            </w:pPr>
            <w:r w:rsidRPr="00AA4D86">
              <w:rPr>
                <w:rFonts w:ascii="Arial" w:hAnsi="Arial" w:cs="Arial"/>
                <w:sz w:val="20"/>
                <w:szCs w:val="20"/>
              </w:rPr>
              <w:t>3.</w:t>
            </w:r>
          </w:p>
        </w:tc>
        <w:tc>
          <w:tcPr>
            <w:tcW w:w="1985" w:type="dxa"/>
          </w:tcPr>
          <w:p w:rsidR="00AA4D86" w:rsidRPr="00AA4D86" w:rsidRDefault="00AA4D86" w:rsidP="00DB48B6">
            <w:pPr>
              <w:rPr>
                <w:rFonts w:ascii="Arial" w:hAnsi="Arial" w:cs="Arial"/>
                <w:sz w:val="20"/>
                <w:szCs w:val="20"/>
              </w:rPr>
            </w:pPr>
            <w:r w:rsidRPr="00AA4D86">
              <w:rPr>
                <w:rFonts w:ascii="Arial" w:hAnsi="Arial" w:cs="Arial"/>
                <w:sz w:val="20"/>
                <w:szCs w:val="20"/>
              </w:rPr>
              <w:t>PN-B-06711</w:t>
            </w:r>
          </w:p>
        </w:tc>
        <w:tc>
          <w:tcPr>
            <w:tcW w:w="4887" w:type="dxa"/>
          </w:tcPr>
          <w:p w:rsidR="00AA4D86" w:rsidRPr="00AA4D86" w:rsidRDefault="00AA4D86" w:rsidP="00DB48B6">
            <w:pPr>
              <w:rPr>
                <w:rFonts w:ascii="Arial" w:hAnsi="Arial" w:cs="Arial"/>
                <w:sz w:val="20"/>
                <w:szCs w:val="20"/>
              </w:rPr>
            </w:pPr>
            <w:r w:rsidRPr="00AA4D86">
              <w:rPr>
                <w:rFonts w:ascii="Arial" w:hAnsi="Arial" w:cs="Arial"/>
                <w:sz w:val="20"/>
                <w:szCs w:val="20"/>
              </w:rPr>
              <w:t>Kruszywa mineralne. Piasek do zapraw budowlanych</w:t>
            </w:r>
          </w:p>
        </w:tc>
      </w:tr>
      <w:tr w:rsidR="00AA4D86" w:rsidRPr="00AA4D86" w:rsidTr="00DB48B6">
        <w:tc>
          <w:tcPr>
            <w:tcW w:w="637" w:type="dxa"/>
          </w:tcPr>
          <w:p w:rsidR="00AA4D86" w:rsidRPr="00AA4D86" w:rsidRDefault="00AA4D86" w:rsidP="00DB48B6">
            <w:pPr>
              <w:jc w:val="center"/>
              <w:rPr>
                <w:rFonts w:ascii="Arial" w:hAnsi="Arial" w:cs="Arial"/>
                <w:sz w:val="20"/>
                <w:szCs w:val="20"/>
              </w:rPr>
            </w:pPr>
            <w:r w:rsidRPr="00AA4D86">
              <w:rPr>
                <w:rFonts w:ascii="Arial" w:hAnsi="Arial" w:cs="Arial"/>
                <w:sz w:val="20"/>
                <w:szCs w:val="20"/>
              </w:rPr>
              <w:t>4.</w:t>
            </w:r>
          </w:p>
        </w:tc>
        <w:tc>
          <w:tcPr>
            <w:tcW w:w="1985" w:type="dxa"/>
          </w:tcPr>
          <w:p w:rsidR="00AA4D86" w:rsidRPr="00AA4D86" w:rsidRDefault="00AA4D86" w:rsidP="00DB48B6">
            <w:pPr>
              <w:rPr>
                <w:rFonts w:ascii="Arial" w:hAnsi="Arial" w:cs="Arial"/>
                <w:sz w:val="20"/>
                <w:szCs w:val="20"/>
              </w:rPr>
            </w:pPr>
            <w:r w:rsidRPr="00AA4D86">
              <w:rPr>
                <w:rFonts w:ascii="Arial" w:hAnsi="Arial" w:cs="Arial"/>
                <w:sz w:val="20"/>
                <w:szCs w:val="20"/>
              </w:rPr>
              <w:t>PN-B-06712</w:t>
            </w:r>
          </w:p>
        </w:tc>
        <w:tc>
          <w:tcPr>
            <w:tcW w:w="4887" w:type="dxa"/>
          </w:tcPr>
          <w:p w:rsidR="00AA4D86" w:rsidRPr="00AA4D86" w:rsidRDefault="00AA4D86" w:rsidP="00DB48B6">
            <w:pPr>
              <w:rPr>
                <w:rFonts w:ascii="Arial" w:hAnsi="Arial" w:cs="Arial"/>
                <w:sz w:val="20"/>
                <w:szCs w:val="20"/>
              </w:rPr>
            </w:pPr>
            <w:r w:rsidRPr="00AA4D86">
              <w:rPr>
                <w:rFonts w:ascii="Arial" w:hAnsi="Arial" w:cs="Arial"/>
                <w:sz w:val="20"/>
                <w:szCs w:val="20"/>
              </w:rPr>
              <w:t>Kruszywa mineralne do betonu zwykłego</w:t>
            </w:r>
          </w:p>
        </w:tc>
      </w:tr>
      <w:tr w:rsidR="00AA4D86" w:rsidRPr="00AA4D86" w:rsidTr="00DB48B6">
        <w:tc>
          <w:tcPr>
            <w:tcW w:w="637" w:type="dxa"/>
          </w:tcPr>
          <w:p w:rsidR="00AA4D86" w:rsidRPr="00AA4D86" w:rsidRDefault="00AA4D86" w:rsidP="00DB48B6">
            <w:pPr>
              <w:jc w:val="center"/>
              <w:rPr>
                <w:rFonts w:ascii="Arial" w:hAnsi="Arial" w:cs="Arial"/>
                <w:sz w:val="20"/>
                <w:szCs w:val="20"/>
              </w:rPr>
            </w:pPr>
            <w:r w:rsidRPr="00AA4D86">
              <w:rPr>
                <w:rFonts w:ascii="Arial" w:hAnsi="Arial" w:cs="Arial"/>
                <w:sz w:val="20"/>
                <w:szCs w:val="20"/>
              </w:rPr>
              <w:t>5.</w:t>
            </w:r>
          </w:p>
        </w:tc>
        <w:tc>
          <w:tcPr>
            <w:tcW w:w="1985" w:type="dxa"/>
          </w:tcPr>
          <w:p w:rsidR="00AA4D86" w:rsidRPr="00AA4D86" w:rsidRDefault="00AA4D86" w:rsidP="00DB48B6">
            <w:pPr>
              <w:rPr>
                <w:rFonts w:ascii="Arial" w:hAnsi="Arial" w:cs="Arial"/>
                <w:sz w:val="20"/>
                <w:szCs w:val="20"/>
              </w:rPr>
            </w:pPr>
            <w:r w:rsidRPr="00AA4D86">
              <w:rPr>
                <w:rFonts w:ascii="Arial" w:hAnsi="Arial" w:cs="Arial"/>
                <w:sz w:val="20"/>
                <w:szCs w:val="20"/>
              </w:rPr>
              <w:t>PN-B-06720</w:t>
            </w:r>
          </w:p>
        </w:tc>
        <w:tc>
          <w:tcPr>
            <w:tcW w:w="4887" w:type="dxa"/>
          </w:tcPr>
          <w:p w:rsidR="00AA4D86" w:rsidRPr="00AA4D86" w:rsidRDefault="00AA4D86" w:rsidP="00DB48B6">
            <w:pPr>
              <w:rPr>
                <w:rFonts w:ascii="Arial" w:hAnsi="Arial" w:cs="Arial"/>
                <w:sz w:val="20"/>
                <w:szCs w:val="20"/>
              </w:rPr>
            </w:pPr>
            <w:r w:rsidRPr="00AA4D86">
              <w:rPr>
                <w:rFonts w:ascii="Arial" w:hAnsi="Arial" w:cs="Arial"/>
                <w:sz w:val="20"/>
                <w:szCs w:val="20"/>
              </w:rPr>
              <w:t>Pobieranie próbek materiałów kamiennych</w:t>
            </w:r>
          </w:p>
        </w:tc>
      </w:tr>
      <w:tr w:rsidR="00AA4D86" w:rsidRPr="00AA4D86" w:rsidTr="00DB48B6">
        <w:tc>
          <w:tcPr>
            <w:tcW w:w="637" w:type="dxa"/>
          </w:tcPr>
          <w:p w:rsidR="00AA4D86" w:rsidRPr="00AA4D86" w:rsidRDefault="00AA4D86" w:rsidP="00DB48B6">
            <w:pPr>
              <w:jc w:val="center"/>
              <w:rPr>
                <w:rFonts w:ascii="Arial" w:hAnsi="Arial" w:cs="Arial"/>
                <w:sz w:val="20"/>
                <w:szCs w:val="20"/>
              </w:rPr>
            </w:pPr>
            <w:r w:rsidRPr="00AA4D86">
              <w:rPr>
                <w:rFonts w:ascii="Arial" w:hAnsi="Arial" w:cs="Arial"/>
                <w:sz w:val="20"/>
                <w:szCs w:val="20"/>
              </w:rPr>
              <w:t>6.</w:t>
            </w:r>
          </w:p>
        </w:tc>
        <w:tc>
          <w:tcPr>
            <w:tcW w:w="1985" w:type="dxa"/>
          </w:tcPr>
          <w:p w:rsidR="00AA4D86" w:rsidRPr="00AA4D86" w:rsidRDefault="00AA4D86" w:rsidP="00DB48B6">
            <w:pPr>
              <w:rPr>
                <w:rFonts w:ascii="Arial" w:hAnsi="Arial" w:cs="Arial"/>
                <w:sz w:val="20"/>
                <w:szCs w:val="20"/>
              </w:rPr>
            </w:pPr>
            <w:r w:rsidRPr="00AA4D86">
              <w:rPr>
                <w:rFonts w:ascii="Arial" w:hAnsi="Arial" w:cs="Arial"/>
                <w:sz w:val="20"/>
                <w:szCs w:val="20"/>
              </w:rPr>
              <w:t>PN-B-19701</w:t>
            </w:r>
          </w:p>
        </w:tc>
        <w:tc>
          <w:tcPr>
            <w:tcW w:w="4887" w:type="dxa"/>
          </w:tcPr>
          <w:p w:rsidR="00AA4D86" w:rsidRPr="00AA4D86" w:rsidRDefault="00AA4D86" w:rsidP="00DB48B6">
            <w:pPr>
              <w:rPr>
                <w:rFonts w:ascii="Arial" w:hAnsi="Arial" w:cs="Arial"/>
                <w:sz w:val="20"/>
                <w:szCs w:val="20"/>
              </w:rPr>
            </w:pPr>
            <w:r w:rsidRPr="00AA4D86">
              <w:rPr>
                <w:rFonts w:ascii="Arial" w:hAnsi="Arial" w:cs="Arial"/>
                <w:sz w:val="20"/>
                <w:szCs w:val="20"/>
              </w:rPr>
              <w:t>Cement. Cement powszechnego użytku. Skład, wymagania i ocena zgodności</w:t>
            </w:r>
          </w:p>
        </w:tc>
      </w:tr>
      <w:tr w:rsidR="00AA4D86" w:rsidRPr="00AA4D86" w:rsidTr="00DB48B6">
        <w:tc>
          <w:tcPr>
            <w:tcW w:w="637" w:type="dxa"/>
          </w:tcPr>
          <w:p w:rsidR="00AA4D86" w:rsidRPr="00AA4D86" w:rsidRDefault="00AA4D86" w:rsidP="00DB48B6">
            <w:pPr>
              <w:jc w:val="center"/>
              <w:rPr>
                <w:rFonts w:ascii="Arial" w:hAnsi="Arial" w:cs="Arial"/>
                <w:sz w:val="20"/>
                <w:szCs w:val="20"/>
              </w:rPr>
            </w:pPr>
            <w:r w:rsidRPr="00AA4D86">
              <w:rPr>
                <w:rFonts w:ascii="Arial" w:hAnsi="Arial" w:cs="Arial"/>
                <w:sz w:val="20"/>
                <w:szCs w:val="20"/>
              </w:rPr>
              <w:t>7.</w:t>
            </w:r>
          </w:p>
        </w:tc>
        <w:tc>
          <w:tcPr>
            <w:tcW w:w="1985" w:type="dxa"/>
          </w:tcPr>
          <w:p w:rsidR="00AA4D86" w:rsidRPr="00AA4D86" w:rsidRDefault="00AA4D86" w:rsidP="00DB48B6">
            <w:pPr>
              <w:rPr>
                <w:rFonts w:ascii="Arial" w:hAnsi="Arial" w:cs="Arial"/>
                <w:sz w:val="20"/>
                <w:szCs w:val="20"/>
              </w:rPr>
            </w:pPr>
            <w:r w:rsidRPr="00AA4D86">
              <w:rPr>
                <w:rFonts w:ascii="Arial" w:hAnsi="Arial" w:cs="Arial"/>
                <w:sz w:val="20"/>
                <w:szCs w:val="20"/>
              </w:rPr>
              <w:t>PN-B-32250</w:t>
            </w:r>
          </w:p>
        </w:tc>
        <w:tc>
          <w:tcPr>
            <w:tcW w:w="4887" w:type="dxa"/>
          </w:tcPr>
          <w:p w:rsidR="00AA4D86" w:rsidRPr="00AA4D86" w:rsidRDefault="00AA4D86" w:rsidP="00DB48B6">
            <w:pPr>
              <w:rPr>
                <w:rFonts w:ascii="Arial" w:hAnsi="Arial" w:cs="Arial"/>
                <w:sz w:val="20"/>
                <w:szCs w:val="20"/>
              </w:rPr>
            </w:pPr>
            <w:r w:rsidRPr="00AA4D86">
              <w:rPr>
                <w:rFonts w:ascii="Arial" w:hAnsi="Arial" w:cs="Arial"/>
                <w:sz w:val="20"/>
                <w:szCs w:val="20"/>
              </w:rPr>
              <w:t>Materiały budowlane. Woda do betonów i zapraw</w:t>
            </w:r>
          </w:p>
        </w:tc>
      </w:tr>
      <w:tr w:rsidR="00AA4D86" w:rsidRPr="00AA4D86" w:rsidTr="00DB48B6">
        <w:tc>
          <w:tcPr>
            <w:tcW w:w="637" w:type="dxa"/>
          </w:tcPr>
          <w:p w:rsidR="00AA4D86" w:rsidRPr="00AA4D86" w:rsidRDefault="00AA4D86" w:rsidP="00DB48B6">
            <w:pPr>
              <w:jc w:val="center"/>
              <w:rPr>
                <w:rFonts w:ascii="Arial" w:hAnsi="Arial" w:cs="Arial"/>
                <w:sz w:val="20"/>
                <w:szCs w:val="20"/>
              </w:rPr>
            </w:pPr>
            <w:r w:rsidRPr="00AA4D86">
              <w:rPr>
                <w:rFonts w:ascii="Arial" w:hAnsi="Arial" w:cs="Arial"/>
                <w:sz w:val="20"/>
                <w:szCs w:val="20"/>
              </w:rPr>
              <w:t>8.</w:t>
            </w:r>
          </w:p>
        </w:tc>
        <w:tc>
          <w:tcPr>
            <w:tcW w:w="1985" w:type="dxa"/>
          </w:tcPr>
          <w:p w:rsidR="00AA4D86" w:rsidRPr="00AA4D86" w:rsidRDefault="00AA4D86" w:rsidP="00DB48B6">
            <w:pPr>
              <w:rPr>
                <w:rFonts w:ascii="Arial" w:hAnsi="Arial" w:cs="Arial"/>
                <w:sz w:val="20"/>
                <w:szCs w:val="20"/>
              </w:rPr>
            </w:pPr>
            <w:r w:rsidRPr="00AA4D86">
              <w:rPr>
                <w:rFonts w:ascii="Arial" w:hAnsi="Arial" w:cs="Arial"/>
                <w:sz w:val="20"/>
                <w:szCs w:val="20"/>
              </w:rPr>
              <w:t>BN-62/6716-04</w:t>
            </w:r>
          </w:p>
        </w:tc>
        <w:tc>
          <w:tcPr>
            <w:tcW w:w="4887" w:type="dxa"/>
          </w:tcPr>
          <w:p w:rsidR="00AA4D86" w:rsidRPr="00AA4D86" w:rsidRDefault="00AA4D86" w:rsidP="00DB48B6">
            <w:pPr>
              <w:rPr>
                <w:rFonts w:ascii="Arial" w:hAnsi="Arial" w:cs="Arial"/>
                <w:sz w:val="20"/>
                <w:szCs w:val="20"/>
              </w:rPr>
            </w:pPr>
            <w:r w:rsidRPr="00AA4D86">
              <w:rPr>
                <w:rFonts w:ascii="Arial" w:hAnsi="Arial" w:cs="Arial"/>
                <w:sz w:val="20"/>
                <w:szCs w:val="20"/>
              </w:rPr>
              <w:t>Kamień dla budownictwa i drogownictwa. Bloki surowe</w:t>
            </w:r>
          </w:p>
        </w:tc>
      </w:tr>
      <w:tr w:rsidR="00AA4D86" w:rsidRPr="00AA4D86" w:rsidTr="00DB48B6">
        <w:tc>
          <w:tcPr>
            <w:tcW w:w="637" w:type="dxa"/>
          </w:tcPr>
          <w:p w:rsidR="00AA4D86" w:rsidRPr="00AA4D86" w:rsidRDefault="00AA4D86" w:rsidP="00DB48B6">
            <w:pPr>
              <w:jc w:val="center"/>
              <w:rPr>
                <w:rFonts w:ascii="Arial" w:hAnsi="Arial" w:cs="Arial"/>
                <w:sz w:val="20"/>
                <w:szCs w:val="20"/>
              </w:rPr>
            </w:pPr>
            <w:r w:rsidRPr="00AA4D86">
              <w:rPr>
                <w:rFonts w:ascii="Arial" w:hAnsi="Arial" w:cs="Arial"/>
                <w:sz w:val="20"/>
                <w:szCs w:val="20"/>
              </w:rPr>
              <w:t>9.</w:t>
            </w:r>
          </w:p>
        </w:tc>
        <w:tc>
          <w:tcPr>
            <w:tcW w:w="1985" w:type="dxa"/>
          </w:tcPr>
          <w:p w:rsidR="00AA4D86" w:rsidRPr="00AA4D86" w:rsidRDefault="00AA4D86" w:rsidP="00DB48B6">
            <w:pPr>
              <w:rPr>
                <w:rFonts w:ascii="Arial" w:hAnsi="Arial" w:cs="Arial"/>
                <w:sz w:val="20"/>
                <w:szCs w:val="20"/>
              </w:rPr>
            </w:pPr>
            <w:r w:rsidRPr="00AA4D86">
              <w:rPr>
                <w:rFonts w:ascii="Arial" w:hAnsi="Arial" w:cs="Arial"/>
                <w:sz w:val="20"/>
                <w:szCs w:val="20"/>
              </w:rPr>
              <w:t>BN-66/6775-01</w:t>
            </w:r>
          </w:p>
        </w:tc>
        <w:tc>
          <w:tcPr>
            <w:tcW w:w="4887" w:type="dxa"/>
          </w:tcPr>
          <w:p w:rsidR="00AA4D86" w:rsidRPr="00AA4D86" w:rsidRDefault="00AA4D86" w:rsidP="00DB48B6">
            <w:pPr>
              <w:rPr>
                <w:rFonts w:ascii="Arial" w:hAnsi="Arial" w:cs="Arial"/>
                <w:sz w:val="20"/>
                <w:szCs w:val="20"/>
              </w:rPr>
            </w:pPr>
            <w:r w:rsidRPr="00AA4D86">
              <w:rPr>
                <w:rFonts w:ascii="Arial" w:hAnsi="Arial" w:cs="Arial"/>
                <w:sz w:val="20"/>
                <w:szCs w:val="20"/>
              </w:rPr>
              <w:t>Elementy kamienne. Krawężniki uliczne, mostowe i drogowe.</w:t>
            </w:r>
          </w:p>
        </w:tc>
      </w:tr>
    </w:tbl>
    <w:p w:rsidR="00271136" w:rsidRDefault="00271136">
      <w:pPr>
        <w:keepNext/>
        <w:numPr>
          <w:ilvl w:val="12"/>
          <w:numId w:val="0"/>
        </w:numPr>
        <w:jc w:val="center"/>
        <w:outlineLvl w:val="0"/>
        <w:rPr>
          <w:rFonts w:ascii="Arial" w:hAnsi="Arial" w:cs="Arial"/>
          <w:sz w:val="28"/>
        </w:rPr>
      </w:pPr>
    </w:p>
    <w:p w:rsidR="00271136" w:rsidRDefault="00271136">
      <w:pPr>
        <w:keepNext/>
        <w:numPr>
          <w:ilvl w:val="12"/>
          <w:numId w:val="0"/>
        </w:numPr>
        <w:jc w:val="center"/>
        <w:outlineLvl w:val="0"/>
        <w:rPr>
          <w:rFonts w:ascii="Arial" w:hAnsi="Arial" w:cs="Arial"/>
          <w:sz w:val="28"/>
        </w:rPr>
      </w:pPr>
    </w:p>
    <w:p w:rsidR="00271136" w:rsidRDefault="00271136">
      <w:pPr>
        <w:keepNext/>
        <w:numPr>
          <w:ilvl w:val="12"/>
          <w:numId w:val="0"/>
        </w:numPr>
        <w:jc w:val="center"/>
        <w:outlineLvl w:val="0"/>
        <w:rPr>
          <w:rFonts w:ascii="Arial" w:hAnsi="Arial" w:cs="Arial"/>
          <w:sz w:val="28"/>
        </w:rPr>
      </w:pPr>
    </w:p>
    <w:p w:rsidR="00BE0702" w:rsidRDefault="00BE0702" w:rsidP="00BE0702">
      <w:pPr>
        <w:snapToGrid w:val="0"/>
        <w:rPr>
          <w:rFonts w:ascii="Arial" w:hAnsi="Arial" w:cs="Arial"/>
          <w:sz w:val="28"/>
        </w:rPr>
      </w:pPr>
    </w:p>
    <w:p w:rsidR="00662C92" w:rsidRDefault="00662C92" w:rsidP="00BE0702">
      <w:pPr>
        <w:snapToGrid w:val="0"/>
        <w:rPr>
          <w:rFonts w:ascii="Arial" w:hAnsi="Arial" w:cs="Arial"/>
          <w:sz w:val="28"/>
        </w:rPr>
      </w:pPr>
    </w:p>
    <w:p w:rsidR="00662C92" w:rsidRDefault="00662C92" w:rsidP="00BE0702">
      <w:pPr>
        <w:snapToGrid w:val="0"/>
        <w:rPr>
          <w:rFonts w:ascii="Arial" w:hAnsi="Arial" w:cs="Arial"/>
          <w:sz w:val="28"/>
        </w:rPr>
      </w:pPr>
    </w:p>
    <w:p w:rsidR="00662C92" w:rsidRDefault="00662C92" w:rsidP="00BE0702">
      <w:pPr>
        <w:snapToGrid w:val="0"/>
        <w:rPr>
          <w:rFonts w:ascii="Arial" w:hAnsi="Arial" w:cs="Arial"/>
          <w:sz w:val="28"/>
        </w:rPr>
      </w:pPr>
    </w:p>
    <w:p w:rsidR="00662C92" w:rsidRDefault="00662C92" w:rsidP="00BE0702">
      <w:pPr>
        <w:snapToGrid w:val="0"/>
        <w:rPr>
          <w:rFonts w:ascii="Arial" w:hAnsi="Arial" w:cs="Arial"/>
          <w:sz w:val="28"/>
        </w:rPr>
      </w:pPr>
    </w:p>
    <w:p w:rsidR="00662C92" w:rsidRDefault="00662C92" w:rsidP="00BE0702">
      <w:pPr>
        <w:snapToGrid w:val="0"/>
        <w:rPr>
          <w:rFonts w:ascii="Arial" w:hAnsi="Arial" w:cs="Arial"/>
          <w:sz w:val="28"/>
        </w:rPr>
      </w:pPr>
    </w:p>
    <w:p w:rsidR="00662C92" w:rsidRDefault="00662C92" w:rsidP="00BE0702">
      <w:pPr>
        <w:snapToGrid w:val="0"/>
        <w:rPr>
          <w:rFonts w:ascii="Arial" w:hAnsi="Arial" w:cs="Arial"/>
          <w:sz w:val="28"/>
        </w:rPr>
      </w:pPr>
    </w:p>
    <w:p w:rsidR="00662C92" w:rsidRDefault="00662C92" w:rsidP="00BE0702">
      <w:pPr>
        <w:snapToGrid w:val="0"/>
        <w:rPr>
          <w:rFonts w:ascii="Arial" w:hAnsi="Arial" w:cs="Arial"/>
          <w:sz w:val="28"/>
        </w:rPr>
      </w:pPr>
    </w:p>
    <w:p w:rsidR="00662C92" w:rsidRDefault="00662C92" w:rsidP="00BE0702">
      <w:pPr>
        <w:snapToGrid w:val="0"/>
        <w:rPr>
          <w:rFonts w:ascii="Arial" w:hAnsi="Arial" w:cs="Arial"/>
          <w:sz w:val="28"/>
        </w:rPr>
      </w:pPr>
    </w:p>
    <w:p w:rsidR="00662C92" w:rsidRDefault="00662C92" w:rsidP="00BE0702">
      <w:pPr>
        <w:snapToGrid w:val="0"/>
        <w:rPr>
          <w:rFonts w:ascii="Arial" w:hAnsi="Arial" w:cs="Arial"/>
          <w:sz w:val="28"/>
        </w:rPr>
      </w:pPr>
    </w:p>
    <w:p w:rsidR="00662C92" w:rsidRDefault="00662C92" w:rsidP="00BE0702">
      <w:pPr>
        <w:snapToGrid w:val="0"/>
        <w:rPr>
          <w:rFonts w:ascii="Arial" w:hAnsi="Arial" w:cs="Arial"/>
          <w:sz w:val="28"/>
        </w:rPr>
      </w:pPr>
    </w:p>
    <w:p w:rsidR="00662C92" w:rsidRDefault="00662C92" w:rsidP="00BE0702">
      <w:pPr>
        <w:snapToGrid w:val="0"/>
        <w:rPr>
          <w:rFonts w:ascii="Arial" w:hAnsi="Arial" w:cs="Arial"/>
          <w:sz w:val="28"/>
        </w:rPr>
      </w:pPr>
    </w:p>
    <w:p w:rsidR="00662C92" w:rsidRDefault="00662C92" w:rsidP="00BE0702">
      <w:pPr>
        <w:snapToGrid w:val="0"/>
        <w:rPr>
          <w:rFonts w:ascii="Arial" w:hAnsi="Arial" w:cs="Arial"/>
          <w:sz w:val="28"/>
        </w:rPr>
      </w:pPr>
    </w:p>
    <w:p w:rsidR="00662C92" w:rsidRDefault="00662C92" w:rsidP="00BE0702">
      <w:pPr>
        <w:snapToGrid w:val="0"/>
        <w:rPr>
          <w:rFonts w:ascii="Arial" w:hAnsi="Arial" w:cs="Arial"/>
          <w:sz w:val="28"/>
        </w:rPr>
      </w:pPr>
    </w:p>
    <w:p w:rsidR="00662C92" w:rsidRDefault="00662C92" w:rsidP="00BE0702">
      <w:pPr>
        <w:snapToGrid w:val="0"/>
        <w:rPr>
          <w:rFonts w:ascii="Arial" w:hAnsi="Arial" w:cs="Arial"/>
          <w:sz w:val="28"/>
        </w:rPr>
      </w:pPr>
    </w:p>
    <w:p w:rsidR="00662C92" w:rsidRDefault="00662C92" w:rsidP="00BE0702">
      <w:pPr>
        <w:snapToGrid w:val="0"/>
        <w:rPr>
          <w:rFonts w:ascii="Arial" w:hAnsi="Arial" w:cs="Arial"/>
          <w:sz w:val="28"/>
        </w:rPr>
      </w:pPr>
    </w:p>
    <w:p w:rsidR="00BE0702" w:rsidRDefault="00BE0702" w:rsidP="00BE0702">
      <w:pPr>
        <w:snapToGrid w:val="0"/>
        <w:rPr>
          <w:rFonts w:ascii="Arial" w:hAnsi="Arial" w:cs="Arial"/>
          <w:sz w:val="28"/>
        </w:rPr>
      </w:pPr>
    </w:p>
    <w:p w:rsidR="00780699" w:rsidRPr="00662C92" w:rsidRDefault="00780699" w:rsidP="00662C92">
      <w:pPr>
        <w:snapToGrid w:val="0"/>
        <w:rPr>
          <w:rFonts w:ascii="Arial" w:hAnsi="Arial" w:cs="Arial"/>
        </w:rPr>
      </w:pPr>
      <w:r w:rsidRPr="00662C92">
        <w:rPr>
          <w:rFonts w:ascii="Arial" w:hAnsi="Arial" w:cs="Arial"/>
        </w:rPr>
        <w:t>D-08.05.03</w:t>
      </w:r>
      <w:r w:rsidR="00BE0702" w:rsidRPr="00662C92">
        <w:rPr>
          <w:rFonts w:ascii="Arial" w:hAnsi="Arial" w:cs="Arial"/>
        </w:rPr>
        <w:t xml:space="preserve"> </w:t>
      </w:r>
      <w:r w:rsidR="00662C92" w:rsidRPr="00662C92">
        <w:rPr>
          <w:rFonts w:ascii="Arial" w:hAnsi="Arial" w:cs="Arial"/>
        </w:rPr>
        <w:t xml:space="preserve">Kod </w:t>
      </w:r>
      <w:r w:rsidR="00662C92" w:rsidRPr="00662C92">
        <w:rPr>
          <w:rStyle w:val="FontStyle22"/>
          <w:rFonts w:ascii="Arial" w:hAnsi="Arial" w:cs="Arial"/>
          <w:sz w:val="24"/>
          <w:szCs w:val="24"/>
        </w:rPr>
        <w:t>CPV-4523300-9</w:t>
      </w:r>
      <w:r w:rsidR="00662C92" w:rsidRPr="00662C92">
        <w:rPr>
          <w:rStyle w:val="FontStyle22"/>
          <w:rFonts w:ascii="Arial" w:hAnsi="Arial" w:cs="Arial"/>
          <w:sz w:val="24"/>
          <w:szCs w:val="24"/>
        </w:rPr>
        <w:br/>
      </w:r>
      <w:r w:rsidRPr="00662C92">
        <w:rPr>
          <w:rFonts w:ascii="Arial" w:hAnsi="Arial" w:cs="Arial"/>
        </w:rPr>
        <w:t>ŚCIEKI  Z KOSTKI KAMIENNEJ</w:t>
      </w:r>
    </w:p>
    <w:p w:rsidR="00780699" w:rsidRDefault="00780699">
      <w:pPr>
        <w:pStyle w:val="Nagwek1"/>
        <w:jc w:val="both"/>
        <w:rPr>
          <w:rFonts w:ascii="Arial" w:hAnsi="Arial" w:cs="Arial"/>
          <w:sz w:val="20"/>
        </w:rPr>
      </w:pPr>
      <w:r>
        <w:rPr>
          <w:rFonts w:ascii="Arial" w:hAnsi="Arial" w:cs="Arial"/>
          <w:sz w:val="20"/>
        </w:rPr>
        <w:t>1. Wstęp</w:t>
      </w:r>
    </w:p>
    <w:p w:rsidR="00780699" w:rsidRDefault="00780699">
      <w:pPr>
        <w:pStyle w:val="Nagwek2"/>
        <w:jc w:val="both"/>
        <w:rPr>
          <w:rFonts w:ascii="Arial" w:hAnsi="Arial" w:cs="Arial"/>
          <w:sz w:val="20"/>
        </w:rPr>
      </w:pPr>
      <w:r>
        <w:rPr>
          <w:rFonts w:ascii="Arial" w:hAnsi="Arial" w:cs="Arial"/>
          <w:sz w:val="20"/>
        </w:rPr>
        <w:t>1.1. Przedmiot SST</w:t>
      </w:r>
    </w:p>
    <w:p w:rsidR="00780699" w:rsidRPr="00662C92" w:rsidRDefault="00780699">
      <w:pPr>
        <w:pStyle w:val="Standardowytekst"/>
        <w:rPr>
          <w:rFonts w:ascii="Arial" w:hAnsi="Arial" w:cs="Arial"/>
        </w:rPr>
      </w:pPr>
      <w:r>
        <w:rPr>
          <w:rFonts w:ascii="Arial" w:hAnsi="Arial" w:cs="Arial"/>
        </w:rPr>
        <w:t>Przedmiotem niniejszej specyfikacji technicznej (SST) są wymagania dotyczące wykonania i odbioru robót związanych z wykonaniem ścieków z kostki kamiennej</w:t>
      </w:r>
      <w:r w:rsidR="00BE0702">
        <w:rPr>
          <w:rFonts w:ascii="Arial" w:hAnsi="Arial" w:cs="Arial"/>
        </w:rPr>
        <w:t xml:space="preserve"> przy </w:t>
      </w:r>
      <w:r>
        <w:rPr>
          <w:rFonts w:ascii="Arial" w:hAnsi="Arial" w:cs="Arial"/>
        </w:rPr>
        <w:t>.</w:t>
      </w:r>
      <w:r w:rsidR="00BE0702" w:rsidRPr="00BE0702">
        <w:rPr>
          <w:rFonts w:cs="Arial"/>
          <w:b/>
          <w:color w:val="31849B"/>
          <w:sz w:val="18"/>
          <w:szCs w:val="18"/>
        </w:rPr>
        <w:t xml:space="preserve"> </w:t>
      </w:r>
      <w:r w:rsidR="00BE0702" w:rsidRPr="00662C92">
        <w:rPr>
          <w:rFonts w:ascii="Arial" w:hAnsi="Arial" w:cs="Arial"/>
          <w:color w:val="31849B"/>
        </w:rPr>
        <w:t xml:space="preserve">Rozbudowie  cmentarza komunalnego przy ul. Sudeckiej  68 w Jeleniej Górze   </w:t>
      </w:r>
    </w:p>
    <w:p w:rsidR="00780699" w:rsidRDefault="00780699">
      <w:pPr>
        <w:pStyle w:val="Nagwek2"/>
        <w:jc w:val="both"/>
        <w:rPr>
          <w:rFonts w:ascii="Arial" w:hAnsi="Arial" w:cs="Arial"/>
          <w:sz w:val="20"/>
        </w:rPr>
      </w:pPr>
      <w:r>
        <w:rPr>
          <w:rFonts w:ascii="Arial" w:hAnsi="Arial" w:cs="Arial"/>
          <w:sz w:val="20"/>
        </w:rPr>
        <w:t>1.2. Zakres stosowania SST</w:t>
      </w:r>
    </w:p>
    <w:p w:rsidR="00780699" w:rsidRDefault="00780699">
      <w:pPr>
        <w:jc w:val="both"/>
        <w:rPr>
          <w:rFonts w:ascii="Arial" w:hAnsi="Arial" w:cs="Arial"/>
          <w:sz w:val="20"/>
        </w:rPr>
      </w:pPr>
      <w:r>
        <w:rPr>
          <w:rFonts w:ascii="Arial" w:hAnsi="Arial" w:cs="Arial"/>
          <w:sz w:val="20"/>
        </w:rPr>
        <w:t>Specyfikacja techniczna jest stosowana jako dokument przetargowy przy  zleceniu i realizacji robót wymienionych w rozdziale “Wymagania ogólne” w punkcie 1.1.</w:t>
      </w:r>
    </w:p>
    <w:p w:rsidR="00780699" w:rsidRDefault="00780699">
      <w:pPr>
        <w:pStyle w:val="Nagwek2"/>
        <w:jc w:val="both"/>
        <w:rPr>
          <w:rFonts w:ascii="Arial" w:hAnsi="Arial" w:cs="Arial"/>
          <w:sz w:val="20"/>
        </w:rPr>
      </w:pPr>
      <w:r>
        <w:rPr>
          <w:rFonts w:ascii="Arial" w:hAnsi="Arial" w:cs="Arial"/>
          <w:sz w:val="20"/>
        </w:rPr>
        <w:t>1.3. Zakres robót objętych SST</w:t>
      </w:r>
    </w:p>
    <w:p w:rsidR="00780699" w:rsidRDefault="00780699">
      <w:pPr>
        <w:pStyle w:val="tekstost"/>
        <w:ind w:firstLine="709"/>
        <w:jc w:val="both"/>
        <w:rPr>
          <w:rFonts w:ascii="Arial" w:hAnsi="Arial" w:cs="Arial"/>
          <w:sz w:val="20"/>
        </w:rPr>
      </w:pPr>
      <w:r>
        <w:rPr>
          <w:rFonts w:ascii="Arial" w:hAnsi="Arial" w:cs="Arial"/>
          <w:sz w:val="20"/>
        </w:rPr>
        <w:t>Ustalenia zawarte w niniejszej specyfikacji dotyczą zasad prowadzenia robót związanych z wykonaniem ścieków z kostki kamiennej rzędowej.</w:t>
      </w:r>
    </w:p>
    <w:p w:rsidR="00780699" w:rsidRDefault="00780699">
      <w:pPr>
        <w:pStyle w:val="Nagwek2"/>
        <w:jc w:val="both"/>
        <w:rPr>
          <w:rFonts w:ascii="Arial" w:hAnsi="Arial" w:cs="Arial"/>
          <w:sz w:val="20"/>
        </w:rPr>
      </w:pPr>
      <w:r>
        <w:rPr>
          <w:rFonts w:ascii="Arial" w:hAnsi="Arial" w:cs="Arial"/>
          <w:sz w:val="20"/>
        </w:rPr>
        <w:t>1.4. Określenia podstawowe</w:t>
      </w:r>
    </w:p>
    <w:p w:rsidR="00780699" w:rsidRDefault="00780699">
      <w:pPr>
        <w:tabs>
          <w:tab w:val="left" w:pos="567"/>
        </w:tabs>
        <w:jc w:val="both"/>
        <w:rPr>
          <w:rFonts w:ascii="Arial" w:hAnsi="Arial" w:cs="Arial"/>
          <w:sz w:val="20"/>
        </w:rPr>
      </w:pPr>
      <w:r>
        <w:rPr>
          <w:rFonts w:ascii="Arial" w:hAnsi="Arial" w:cs="Arial"/>
          <w:sz w:val="20"/>
        </w:rPr>
        <w:t>Określenia podstawowe są zgodne z obowiązują</w:t>
      </w:r>
      <w:r>
        <w:rPr>
          <w:rFonts w:ascii="Arial" w:hAnsi="Arial" w:cs="Arial"/>
          <w:sz w:val="20"/>
        </w:rPr>
        <w:softHyphen/>
        <w:t xml:space="preserve">cymi, odpowiednimi polskimi normami i z definicjami podanymi w SST D-00.00.00 „Wymagania ogólne” </w:t>
      </w:r>
      <w:proofErr w:type="spellStart"/>
      <w:r>
        <w:rPr>
          <w:rFonts w:ascii="Arial" w:hAnsi="Arial" w:cs="Arial"/>
          <w:sz w:val="20"/>
        </w:rPr>
        <w:t>pkt</w:t>
      </w:r>
      <w:proofErr w:type="spellEnd"/>
      <w:r>
        <w:rPr>
          <w:rFonts w:ascii="Arial" w:hAnsi="Arial" w:cs="Arial"/>
          <w:sz w:val="20"/>
        </w:rPr>
        <w:t xml:space="preserve"> 1.4.</w:t>
      </w:r>
    </w:p>
    <w:p w:rsidR="00780699" w:rsidRDefault="00780699">
      <w:pPr>
        <w:pStyle w:val="Nagwek2"/>
        <w:jc w:val="both"/>
        <w:rPr>
          <w:rFonts w:ascii="Arial" w:hAnsi="Arial" w:cs="Arial"/>
          <w:sz w:val="20"/>
        </w:rPr>
      </w:pPr>
      <w:r>
        <w:rPr>
          <w:rFonts w:ascii="Arial" w:hAnsi="Arial" w:cs="Arial"/>
          <w:sz w:val="20"/>
        </w:rPr>
        <w:t>1.5. Ogólne wymagania dotyczące robót</w:t>
      </w:r>
    </w:p>
    <w:p w:rsidR="00780699" w:rsidRDefault="00780699">
      <w:pPr>
        <w:ind w:firstLine="709"/>
        <w:jc w:val="both"/>
        <w:rPr>
          <w:rFonts w:ascii="Arial" w:hAnsi="Arial" w:cs="Arial"/>
          <w:sz w:val="20"/>
        </w:rPr>
      </w:pPr>
      <w:r>
        <w:rPr>
          <w:rFonts w:ascii="Arial" w:hAnsi="Arial" w:cs="Arial"/>
          <w:sz w:val="20"/>
        </w:rPr>
        <w:t xml:space="preserve">Ogólne wymagania dotyczące robót podano w SST D-00.00.00 „Wymagania ogólne” </w:t>
      </w:r>
      <w:proofErr w:type="spellStart"/>
      <w:r>
        <w:rPr>
          <w:rFonts w:ascii="Arial" w:hAnsi="Arial" w:cs="Arial"/>
          <w:sz w:val="20"/>
        </w:rPr>
        <w:t>pkt</w:t>
      </w:r>
      <w:proofErr w:type="spellEnd"/>
      <w:r>
        <w:rPr>
          <w:rFonts w:ascii="Arial" w:hAnsi="Arial" w:cs="Arial"/>
          <w:sz w:val="20"/>
        </w:rPr>
        <w:t xml:space="preserve"> 1.5.</w:t>
      </w:r>
    </w:p>
    <w:p w:rsidR="00780699" w:rsidRDefault="00780699">
      <w:pPr>
        <w:pStyle w:val="Nagwek1"/>
        <w:jc w:val="both"/>
        <w:rPr>
          <w:rFonts w:ascii="Arial" w:hAnsi="Arial" w:cs="Arial"/>
          <w:sz w:val="20"/>
        </w:rPr>
      </w:pPr>
      <w:r>
        <w:rPr>
          <w:rFonts w:ascii="Arial" w:hAnsi="Arial" w:cs="Arial"/>
          <w:sz w:val="20"/>
        </w:rPr>
        <w:t>2. MATERIAŁY</w:t>
      </w:r>
    </w:p>
    <w:p w:rsidR="00780699" w:rsidRDefault="00780699">
      <w:pPr>
        <w:pStyle w:val="Nagwek2"/>
        <w:jc w:val="both"/>
        <w:rPr>
          <w:rFonts w:ascii="Arial" w:hAnsi="Arial" w:cs="Arial"/>
          <w:sz w:val="20"/>
        </w:rPr>
      </w:pPr>
      <w:r>
        <w:rPr>
          <w:rFonts w:ascii="Arial" w:hAnsi="Arial" w:cs="Arial"/>
          <w:sz w:val="20"/>
        </w:rPr>
        <w:t>2.1. Ogólne wymagania dotyczące materiałów</w:t>
      </w:r>
    </w:p>
    <w:p w:rsidR="00780699" w:rsidRDefault="00780699" w:rsidP="00BE0702">
      <w:pPr>
        <w:jc w:val="both"/>
        <w:rPr>
          <w:rFonts w:ascii="Arial" w:hAnsi="Arial" w:cs="Arial"/>
          <w:sz w:val="20"/>
        </w:rPr>
      </w:pPr>
      <w:r>
        <w:rPr>
          <w:rFonts w:ascii="Arial" w:hAnsi="Arial" w:cs="Arial"/>
          <w:sz w:val="20"/>
        </w:rPr>
        <w:t xml:space="preserve">Ogólne wymagania dotyczące materiałów, ich pozyskiwania i składowania, podano w SST D-00.00.00 „Wymagania ogólne” </w:t>
      </w:r>
      <w:proofErr w:type="spellStart"/>
      <w:r>
        <w:rPr>
          <w:rFonts w:ascii="Arial" w:hAnsi="Arial" w:cs="Arial"/>
          <w:sz w:val="20"/>
        </w:rPr>
        <w:t>pkt</w:t>
      </w:r>
      <w:proofErr w:type="spellEnd"/>
      <w:r>
        <w:rPr>
          <w:rFonts w:ascii="Arial" w:hAnsi="Arial" w:cs="Arial"/>
          <w:sz w:val="20"/>
        </w:rPr>
        <w:t xml:space="preserve"> 2.</w:t>
      </w:r>
    </w:p>
    <w:p w:rsidR="00780699" w:rsidRDefault="00780699">
      <w:pPr>
        <w:pStyle w:val="Nagwek2"/>
        <w:jc w:val="both"/>
        <w:rPr>
          <w:rFonts w:ascii="Arial" w:hAnsi="Arial" w:cs="Arial"/>
          <w:sz w:val="20"/>
        </w:rPr>
      </w:pPr>
      <w:r>
        <w:rPr>
          <w:rFonts w:ascii="Arial" w:hAnsi="Arial" w:cs="Arial"/>
          <w:sz w:val="20"/>
        </w:rPr>
        <w:t>2.3. Piasek</w:t>
      </w:r>
    </w:p>
    <w:p w:rsidR="00780699" w:rsidRDefault="00780699">
      <w:pPr>
        <w:pStyle w:val="Nagwek2"/>
        <w:spacing w:before="0"/>
        <w:jc w:val="both"/>
        <w:rPr>
          <w:rFonts w:ascii="Arial" w:hAnsi="Arial" w:cs="Arial"/>
          <w:b w:val="0"/>
          <w:sz w:val="20"/>
        </w:rPr>
      </w:pPr>
      <w:r>
        <w:rPr>
          <w:rFonts w:ascii="Arial" w:hAnsi="Arial" w:cs="Arial"/>
          <w:b w:val="0"/>
          <w:sz w:val="20"/>
        </w:rPr>
        <w:t>Piasek na podsypkę cementowo-piaskową  powinien odpowiadać wymaganiom PN-B-06712.</w:t>
      </w:r>
    </w:p>
    <w:p w:rsidR="00780699" w:rsidRDefault="00780699">
      <w:pPr>
        <w:pStyle w:val="Nagwek2"/>
        <w:jc w:val="both"/>
        <w:rPr>
          <w:rFonts w:ascii="Arial" w:hAnsi="Arial" w:cs="Arial"/>
          <w:sz w:val="20"/>
        </w:rPr>
      </w:pPr>
      <w:r>
        <w:rPr>
          <w:rFonts w:ascii="Arial" w:hAnsi="Arial" w:cs="Arial"/>
          <w:sz w:val="20"/>
        </w:rPr>
        <w:t>2.4. Cement</w:t>
      </w:r>
    </w:p>
    <w:p w:rsidR="00780699" w:rsidRDefault="00780699">
      <w:pPr>
        <w:pStyle w:val="Standardowytekst"/>
        <w:widowControl/>
        <w:suppressAutoHyphens w:val="0"/>
        <w:rPr>
          <w:rFonts w:ascii="Arial" w:eastAsia="Times New Roman" w:hAnsi="Arial" w:cs="Arial"/>
          <w:szCs w:val="24"/>
        </w:rPr>
      </w:pPr>
      <w:r>
        <w:rPr>
          <w:rFonts w:ascii="Arial" w:eastAsia="Times New Roman" w:hAnsi="Arial" w:cs="Arial"/>
          <w:szCs w:val="24"/>
        </w:rPr>
        <w:t>Cement na podsypkę cementowo-piaskową powinien być klasy 32,5 i odpowiadać wymaganiom PN-B-19701.</w:t>
      </w:r>
    </w:p>
    <w:p w:rsidR="00780699" w:rsidRDefault="00780699">
      <w:pPr>
        <w:spacing w:before="120" w:after="120"/>
        <w:jc w:val="both"/>
        <w:rPr>
          <w:rFonts w:ascii="Arial" w:hAnsi="Arial" w:cs="Arial"/>
          <w:b/>
          <w:sz w:val="20"/>
        </w:rPr>
      </w:pPr>
      <w:r>
        <w:rPr>
          <w:rFonts w:ascii="Arial" w:hAnsi="Arial" w:cs="Arial"/>
          <w:b/>
          <w:sz w:val="20"/>
        </w:rPr>
        <w:t>2.5. Woda</w:t>
      </w:r>
    </w:p>
    <w:p w:rsidR="00780699" w:rsidRDefault="00780699">
      <w:pPr>
        <w:jc w:val="both"/>
        <w:rPr>
          <w:rFonts w:ascii="Arial" w:hAnsi="Arial" w:cs="Arial"/>
          <w:sz w:val="20"/>
        </w:rPr>
      </w:pPr>
      <w:r>
        <w:rPr>
          <w:rFonts w:ascii="Arial" w:hAnsi="Arial" w:cs="Arial"/>
          <w:sz w:val="20"/>
        </w:rPr>
        <w:t xml:space="preserve">Woda do podsypki cementowo-piaskowej  powinna być „odmiany </w:t>
      </w:r>
      <w:smartTag w:uri="urn:schemas-microsoft-com:office:smarttags" w:element="metricconverter">
        <w:smartTagPr>
          <w:attr w:name="ProductID" w:val="1”"/>
        </w:smartTagPr>
        <w:r>
          <w:rPr>
            <w:rFonts w:ascii="Arial" w:hAnsi="Arial" w:cs="Arial"/>
            <w:sz w:val="20"/>
          </w:rPr>
          <w:t>1”</w:t>
        </w:r>
      </w:smartTag>
      <w:r>
        <w:rPr>
          <w:rFonts w:ascii="Arial" w:hAnsi="Arial" w:cs="Arial"/>
          <w:sz w:val="20"/>
        </w:rPr>
        <w:t xml:space="preserve"> i odpowiadać wymaganiom PN-B-32250.</w:t>
      </w:r>
    </w:p>
    <w:p w:rsidR="00780699" w:rsidRDefault="00780699">
      <w:pPr>
        <w:pStyle w:val="Nagwek2"/>
        <w:jc w:val="both"/>
        <w:rPr>
          <w:rFonts w:ascii="Arial" w:hAnsi="Arial" w:cs="Arial"/>
          <w:sz w:val="20"/>
        </w:rPr>
      </w:pPr>
      <w:r>
        <w:rPr>
          <w:rFonts w:ascii="Arial" w:hAnsi="Arial" w:cs="Arial"/>
          <w:sz w:val="20"/>
        </w:rPr>
        <w:t>2.6. Kostka kamienna</w:t>
      </w:r>
    </w:p>
    <w:p w:rsidR="00780699" w:rsidRDefault="00780699">
      <w:pPr>
        <w:jc w:val="both"/>
        <w:rPr>
          <w:rFonts w:ascii="Arial" w:hAnsi="Arial" w:cs="Arial"/>
          <w:sz w:val="20"/>
        </w:rPr>
      </w:pPr>
      <w:r>
        <w:rPr>
          <w:rFonts w:ascii="Arial" w:hAnsi="Arial" w:cs="Arial"/>
          <w:sz w:val="20"/>
        </w:rPr>
        <w:t>Kostka kamienna nieregularna, rzędowa, stosowana do wykonania ścieków powinna odpowiadać wymaganiom PN-B-11100. Powinna to być kostka klasy I, gatunek 1. Kształt, wymiary i dopuszczalne odchyłki wymiarowe dla kostki nieregularnej i rzędowej podano w SST D-05.03.01 „Nawierzchnia z kostki kamiennej”.</w:t>
      </w:r>
    </w:p>
    <w:p w:rsidR="00780699" w:rsidRDefault="00780699">
      <w:pPr>
        <w:jc w:val="both"/>
        <w:rPr>
          <w:rFonts w:ascii="Arial" w:hAnsi="Arial" w:cs="Arial"/>
          <w:sz w:val="20"/>
        </w:rPr>
      </w:pPr>
      <w:r>
        <w:rPr>
          <w:rFonts w:ascii="Arial" w:hAnsi="Arial" w:cs="Arial"/>
          <w:sz w:val="20"/>
        </w:rPr>
        <w:t>Wymagane cechy fizyczne i wytrzymałościowe dla kostki kamiennej klasy I:</w:t>
      </w:r>
    </w:p>
    <w:p w:rsidR="00780699" w:rsidRDefault="00780699">
      <w:pPr>
        <w:jc w:val="both"/>
        <w:rPr>
          <w:rFonts w:ascii="Arial" w:hAnsi="Arial" w:cs="Arial"/>
          <w:sz w:val="20"/>
        </w:rPr>
      </w:pPr>
      <w:r>
        <w:rPr>
          <w:rFonts w:ascii="Arial" w:hAnsi="Arial" w:cs="Arial"/>
          <w:sz w:val="20"/>
        </w:rPr>
        <w:t xml:space="preserve">-wytrzymałość na ściskanie w stanie powietrzno-suchym, nie mniej niż 160 </w:t>
      </w:r>
      <w:proofErr w:type="spellStart"/>
      <w:r>
        <w:rPr>
          <w:rFonts w:ascii="Arial" w:hAnsi="Arial" w:cs="Arial"/>
          <w:sz w:val="20"/>
        </w:rPr>
        <w:t>MPa</w:t>
      </w:r>
      <w:proofErr w:type="spellEnd"/>
    </w:p>
    <w:p w:rsidR="00780699" w:rsidRDefault="00780699">
      <w:pPr>
        <w:jc w:val="both"/>
        <w:rPr>
          <w:rFonts w:ascii="Arial" w:hAnsi="Arial" w:cs="Arial"/>
          <w:sz w:val="20"/>
        </w:rPr>
      </w:pPr>
      <w:r>
        <w:rPr>
          <w:rFonts w:ascii="Arial" w:hAnsi="Arial" w:cs="Arial"/>
          <w:sz w:val="20"/>
        </w:rPr>
        <w:t xml:space="preserve">-ścieralność na tarczy </w:t>
      </w:r>
      <w:proofErr w:type="spellStart"/>
      <w:r>
        <w:rPr>
          <w:rFonts w:ascii="Arial" w:hAnsi="Arial" w:cs="Arial"/>
          <w:sz w:val="20"/>
        </w:rPr>
        <w:t>Boehmego</w:t>
      </w:r>
      <w:proofErr w:type="spellEnd"/>
      <w:r>
        <w:rPr>
          <w:rFonts w:ascii="Arial" w:hAnsi="Arial" w:cs="Arial"/>
          <w:sz w:val="20"/>
        </w:rPr>
        <w:t xml:space="preserve">, nie więcej nią </w:t>
      </w:r>
      <w:smartTag w:uri="urn:schemas-microsoft-com:office:smarttags" w:element="metricconverter">
        <w:smartTagPr>
          <w:attr w:name="ProductID" w:val="0,2 cm"/>
        </w:smartTagPr>
        <w:r>
          <w:rPr>
            <w:rFonts w:ascii="Arial" w:hAnsi="Arial" w:cs="Arial"/>
            <w:sz w:val="20"/>
          </w:rPr>
          <w:t>0,2 cm</w:t>
        </w:r>
      </w:smartTag>
    </w:p>
    <w:p w:rsidR="00780699" w:rsidRDefault="00780699">
      <w:pPr>
        <w:jc w:val="both"/>
        <w:rPr>
          <w:rFonts w:ascii="Arial" w:hAnsi="Arial" w:cs="Arial"/>
          <w:sz w:val="20"/>
        </w:rPr>
      </w:pPr>
      <w:r>
        <w:rPr>
          <w:rFonts w:ascii="Arial" w:hAnsi="Arial" w:cs="Arial"/>
          <w:sz w:val="20"/>
        </w:rPr>
        <w:t>-wytrzymałość na uderzenie (zwięzłość), liczba uderzeń nie mniej niż 12</w:t>
      </w:r>
    </w:p>
    <w:p w:rsidR="00780699" w:rsidRDefault="00780699">
      <w:pPr>
        <w:jc w:val="both"/>
        <w:rPr>
          <w:rFonts w:ascii="Arial" w:hAnsi="Arial" w:cs="Arial"/>
          <w:sz w:val="20"/>
        </w:rPr>
      </w:pPr>
      <w:r>
        <w:rPr>
          <w:rFonts w:ascii="Arial" w:hAnsi="Arial" w:cs="Arial"/>
          <w:sz w:val="20"/>
        </w:rPr>
        <w:t>-nasiąkliwość wodą, nie więcej niż 0,5%.</w:t>
      </w:r>
    </w:p>
    <w:p w:rsidR="00780699" w:rsidRDefault="00780699">
      <w:pPr>
        <w:jc w:val="both"/>
        <w:rPr>
          <w:rFonts w:ascii="Arial" w:hAnsi="Arial" w:cs="Arial"/>
          <w:sz w:val="20"/>
        </w:rPr>
      </w:pPr>
      <w:r>
        <w:rPr>
          <w:rFonts w:ascii="Arial" w:hAnsi="Arial" w:cs="Arial"/>
          <w:sz w:val="20"/>
        </w:rPr>
        <w:t xml:space="preserve">Kostkę nieregularną można składować w pryzmach. Kostkę rzędową należy ustawiać w stosach. Wysokość stosu lub pryzmy nie powinna przekraczać </w:t>
      </w:r>
      <w:smartTag w:uri="urn:schemas-microsoft-com:office:smarttags" w:element="metricconverter">
        <w:smartTagPr>
          <w:attr w:name="ProductID" w:val="1 m"/>
        </w:smartTagPr>
        <w:r>
          <w:rPr>
            <w:rFonts w:ascii="Arial" w:hAnsi="Arial" w:cs="Arial"/>
            <w:sz w:val="20"/>
          </w:rPr>
          <w:t>1 m</w:t>
        </w:r>
      </w:smartTag>
      <w:r>
        <w:rPr>
          <w:rFonts w:ascii="Arial" w:hAnsi="Arial" w:cs="Arial"/>
          <w:sz w:val="20"/>
        </w:rPr>
        <w:t>.</w:t>
      </w:r>
    </w:p>
    <w:p w:rsidR="00780699" w:rsidRDefault="00780699">
      <w:pPr>
        <w:pStyle w:val="Nagwek2"/>
        <w:jc w:val="both"/>
        <w:rPr>
          <w:rFonts w:ascii="Arial" w:hAnsi="Arial" w:cs="Arial"/>
          <w:sz w:val="20"/>
        </w:rPr>
      </w:pPr>
      <w:r>
        <w:rPr>
          <w:rFonts w:ascii="Arial" w:hAnsi="Arial" w:cs="Arial"/>
          <w:sz w:val="20"/>
        </w:rPr>
        <w:t>2.7. Beton</w:t>
      </w:r>
    </w:p>
    <w:p w:rsidR="00780699" w:rsidRDefault="00780699">
      <w:pPr>
        <w:jc w:val="both"/>
        <w:rPr>
          <w:rFonts w:ascii="Arial" w:hAnsi="Arial" w:cs="Arial"/>
          <w:sz w:val="20"/>
        </w:rPr>
      </w:pPr>
      <w:r>
        <w:rPr>
          <w:rFonts w:ascii="Arial" w:hAnsi="Arial" w:cs="Arial"/>
          <w:sz w:val="20"/>
        </w:rPr>
        <w:t>Do wykonania ławy pod ściek należy użyć betonu C12/15 zgodnie z PN-EN 206-1.</w:t>
      </w:r>
    </w:p>
    <w:p w:rsidR="00780699" w:rsidRDefault="00780699">
      <w:pPr>
        <w:pStyle w:val="Nagwek1"/>
        <w:jc w:val="both"/>
        <w:rPr>
          <w:rFonts w:ascii="Arial" w:hAnsi="Arial" w:cs="Arial"/>
          <w:sz w:val="20"/>
        </w:rPr>
      </w:pPr>
      <w:r>
        <w:rPr>
          <w:rFonts w:ascii="Arial" w:hAnsi="Arial" w:cs="Arial"/>
          <w:sz w:val="20"/>
        </w:rPr>
        <w:lastRenderedPageBreak/>
        <w:t>3. sprzęt</w:t>
      </w:r>
    </w:p>
    <w:p w:rsidR="00780699" w:rsidRDefault="00780699">
      <w:pPr>
        <w:pStyle w:val="Nagwek2"/>
        <w:jc w:val="both"/>
        <w:rPr>
          <w:rFonts w:ascii="Arial" w:hAnsi="Arial" w:cs="Arial"/>
          <w:sz w:val="20"/>
        </w:rPr>
      </w:pPr>
      <w:r>
        <w:rPr>
          <w:rFonts w:ascii="Arial" w:hAnsi="Arial" w:cs="Arial"/>
          <w:sz w:val="20"/>
        </w:rPr>
        <w:t>3.1. Ogólne wymagania dotyczące sprzętu</w:t>
      </w:r>
    </w:p>
    <w:p w:rsidR="00780699" w:rsidRDefault="00780699">
      <w:pPr>
        <w:jc w:val="both"/>
        <w:rPr>
          <w:rFonts w:ascii="Arial" w:hAnsi="Arial" w:cs="Arial"/>
          <w:sz w:val="20"/>
        </w:rPr>
      </w:pPr>
      <w:r>
        <w:rPr>
          <w:rFonts w:ascii="Arial" w:hAnsi="Arial" w:cs="Arial"/>
          <w:sz w:val="20"/>
        </w:rPr>
        <w:t xml:space="preserve">Ogólne wymagania dotyczące sprzętu podano w SST D-00.00.00 „Wymagania ogólne” </w:t>
      </w:r>
      <w:proofErr w:type="spellStart"/>
      <w:r>
        <w:rPr>
          <w:rFonts w:ascii="Arial" w:hAnsi="Arial" w:cs="Arial"/>
          <w:sz w:val="20"/>
        </w:rPr>
        <w:t>pkt</w:t>
      </w:r>
      <w:proofErr w:type="spellEnd"/>
      <w:r>
        <w:rPr>
          <w:rFonts w:ascii="Arial" w:hAnsi="Arial" w:cs="Arial"/>
          <w:sz w:val="20"/>
        </w:rPr>
        <w:t xml:space="preserve"> 3.</w:t>
      </w:r>
    </w:p>
    <w:p w:rsidR="00780699" w:rsidRDefault="00780699">
      <w:pPr>
        <w:pStyle w:val="Nagwek2"/>
        <w:jc w:val="both"/>
        <w:rPr>
          <w:rFonts w:ascii="Arial" w:hAnsi="Arial" w:cs="Arial"/>
          <w:sz w:val="20"/>
        </w:rPr>
      </w:pPr>
      <w:r>
        <w:rPr>
          <w:rFonts w:ascii="Arial" w:hAnsi="Arial" w:cs="Arial"/>
          <w:sz w:val="20"/>
        </w:rPr>
        <w:t>3.2 Sprzęt do wykonania robót</w:t>
      </w:r>
    </w:p>
    <w:p w:rsidR="00780699" w:rsidRDefault="00780699">
      <w:pPr>
        <w:jc w:val="both"/>
        <w:rPr>
          <w:rFonts w:ascii="Arial" w:hAnsi="Arial" w:cs="Arial"/>
          <w:sz w:val="20"/>
        </w:rPr>
      </w:pPr>
      <w:r>
        <w:rPr>
          <w:rFonts w:ascii="Arial" w:hAnsi="Arial" w:cs="Arial"/>
          <w:sz w:val="20"/>
        </w:rPr>
        <w:t>Roboty należy wykonywać ręcznie przy pomocy drobnego sprzętu z zastosowaniem:</w:t>
      </w:r>
    </w:p>
    <w:p w:rsidR="00780699" w:rsidRDefault="00780699">
      <w:pPr>
        <w:tabs>
          <w:tab w:val="left" w:pos="283"/>
        </w:tabs>
        <w:ind w:left="283" w:hanging="283"/>
        <w:jc w:val="both"/>
        <w:rPr>
          <w:rFonts w:ascii="Arial" w:hAnsi="Arial" w:cs="Arial"/>
          <w:sz w:val="20"/>
        </w:rPr>
      </w:pPr>
      <w:r>
        <w:rPr>
          <w:rFonts w:ascii="Arial" w:hAnsi="Arial" w:cs="Arial"/>
          <w:sz w:val="20"/>
        </w:rPr>
        <w:t>betoniarek do przygotowania betonu i zapraw,</w:t>
      </w:r>
    </w:p>
    <w:p w:rsidR="00780699" w:rsidRDefault="00780699">
      <w:pPr>
        <w:tabs>
          <w:tab w:val="left" w:pos="283"/>
        </w:tabs>
        <w:ind w:left="283" w:hanging="283"/>
        <w:jc w:val="both"/>
        <w:rPr>
          <w:rFonts w:ascii="Arial" w:hAnsi="Arial" w:cs="Arial"/>
          <w:sz w:val="20"/>
        </w:rPr>
      </w:pPr>
      <w:r>
        <w:rPr>
          <w:rFonts w:ascii="Arial" w:hAnsi="Arial" w:cs="Arial"/>
          <w:sz w:val="20"/>
        </w:rPr>
        <w:t>ubijaków ręcznych lub mechanicznych.</w:t>
      </w:r>
    </w:p>
    <w:p w:rsidR="00780699" w:rsidRDefault="00780699">
      <w:pPr>
        <w:pStyle w:val="Nagwek1"/>
        <w:jc w:val="both"/>
        <w:rPr>
          <w:rFonts w:ascii="Arial" w:hAnsi="Arial" w:cs="Arial"/>
          <w:sz w:val="20"/>
        </w:rPr>
      </w:pPr>
      <w:r>
        <w:rPr>
          <w:rFonts w:ascii="Arial" w:hAnsi="Arial" w:cs="Arial"/>
          <w:sz w:val="20"/>
        </w:rPr>
        <w:t>4. transport</w:t>
      </w:r>
    </w:p>
    <w:p w:rsidR="00780699" w:rsidRDefault="00780699">
      <w:pPr>
        <w:pStyle w:val="Nagwek2"/>
        <w:jc w:val="both"/>
        <w:rPr>
          <w:rFonts w:ascii="Arial" w:hAnsi="Arial" w:cs="Arial"/>
          <w:sz w:val="20"/>
        </w:rPr>
      </w:pPr>
      <w:r>
        <w:rPr>
          <w:rFonts w:ascii="Arial" w:hAnsi="Arial" w:cs="Arial"/>
          <w:sz w:val="20"/>
        </w:rPr>
        <w:t>4.1. Ogólne wymagania dotyczące transportu</w:t>
      </w:r>
    </w:p>
    <w:p w:rsidR="00780699" w:rsidRDefault="00780699">
      <w:pPr>
        <w:pStyle w:val="Nagwek2"/>
        <w:jc w:val="both"/>
        <w:rPr>
          <w:rFonts w:ascii="Arial" w:hAnsi="Arial" w:cs="Arial"/>
          <w:b w:val="0"/>
          <w:sz w:val="20"/>
        </w:rPr>
      </w:pPr>
      <w:r>
        <w:rPr>
          <w:rFonts w:ascii="Arial" w:hAnsi="Arial" w:cs="Arial"/>
          <w:b w:val="0"/>
          <w:sz w:val="20"/>
        </w:rPr>
        <w:t xml:space="preserve">Ogólne wymagania dotyczące transportu podano w SST D-00.00.00 „Wymagania ogólne” </w:t>
      </w:r>
      <w:proofErr w:type="spellStart"/>
      <w:r>
        <w:rPr>
          <w:rFonts w:ascii="Arial" w:hAnsi="Arial" w:cs="Arial"/>
          <w:b w:val="0"/>
          <w:sz w:val="20"/>
        </w:rPr>
        <w:t>pkt</w:t>
      </w:r>
      <w:proofErr w:type="spellEnd"/>
      <w:r>
        <w:rPr>
          <w:rFonts w:ascii="Arial" w:hAnsi="Arial" w:cs="Arial"/>
          <w:b w:val="0"/>
          <w:sz w:val="20"/>
        </w:rPr>
        <w:t xml:space="preserve"> 4.</w:t>
      </w:r>
    </w:p>
    <w:p w:rsidR="00780699" w:rsidRDefault="00780699">
      <w:pPr>
        <w:pStyle w:val="Nagwek2"/>
        <w:jc w:val="both"/>
        <w:rPr>
          <w:rFonts w:ascii="Arial" w:hAnsi="Arial" w:cs="Arial"/>
          <w:sz w:val="20"/>
        </w:rPr>
      </w:pPr>
      <w:r>
        <w:rPr>
          <w:rFonts w:ascii="Arial" w:hAnsi="Arial" w:cs="Arial"/>
          <w:sz w:val="20"/>
        </w:rPr>
        <w:t>4.2. Transport materiałów</w:t>
      </w:r>
    </w:p>
    <w:p w:rsidR="00780699" w:rsidRDefault="00780699" w:rsidP="00BE0702">
      <w:pPr>
        <w:jc w:val="both"/>
        <w:rPr>
          <w:rFonts w:ascii="Arial" w:hAnsi="Arial" w:cs="Arial"/>
          <w:sz w:val="20"/>
        </w:rPr>
      </w:pPr>
      <w:r>
        <w:rPr>
          <w:rFonts w:ascii="Arial" w:hAnsi="Arial" w:cs="Arial"/>
          <w:sz w:val="20"/>
        </w:rPr>
        <w:t>Transport kostki kamiennej – zgodnie z SST D-05.03.01 „Nawierzchnia z kostki kamiennej”.</w:t>
      </w:r>
    </w:p>
    <w:p w:rsidR="00780699" w:rsidRDefault="00780699">
      <w:pPr>
        <w:jc w:val="both"/>
        <w:rPr>
          <w:rFonts w:ascii="Arial" w:hAnsi="Arial" w:cs="Arial"/>
          <w:sz w:val="20"/>
        </w:rPr>
      </w:pPr>
      <w:r>
        <w:rPr>
          <w:rFonts w:ascii="Arial" w:hAnsi="Arial" w:cs="Arial"/>
          <w:sz w:val="20"/>
        </w:rPr>
        <w:t xml:space="preserve">Piasek można przewozić dowolnymi środkami transportu w sposób zabezpieczający przed zanieczyszczeniem i zmieszaniem z innymi asortymentami. </w:t>
      </w:r>
      <w:r>
        <w:rPr>
          <w:rFonts w:ascii="Arial" w:hAnsi="Arial" w:cs="Arial"/>
          <w:sz w:val="20"/>
        </w:rPr>
        <w:tab/>
        <w:t>Cement należy przewozić zgodnie z wymaganiami BN-88/6731-08.</w:t>
      </w:r>
    </w:p>
    <w:p w:rsidR="00780699" w:rsidRDefault="00780699">
      <w:pPr>
        <w:pStyle w:val="Nagwek1"/>
        <w:jc w:val="both"/>
        <w:rPr>
          <w:rFonts w:ascii="Arial" w:hAnsi="Arial" w:cs="Arial"/>
          <w:sz w:val="20"/>
        </w:rPr>
      </w:pPr>
      <w:r>
        <w:rPr>
          <w:rFonts w:ascii="Arial" w:hAnsi="Arial" w:cs="Arial"/>
          <w:sz w:val="20"/>
        </w:rPr>
        <w:t>5. wykonanie robót</w:t>
      </w:r>
    </w:p>
    <w:p w:rsidR="00780699" w:rsidRDefault="00780699">
      <w:pPr>
        <w:pStyle w:val="Nagwek2"/>
        <w:jc w:val="both"/>
        <w:rPr>
          <w:rFonts w:ascii="Arial" w:hAnsi="Arial" w:cs="Arial"/>
          <w:sz w:val="20"/>
        </w:rPr>
      </w:pPr>
      <w:r>
        <w:rPr>
          <w:rFonts w:ascii="Arial" w:hAnsi="Arial" w:cs="Arial"/>
          <w:sz w:val="20"/>
        </w:rPr>
        <w:t>5.1. Ogólne zasady wykonania robót</w:t>
      </w:r>
    </w:p>
    <w:p w:rsidR="00780699" w:rsidRDefault="00780699">
      <w:pPr>
        <w:jc w:val="both"/>
        <w:rPr>
          <w:rFonts w:ascii="Arial" w:hAnsi="Arial" w:cs="Arial"/>
          <w:sz w:val="20"/>
        </w:rPr>
      </w:pPr>
      <w:r>
        <w:rPr>
          <w:rFonts w:ascii="Arial" w:hAnsi="Arial" w:cs="Arial"/>
          <w:sz w:val="20"/>
        </w:rPr>
        <w:t xml:space="preserve">Ogólne zasady wykonania robót podano w SST D-00.00.00 „Wymagania ogólne” </w:t>
      </w:r>
      <w:proofErr w:type="spellStart"/>
      <w:r>
        <w:rPr>
          <w:rFonts w:ascii="Arial" w:hAnsi="Arial" w:cs="Arial"/>
          <w:sz w:val="20"/>
        </w:rPr>
        <w:t>pkt</w:t>
      </w:r>
      <w:proofErr w:type="spellEnd"/>
      <w:r>
        <w:rPr>
          <w:rFonts w:ascii="Arial" w:hAnsi="Arial" w:cs="Arial"/>
          <w:sz w:val="20"/>
        </w:rPr>
        <w:t xml:space="preserve"> 5.</w:t>
      </w:r>
    </w:p>
    <w:p w:rsidR="00780699" w:rsidRDefault="00780699">
      <w:pPr>
        <w:pStyle w:val="Nagwek2"/>
        <w:jc w:val="both"/>
        <w:rPr>
          <w:rFonts w:ascii="Arial" w:hAnsi="Arial" w:cs="Arial"/>
          <w:sz w:val="20"/>
        </w:rPr>
      </w:pPr>
      <w:r>
        <w:rPr>
          <w:rFonts w:ascii="Arial" w:hAnsi="Arial" w:cs="Arial"/>
          <w:sz w:val="20"/>
        </w:rPr>
        <w:t>5.2. Wykonanie ławy betonowej</w:t>
      </w:r>
    </w:p>
    <w:p w:rsidR="00780699" w:rsidRDefault="00780699">
      <w:pPr>
        <w:spacing w:before="120"/>
        <w:jc w:val="both"/>
        <w:rPr>
          <w:rFonts w:ascii="Arial" w:hAnsi="Arial" w:cs="Arial"/>
          <w:sz w:val="20"/>
        </w:rPr>
      </w:pPr>
      <w:r>
        <w:rPr>
          <w:rFonts w:ascii="Arial" w:hAnsi="Arial" w:cs="Arial"/>
          <w:sz w:val="20"/>
        </w:rPr>
        <w:t xml:space="preserve">Wykonanie ław powinno być zgodne z BN-64/8845-02. Ławy betonowe z oporem wykonuje się w szalowaniu. Beton rozścielony w szalowaniu lub bezpośrednio w korycie powinien być wyrównywany warstwami. Betonowanie ław należy wykonywać zgodnie z wymaganiami PN-B-06251, przy czym należy stosować co </w:t>
      </w:r>
      <w:smartTag w:uri="urn:schemas-microsoft-com:office:smarttags" w:element="metricconverter">
        <w:smartTagPr>
          <w:attr w:name="ProductID" w:val="50 m"/>
        </w:smartTagPr>
        <w:r>
          <w:rPr>
            <w:rFonts w:ascii="Arial" w:hAnsi="Arial" w:cs="Arial"/>
            <w:sz w:val="20"/>
          </w:rPr>
          <w:t>50 m</w:t>
        </w:r>
      </w:smartTag>
      <w:r>
        <w:rPr>
          <w:rFonts w:ascii="Arial" w:hAnsi="Arial" w:cs="Arial"/>
          <w:sz w:val="20"/>
        </w:rPr>
        <w:t xml:space="preserve"> szczeliny dylatacyjne wypełnione bitumiczną masą zalewową.</w:t>
      </w:r>
    </w:p>
    <w:p w:rsidR="00780699" w:rsidRDefault="00780699">
      <w:pPr>
        <w:pStyle w:val="Nagwek2"/>
        <w:jc w:val="both"/>
        <w:rPr>
          <w:rFonts w:ascii="Arial" w:hAnsi="Arial" w:cs="Arial"/>
          <w:sz w:val="20"/>
        </w:rPr>
      </w:pPr>
      <w:r>
        <w:rPr>
          <w:rFonts w:ascii="Arial" w:hAnsi="Arial" w:cs="Arial"/>
          <w:sz w:val="20"/>
        </w:rPr>
        <w:t>5.3. Wykonanie podsypki</w:t>
      </w:r>
    </w:p>
    <w:p w:rsidR="00780699" w:rsidRDefault="00780699">
      <w:pPr>
        <w:jc w:val="both"/>
        <w:rPr>
          <w:rFonts w:ascii="Arial" w:hAnsi="Arial" w:cs="Arial"/>
          <w:sz w:val="20"/>
        </w:rPr>
      </w:pPr>
      <w:r>
        <w:rPr>
          <w:rFonts w:ascii="Arial" w:hAnsi="Arial" w:cs="Arial"/>
          <w:sz w:val="20"/>
        </w:rPr>
        <w:t xml:space="preserve">Na ławie, po stwardnieniu betonu, należy rozścielić podsypkę cementowo-piaskową o grubości </w:t>
      </w:r>
      <w:smartTag w:uri="urn:schemas-microsoft-com:office:smarttags" w:element="metricconverter">
        <w:smartTagPr>
          <w:attr w:name="ProductID" w:val="3 cm"/>
        </w:smartTagPr>
        <w:r>
          <w:rPr>
            <w:rFonts w:ascii="Arial" w:hAnsi="Arial" w:cs="Arial"/>
            <w:sz w:val="20"/>
          </w:rPr>
          <w:t>3 cm</w:t>
        </w:r>
      </w:smartTag>
      <w:r>
        <w:rPr>
          <w:rFonts w:ascii="Arial" w:hAnsi="Arial" w:cs="Arial"/>
          <w:sz w:val="20"/>
        </w:rPr>
        <w:t xml:space="preserve"> po zagęszczeniu.</w:t>
      </w:r>
    </w:p>
    <w:p w:rsidR="00780699" w:rsidRDefault="00780699" w:rsidP="00BE0702">
      <w:pPr>
        <w:jc w:val="both"/>
        <w:rPr>
          <w:rFonts w:ascii="Arial" w:hAnsi="Arial" w:cs="Arial"/>
          <w:sz w:val="20"/>
        </w:rPr>
      </w:pPr>
      <w:r>
        <w:rPr>
          <w:rFonts w:ascii="Arial" w:hAnsi="Arial" w:cs="Arial"/>
          <w:sz w:val="20"/>
        </w:rPr>
        <w:t>Podsypka cementowo-piaskowa powinna być zagęszczona i wyprofilowana w stanie wilgotnym  przy współczynniku wodno-cementowym od 0,25 do 0,35. Wytrzymałość na ściskanie powinna wynosić R</w:t>
      </w:r>
      <w:r>
        <w:rPr>
          <w:rFonts w:ascii="Arial" w:hAnsi="Arial" w:cs="Arial"/>
          <w:sz w:val="20"/>
          <w:vertAlign w:val="subscript"/>
        </w:rPr>
        <w:t>7</w:t>
      </w:r>
      <w:r>
        <w:rPr>
          <w:rFonts w:ascii="Arial" w:hAnsi="Arial" w:cs="Arial"/>
          <w:sz w:val="20"/>
        </w:rPr>
        <w:t xml:space="preserve"> = 10 </w:t>
      </w:r>
      <w:proofErr w:type="spellStart"/>
      <w:r>
        <w:rPr>
          <w:rFonts w:ascii="Arial" w:hAnsi="Arial" w:cs="Arial"/>
          <w:sz w:val="20"/>
        </w:rPr>
        <w:t>MPa</w:t>
      </w:r>
      <w:proofErr w:type="spellEnd"/>
      <w:r>
        <w:rPr>
          <w:rFonts w:ascii="Arial" w:hAnsi="Arial" w:cs="Arial"/>
          <w:sz w:val="20"/>
        </w:rPr>
        <w:t>, R</w:t>
      </w:r>
      <w:r>
        <w:rPr>
          <w:rFonts w:ascii="Arial" w:hAnsi="Arial" w:cs="Arial"/>
          <w:sz w:val="20"/>
          <w:vertAlign w:val="subscript"/>
        </w:rPr>
        <w:t>28</w:t>
      </w:r>
      <w:r>
        <w:rPr>
          <w:rFonts w:ascii="Arial" w:hAnsi="Arial" w:cs="Arial"/>
          <w:sz w:val="20"/>
        </w:rPr>
        <w:t xml:space="preserve"> = 14 </w:t>
      </w:r>
      <w:proofErr w:type="spellStart"/>
      <w:r>
        <w:rPr>
          <w:rFonts w:ascii="Arial" w:hAnsi="Arial" w:cs="Arial"/>
          <w:sz w:val="20"/>
        </w:rPr>
        <w:t>MPa</w:t>
      </w:r>
      <w:proofErr w:type="spellEnd"/>
      <w:r>
        <w:rPr>
          <w:rFonts w:ascii="Arial" w:hAnsi="Arial" w:cs="Arial"/>
          <w:sz w:val="20"/>
        </w:rPr>
        <w:t>.</w:t>
      </w:r>
    </w:p>
    <w:p w:rsidR="00780699" w:rsidRDefault="00780699">
      <w:pPr>
        <w:pStyle w:val="Nagwek2"/>
        <w:jc w:val="both"/>
        <w:rPr>
          <w:rFonts w:ascii="Arial" w:hAnsi="Arial" w:cs="Arial"/>
          <w:sz w:val="20"/>
        </w:rPr>
      </w:pPr>
      <w:r>
        <w:rPr>
          <w:rFonts w:ascii="Arial" w:hAnsi="Arial" w:cs="Arial"/>
          <w:sz w:val="20"/>
        </w:rPr>
        <w:t>5.4. Wykonanie ścieku z kostki betonowej</w:t>
      </w:r>
    </w:p>
    <w:p w:rsidR="00780699" w:rsidRDefault="00780699">
      <w:pPr>
        <w:jc w:val="both"/>
        <w:rPr>
          <w:rFonts w:ascii="Arial" w:hAnsi="Arial" w:cs="Arial"/>
          <w:sz w:val="20"/>
        </w:rPr>
      </w:pPr>
      <w:r>
        <w:rPr>
          <w:rFonts w:ascii="Arial" w:hAnsi="Arial" w:cs="Arial"/>
          <w:sz w:val="20"/>
        </w:rPr>
        <w:t xml:space="preserve">Kształt i wymiary ścieku powinny być zgodne z dokumentacją projektową. Na wykonanej podsypce należy ułożyć kostkę kamienną w dostosowaniu do projektowanej niwelety ścieku. Szerokość spoin między poszczególnymi kostkami nie powinna przekraczać </w:t>
      </w:r>
      <w:smartTag w:uri="urn:schemas-microsoft-com:office:smarttags" w:element="metricconverter">
        <w:smartTagPr>
          <w:attr w:name="ProductID" w:val="12 mm"/>
        </w:smartTagPr>
        <w:r>
          <w:rPr>
            <w:rFonts w:ascii="Arial" w:hAnsi="Arial" w:cs="Arial"/>
            <w:sz w:val="20"/>
          </w:rPr>
          <w:t xml:space="preserve">12 </w:t>
        </w:r>
        <w:proofErr w:type="spellStart"/>
        <w:r>
          <w:rPr>
            <w:rFonts w:ascii="Arial" w:hAnsi="Arial" w:cs="Arial"/>
            <w:sz w:val="20"/>
          </w:rPr>
          <w:t>mm</w:t>
        </w:r>
      </w:smartTag>
      <w:proofErr w:type="spellEnd"/>
      <w:r>
        <w:rPr>
          <w:rFonts w:ascii="Arial" w:hAnsi="Arial" w:cs="Arial"/>
          <w:sz w:val="20"/>
        </w:rPr>
        <w:t xml:space="preserve">. Spoiny wypełnić zaprawą cementowo-piaskową 1:3. </w:t>
      </w:r>
    </w:p>
    <w:p w:rsidR="00780699" w:rsidRDefault="00780699">
      <w:pPr>
        <w:pStyle w:val="Nagwek1"/>
        <w:jc w:val="both"/>
        <w:rPr>
          <w:rFonts w:ascii="Arial" w:hAnsi="Arial" w:cs="Arial"/>
          <w:sz w:val="20"/>
        </w:rPr>
      </w:pPr>
      <w:r>
        <w:rPr>
          <w:rFonts w:ascii="Arial" w:hAnsi="Arial" w:cs="Arial"/>
          <w:sz w:val="20"/>
        </w:rPr>
        <w:t>6. kontrola jakości robót</w:t>
      </w:r>
    </w:p>
    <w:p w:rsidR="00780699" w:rsidRDefault="00780699">
      <w:pPr>
        <w:pStyle w:val="Nagwek2"/>
        <w:jc w:val="both"/>
        <w:rPr>
          <w:rFonts w:ascii="Arial" w:hAnsi="Arial" w:cs="Arial"/>
          <w:sz w:val="20"/>
        </w:rPr>
      </w:pPr>
      <w:r>
        <w:rPr>
          <w:rFonts w:ascii="Arial" w:hAnsi="Arial" w:cs="Arial"/>
          <w:sz w:val="20"/>
        </w:rPr>
        <w:t>6.1. Ogólne zasady kontroli jakości robót</w:t>
      </w:r>
    </w:p>
    <w:p w:rsidR="00780699" w:rsidRDefault="00780699">
      <w:pPr>
        <w:jc w:val="both"/>
        <w:rPr>
          <w:rFonts w:ascii="Arial" w:hAnsi="Arial" w:cs="Arial"/>
          <w:sz w:val="20"/>
        </w:rPr>
      </w:pPr>
      <w:r>
        <w:rPr>
          <w:rFonts w:ascii="Arial" w:hAnsi="Arial" w:cs="Arial"/>
          <w:sz w:val="20"/>
        </w:rPr>
        <w:t xml:space="preserve">Ogólne zasady kontroli jakości robót podano w SST D-00.00.00 „Wymagania ogólne” </w:t>
      </w:r>
      <w:proofErr w:type="spellStart"/>
      <w:r>
        <w:rPr>
          <w:rFonts w:ascii="Arial" w:hAnsi="Arial" w:cs="Arial"/>
          <w:sz w:val="20"/>
        </w:rPr>
        <w:t>pkt</w:t>
      </w:r>
      <w:proofErr w:type="spellEnd"/>
      <w:r>
        <w:rPr>
          <w:rFonts w:ascii="Arial" w:hAnsi="Arial" w:cs="Arial"/>
          <w:sz w:val="20"/>
        </w:rPr>
        <w:t xml:space="preserve"> 6.</w:t>
      </w:r>
    </w:p>
    <w:p w:rsidR="00780699" w:rsidRDefault="00780699">
      <w:pPr>
        <w:pStyle w:val="Nagwek2"/>
        <w:jc w:val="both"/>
        <w:rPr>
          <w:rFonts w:ascii="Arial" w:hAnsi="Arial" w:cs="Arial"/>
          <w:sz w:val="20"/>
        </w:rPr>
      </w:pPr>
      <w:r>
        <w:rPr>
          <w:rFonts w:ascii="Arial" w:hAnsi="Arial" w:cs="Arial"/>
          <w:sz w:val="20"/>
        </w:rPr>
        <w:t>6.2. Badania przed przystąpieniem do robót</w:t>
      </w:r>
    </w:p>
    <w:p w:rsidR="00780699" w:rsidRDefault="00780699">
      <w:pPr>
        <w:jc w:val="both"/>
        <w:rPr>
          <w:rFonts w:ascii="Arial" w:hAnsi="Arial" w:cs="Arial"/>
          <w:sz w:val="20"/>
        </w:rPr>
      </w:pPr>
      <w:r>
        <w:rPr>
          <w:rFonts w:ascii="Arial" w:hAnsi="Arial" w:cs="Arial"/>
          <w:sz w:val="20"/>
        </w:rPr>
        <w:t>Przed przystąpieniem do robót Wykonawca powinien wykonać badania materiałów przeznaczonych do wykonania ścieku i przedstawić wyniki tych badań Inżynierowi do akceptacji.</w:t>
      </w:r>
    </w:p>
    <w:p w:rsidR="00780699" w:rsidRDefault="00780699">
      <w:pPr>
        <w:jc w:val="both"/>
        <w:rPr>
          <w:rFonts w:ascii="Arial" w:hAnsi="Arial" w:cs="Arial"/>
          <w:sz w:val="20"/>
        </w:rPr>
      </w:pPr>
      <w:r>
        <w:rPr>
          <w:rFonts w:ascii="Arial" w:hAnsi="Arial" w:cs="Arial"/>
          <w:sz w:val="20"/>
        </w:rPr>
        <w:t>Badania kostki powinny być wykonane w zakresie i z częstotliwością wg SST D-05.03.01 Nawierzchnia z kostki kamiennej.</w:t>
      </w:r>
    </w:p>
    <w:p w:rsidR="00780699" w:rsidRDefault="00780699">
      <w:pPr>
        <w:jc w:val="both"/>
        <w:rPr>
          <w:rFonts w:ascii="Arial" w:hAnsi="Arial" w:cs="Arial"/>
          <w:sz w:val="20"/>
        </w:rPr>
      </w:pPr>
      <w:r>
        <w:rPr>
          <w:rFonts w:ascii="Arial" w:hAnsi="Arial" w:cs="Arial"/>
          <w:sz w:val="20"/>
        </w:rPr>
        <w:t xml:space="preserve">Badania pozostałych materiałów stosowanych do wykonania ścieku powinny obejmować wszystkie właściwości, które zostały określone w przepisach podanych dla odpowiednich materiałów w </w:t>
      </w:r>
      <w:proofErr w:type="spellStart"/>
      <w:r>
        <w:rPr>
          <w:rFonts w:ascii="Arial" w:hAnsi="Arial" w:cs="Arial"/>
          <w:sz w:val="20"/>
        </w:rPr>
        <w:t>pkt</w:t>
      </w:r>
      <w:proofErr w:type="spellEnd"/>
      <w:r>
        <w:rPr>
          <w:rFonts w:ascii="Arial" w:hAnsi="Arial" w:cs="Arial"/>
          <w:sz w:val="20"/>
        </w:rPr>
        <w:t xml:space="preserve"> 2.</w:t>
      </w:r>
    </w:p>
    <w:p w:rsidR="00780699" w:rsidRDefault="00780699">
      <w:pPr>
        <w:pStyle w:val="Nagwek2"/>
        <w:jc w:val="both"/>
        <w:rPr>
          <w:rFonts w:ascii="Arial" w:hAnsi="Arial" w:cs="Arial"/>
          <w:sz w:val="20"/>
        </w:rPr>
      </w:pPr>
      <w:r>
        <w:rPr>
          <w:rFonts w:ascii="Arial" w:hAnsi="Arial" w:cs="Arial"/>
          <w:sz w:val="20"/>
        </w:rPr>
        <w:t>6.3. Badania w czasie robót</w:t>
      </w:r>
    </w:p>
    <w:p w:rsidR="00780699" w:rsidRDefault="00780699">
      <w:pPr>
        <w:jc w:val="both"/>
        <w:rPr>
          <w:rFonts w:ascii="Arial" w:hAnsi="Arial" w:cs="Arial"/>
          <w:sz w:val="20"/>
        </w:rPr>
      </w:pPr>
      <w:r>
        <w:rPr>
          <w:rFonts w:ascii="Arial" w:hAnsi="Arial" w:cs="Arial"/>
          <w:b/>
          <w:sz w:val="20"/>
        </w:rPr>
        <w:t xml:space="preserve">6.3.1. </w:t>
      </w:r>
      <w:r>
        <w:rPr>
          <w:rFonts w:ascii="Arial" w:hAnsi="Arial" w:cs="Arial"/>
          <w:sz w:val="20"/>
        </w:rPr>
        <w:t xml:space="preserve"> Kontrola wykonania ławy</w:t>
      </w:r>
    </w:p>
    <w:p w:rsidR="00780699" w:rsidRDefault="00780699">
      <w:pPr>
        <w:jc w:val="both"/>
        <w:rPr>
          <w:rFonts w:ascii="Arial" w:hAnsi="Arial" w:cs="Arial"/>
          <w:sz w:val="20"/>
        </w:rPr>
      </w:pPr>
      <w:r>
        <w:rPr>
          <w:rFonts w:ascii="Arial" w:hAnsi="Arial" w:cs="Arial"/>
          <w:sz w:val="20"/>
        </w:rPr>
        <w:t>a) Zgodność profilu podłużnego górnej powierzchni ław z dokumentacją projektową.</w:t>
      </w:r>
    </w:p>
    <w:p w:rsidR="00780699" w:rsidRDefault="00780699">
      <w:pPr>
        <w:ind w:left="284" w:hanging="284"/>
        <w:jc w:val="both"/>
        <w:rPr>
          <w:rFonts w:ascii="Arial" w:hAnsi="Arial" w:cs="Arial"/>
          <w:sz w:val="20"/>
        </w:rPr>
      </w:pPr>
      <w:r>
        <w:rPr>
          <w:rFonts w:ascii="Arial" w:hAnsi="Arial" w:cs="Arial"/>
          <w:sz w:val="20"/>
        </w:rPr>
        <w:lastRenderedPageBreak/>
        <w:tab/>
        <w:t xml:space="preserve">Profil podłużny górnej powierzchni ławy powinien być zgodny z projektowaną niweletą. Dopuszczalne odchylenia mogą wynosić ± </w:t>
      </w:r>
      <w:smartTag w:uri="urn:schemas-microsoft-com:office:smarttags" w:element="metricconverter">
        <w:smartTagPr>
          <w:attr w:name="ProductID" w:val="1 cm"/>
        </w:smartTagPr>
        <w:r>
          <w:rPr>
            <w:rFonts w:ascii="Arial" w:hAnsi="Arial" w:cs="Arial"/>
            <w:sz w:val="20"/>
          </w:rPr>
          <w:t>1 cm</w:t>
        </w:r>
      </w:smartTag>
      <w:r>
        <w:rPr>
          <w:rFonts w:ascii="Arial" w:hAnsi="Arial" w:cs="Arial"/>
          <w:sz w:val="20"/>
        </w:rPr>
        <w:t xml:space="preserve"> na każde </w:t>
      </w:r>
      <w:smartTag w:uri="urn:schemas-microsoft-com:office:smarttags" w:element="metricconverter">
        <w:smartTagPr>
          <w:attr w:name="ProductID" w:val="100 m"/>
        </w:smartTagPr>
        <w:r>
          <w:rPr>
            <w:rFonts w:ascii="Arial" w:hAnsi="Arial" w:cs="Arial"/>
            <w:sz w:val="20"/>
          </w:rPr>
          <w:t>100 m</w:t>
        </w:r>
      </w:smartTag>
      <w:r>
        <w:rPr>
          <w:rFonts w:ascii="Arial" w:hAnsi="Arial" w:cs="Arial"/>
          <w:sz w:val="20"/>
        </w:rPr>
        <w:t xml:space="preserve"> ławy.</w:t>
      </w:r>
    </w:p>
    <w:p w:rsidR="00780699" w:rsidRDefault="00780699">
      <w:pPr>
        <w:ind w:left="284" w:hanging="284"/>
        <w:jc w:val="both"/>
        <w:rPr>
          <w:rFonts w:ascii="Arial" w:hAnsi="Arial" w:cs="Arial"/>
          <w:sz w:val="20"/>
        </w:rPr>
      </w:pPr>
      <w:r>
        <w:rPr>
          <w:rFonts w:ascii="Arial" w:hAnsi="Arial" w:cs="Arial"/>
          <w:sz w:val="20"/>
        </w:rPr>
        <w:t>b)</w:t>
      </w:r>
      <w:r>
        <w:rPr>
          <w:rFonts w:ascii="Arial" w:hAnsi="Arial" w:cs="Arial"/>
          <w:sz w:val="20"/>
        </w:rPr>
        <w:tab/>
        <w:t>Wymiary ław.</w:t>
      </w:r>
    </w:p>
    <w:p w:rsidR="00780699" w:rsidRDefault="00780699">
      <w:pPr>
        <w:ind w:left="284" w:hanging="284"/>
        <w:jc w:val="both"/>
        <w:rPr>
          <w:rFonts w:ascii="Arial" w:hAnsi="Arial" w:cs="Arial"/>
          <w:sz w:val="20"/>
        </w:rPr>
      </w:pPr>
      <w:r>
        <w:rPr>
          <w:rFonts w:ascii="Arial" w:hAnsi="Arial" w:cs="Arial"/>
          <w:sz w:val="20"/>
        </w:rPr>
        <w:tab/>
        <w:t xml:space="preserve">Wymiary ław należy sprawdzić w dwóch dowolnie wybranych punktach na każde </w:t>
      </w:r>
      <w:smartTag w:uri="urn:schemas-microsoft-com:office:smarttags" w:element="metricconverter">
        <w:smartTagPr>
          <w:attr w:name="ProductID" w:val="100 m"/>
        </w:smartTagPr>
        <w:r>
          <w:rPr>
            <w:rFonts w:ascii="Arial" w:hAnsi="Arial" w:cs="Arial"/>
            <w:sz w:val="20"/>
          </w:rPr>
          <w:t>100 m</w:t>
        </w:r>
      </w:smartTag>
      <w:r>
        <w:rPr>
          <w:rFonts w:ascii="Arial" w:hAnsi="Arial" w:cs="Arial"/>
          <w:sz w:val="20"/>
        </w:rPr>
        <w:t xml:space="preserve"> ławy. Tolerancje wymiarów wynoszą:</w:t>
      </w:r>
    </w:p>
    <w:p w:rsidR="00780699" w:rsidRDefault="00780699">
      <w:pPr>
        <w:ind w:left="284" w:hanging="284"/>
        <w:jc w:val="both"/>
        <w:rPr>
          <w:rFonts w:ascii="Arial" w:hAnsi="Arial" w:cs="Arial"/>
          <w:sz w:val="20"/>
        </w:rPr>
      </w:pPr>
      <w:r>
        <w:rPr>
          <w:rFonts w:ascii="Arial" w:hAnsi="Arial" w:cs="Arial"/>
          <w:sz w:val="20"/>
        </w:rPr>
        <w:tab/>
        <w:t>- dla wysokości  ± 10% wysokości projektowanej,</w:t>
      </w:r>
    </w:p>
    <w:p w:rsidR="00780699" w:rsidRDefault="00780699">
      <w:pPr>
        <w:ind w:left="284" w:hanging="284"/>
        <w:jc w:val="both"/>
        <w:rPr>
          <w:rFonts w:ascii="Arial" w:hAnsi="Arial" w:cs="Arial"/>
          <w:sz w:val="20"/>
        </w:rPr>
      </w:pPr>
      <w:r>
        <w:rPr>
          <w:rFonts w:ascii="Arial" w:hAnsi="Arial" w:cs="Arial"/>
          <w:sz w:val="20"/>
        </w:rPr>
        <w:tab/>
        <w:t>- dla szerokości  ± 10% szerokości projektowanej.</w:t>
      </w:r>
    </w:p>
    <w:p w:rsidR="00780699" w:rsidRDefault="00780699">
      <w:pPr>
        <w:ind w:left="284" w:hanging="284"/>
        <w:jc w:val="both"/>
        <w:rPr>
          <w:rFonts w:ascii="Arial" w:hAnsi="Arial" w:cs="Arial"/>
          <w:sz w:val="20"/>
        </w:rPr>
      </w:pPr>
      <w:r>
        <w:rPr>
          <w:rFonts w:ascii="Arial" w:hAnsi="Arial" w:cs="Arial"/>
          <w:sz w:val="20"/>
        </w:rPr>
        <w:t>c)</w:t>
      </w:r>
      <w:r>
        <w:rPr>
          <w:rFonts w:ascii="Arial" w:hAnsi="Arial" w:cs="Arial"/>
          <w:sz w:val="20"/>
        </w:rPr>
        <w:tab/>
        <w:t>Równość górnej powierzchni ław.</w:t>
      </w:r>
    </w:p>
    <w:p w:rsidR="00780699" w:rsidRDefault="00780699">
      <w:pPr>
        <w:ind w:left="284" w:hanging="284"/>
        <w:jc w:val="both"/>
        <w:rPr>
          <w:rFonts w:ascii="Arial" w:hAnsi="Arial" w:cs="Arial"/>
          <w:sz w:val="20"/>
        </w:rPr>
      </w:pPr>
      <w:r>
        <w:rPr>
          <w:rFonts w:ascii="Arial" w:hAnsi="Arial" w:cs="Arial"/>
          <w:sz w:val="20"/>
        </w:rPr>
        <w:tab/>
        <w:t xml:space="preserve">Równość górnej powierzchni ławy sprawdza się przez przyłożenie w dwóch punktach, na każde </w:t>
      </w:r>
      <w:smartTag w:uri="urn:schemas-microsoft-com:office:smarttags" w:element="metricconverter">
        <w:smartTagPr>
          <w:attr w:name="ProductID" w:val="100 m"/>
        </w:smartTagPr>
        <w:r>
          <w:rPr>
            <w:rFonts w:ascii="Arial" w:hAnsi="Arial" w:cs="Arial"/>
            <w:sz w:val="20"/>
          </w:rPr>
          <w:t>100 m</w:t>
        </w:r>
      </w:smartTag>
      <w:r>
        <w:rPr>
          <w:rFonts w:ascii="Arial" w:hAnsi="Arial" w:cs="Arial"/>
          <w:sz w:val="20"/>
        </w:rPr>
        <w:t xml:space="preserve"> ławy, trzymetrowej łaty.</w:t>
      </w:r>
    </w:p>
    <w:p w:rsidR="00780699" w:rsidRDefault="00780699">
      <w:pPr>
        <w:ind w:left="284" w:hanging="284"/>
        <w:jc w:val="both"/>
        <w:rPr>
          <w:rFonts w:ascii="Arial" w:hAnsi="Arial" w:cs="Arial"/>
          <w:sz w:val="20"/>
        </w:rPr>
      </w:pPr>
      <w:r>
        <w:rPr>
          <w:rFonts w:ascii="Arial" w:hAnsi="Arial" w:cs="Arial"/>
          <w:sz w:val="20"/>
        </w:rPr>
        <w:tab/>
        <w:t xml:space="preserve">Prześwit pomiędzy górną powierzchnią ławy i przyłożoną łatą nie może przekraczać </w:t>
      </w:r>
      <w:smartTag w:uri="urn:schemas-microsoft-com:office:smarttags" w:element="metricconverter">
        <w:smartTagPr>
          <w:attr w:name="ProductID" w:val="1 cm"/>
        </w:smartTagPr>
        <w:r>
          <w:rPr>
            <w:rFonts w:ascii="Arial" w:hAnsi="Arial" w:cs="Arial"/>
            <w:sz w:val="20"/>
          </w:rPr>
          <w:t xml:space="preserve">1 </w:t>
        </w:r>
        <w:proofErr w:type="spellStart"/>
        <w:r>
          <w:rPr>
            <w:rFonts w:ascii="Arial" w:hAnsi="Arial" w:cs="Arial"/>
            <w:sz w:val="20"/>
          </w:rPr>
          <w:t>cm</w:t>
        </w:r>
      </w:smartTag>
      <w:proofErr w:type="spellEnd"/>
      <w:r>
        <w:rPr>
          <w:rFonts w:ascii="Arial" w:hAnsi="Arial" w:cs="Arial"/>
          <w:sz w:val="20"/>
        </w:rPr>
        <w:t>.</w:t>
      </w:r>
    </w:p>
    <w:p w:rsidR="00780699" w:rsidRDefault="00780699">
      <w:pPr>
        <w:ind w:left="284" w:hanging="284"/>
        <w:jc w:val="both"/>
        <w:rPr>
          <w:rFonts w:ascii="Arial" w:hAnsi="Arial" w:cs="Arial"/>
          <w:sz w:val="20"/>
        </w:rPr>
      </w:pPr>
      <w:r>
        <w:rPr>
          <w:rFonts w:ascii="Arial" w:hAnsi="Arial" w:cs="Arial"/>
          <w:sz w:val="20"/>
        </w:rPr>
        <w:t>d)</w:t>
      </w:r>
      <w:r>
        <w:rPr>
          <w:rFonts w:ascii="Arial" w:hAnsi="Arial" w:cs="Arial"/>
          <w:sz w:val="20"/>
        </w:rPr>
        <w:tab/>
        <w:t>Odchylenie linii ław od projektowanego kierunku.</w:t>
      </w:r>
    </w:p>
    <w:p w:rsidR="00780699" w:rsidRDefault="00780699">
      <w:pPr>
        <w:ind w:left="284" w:hanging="284"/>
        <w:jc w:val="both"/>
        <w:rPr>
          <w:rFonts w:ascii="Arial" w:hAnsi="Arial" w:cs="Arial"/>
          <w:sz w:val="20"/>
        </w:rPr>
      </w:pPr>
      <w:r>
        <w:rPr>
          <w:rFonts w:ascii="Arial" w:hAnsi="Arial" w:cs="Arial"/>
          <w:sz w:val="20"/>
        </w:rPr>
        <w:tab/>
        <w:t xml:space="preserve">Dopuszczalne odchylenie linii ław od projektowanego kierunku nie może przekraczać ± </w:t>
      </w:r>
      <w:smartTag w:uri="urn:schemas-microsoft-com:office:smarttags" w:element="metricconverter">
        <w:smartTagPr>
          <w:attr w:name="ProductID" w:val="2 cm"/>
        </w:smartTagPr>
        <w:r>
          <w:rPr>
            <w:rFonts w:ascii="Arial" w:hAnsi="Arial" w:cs="Arial"/>
            <w:sz w:val="20"/>
          </w:rPr>
          <w:t>2 cm</w:t>
        </w:r>
      </w:smartTag>
      <w:r>
        <w:rPr>
          <w:rFonts w:ascii="Arial" w:hAnsi="Arial" w:cs="Arial"/>
          <w:sz w:val="20"/>
        </w:rPr>
        <w:t xml:space="preserve"> na każde </w:t>
      </w:r>
      <w:smartTag w:uri="urn:schemas-microsoft-com:office:smarttags" w:element="metricconverter">
        <w:smartTagPr>
          <w:attr w:name="ProductID" w:val="100 m"/>
        </w:smartTagPr>
        <w:r>
          <w:rPr>
            <w:rFonts w:ascii="Arial" w:hAnsi="Arial" w:cs="Arial"/>
            <w:sz w:val="20"/>
          </w:rPr>
          <w:t>100 m</w:t>
        </w:r>
      </w:smartTag>
      <w:r>
        <w:rPr>
          <w:rFonts w:ascii="Arial" w:hAnsi="Arial" w:cs="Arial"/>
          <w:sz w:val="20"/>
        </w:rPr>
        <w:t xml:space="preserve"> wykonanej ławy.</w:t>
      </w:r>
    </w:p>
    <w:p w:rsidR="00780699" w:rsidRDefault="00780699">
      <w:pPr>
        <w:spacing w:before="120"/>
        <w:jc w:val="both"/>
        <w:rPr>
          <w:rFonts w:ascii="Arial" w:hAnsi="Arial" w:cs="Arial"/>
          <w:sz w:val="20"/>
        </w:rPr>
      </w:pPr>
      <w:r>
        <w:rPr>
          <w:rFonts w:ascii="Arial" w:hAnsi="Arial" w:cs="Arial"/>
          <w:b/>
          <w:sz w:val="20"/>
        </w:rPr>
        <w:t xml:space="preserve">6.3.2. </w:t>
      </w:r>
      <w:r>
        <w:rPr>
          <w:rFonts w:ascii="Arial" w:hAnsi="Arial" w:cs="Arial"/>
          <w:sz w:val="20"/>
        </w:rPr>
        <w:t>Kontrola podsypki</w:t>
      </w:r>
    </w:p>
    <w:p w:rsidR="00780699" w:rsidRDefault="00780699">
      <w:pPr>
        <w:pStyle w:val="Standardowytekst"/>
        <w:rPr>
          <w:rFonts w:ascii="Arial" w:hAnsi="Arial" w:cs="Arial"/>
        </w:rPr>
      </w:pPr>
      <w:r>
        <w:rPr>
          <w:rFonts w:ascii="Arial" w:hAnsi="Arial" w:cs="Arial"/>
        </w:rPr>
        <w:t>Wykonana podsypka może posiadać dopuszczalne odchyłki od wartości projektowanych grubość warstwy ±</w:t>
      </w:r>
      <w:smartTag w:uri="urn:schemas-microsoft-com:office:smarttags" w:element="metricconverter">
        <w:smartTagPr>
          <w:attr w:name="ProductID" w:val="1 cm"/>
        </w:smartTagPr>
        <w:r>
          <w:rPr>
            <w:rFonts w:ascii="Arial" w:hAnsi="Arial" w:cs="Arial"/>
          </w:rPr>
          <w:t xml:space="preserve">1 </w:t>
        </w:r>
        <w:proofErr w:type="spellStart"/>
        <w:r>
          <w:rPr>
            <w:rFonts w:ascii="Arial" w:hAnsi="Arial" w:cs="Arial"/>
          </w:rPr>
          <w:t>cm</w:t>
        </w:r>
      </w:smartTag>
      <w:proofErr w:type="spellEnd"/>
      <w:r>
        <w:rPr>
          <w:rFonts w:ascii="Arial" w:hAnsi="Arial" w:cs="Arial"/>
        </w:rPr>
        <w:t>.</w:t>
      </w:r>
    </w:p>
    <w:p w:rsidR="00780699" w:rsidRDefault="00780699">
      <w:pPr>
        <w:spacing w:before="120"/>
        <w:jc w:val="both"/>
        <w:rPr>
          <w:rFonts w:ascii="Arial" w:hAnsi="Arial" w:cs="Arial"/>
          <w:sz w:val="20"/>
        </w:rPr>
      </w:pPr>
      <w:r>
        <w:rPr>
          <w:rFonts w:ascii="Arial" w:hAnsi="Arial" w:cs="Arial"/>
          <w:b/>
          <w:sz w:val="20"/>
        </w:rPr>
        <w:t xml:space="preserve">6.3.3. </w:t>
      </w:r>
      <w:r>
        <w:rPr>
          <w:rFonts w:ascii="Arial" w:hAnsi="Arial" w:cs="Arial"/>
          <w:sz w:val="20"/>
        </w:rPr>
        <w:t>Kontrola ułożenia kostki kamiennej w ścieku</w:t>
      </w:r>
    </w:p>
    <w:p w:rsidR="00780699" w:rsidRDefault="00780699">
      <w:pPr>
        <w:pStyle w:val="Standardowytekst"/>
        <w:rPr>
          <w:rFonts w:ascii="Arial" w:hAnsi="Arial" w:cs="Arial"/>
        </w:rPr>
      </w:pPr>
      <w:r>
        <w:rPr>
          <w:rFonts w:ascii="Arial" w:hAnsi="Arial" w:cs="Arial"/>
        </w:rPr>
        <w:t>Przy wykonywaniu ścieku, badaniu podlegają:</w:t>
      </w:r>
    </w:p>
    <w:p w:rsidR="00780699" w:rsidRDefault="00780699" w:rsidP="00BE0702">
      <w:pPr>
        <w:tabs>
          <w:tab w:val="left" w:pos="0"/>
          <w:tab w:val="left" w:pos="3822"/>
          <w:tab w:val="right" w:leader="dot" w:pos="11901"/>
        </w:tabs>
        <w:jc w:val="both"/>
        <w:rPr>
          <w:rFonts w:ascii="Arial" w:hAnsi="Arial" w:cs="Arial"/>
          <w:sz w:val="20"/>
        </w:rPr>
      </w:pPr>
      <w:r>
        <w:rPr>
          <w:rFonts w:ascii="Arial" w:hAnsi="Arial" w:cs="Arial"/>
          <w:sz w:val="20"/>
        </w:rPr>
        <w:t xml:space="preserve">niweleta ścieku, która może różnić się od niwelety projektowanej o ± </w:t>
      </w:r>
      <w:smartTag w:uri="urn:schemas-microsoft-com:office:smarttags" w:element="metricconverter">
        <w:smartTagPr>
          <w:attr w:name="ProductID" w:val="1 cm"/>
        </w:smartTagPr>
        <w:r>
          <w:rPr>
            <w:rFonts w:ascii="Arial" w:hAnsi="Arial" w:cs="Arial"/>
            <w:sz w:val="20"/>
          </w:rPr>
          <w:t>1 cm</w:t>
        </w:r>
      </w:smartTag>
      <w:r>
        <w:rPr>
          <w:rFonts w:ascii="Arial" w:hAnsi="Arial" w:cs="Arial"/>
          <w:sz w:val="20"/>
        </w:rPr>
        <w:t xml:space="preserve"> na każde </w:t>
      </w:r>
      <w:smartTag w:uri="urn:schemas-microsoft-com:office:smarttags" w:element="metricconverter">
        <w:smartTagPr>
          <w:attr w:name="ProductID" w:val="100 m"/>
        </w:smartTagPr>
        <w:r>
          <w:rPr>
            <w:rFonts w:ascii="Arial" w:hAnsi="Arial" w:cs="Arial"/>
            <w:sz w:val="20"/>
          </w:rPr>
          <w:t>100 m</w:t>
        </w:r>
      </w:smartTag>
      <w:r w:rsidR="00BE0702">
        <w:rPr>
          <w:rFonts w:ascii="Arial" w:hAnsi="Arial" w:cs="Arial"/>
          <w:sz w:val="20"/>
        </w:rPr>
        <w:t xml:space="preserve"> wykonanego </w:t>
      </w:r>
      <w:proofErr w:type="spellStart"/>
      <w:r>
        <w:rPr>
          <w:rFonts w:ascii="Arial" w:hAnsi="Arial" w:cs="Arial"/>
          <w:sz w:val="20"/>
        </w:rPr>
        <w:t>ścieku,równość</w:t>
      </w:r>
      <w:proofErr w:type="spellEnd"/>
      <w:r>
        <w:rPr>
          <w:rFonts w:ascii="Arial" w:hAnsi="Arial" w:cs="Arial"/>
          <w:sz w:val="20"/>
        </w:rPr>
        <w:t xml:space="preserve"> podłużna ścieku, sprawdzana w dwóch dowolnie wybranych punktach na każde </w:t>
      </w:r>
      <w:smartTag w:uri="urn:schemas-microsoft-com:office:smarttags" w:element="metricconverter">
        <w:smartTagPr>
          <w:attr w:name="ProductID" w:val="100 m"/>
        </w:smartTagPr>
        <w:r>
          <w:rPr>
            <w:rFonts w:ascii="Arial" w:hAnsi="Arial" w:cs="Arial"/>
            <w:sz w:val="20"/>
          </w:rPr>
          <w:t>100 m</w:t>
        </w:r>
      </w:smartTag>
      <w:r>
        <w:rPr>
          <w:rFonts w:ascii="Arial" w:hAnsi="Arial" w:cs="Arial"/>
          <w:sz w:val="20"/>
        </w:rPr>
        <w:t xml:space="preserve"> długości, która może wykazywać prześwit nie większy niż </w:t>
      </w:r>
      <w:smartTag w:uri="urn:schemas-microsoft-com:office:smarttags" w:element="metricconverter">
        <w:smartTagPr>
          <w:attr w:name="ProductID" w:val="0,8 cm"/>
        </w:smartTagPr>
        <w:r>
          <w:rPr>
            <w:rFonts w:ascii="Arial" w:hAnsi="Arial" w:cs="Arial"/>
            <w:sz w:val="20"/>
          </w:rPr>
          <w:t>0,8 cm</w:t>
        </w:r>
      </w:smartTag>
      <w:r>
        <w:rPr>
          <w:rFonts w:ascii="Arial" w:hAnsi="Arial" w:cs="Arial"/>
          <w:sz w:val="20"/>
        </w:rPr>
        <w:t xml:space="preserve"> pomiędzy powierzchnią ścieku a łatą czterometrową.</w:t>
      </w:r>
    </w:p>
    <w:p w:rsidR="00780699" w:rsidRDefault="00780699" w:rsidP="00BE0702">
      <w:pPr>
        <w:tabs>
          <w:tab w:val="left" w:pos="3822"/>
          <w:tab w:val="right" w:leader="dot" w:pos="11901"/>
        </w:tabs>
        <w:jc w:val="both"/>
        <w:rPr>
          <w:rFonts w:ascii="Arial" w:hAnsi="Arial" w:cs="Arial"/>
          <w:sz w:val="20"/>
        </w:rPr>
      </w:pPr>
      <w:r>
        <w:rPr>
          <w:rFonts w:ascii="Arial" w:hAnsi="Arial" w:cs="Arial"/>
          <w:sz w:val="20"/>
        </w:rPr>
        <w:t xml:space="preserve">Wypełnienie spoin, wykonane zgodnie z pkt. 5m sprawdzenie na każdych </w:t>
      </w:r>
      <w:smartTag w:uri="urn:schemas-microsoft-com:office:smarttags" w:element="metricconverter">
        <w:smartTagPr>
          <w:attr w:name="ProductID" w:val="10 m"/>
        </w:smartTagPr>
        <w:r>
          <w:rPr>
            <w:rFonts w:ascii="Arial" w:hAnsi="Arial" w:cs="Arial"/>
            <w:sz w:val="20"/>
          </w:rPr>
          <w:t>10 m</w:t>
        </w:r>
      </w:smartTag>
      <w:r>
        <w:rPr>
          <w:rFonts w:ascii="Arial" w:hAnsi="Arial" w:cs="Arial"/>
          <w:sz w:val="20"/>
        </w:rPr>
        <w:t xml:space="preserve"> wykonanego ścieku, przy czym wymagane jest całkowite wypełnienie badanych spoin.</w:t>
      </w:r>
    </w:p>
    <w:p w:rsidR="00780699" w:rsidRDefault="00780699">
      <w:pPr>
        <w:tabs>
          <w:tab w:val="left" w:pos="283"/>
          <w:tab w:val="left" w:pos="3822"/>
          <w:tab w:val="right" w:leader="dot" w:pos="11901"/>
        </w:tabs>
        <w:ind w:left="283" w:hanging="283"/>
        <w:jc w:val="both"/>
        <w:rPr>
          <w:rFonts w:ascii="Arial" w:hAnsi="Arial" w:cs="Arial"/>
          <w:sz w:val="20"/>
        </w:rPr>
      </w:pPr>
      <w:r>
        <w:rPr>
          <w:rFonts w:ascii="Arial" w:hAnsi="Arial" w:cs="Arial"/>
          <w:sz w:val="20"/>
        </w:rPr>
        <w:t xml:space="preserve">Grubość podsypki, sprawdzana co </w:t>
      </w:r>
      <w:smartTag w:uri="urn:schemas-microsoft-com:office:smarttags" w:element="metricconverter">
        <w:smartTagPr>
          <w:attr w:name="ProductID" w:val="100 m"/>
        </w:smartTagPr>
        <w:r>
          <w:rPr>
            <w:rFonts w:ascii="Arial" w:hAnsi="Arial" w:cs="Arial"/>
            <w:sz w:val="20"/>
          </w:rPr>
          <w:t>100 m</w:t>
        </w:r>
      </w:smartTag>
      <w:r>
        <w:rPr>
          <w:rFonts w:ascii="Arial" w:hAnsi="Arial" w:cs="Arial"/>
          <w:sz w:val="20"/>
        </w:rPr>
        <w:t xml:space="preserve">, która może różnić się od grubości projektowanej </w:t>
      </w:r>
      <w:r>
        <w:rPr>
          <w:rFonts w:ascii="Arial" w:hAnsi="Arial" w:cs="Arial"/>
          <w:sz w:val="20"/>
        </w:rPr>
        <w:sym w:font="Symbol" w:char="F0B1"/>
      </w:r>
      <w:r>
        <w:rPr>
          <w:rFonts w:ascii="Arial" w:hAnsi="Arial" w:cs="Arial"/>
          <w:sz w:val="20"/>
        </w:rPr>
        <w:t xml:space="preserve"> </w:t>
      </w:r>
      <w:smartTag w:uri="urn:schemas-microsoft-com:office:smarttags" w:element="metricconverter">
        <w:smartTagPr>
          <w:attr w:name="ProductID" w:val="1 cm"/>
        </w:smartTagPr>
        <w:r>
          <w:rPr>
            <w:rFonts w:ascii="Arial" w:hAnsi="Arial" w:cs="Arial"/>
            <w:sz w:val="20"/>
          </w:rPr>
          <w:t xml:space="preserve">1 </w:t>
        </w:r>
        <w:proofErr w:type="spellStart"/>
        <w:r>
          <w:rPr>
            <w:rFonts w:ascii="Arial" w:hAnsi="Arial" w:cs="Arial"/>
            <w:sz w:val="20"/>
          </w:rPr>
          <w:t>cm</w:t>
        </w:r>
      </w:smartTag>
      <w:proofErr w:type="spellEnd"/>
      <w:r>
        <w:rPr>
          <w:rFonts w:ascii="Arial" w:hAnsi="Arial" w:cs="Arial"/>
          <w:sz w:val="20"/>
        </w:rPr>
        <w:t>.</w:t>
      </w:r>
    </w:p>
    <w:p w:rsidR="00780699" w:rsidRDefault="00780699">
      <w:pPr>
        <w:pStyle w:val="Nagwek1"/>
        <w:tabs>
          <w:tab w:val="left" w:pos="709"/>
          <w:tab w:val="right" w:leader="dot" w:pos="8788"/>
        </w:tabs>
        <w:jc w:val="both"/>
        <w:rPr>
          <w:rFonts w:ascii="Arial" w:hAnsi="Arial" w:cs="Arial"/>
          <w:sz w:val="20"/>
        </w:rPr>
      </w:pPr>
      <w:r>
        <w:rPr>
          <w:rFonts w:ascii="Arial" w:hAnsi="Arial" w:cs="Arial"/>
          <w:sz w:val="20"/>
        </w:rPr>
        <w:t>7. obmiar robót</w:t>
      </w:r>
    </w:p>
    <w:p w:rsidR="00780699" w:rsidRDefault="00780699">
      <w:pPr>
        <w:pStyle w:val="Nagwek2"/>
        <w:tabs>
          <w:tab w:val="left" w:pos="709"/>
          <w:tab w:val="right" w:leader="dot" w:pos="8788"/>
        </w:tabs>
        <w:spacing w:after="0"/>
        <w:jc w:val="both"/>
        <w:rPr>
          <w:rFonts w:ascii="Arial" w:hAnsi="Arial" w:cs="Arial"/>
          <w:sz w:val="20"/>
        </w:rPr>
      </w:pPr>
      <w:r>
        <w:rPr>
          <w:rFonts w:ascii="Arial" w:hAnsi="Arial" w:cs="Arial"/>
          <w:sz w:val="20"/>
        </w:rPr>
        <w:t>7.1. Ogólne zasady obmiaru robót</w:t>
      </w:r>
    </w:p>
    <w:p w:rsidR="00780699" w:rsidRDefault="00780699">
      <w:pPr>
        <w:tabs>
          <w:tab w:val="left" w:pos="709"/>
          <w:tab w:val="right" w:leader="dot" w:pos="8788"/>
        </w:tabs>
        <w:jc w:val="both"/>
        <w:rPr>
          <w:rFonts w:ascii="Arial" w:hAnsi="Arial" w:cs="Arial"/>
          <w:sz w:val="20"/>
        </w:rPr>
      </w:pPr>
      <w:r>
        <w:rPr>
          <w:rFonts w:ascii="Arial" w:hAnsi="Arial" w:cs="Arial"/>
          <w:sz w:val="20"/>
        </w:rPr>
        <w:t xml:space="preserve">Ogólne zasady obmiaru robót podano w SST D-00.00.00 „Wymagania ogólne” </w:t>
      </w:r>
      <w:proofErr w:type="spellStart"/>
      <w:r>
        <w:rPr>
          <w:rFonts w:ascii="Arial" w:hAnsi="Arial" w:cs="Arial"/>
          <w:sz w:val="20"/>
        </w:rPr>
        <w:t>pkt</w:t>
      </w:r>
      <w:proofErr w:type="spellEnd"/>
      <w:r>
        <w:rPr>
          <w:rFonts w:ascii="Arial" w:hAnsi="Arial" w:cs="Arial"/>
          <w:sz w:val="20"/>
        </w:rPr>
        <w:t xml:space="preserve"> 7.</w:t>
      </w:r>
    </w:p>
    <w:p w:rsidR="00780699" w:rsidRDefault="00780699">
      <w:pPr>
        <w:pStyle w:val="Nagwek2"/>
        <w:tabs>
          <w:tab w:val="left" w:pos="709"/>
          <w:tab w:val="right" w:leader="dot" w:pos="8788"/>
        </w:tabs>
        <w:jc w:val="both"/>
        <w:rPr>
          <w:rFonts w:ascii="Arial" w:hAnsi="Arial" w:cs="Arial"/>
          <w:sz w:val="20"/>
        </w:rPr>
      </w:pPr>
      <w:r>
        <w:rPr>
          <w:rFonts w:ascii="Arial" w:hAnsi="Arial" w:cs="Arial"/>
          <w:sz w:val="20"/>
        </w:rPr>
        <w:t>7.2. Jednostka obmiarowa</w:t>
      </w:r>
    </w:p>
    <w:p w:rsidR="00780699" w:rsidRDefault="00780699">
      <w:pPr>
        <w:tabs>
          <w:tab w:val="left" w:pos="709"/>
          <w:tab w:val="right" w:leader="dot" w:pos="8788"/>
        </w:tabs>
        <w:jc w:val="both"/>
        <w:rPr>
          <w:rFonts w:ascii="Arial" w:hAnsi="Arial" w:cs="Arial"/>
          <w:sz w:val="20"/>
        </w:rPr>
      </w:pPr>
      <w:r>
        <w:rPr>
          <w:rFonts w:ascii="Arial" w:hAnsi="Arial" w:cs="Arial"/>
          <w:sz w:val="20"/>
        </w:rPr>
        <w:t>Jednostką obmiarową jest m (metr) wykonanego ścieku z kostki kamiennej.</w:t>
      </w:r>
    </w:p>
    <w:p w:rsidR="00780699" w:rsidRDefault="00780699">
      <w:pPr>
        <w:pStyle w:val="Nagwek1"/>
        <w:tabs>
          <w:tab w:val="left" w:pos="709"/>
          <w:tab w:val="right" w:leader="dot" w:pos="8788"/>
        </w:tabs>
        <w:jc w:val="both"/>
        <w:rPr>
          <w:rFonts w:ascii="Arial" w:hAnsi="Arial" w:cs="Arial"/>
          <w:sz w:val="20"/>
        </w:rPr>
      </w:pPr>
      <w:r>
        <w:rPr>
          <w:rFonts w:ascii="Arial" w:hAnsi="Arial" w:cs="Arial"/>
          <w:sz w:val="20"/>
        </w:rPr>
        <w:t>8. ODBIÓR ROBÓT</w:t>
      </w:r>
    </w:p>
    <w:p w:rsidR="00780699" w:rsidRDefault="00780699">
      <w:pPr>
        <w:pStyle w:val="Nagwek2"/>
        <w:tabs>
          <w:tab w:val="left" w:pos="709"/>
          <w:tab w:val="right" w:leader="dot" w:pos="8788"/>
        </w:tabs>
        <w:spacing w:after="0"/>
        <w:jc w:val="both"/>
        <w:rPr>
          <w:rFonts w:ascii="Arial" w:hAnsi="Arial" w:cs="Arial"/>
          <w:sz w:val="20"/>
        </w:rPr>
      </w:pPr>
      <w:r>
        <w:rPr>
          <w:rFonts w:ascii="Arial" w:hAnsi="Arial" w:cs="Arial"/>
          <w:sz w:val="20"/>
        </w:rPr>
        <w:t>8.1. Ogólne zasady odbioru robót</w:t>
      </w:r>
    </w:p>
    <w:p w:rsidR="00780699" w:rsidRDefault="00780699" w:rsidP="00BE0702">
      <w:pPr>
        <w:pStyle w:val="StylIwony"/>
        <w:tabs>
          <w:tab w:val="left" w:pos="0"/>
          <w:tab w:val="right" w:leader="dot" w:pos="8788"/>
        </w:tabs>
        <w:spacing w:before="0" w:after="0"/>
        <w:jc w:val="both"/>
        <w:rPr>
          <w:rFonts w:ascii="Arial" w:hAnsi="Arial" w:cs="Arial"/>
          <w:sz w:val="20"/>
        </w:rPr>
      </w:pPr>
      <w:r>
        <w:rPr>
          <w:rFonts w:ascii="Arial" w:hAnsi="Arial" w:cs="Arial"/>
          <w:sz w:val="20"/>
        </w:rPr>
        <w:t xml:space="preserve">Ogólne zasady odbioru robót podano w SST D-00.00.00 „Wymagania ogólne” </w:t>
      </w:r>
      <w:proofErr w:type="spellStart"/>
      <w:r>
        <w:rPr>
          <w:rFonts w:ascii="Arial" w:hAnsi="Arial" w:cs="Arial"/>
          <w:sz w:val="20"/>
        </w:rPr>
        <w:t>pkt</w:t>
      </w:r>
      <w:proofErr w:type="spellEnd"/>
      <w:r>
        <w:rPr>
          <w:rFonts w:ascii="Arial" w:hAnsi="Arial" w:cs="Arial"/>
          <w:sz w:val="20"/>
        </w:rPr>
        <w:t xml:space="preserve"> 8.</w:t>
      </w:r>
    </w:p>
    <w:p w:rsidR="00780699" w:rsidRDefault="00780699" w:rsidP="00BE0702">
      <w:pPr>
        <w:pStyle w:val="StylIwony"/>
        <w:tabs>
          <w:tab w:val="left" w:pos="0"/>
          <w:tab w:val="right" w:leader="dot" w:pos="8788"/>
        </w:tabs>
        <w:spacing w:before="0" w:after="0"/>
        <w:jc w:val="both"/>
        <w:rPr>
          <w:rFonts w:ascii="Arial" w:hAnsi="Arial" w:cs="Arial"/>
          <w:sz w:val="20"/>
        </w:rPr>
      </w:pPr>
      <w:r>
        <w:rPr>
          <w:rFonts w:ascii="Arial" w:hAnsi="Arial" w:cs="Arial"/>
          <w:sz w:val="20"/>
        </w:rPr>
        <w:tab/>
        <w:t xml:space="preserve">Roboty uznaje się za wykonane zgodnie z dokumentacją projektową, SST i wymaganiami Inżyniera, jeżeli wszystkie pomiary i badania z zachowaniem tolerancji wg </w:t>
      </w:r>
      <w:proofErr w:type="spellStart"/>
      <w:r>
        <w:rPr>
          <w:rFonts w:ascii="Arial" w:hAnsi="Arial" w:cs="Arial"/>
          <w:sz w:val="20"/>
        </w:rPr>
        <w:t>pkt</w:t>
      </w:r>
      <w:proofErr w:type="spellEnd"/>
      <w:r>
        <w:rPr>
          <w:rFonts w:ascii="Arial" w:hAnsi="Arial" w:cs="Arial"/>
          <w:sz w:val="20"/>
        </w:rPr>
        <w:t xml:space="preserve"> 6 dały wyniki pozytywne.</w:t>
      </w:r>
    </w:p>
    <w:p w:rsidR="00780699" w:rsidRDefault="00780699">
      <w:pPr>
        <w:pStyle w:val="Nagwek2"/>
        <w:tabs>
          <w:tab w:val="left" w:pos="709"/>
          <w:tab w:val="right" w:leader="dot" w:pos="8788"/>
        </w:tabs>
        <w:jc w:val="both"/>
        <w:rPr>
          <w:rFonts w:ascii="Arial" w:hAnsi="Arial" w:cs="Arial"/>
          <w:sz w:val="20"/>
        </w:rPr>
      </w:pPr>
      <w:r>
        <w:rPr>
          <w:rFonts w:ascii="Arial" w:hAnsi="Arial" w:cs="Arial"/>
          <w:sz w:val="20"/>
        </w:rPr>
        <w:t>8.2. Odbiór robót zanikających i ulegających zakryciu</w:t>
      </w:r>
    </w:p>
    <w:p w:rsidR="00780699" w:rsidRDefault="00780699">
      <w:pPr>
        <w:tabs>
          <w:tab w:val="left" w:pos="709"/>
          <w:tab w:val="right" w:leader="dot" w:pos="8788"/>
        </w:tabs>
        <w:jc w:val="both"/>
        <w:rPr>
          <w:rFonts w:ascii="Arial" w:hAnsi="Arial" w:cs="Arial"/>
          <w:sz w:val="20"/>
        </w:rPr>
      </w:pPr>
      <w:r>
        <w:rPr>
          <w:rFonts w:ascii="Arial" w:hAnsi="Arial" w:cs="Arial"/>
          <w:sz w:val="20"/>
        </w:rPr>
        <w:t>Odbiorowi robót zanikających i ulegających zakryciu podlegają:</w:t>
      </w:r>
    </w:p>
    <w:p w:rsidR="00780699" w:rsidRDefault="00780699">
      <w:pPr>
        <w:tabs>
          <w:tab w:val="left" w:pos="283"/>
          <w:tab w:val="left" w:pos="3822"/>
          <w:tab w:val="right" w:leader="dot" w:pos="11901"/>
        </w:tabs>
        <w:ind w:left="283" w:hanging="283"/>
        <w:jc w:val="both"/>
        <w:rPr>
          <w:rFonts w:ascii="Arial" w:hAnsi="Arial" w:cs="Arial"/>
          <w:sz w:val="20"/>
        </w:rPr>
      </w:pPr>
      <w:r>
        <w:rPr>
          <w:rFonts w:ascii="Arial" w:hAnsi="Arial" w:cs="Arial"/>
          <w:sz w:val="20"/>
        </w:rPr>
        <w:t>ława betonowa,</w:t>
      </w:r>
    </w:p>
    <w:p w:rsidR="00780699" w:rsidRDefault="00780699">
      <w:pPr>
        <w:tabs>
          <w:tab w:val="left" w:pos="283"/>
          <w:tab w:val="left" w:pos="3822"/>
          <w:tab w:val="right" w:leader="dot" w:pos="11901"/>
        </w:tabs>
        <w:ind w:left="283" w:hanging="283"/>
        <w:jc w:val="both"/>
        <w:rPr>
          <w:rFonts w:ascii="Arial" w:hAnsi="Arial" w:cs="Arial"/>
          <w:sz w:val="20"/>
        </w:rPr>
      </w:pPr>
      <w:r>
        <w:rPr>
          <w:rFonts w:ascii="Arial" w:hAnsi="Arial" w:cs="Arial"/>
          <w:sz w:val="20"/>
        </w:rPr>
        <w:t>wykonana podsypka cementowo-piaskowa.</w:t>
      </w:r>
    </w:p>
    <w:p w:rsidR="00780699" w:rsidRDefault="00780699">
      <w:pPr>
        <w:pStyle w:val="Nagwek1"/>
        <w:tabs>
          <w:tab w:val="left" w:pos="709"/>
          <w:tab w:val="right" w:leader="dot" w:pos="8788"/>
        </w:tabs>
        <w:jc w:val="both"/>
        <w:rPr>
          <w:rFonts w:ascii="Arial" w:hAnsi="Arial" w:cs="Arial"/>
          <w:sz w:val="20"/>
        </w:rPr>
      </w:pPr>
      <w:r>
        <w:rPr>
          <w:rFonts w:ascii="Arial" w:hAnsi="Arial" w:cs="Arial"/>
          <w:sz w:val="20"/>
        </w:rPr>
        <w:t>9. PODSTAWA PŁATNOŚCI</w:t>
      </w:r>
    </w:p>
    <w:p w:rsidR="00780699" w:rsidRDefault="00780699">
      <w:pPr>
        <w:pStyle w:val="Nagwek2"/>
        <w:tabs>
          <w:tab w:val="left" w:pos="709"/>
          <w:tab w:val="right" w:leader="dot" w:pos="8788"/>
        </w:tabs>
        <w:spacing w:before="0"/>
        <w:jc w:val="both"/>
        <w:rPr>
          <w:rFonts w:ascii="Arial" w:hAnsi="Arial" w:cs="Arial"/>
          <w:sz w:val="20"/>
        </w:rPr>
      </w:pPr>
      <w:r>
        <w:rPr>
          <w:rFonts w:ascii="Arial" w:hAnsi="Arial" w:cs="Arial"/>
          <w:sz w:val="20"/>
        </w:rPr>
        <w:t>9.1. Ogólne ustalenia dotyczące podstawy płatności</w:t>
      </w:r>
    </w:p>
    <w:p w:rsidR="00780699" w:rsidRDefault="00780699">
      <w:pPr>
        <w:pStyle w:val="StylIwony"/>
        <w:tabs>
          <w:tab w:val="right" w:leader="dot" w:pos="8788"/>
        </w:tabs>
        <w:spacing w:before="0" w:after="0"/>
        <w:ind w:left="540" w:hanging="540"/>
        <w:jc w:val="both"/>
        <w:rPr>
          <w:rFonts w:ascii="Arial" w:hAnsi="Arial" w:cs="Arial"/>
          <w:sz w:val="20"/>
        </w:rPr>
      </w:pPr>
      <w:r>
        <w:rPr>
          <w:rFonts w:ascii="Arial" w:hAnsi="Arial" w:cs="Arial"/>
          <w:sz w:val="20"/>
        </w:rPr>
        <w:t xml:space="preserve">Ogólne ustalenia dotyczące podstawy płatności podano w SST D-00.00.00 „Wymagania ogólne” </w:t>
      </w:r>
      <w:proofErr w:type="spellStart"/>
      <w:r>
        <w:rPr>
          <w:rFonts w:ascii="Arial" w:hAnsi="Arial" w:cs="Arial"/>
          <w:sz w:val="20"/>
        </w:rPr>
        <w:t>pkt</w:t>
      </w:r>
      <w:proofErr w:type="spellEnd"/>
      <w:r>
        <w:rPr>
          <w:rFonts w:ascii="Arial" w:hAnsi="Arial" w:cs="Arial"/>
          <w:sz w:val="20"/>
        </w:rPr>
        <w:t xml:space="preserve"> 9.</w:t>
      </w:r>
    </w:p>
    <w:p w:rsidR="00BE0702" w:rsidRDefault="00780699" w:rsidP="00BE0702">
      <w:pPr>
        <w:pStyle w:val="Nagwek2"/>
        <w:tabs>
          <w:tab w:val="left" w:pos="709"/>
          <w:tab w:val="right" w:leader="dot" w:pos="8788"/>
        </w:tabs>
        <w:jc w:val="both"/>
        <w:rPr>
          <w:rFonts w:ascii="Arial" w:hAnsi="Arial" w:cs="Arial"/>
          <w:sz w:val="20"/>
        </w:rPr>
      </w:pPr>
      <w:r>
        <w:rPr>
          <w:rFonts w:ascii="Arial" w:hAnsi="Arial" w:cs="Arial"/>
          <w:sz w:val="20"/>
        </w:rPr>
        <w:t>9.2. Cena jednostki obmiarowej</w:t>
      </w:r>
    </w:p>
    <w:p w:rsidR="00780699" w:rsidRPr="00BE0702" w:rsidRDefault="00780699" w:rsidP="00BE0702">
      <w:pPr>
        <w:pStyle w:val="Nagwek2"/>
        <w:tabs>
          <w:tab w:val="left" w:pos="709"/>
          <w:tab w:val="right" w:leader="dot" w:pos="8788"/>
        </w:tabs>
        <w:jc w:val="both"/>
        <w:rPr>
          <w:rFonts w:ascii="Arial" w:hAnsi="Arial" w:cs="Arial"/>
          <w:b w:val="0"/>
          <w:sz w:val="20"/>
        </w:rPr>
      </w:pPr>
      <w:r w:rsidRPr="00BE0702">
        <w:rPr>
          <w:rFonts w:ascii="Arial" w:hAnsi="Arial" w:cs="Arial"/>
          <w:b w:val="0"/>
          <w:sz w:val="20"/>
        </w:rPr>
        <w:t xml:space="preserve">Cena wykonania </w:t>
      </w:r>
      <w:smartTag w:uri="urn:schemas-microsoft-com:office:smarttags" w:element="metricconverter">
        <w:smartTagPr>
          <w:attr w:name="ProductID" w:val="1 m"/>
        </w:smartTagPr>
        <w:r w:rsidRPr="00BE0702">
          <w:rPr>
            <w:rFonts w:ascii="Arial" w:hAnsi="Arial" w:cs="Arial"/>
            <w:b w:val="0"/>
            <w:sz w:val="20"/>
          </w:rPr>
          <w:t>1 m</w:t>
        </w:r>
      </w:smartTag>
      <w:r w:rsidRPr="00BE0702">
        <w:rPr>
          <w:rFonts w:ascii="Arial" w:hAnsi="Arial" w:cs="Arial"/>
          <w:b w:val="0"/>
          <w:sz w:val="20"/>
        </w:rPr>
        <w:t xml:space="preserve"> ścieku obejmuje:</w:t>
      </w:r>
    </w:p>
    <w:p w:rsidR="00780699" w:rsidRDefault="00780699">
      <w:pPr>
        <w:tabs>
          <w:tab w:val="left" w:pos="283"/>
          <w:tab w:val="left" w:pos="3822"/>
          <w:tab w:val="right" w:leader="dot" w:pos="11901"/>
        </w:tabs>
        <w:ind w:left="283" w:hanging="283"/>
        <w:jc w:val="both"/>
        <w:rPr>
          <w:rFonts w:ascii="Arial" w:hAnsi="Arial" w:cs="Arial"/>
          <w:sz w:val="20"/>
        </w:rPr>
      </w:pPr>
      <w:r>
        <w:rPr>
          <w:rFonts w:ascii="Arial" w:hAnsi="Arial" w:cs="Arial"/>
          <w:sz w:val="20"/>
        </w:rPr>
        <w:t xml:space="preserve">prace pomiarowe i przygotowawcze, </w:t>
      </w:r>
    </w:p>
    <w:p w:rsidR="00780699" w:rsidRDefault="00780699">
      <w:pPr>
        <w:tabs>
          <w:tab w:val="left" w:pos="283"/>
          <w:tab w:val="left" w:pos="3822"/>
          <w:tab w:val="right" w:leader="dot" w:pos="11901"/>
        </w:tabs>
        <w:ind w:left="283" w:hanging="283"/>
        <w:jc w:val="both"/>
        <w:rPr>
          <w:rFonts w:ascii="Arial" w:hAnsi="Arial" w:cs="Arial"/>
          <w:sz w:val="20"/>
        </w:rPr>
      </w:pPr>
      <w:r>
        <w:rPr>
          <w:rFonts w:ascii="Arial" w:hAnsi="Arial" w:cs="Arial"/>
          <w:sz w:val="20"/>
        </w:rPr>
        <w:t>dostarczenie materiałów,</w:t>
      </w:r>
    </w:p>
    <w:p w:rsidR="00780699" w:rsidRDefault="00780699">
      <w:pPr>
        <w:tabs>
          <w:tab w:val="left" w:pos="283"/>
          <w:tab w:val="left" w:pos="3822"/>
          <w:tab w:val="right" w:leader="dot" w:pos="11901"/>
        </w:tabs>
        <w:ind w:left="283" w:hanging="283"/>
        <w:jc w:val="both"/>
        <w:rPr>
          <w:rFonts w:ascii="Arial" w:hAnsi="Arial" w:cs="Arial"/>
          <w:sz w:val="20"/>
        </w:rPr>
      </w:pPr>
      <w:r>
        <w:rPr>
          <w:rFonts w:ascii="Arial" w:hAnsi="Arial" w:cs="Arial"/>
          <w:sz w:val="20"/>
        </w:rPr>
        <w:t>wykonanie ławy betonowej,</w:t>
      </w:r>
    </w:p>
    <w:p w:rsidR="00780699" w:rsidRDefault="00780699">
      <w:pPr>
        <w:tabs>
          <w:tab w:val="left" w:pos="283"/>
          <w:tab w:val="left" w:pos="3822"/>
          <w:tab w:val="right" w:leader="dot" w:pos="11901"/>
        </w:tabs>
        <w:ind w:left="283" w:hanging="283"/>
        <w:jc w:val="both"/>
        <w:rPr>
          <w:rFonts w:ascii="Arial" w:hAnsi="Arial" w:cs="Arial"/>
          <w:sz w:val="20"/>
        </w:rPr>
      </w:pPr>
      <w:r>
        <w:rPr>
          <w:rFonts w:ascii="Arial" w:hAnsi="Arial" w:cs="Arial"/>
          <w:sz w:val="20"/>
        </w:rPr>
        <w:t>wykonanie podsypki cementowo-piaskowej,</w:t>
      </w:r>
    </w:p>
    <w:p w:rsidR="00780699" w:rsidRDefault="00780699">
      <w:pPr>
        <w:tabs>
          <w:tab w:val="left" w:pos="283"/>
          <w:tab w:val="left" w:pos="3822"/>
          <w:tab w:val="right" w:leader="dot" w:pos="11901"/>
        </w:tabs>
        <w:ind w:left="283" w:hanging="283"/>
        <w:jc w:val="both"/>
        <w:rPr>
          <w:rFonts w:ascii="Arial" w:hAnsi="Arial" w:cs="Arial"/>
          <w:sz w:val="20"/>
        </w:rPr>
      </w:pPr>
      <w:r>
        <w:rPr>
          <w:rFonts w:ascii="Arial" w:hAnsi="Arial" w:cs="Arial"/>
          <w:sz w:val="20"/>
        </w:rPr>
        <w:t>ułożenie kostki kamiennej,</w:t>
      </w:r>
    </w:p>
    <w:p w:rsidR="00780699" w:rsidRDefault="00780699">
      <w:pPr>
        <w:tabs>
          <w:tab w:val="left" w:pos="283"/>
          <w:tab w:val="left" w:pos="3822"/>
          <w:tab w:val="right" w:leader="dot" w:pos="11901"/>
        </w:tabs>
        <w:ind w:left="283" w:hanging="283"/>
        <w:jc w:val="both"/>
        <w:rPr>
          <w:rFonts w:ascii="Arial" w:hAnsi="Arial" w:cs="Arial"/>
          <w:sz w:val="20"/>
        </w:rPr>
      </w:pPr>
      <w:r>
        <w:rPr>
          <w:rFonts w:ascii="Arial" w:hAnsi="Arial" w:cs="Arial"/>
          <w:sz w:val="20"/>
        </w:rPr>
        <w:t>przeprowadzenie pomiarów i badań wymaganych w specyfikacji technicznej.</w:t>
      </w:r>
    </w:p>
    <w:p w:rsidR="00780699" w:rsidRDefault="00780699">
      <w:pPr>
        <w:pStyle w:val="Nagwek2"/>
        <w:tabs>
          <w:tab w:val="left" w:pos="709"/>
          <w:tab w:val="right" w:leader="dot" w:pos="8788"/>
        </w:tabs>
        <w:jc w:val="both"/>
        <w:rPr>
          <w:rFonts w:ascii="Arial" w:hAnsi="Arial" w:cs="Arial"/>
          <w:sz w:val="20"/>
        </w:rPr>
      </w:pPr>
      <w:r>
        <w:rPr>
          <w:rFonts w:ascii="Arial" w:hAnsi="Arial" w:cs="Arial"/>
          <w:sz w:val="20"/>
        </w:rPr>
        <w:lastRenderedPageBreak/>
        <w:t>9.3. Ilość jednostek obmiarowych</w:t>
      </w:r>
    </w:p>
    <w:p w:rsidR="00780699" w:rsidRDefault="00780699">
      <w:pPr>
        <w:pStyle w:val="Tekstprzypisudolnego"/>
        <w:tabs>
          <w:tab w:val="left" w:pos="-2694"/>
          <w:tab w:val="right" w:leader="dot" w:pos="8788"/>
        </w:tabs>
        <w:rPr>
          <w:rFonts w:ascii="Arial" w:eastAsia="Lucida Sans Unicode" w:hAnsi="Arial" w:cs="Arial"/>
        </w:rPr>
      </w:pPr>
      <w:r>
        <w:rPr>
          <w:rFonts w:ascii="Arial" w:eastAsia="Lucida Sans Unicode" w:hAnsi="Arial" w:cs="Arial"/>
        </w:rPr>
        <w:t>Wg przedmiaru robót</w:t>
      </w:r>
    </w:p>
    <w:p w:rsidR="00780699" w:rsidRDefault="00780699">
      <w:pPr>
        <w:pStyle w:val="Nagwek1"/>
        <w:tabs>
          <w:tab w:val="left" w:pos="709"/>
          <w:tab w:val="right" w:leader="dot" w:pos="8788"/>
        </w:tabs>
        <w:jc w:val="both"/>
        <w:rPr>
          <w:rFonts w:ascii="Arial" w:hAnsi="Arial" w:cs="Arial"/>
          <w:sz w:val="20"/>
        </w:rPr>
      </w:pPr>
      <w:r>
        <w:rPr>
          <w:rFonts w:ascii="Arial" w:hAnsi="Arial" w:cs="Arial"/>
          <w:sz w:val="20"/>
        </w:rPr>
        <w:t>10. PRZEPISY ZWIĄZANE</w:t>
      </w:r>
    </w:p>
    <w:p w:rsidR="00780699" w:rsidRDefault="00780699">
      <w:pPr>
        <w:pStyle w:val="Nagwek2"/>
        <w:tabs>
          <w:tab w:val="left" w:pos="709"/>
          <w:tab w:val="right" w:leader="dot" w:pos="8788"/>
        </w:tabs>
        <w:spacing w:before="0"/>
        <w:jc w:val="both"/>
        <w:rPr>
          <w:rFonts w:ascii="Arial" w:hAnsi="Arial" w:cs="Arial"/>
          <w:sz w:val="20"/>
        </w:rPr>
      </w:pPr>
      <w:r>
        <w:rPr>
          <w:rFonts w:ascii="Arial" w:hAnsi="Arial" w:cs="Arial"/>
          <w:sz w:val="20"/>
        </w:rPr>
        <w:t>10.1. Normy</w:t>
      </w:r>
    </w:p>
    <w:p w:rsidR="00780699" w:rsidRDefault="00780699">
      <w:pPr>
        <w:snapToGrid w:val="0"/>
        <w:rPr>
          <w:rFonts w:ascii="Arial" w:hAnsi="Arial" w:cs="Arial"/>
          <w:sz w:val="20"/>
        </w:rPr>
      </w:pPr>
      <w:r>
        <w:rPr>
          <w:rFonts w:ascii="Arial" w:hAnsi="Arial" w:cs="Arial"/>
          <w:sz w:val="20"/>
        </w:rPr>
        <w:t>1. PN-B-11100</w:t>
      </w:r>
      <w:r>
        <w:rPr>
          <w:rFonts w:ascii="Arial" w:hAnsi="Arial" w:cs="Arial"/>
          <w:sz w:val="20"/>
        </w:rPr>
        <w:tab/>
      </w:r>
      <w:r>
        <w:rPr>
          <w:rFonts w:ascii="Arial" w:hAnsi="Arial" w:cs="Arial"/>
          <w:sz w:val="20"/>
        </w:rPr>
        <w:tab/>
        <w:t>Materiały kamienne. Kostka drogowa</w:t>
      </w:r>
    </w:p>
    <w:p w:rsidR="00780699" w:rsidRDefault="00780699">
      <w:pPr>
        <w:snapToGrid w:val="0"/>
        <w:rPr>
          <w:rFonts w:ascii="Arial" w:hAnsi="Arial" w:cs="Arial"/>
          <w:sz w:val="20"/>
        </w:rPr>
      </w:pPr>
      <w:r>
        <w:rPr>
          <w:rFonts w:ascii="Arial" w:hAnsi="Arial" w:cs="Arial"/>
          <w:sz w:val="20"/>
        </w:rPr>
        <w:t>2. PN-EN 206-1</w:t>
      </w:r>
      <w:r>
        <w:rPr>
          <w:rFonts w:ascii="Arial" w:hAnsi="Arial" w:cs="Arial"/>
          <w:sz w:val="20"/>
        </w:rPr>
        <w:tab/>
      </w:r>
      <w:r>
        <w:rPr>
          <w:rFonts w:ascii="Arial" w:hAnsi="Arial" w:cs="Arial"/>
          <w:sz w:val="20"/>
        </w:rPr>
        <w:tab/>
        <w:t>Beton. Część 1: Wymagania, właściwości, produkcja i zgodność</w:t>
      </w:r>
    </w:p>
    <w:p w:rsidR="00780699" w:rsidRDefault="00780699">
      <w:pPr>
        <w:snapToGrid w:val="0"/>
        <w:rPr>
          <w:rFonts w:ascii="Arial" w:hAnsi="Arial" w:cs="Arial"/>
          <w:sz w:val="20"/>
        </w:rPr>
      </w:pPr>
      <w:r>
        <w:rPr>
          <w:rFonts w:ascii="Arial" w:hAnsi="Arial" w:cs="Arial"/>
          <w:sz w:val="20"/>
        </w:rPr>
        <w:t>2. PN-B-06712</w:t>
      </w:r>
      <w:r>
        <w:rPr>
          <w:rFonts w:ascii="Arial" w:hAnsi="Arial" w:cs="Arial"/>
          <w:sz w:val="20"/>
        </w:rPr>
        <w:tab/>
      </w:r>
      <w:r>
        <w:rPr>
          <w:rFonts w:ascii="Arial" w:hAnsi="Arial" w:cs="Arial"/>
          <w:sz w:val="20"/>
        </w:rPr>
        <w:tab/>
        <w:t>Kruszywa mineralne do betonu zwykłego</w:t>
      </w:r>
    </w:p>
    <w:p w:rsidR="00780699" w:rsidRDefault="00780699">
      <w:pPr>
        <w:snapToGrid w:val="0"/>
        <w:rPr>
          <w:rFonts w:ascii="Arial" w:hAnsi="Arial" w:cs="Arial"/>
          <w:sz w:val="20"/>
        </w:rPr>
      </w:pPr>
      <w:r>
        <w:rPr>
          <w:rFonts w:ascii="Arial" w:hAnsi="Arial" w:cs="Arial"/>
          <w:sz w:val="20"/>
        </w:rPr>
        <w:t>3. PN-B-14501</w:t>
      </w:r>
      <w:r>
        <w:rPr>
          <w:rFonts w:ascii="Arial" w:hAnsi="Arial" w:cs="Arial"/>
          <w:sz w:val="20"/>
        </w:rPr>
        <w:tab/>
      </w:r>
      <w:r>
        <w:rPr>
          <w:rFonts w:ascii="Arial" w:hAnsi="Arial" w:cs="Arial"/>
          <w:sz w:val="20"/>
        </w:rPr>
        <w:tab/>
        <w:t>Zaprawy budowlane zwykłe</w:t>
      </w:r>
    </w:p>
    <w:p w:rsidR="00780699" w:rsidRDefault="00780699">
      <w:pPr>
        <w:snapToGrid w:val="0"/>
        <w:rPr>
          <w:rFonts w:ascii="Arial" w:hAnsi="Arial" w:cs="Arial"/>
          <w:sz w:val="20"/>
        </w:rPr>
      </w:pPr>
      <w:r>
        <w:rPr>
          <w:rFonts w:ascii="Arial" w:hAnsi="Arial" w:cs="Arial"/>
          <w:sz w:val="20"/>
        </w:rPr>
        <w:t>4. PN-B-19701</w:t>
      </w:r>
      <w:r>
        <w:rPr>
          <w:rFonts w:ascii="Arial" w:hAnsi="Arial" w:cs="Arial"/>
          <w:sz w:val="20"/>
        </w:rPr>
        <w:tab/>
      </w:r>
      <w:r>
        <w:rPr>
          <w:rFonts w:ascii="Arial" w:hAnsi="Arial" w:cs="Arial"/>
          <w:sz w:val="20"/>
        </w:rPr>
        <w:tab/>
        <w:t>Cement. Cement powszechnego użytku. Skład, wymagania i ocena zgodności</w:t>
      </w:r>
    </w:p>
    <w:p w:rsidR="00780699" w:rsidRDefault="00780699">
      <w:pPr>
        <w:snapToGrid w:val="0"/>
        <w:rPr>
          <w:rFonts w:ascii="Arial" w:hAnsi="Arial" w:cs="Arial"/>
          <w:sz w:val="20"/>
        </w:rPr>
      </w:pPr>
      <w:r>
        <w:rPr>
          <w:rFonts w:ascii="Arial" w:hAnsi="Arial" w:cs="Arial"/>
          <w:sz w:val="20"/>
        </w:rPr>
        <w:t>5. PN-B-32250</w:t>
      </w:r>
      <w:r>
        <w:rPr>
          <w:rFonts w:ascii="Arial" w:hAnsi="Arial" w:cs="Arial"/>
          <w:sz w:val="20"/>
        </w:rPr>
        <w:tab/>
      </w:r>
      <w:r>
        <w:rPr>
          <w:rFonts w:ascii="Arial" w:hAnsi="Arial" w:cs="Arial"/>
          <w:sz w:val="20"/>
        </w:rPr>
        <w:tab/>
        <w:t>Materiały budowlane. Woda do betonów i zapraw</w:t>
      </w:r>
    </w:p>
    <w:p w:rsidR="00780699" w:rsidRDefault="00780699">
      <w:pPr>
        <w:snapToGrid w:val="0"/>
        <w:rPr>
          <w:rFonts w:ascii="Arial" w:hAnsi="Arial" w:cs="Arial"/>
          <w:sz w:val="20"/>
        </w:rPr>
      </w:pPr>
      <w:r>
        <w:rPr>
          <w:rFonts w:ascii="Arial" w:hAnsi="Arial" w:cs="Arial"/>
          <w:sz w:val="20"/>
        </w:rPr>
        <w:t>6. BN-88/6731-08</w:t>
      </w:r>
      <w:r>
        <w:rPr>
          <w:rFonts w:ascii="Arial" w:hAnsi="Arial" w:cs="Arial"/>
          <w:sz w:val="20"/>
        </w:rPr>
        <w:tab/>
        <w:t>Cement. Transport i przechowywanie</w:t>
      </w:r>
    </w:p>
    <w:p w:rsidR="00780699" w:rsidRDefault="00780699" w:rsidP="00662C92">
      <w:pPr>
        <w:pStyle w:val="WW-Normal"/>
        <w:tabs>
          <w:tab w:val="left" w:pos="709"/>
          <w:tab w:val="right" w:leader="dot" w:pos="8788"/>
        </w:tabs>
        <w:jc w:val="left"/>
        <w:rPr>
          <w:rFonts w:ascii="Arial" w:hAnsi="Arial" w:cs="Arial"/>
          <w:bCs/>
          <w:sz w:val="24"/>
          <w:szCs w:val="24"/>
        </w:rPr>
      </w:pPr>
      <w:r>
        <w:rPr>
          <w:rFonts w:ascii="Arial" w:hAnsi="Arial" w:cs="Arial"/>
          <w:b/>
          <w:bCs/>
          <w:sz w:val="28"/>
          <w:szCs w:val="28"/>
          <w:highlight w:val="yellow"/>
        </w:rPr>
        <w:br w:type="page"/>
      </w:r>
      <w:r w:rsidRPr="00662C92">
        <w:rPr>
          <w:rFonts w:ascii="Arial" w:hAnsi="Arial" w:cs="Arial"/>
          <w:bCs/>
          <w:sz w:val="24"/>
          <w:szCs w:val="24"/>
        </w:rPr>
        <w:lastRenderedPageBreak/>
        <w:t>D-09.01.01</w:t>
      </w:r>
      <w:r w:rsidR="00304D11" w:rsidRPr="00662C92">
        <w:rPr>
          <w:rFonts w:ascii="Arial" w:hAnsi="Arial" w:cs="Arial"/>
          <w:bCs/>
          <w:sz w:val="24"/>
          <w:szCs w:val="24"/>
        </w:rPr>
        <w:t xml:space="preserve"> </w:t>
      </w:r>
      <w:r w:rsidR="00662C92" w:rsidRPr="00662C92">
        <w:rPr>
          <w:rFonts w:ascii="Arial" w:hAnsi="Arial" w:cs="Arial"/>
          <w:sz w:val="24"/>
          <w:szCs w:val="24"/>
        </w:rPr>
        <w:t xml:space="preserve">Kod </w:t>
      </w:r>
      <w:r w:rsidR="00662C92" w:rsidRPr="00662C92">
        <w:rPr>
          <w:rStyle w:val="FontStyle22"/>
          <w:rFonts w:ascii="Arial" w:hAnsi="Arial" w:cs="Arial"/>
          <w:sz w:val="24"/>
          <w:szCs w:val="24"/>
        </w:rPr>
        <w:t>CPV-4523300-9</w:t>
      </w:r>
      <w:r w:rsidR="00662C92" w:rsidRPr="00662C92">
        <w:rPr>
          <w:rStyle w:val="FontStyle22"/>
          <w:rFonts w:ascii="Arial" w:hAnsi="Arial" w:cs="Arial"/>
          <w:sz w:val="24"/>
          <w:szCs w:val="24"/>
        </w:rPr>
        <w:br/>
      </w:r>
      <w:r w:rsidRPr="00662C92">
        <w:rPr>
          <w:rFonts w:ascii="Arial" w:hAnsi="Arial" w:cs="Arial"/>
          <w:bCs/>
          <w:sz w:val="24"/>
          <w:szCs w:val="24"/>
        </w:rPr>
        <w:t>ZIELEŃ  DROGOWA</w:t>
      </w:r>
    </w:p>
    <w:p w:rsidR="00662C92" w:rsidRPr="00662C92" w:rsidRDefault="00662C92" w:rsidP="00662C92">
      <w:pPr>
        <w:pStyle w:val="WW-Normal"/>
        <w:tabs>
          <w:tab w:val="left" w:pos="709"/>
          <w:tab w:val="right" w:leader="dot" w:pos="8788"/>
        </w:tabs>
        <w:jc w:val="left"/>
        <w:rPr>
          <w:rFonts w:ascii="Arial" w:hAnsi="Arial" w:cs="Arial"/>
          <w:bCs/>
          <w:sz w:val="24"/>
          <w:szCs w:val="24"/>
        </w:rPr>
      </w:pPr>
    </w:p>
    <w:p w:rsidR="00780699" w:rsidRDefault="00780699">
      <w:pPr>
        <w:tabs>
          <w:tab w:val="left" w:pos="709"/>
          <w:tab w:val="right" w:leader="dot" w:pos="8788"/>
        </w:tabs>
        <w:ind w:right="256"/>
        <w:jc w:val="both"/>
        <w:rPr>
          <w:rFonts w:ascii="Arial" w:hAnsi="Arial" w:cs="Arial"/>
          <w:b/>
          <w:bCs/>
          <w:caps/>
          <w:kern w:val="1"/>
          <w:sz w:val="20"/>
        </w:rPr>
      </w:pPr>
      <w:r>
        <w:rPr>
          <w:rFonts w:ascii="Arial" w:hAnsi="Arial" w:cs="Arial"/>
          <w:b/>
          <w:bCs/>
          <w:caps/>
          <w:kern w:val="1"/>
          <w:sz w:val="20"/>
        </w:rPr>
        <w:t>1. WSTĘP</w:t>
      </w:r>
    </w:p>
    <w:p w:rsidR="00780699" w:rsidRDefault="00780699">
      <w:pPr>
        <w:pStyle w:val="Nagwek2"/>
        <w:jc w:val="both"/>
        <w:rPr>
          <w:rFonts w:ascii="Arial" w:hAnsi="Arial" w:cs="Arial"/>
          <w:sz w:val="20"/>
        </w:rPr>
      </w:pPr>
      <w:r>
        <w:rPr>
          <w:rFonts w:ascii="Arial" w:hAnsi="Arial" w:cs="Arial"/>
          <w:sz w:val="20"/>
        </w:rPr>
        <w:t>1.1. Przedmiot SST</w:t>
      </w:r>
    </w:p>
    <w:p w:rsidR="00780699" w:rsidRPr="00304D11" w:rsidRDefault="00780699">
      <w:pPr>
        <w:pStyle w:val="Standardowytekst"/>
        <w:rPr>
          <w:rFonts w:ascii="Arial" w:hAnsi="Arial" w:cs="Arial"/>
        </w:rPr>
      </w:pPr>
      <w:r>
        <w:rPr>
          <w:rFonts w:ascii="Arial" w:hAnsi="Arial" w:cs="Arial"/>
        </w:rPr>
        <w:t>Przedmiotem niniejszej specyfikacji technicznej (SST) są wymagania dotyczące wykonania i odbioru robót związanych z urządzeniem trawników</w:t>
      </w:r>
      <w:r w:rsidR="00304D11">
        <w:rPr>
          <w:rFonts w:ascii="Arial" w:hAnsi="Arial" w:cs="Arial"/>
        </w:rPr>
        <w:t xml:space="preserve"> przy </w:t>
      </w:r>
      <w:r w:rsidR="00304D11" w:rsidRPr="00304D11">
        <w:rPr>
          <w:rFonts w:cs="Arial"/>
          <w:b/>
          <w:color w:val="31849B"/>
          <w:sz w:val="18"/>
          <w:szCs w:val="18"/>
        </w:rPr>
        <w:t xml:space="preserve"> </w:t>
      </w:r>
      <w:r w:rsidR="00304D11">
        <w:rPr>
          <w:rFonts w:ascii="Arial" w:hAnsi="Arial" w:cs="Arial"/>
          <w:color w:val="31849B"/>
        </w:rPr>
        <w:t xml:space="preserve">Rozbudowie </w:t>
      </w:r>
      <w:r w:rsidR="00304D11" w:rsidRPr="00304D11">
        <w:rPr>
          <w:rFonts w:ascii="Arial" w:hAnsi="Arial" w:cs="Arial"/>
          <w:color w:val="31849B"/>
        </w:rPr>
        <w:t xml:space="preserve"> cmentarza komunalnego przy ul. Sudeckiej  68 w Jeleniej Górze</w:t>
      </w:r>
      <w:r w:rsidRPr="00304D11">
        <w:rPr>
          <w:rFonts w:ascii="Arial" w:hAnsi="Arial" w:cs="Arial"/>
        </w:rPr>
        <w:t>.</w:t>
      </w:r>
    </w:p>
    <w:p w:rsidR="00780699" w:rsidRDefault="00780699">
      <w:pPr>
        <w:pStyle w:val="Nagwek2"/>
        <w:jc w:val="both"/>
        <w:rPr>
          <w:rFonts w:ascii="Arial" w:hAnsi="Arial" w:cs="Arial"/>
          <w:sz w:val="20"/>
        </w:rPr>
      </w:pPr>
      <w:r>
        <w:rPr>
          <w:rFonts w:ascii="Arial" w:hAnsi="Arial" w:cs="Arial"/>
          <w:sz w:val="20"/>
        </w:rPr>
        <w:t>1.2. Zakres stosowania SST</w:t>
      </w:r>
    </w:p>
    <w:p w:rsidR="00780699" w:rsidRDefault="00780699">
      <w:pPr>
        <w:jc w:val="both"/>
        <w:rPr>
          <w:rFonts w:ascii="Arial" w:hAnsi="Arial" w:cs="Arial"/>
          <w:sz w:val="20"/>
        </w:rPr>
      </w:pPr>
      <w:r>
        <w:rPr>
          <w:rFonts w:ascii="Arial" w:hAnsi="Arial" w:cs="Arial"/>
          <w:sz w:val="20"/>
        </w:rPr>
        <w:t>Specyfikacja techniczna jest stosowana jako dokument przetargowy przy  zleceniu i realizacji robót wymienionych w rozdziale “Wymagania ogólne” w punkcie 1.1.</w:t>
      </w:r>
    </w:p>
    <w:p w:rsidR="00780699" w:rsidRDefault="00780699">
      <w:pPr>
        <w:pStyle w:val="Nagwek2"/>
        <w:jc w:val="both"/>
        <w:rPr>
          <w:rFonts w:ascii="Arial" w:hAnsi="Arial" w:cs="Arial"/>
          <w:sz w:val="20"/>
        </w:rPr>
      </w:pPr>
      <w:r>
        <w:rPr>
          <w:rFonts w:ascii="Arial" w:hAnsi="Arial" w:cs="Arial"/>
          <w:sz w:val="20"/>
        </w:rPr>
        <w:t>1.3. Zakres robót objętych SST</w:t>
      </w:r>
    </w:p>
    <w:p w:rsidR="00780699" w:rsidRDefault="00780699">
      <w:pPr>
        <w:pStyle w:val="WW-Normal"/>
        <w:rPr>
          <w:rFonts w:ascii="Arial" w:hAnsi="Arial" w:cs="Arial"/>
        </w:rPr>
      </w:pPr>
      <w:r>
        <w:rPr>
          <w:rFonts w:ascii="Arial" w:hAnsi="Arial" w:cs="Arial"/>
        </w:rPr>
        <w:t>Ustalenia zawarte w niniejszej specyfikacji dotyczą zasad prowadzenia robót związanych z zakładaniem i pielęgnacją trawników.</w:t>
      </w:r>
    </w:p>
    <w:p w:rsidR="00780699" w:rsidRDefault="00780699">
      <w:pPr>
        <w:pStyle w:val="Nagwek21"/>
        <w:rPr>
          <w:rFonts w:ascii="Arial" w:hAnsi="Arial" w:cs="Arial"/>
        </w:rPr>
      </w:pPr>
      <w:r>
        <w:rPr>
          <w:rFonts w:ascii="Arial" w:hAnsi="Arial" w:cs="Arial"/>
        </w:rPr>
        <w:t>1.4. Określenia podstawowe</w:t>
      </w:r>
    </w:p>
    <w:p w:rsidR="00780699" w:rsidRDefault="00780699">
      <w:pPr>
        <w:pStyle w:val="WW-Normal"/>
        <w:rPr>
          <w:rFonts w:ascii="Arial" w:hAnsi="Arial" w:cs="Arial"/>
        </w:rPr>
      </w:pPr>
      <w:r>
        <w:rPr>
          <w:rFonts w:ascii="Arial" w:hAnsi="Arial" w:cs="Arial"/>
          <w:b/>
          <w:bCs/>
        </w:rPr>
        <w:t xml:space="preserve">1.4.1. </w:t>
      </w:r>
      <w:r>
        <w:rPr>
          <w:rFonts w:ascii="Arial" w:hAnsi="Arial" w:cs="Arial"/>
        </w:rPr>
        <w:t>Ziemia urodzajna - ziemia posiadająca właściwości zapewniające roślinom prawidłowy rozwój.</w:t>
      </w:r>
    </w:p>
    <w:p w:rsidR="00780699" w:rsidRDefault="00780699">
      <w:pPr>
        <w:pStyle w:val="WW-Normal"/>
        <w:spacing w:before="120"/>
        <w:rPr>
          <w:rFonts w:ascii="Arial" w:hAnsi="Arial" w:cs="Arial"/>
        </w:rPr>
      </w:pPr>
      <w:r>
        <w:rPr>
          <w:rFonts w:ascii="Arial" w:hAnsi="Arial" w:cs="Arial"/>
          <w:b/>
          <w:bCs/>
        </w:rPr>
        <w:t xml:space="preserve">1.4.2. </w:t>
      </w:r>
      <w:r>
        <w:rPr>
          <w:rFonts w:ascii="Arial" w:hAnsi="Arial" w:cs="Arial"/>
        </w:rPr>
        <w:t xml:space="preserve">Pozostałe określenia podstawowe są zgodne z obowiązującymi, odpowiednimi polskimi normami i z definicjami podanymi w SST D-00.00.00 „Wymagania ogólne” </w:t>
      </w:r>
      <w:proofErr w:type="spellStart"/>
      <w:r>
        <w:rPr>
          <w:rFonts w:ascii="Arial" w:hAnsi="Arial" w:cs="Arial"/>
        </w:rPr>
        <w:t>pkt</w:t>
      </w:r>
      <w:proofErr w:type="spellEnd"/>
      <w:r>
        <w:rPr>
          <w:rFonts w:ascii="Arial" w:hAnsi="Arial" w:cs="Arial"/>
        </w:rPr>
        <w:t xml:space="preserve"> 1.4.</w:t>
      </w:r>
    </w:p>
    <w:p w:rsidR="00780699" w:rsidRDefault="00780699">
      <w:pPr>
        <w:pStyle w:val="Nagwek21"/>
        <w:rPr>
          <w:rFonts w:ascii="Arial" w:hAnsi="Arial" w:cs="Arial"/>
        </w:rPr>
      </w:pPr>
      <w:r>
        <w:rPr>
          <w:rFonts w:ascii="Arial" w:hAnsi="Arial" w:cs="Arial"/>
        </w:rPr>
        <w:t>1.5. Ogólne wymagania dotyczące robót</w:t>
      </w:r>
    </w:p>
    <w:p w:rsidR="00780699" w:rsidRDefault="00780699">
      <w:pPr>
        <w:pStyle w:val="WW-Normal"/>
        <w:rPr>
          <w:rFonts w:ascii="Arial" w:hAnsi="Arial" w:cs="Arial"/>
        </w:rPr>
      </w:pPr>
      <w:r>
        <w:rPr>
          <w:rFonts w:ascii="Arial" w:hAnsi="Arial" w:cs="Arial"/>
        </w:rPr>
        <w:t xml:space="preserve">Ogólne wymagania dotyczące robót podano w SST D-00.00.00 „Wymagania ogólne” </w:t>
      </w:r>
      <w:proofErr w:type="spellStart"/>
      <w:r>
        <w:rPr>
          <w:rFonts w:ascii="Arial" w:hAnsi="Arial" w:cs="Arial"/>
        </w:rPr>
        <w:t>pkt</w:t>
      </w:r>
      <w:proofErr w:type="spellEnd"/>
      <w:r>
        <w:rPr>
          <w:rFonts w:ascii="Arial" w:hAnsi="Arial" w:cs="Arial"/>
        </w:rPr>
        <w:t xml:space="preserve"> 1.5.</w:t>
      </w:r>
    </w:p>
    <w:p w:rsidR="00780699" w:rsidRDefault="00780699">
      <w:pPr>
        <w:pStyle w:val="Nagwek11"/>
        <w:rPr>
          <w:rFonts w:ascii="Arial" w:hAnsi="Arial" w:cs="Arial"/>
        </w:rPr>
      </w:pPr>
      <w:r>
        <w:rPr>
          <w:rFonts w:ascii="Arial" w:hAnsi="Arial" w:cs="Arial"/>
        </w:rPr>
        <w:t>2. MATERIAŁY</w:t>
      </w:r>
    </w:p>
    <w:p w:rsidR="00780699" w:rsidRDefault="00780699">
      <w:pPr>
        <w:pStyle w:val="Nagwek21"/>
        <w:rPr>
          <w:rFonts w:ascii="Arial" w:hAnsi="Arial" w:cs="Arial"/>
        </w:rPr>
      </w:pPr>
      <w:r>
        <w:rPr>
          <w:rFonts w:ascii="Arial" w:hAnsi="Arial" w:cs="Arial"/>
        </w:rPr>
        <w:t>2.1. Ogólne wymagania dotyczące materiałów</w:t>
      </w:r>
    </w:p>
    <w:p w:rsidR="00780699" w:rsidRDefault="00780699">
      <w:pPr>
        <w:pStyle w:val="WW-Normal"/>
        <w:spacing w:before="120"/>
        <w:rPr>
          <w:rFonts w:ascii="Arial" w:hAnsi="Arial" w:cs="Arial"/>
        </w:rPr>
      </w:pPr>
      <w:r>
        <w:rPr>
          <w:rFonts w:ascii="Arial" w:hAnsi="Arial" w:cs="Arial"/>
        </w:rPr>
        <w:t xml:space="preserve">Ogólne wymagania dotyczące materiałów, ich pozyskiwania i składowania, podano w  SST D-00.00.00 „Wymagania ogólne” </w:t>
      </w:r>
      <w:proofErr w:type="spellStart"/>
      <w:r>
        <w:rPr>
          <w:rFonts w:ascii="Arial" w:hAnsi="Arial" w:cs="Arial"/>
        </w:rPr>
        <w:t>pkt</w:t>
      </w:r>
      <w:proofErr w:type="spellEnd"/>
      <w:r>
        <w:rPr>
          <w:rFonts w:ascii="Arial" w:hAnsi="Arial" w:cs="Arial"/>
        </w:rPr>
        <w:t xml:space="preserve"> 2.</w:t>
      </w:r>
    </w:p>
    <w:p w:rsidR="00780699" w:rsidRDefault="00780699">
      <w:pPr>
        <w:pStyle w:val="Nagwek21"/>
        <w:rPr>
          <w:rFonts w:ascii="Arial" w:hAnsi="Arial" w:cs="Arial"/>
        </w:rPr>
      </w:pPr>
      <w:r>
        <w:rPr>
          <w:rFonts w:ascii="Arial" w:hAnsi="Arial" w:cs="Arial"/>
        </w:rPr>
        <w:t>2.2. Ziemia urodzajna</w:t>
      </w:r>
    </w:p>
    <w:p w:rsidR="00780699" w:rsidRDefault="00780699">
      <w:pPr>
        <w:pStyle w:val="WW-Normal"/>
        <w:rPr>
          <w:rFonts w:ascii="Arial" w:hAnsi="Arial" w:cs="Arial"/>
        </w:rPr>
      </w:pPr>
      <w:r>
        <w:rPr>
          <w:rFonts w:ascii="Arial" w:hAnsi="Arial" w:cs="Arial"/>
        </w:rPr>
        <w:t>Ziemia urodzajna, w zależności od miejsca pozyskania, powinna posiadać następujące charakterystyki:</w:t>
      </w:r>
    </w:p>
    <w:p w:rsidR="00780699" w:rsidRDefault="00780699">
      <w:pPr>
        <w:pStyle w:val="WW-Normal"/>
        <w:tabs>
          <w:tab w:val="left" w:pos="283"/>
        </w:tabs>
        <w:ind w:left="283" w:hanging="283"/>
        <w:rPr>
          <w:rFonts w:ascii="Arial" w:hAnsi="Arial" w:cs="Arial"/>
        </w:rPr>
      </w:pPr>
      <w:r>
        <w:rPr>
          <w:rFonts w:ascii="Arial" w:hAnsi="Arial" w:cs="Arial"/>
        </w:rPr>
        <w:t xml:space="preserve">ziemia rodzima - powinna być zdjęta przed rozpoczęciem robót budowlanych i zmagazynowana w pryzmach nie przekraczających </w:t>
      </w:r>
      <w:smartTag w:uri="urn:schemas-microsoft-com:office:smarttags" w:element="metricconverter">
        <w:smartTagPr>
          <w:attr w:name="ProductID" w:val="2 m"/>
        </w:smartTagPr>
        <w:r>
          <w:rPr>
            <w:rFonts w:ascii="Arial" w:hAnsi="Arial" w:cs="Arial"/>
          </w:rPr>
          <w:t>2 m</w:t>
        </w:r>
      </w:smartTag>
      <w:r>
        <w:rPr>
          <w:rFonts w:ascii="Arial" w:hAnsi="Arial" w:cs="Arial"/>
        </w:rPr>
        <w:t xml:space="preserve"> wysokości,</w:t>
      </w:r>
    </w:p>
    <w:p w:rsidR="00780699" w:rsidRDefault="00780699">
      <w:pPr>
        <w:pStyle w:val="WW-Normal"/>
        <w:tabs>
          <w:tab w:val="left" w:pos="283"/>
        </w:tabs>
        <w:ind w:left="283" w:hanging="283"/>
        <w:rPr>
          <w:rFonts w:ascii="Arial" w:hAnsi="Arial" w:cs="Arial"/>
        </w:rPr>
      </w:pPr>
      <w:r>
        <w:rPr>
          <w:rFonts w:ascii="Arial" w:hAnsi="Arial" w:cs="Arial"/>
        </w:rPr>
        <w:t>ziemia pozyskana w innym miejscu i dostarczona na plac budowy - nie może być zagruzowana, przerośnięta korzeniami, zasolona lub zanieczyszczona chemicznie.</w:t>
      </w:r>
    </w:p>
    <w:p w:rsidR="00780699" w:rsidRDefault="00780699">
      <w:pPr>
        <w:pStyle w:val="Nagwek21"/>
        <w:rPr>
          <w:rFonts w:ascii="Arial" w:hAnsi="Arial" w:cs="Arial"/>
        </w:rPr>
      </w:pPr>
      <w:r>
        <w:rPr>
          <w:rFonts w:ascii="Arial" w:hAnsi="Arial" w:cs="Arial"/>
        </w:rPr>
        <w:t>2.3. Ziemia kompostowa</w:t>
      </w:r>
    </w:p>
    <w:p w:rsidR="00780699" w:rsidRDefault="00780699">
      <w:pPr>
        <w:pStyle w:val="WW-Normal"/>
        <w:rPr>
          <w:rFonts w:ascii="Arial" w:hAnsi="Arial" w:cs="Arial"/>
        </w:rPr>
      </w:pPr>
      <w:r>
        <w:rPr>
          <w:rFonts w:ascii="Arial" w:hAnsi="Arial" w:cs="Arial"/>
        </w:rPr>
        <w:t xml:space="preserve">Do nawożenia gleby mogą być stosowane komposty, powstające w wyniku rozkładu różnych odpadków roślinnych i zwierzęcych (np. torfu, fekaliów, kory drzewnej, chwastów, </w:t>
      </w:r>
      <w:proofErr w:type="spellStart"/>
      <w:r>
        <w:rPr>
          <w:rFonts w:ascii="Arial" w:hAnsi="Arial" w:cs="Arial"/>
        </w:rPr>
        <w:t>plewów</w:t>
      </w:r>
      <w:proofErr w:type="spellEnd"/>
      <w:r>
        <w:rPr>
          <w:rFonts w:ascii="Arial" w:hAnsi="Arial" w:cs="Arial"/>
        </w:rPr>
        <w:t>), przy kompostowaniu ich na otwartym powietrzu w pryzmach, w sposób i w warunkach zapewniających utrzymanie wymaganych cech i wskaźników jakości kompostu.</w:t>
      </w:r>
    </w:p>
    <w:p w:rsidR="00780699" w:rsidRDefault="00780699">
      <w:pPr>
        <w:pStyle w:val="WW-Normal"/>
        <w:rPr>
          <w:rFonts w:ascii="Arial" w:hAnsi="Arial" w:cs="Arial"/>
        </w:rPr>
      </w:pPr>
      <w:r>
        <w:rPr>
          <w:rFonts w:ascii="Arial" w:hAnsi="Arial" w:cs="Arial"/>
        </w:rPr>
        <w:t xml:space="preserve">Kompost </w:t>
      </w:r>
      <w:proofErr w:type="spellStart"/>
      <w:r>
        <w:rPr>
          <w:rFonts w:ascii="Arial" w:hAnsi="Arial" w:cs="Arial"/>
        </w:rPr>
        <w:t>fekaliowo-torfowy</w:t>
      </w:r>
      <w:proofErr w:type="spellEnd"/>
      <w:r>
        <w:rPr>
          <w:rFonts w:ascii="Arial" w:hAnsi="Arial" w:cs="Arial"/>
        </w:rPr>
        <w:t xml:space="preserve"> - wyrób uzyskuje się przez kompostowanie torfu z fekaliami i ściekami bytowymi z osadników, z osiedli mieszkaniowych.</w:t>
      </w:r>
    </w:p>
    <w:p w:rsidR="00780699" w:rsidRDefault="00780699">
      <w:pPr>
        <w:pStyle w:val="WW-Normal"/>
        <w:rPr>
          <w:rFonts w:ascii="Arial" w:hAnsi="Arial" w:cs="Arial"/>
        </w:rPr>
      </w:pPr>
      <w:r>
        <w:rPr>
          <w:rFonts w:ascii="Arial" w:hAnsi="Arial" w:cs="Arial"/>
        </w:rPr>
        <w:t xml:space="preserve">Kompost </w:t>
      </w:r>
      <w:proofErr w:type="spellStart"/>
      <w:r>
        <w:rPr>
          <w:rFonts w:ascii="Arial" w:hAnsi="Arial" w:cs="Arial"/>
        </w:rPr>
        <w:t>fekalowo-torfowy</w:t>
      </w:r>
      <w:proofErr w:type="spellEnd"/>
      <w:r>
        <w:rPr>
          <w:rFonts w:ascii="Arial" w:hAnsi="Arial" w:cs="Arial"/>
        </w:rPr>
        <w:t xml:space="preserve"> powinien odpowiadać wymaganiom BN-73/0522-</w:t>
      </w:r>
      <w:smartTag w:uri="urn:schemas-microsoft-com:office:smarttags" w:element="metricconverter">
        <w:smartTagPr>
          <w:attr w:name="ProductID" w:val="01, a"/>
        </w:smartTagPr>
        <w:r>
          <w:rPr>
            <w:rFonts w:ascii="Arial" w:hAnsi="Arial" w:cs="Arial"/>
          </w:rPr>
          <w:t>01, a</w:t>
        </w:r>
      </w:smartTag>
      <w:r>
        <w:rPr>
          <w:rFonts w:ascii="Arial" w:hAnsi="Arial" w:cs="Arial"/>
        </w:rPr>
        <w:t xml:space="preserve"> torf użyty jako komponent do wyrobu kompostu - PN-G-98011.</w:t>
      </w:r>
    </w:p>
    <w:p w:rsidR="00780699" w:rsidRDefault="00304D11">
      <w:pPr>
        <w:pStyle w:val="WW-Normal"/>
        <w:rPr>
          <w:rFonts w:ascii="Arial" w:hAnsi="Arial" w:cs="Arial"/>
        </w:rPr>
      </w:pPr>
      <w:r>
        <w:rPr>
          <w:rFonts w:ascii="Arial" w:hAnsi="Arial" w:cs="Arial"/>
        </w:rPr>
        <w:t xml:space="preserve"> </w:t>
      </w:r>
      <w:r w:rsidR="00780699">
        <w:rPr>
          <w:rFonts w:ascii="Arial" w:hAnsi="Arial" w:cs="Arial"/>
        </w:rPr>
        <w:t>Kompost z kory drzewnej - wyrób uzyskuje się przez kompostowanie kory zmieszanej z mocznikiem i osadami z oczyszczalni ścieków pocelulozowych, przez okres około 3-ch miesięcy. Kompost z kory sosnowej może być stosowany jako nawóz organiczny przy przygotowaniu gleby pod zieleń w okresie jesieni, przez zmieszanie kompostu z glebą.</w:t>
      </w:r>
    </w:p>
    <w:p w:rsidR="00780699" w:rsidRDefault="00780699">
      <w:pPr>
        <w:pStyle w:val="Nagwek21"/>
        <w:rPr>
          <w:rFonts w:ascii="Arial" w:hAnsi="Arial" w:cs="Arial"/>
        </w:rPr>
      </w:pPr>
      <w:r>
        <w:rPr>
          <w:rFonts w:ascii="Arial" w:hAnsi="Arial" w:cs="Arial"/>
        </w:rPr>
        <w:t>2.4. Materiał roślinny sadzeniowy</w:t>
      </w:r>
    </w:p>
    <w:p w:rsidR="00780699" w:rsidRDefault="00780699">
      <w:pPr>
        <w:pStyle w:val="Nagwek21"/>
        <w:rPr>
          <w:rFonts w:ascii="Arial" w:hAnsi="Arial" w:cs="Arial"/>
        </w:rPr>
      </w:pPr>
      <w:r>
        <w:rPr>
          <w:rFonts w:ascii="Arial" w:hAnsi="Arial" w:cs="Arial"/>
        </w:rPr>
        <w:t>2.1. Nasiona traw</w:t>
      </w:r>
    </w:p>
    <w:p w:rsidR="00780699" w:rsidRDefault="00780699">
      <w:pPr>
        <w:pStyle w:val="WW-Normal"/>
        <w:rPr>
          <w:rFonts w:ascii="Arial" w:hAnsi="Arial" w:cs="Arial"/>
        </w:rPr>
      </w:pPr>
      <w:r>
        <w:rPr>
          <w:rFonts w:ascii="Arial" w:hAnsi="Arial" w:cs="Arial"/>
        </w:rPr>
        <w:t>Nasiona traw najczęściej występują w postaci gotowych mieszanek z nasion różnych gatunków.</w:t>
      </w:r>
    </w:p>
    <w:p w:rsidR="00780699" w:rsidRDefault="00780699">
      <w:pPr>
        <w:pStyle w:val="WW-Normal"/>
        <w:rPr>
          <w:rFonts w:ascii="Arial" w:hAnsi="Arial" w:cs="Arial"/>
        </w:rPr>
      </w:pPr>
      <w:r>
        <w:rPr>
          <w:rFonts w:ascii="Arial" w:hAnsi="Arial" w:cs="Arial"/>
        </w:rPr>
        <w:t>Gotowa mieszanka traw powinna mieć oznaczony procentowy skład gatunkowy, klasę, numer normy wg której została wyprodukowana, zdolność kiełkowania.</w:t>
      </w:r>
    </w:p>
    <w:p w:rsidR="00780699" w:rsidRDefault="00780699">
      <w:pPr>
        <w:pStyle w:val="Nagwek21"/>
        <w:rPr>
          <w:rFonts w:ascii="Arial" w:hAnsi="Arial" w:cs="Arial"/>
        </w:rPr>
      </w:pPr>
      <w:r>
        <w:rPr>
          <w:rFonts w:ascii="Arial" w:hAnsi="Arial" w:cs="Arial"/>
        </w:rPr>
        <w:lastRenderedPageBreak/>
        <w:t>2.2. Nawozy mineralne</w:t>
      </w:r>
    </w:p>
    <w:p w:rsidR="00780699" w:rsidRDefault="00780699">
      <w:pPr>
        <w:pStyle w:val="WW-Normal"/>
        <w:rPr>
          <w:rFonts w:ascii="Arial" w:hAnsi="Arial" w:cs="Arial"/>
        </w:rPr>
      </w:pPr>
      <w:r>
        <w:rPr>
          <w:rFonts w:ascii="Arial" w:hAnsi="Arial" w:cs="Arial"/>
        </w:rPr>
        <w:t>Nawozy mineralne powinny być w opakowaniu, z podanym składem chemicznym (zawartość azotu, fosforu, potasu - N.P.). Nawozy należy zabezpieczyć przed zawilgoceniem i zbryleniem w czasie transportu i przechowywania.</w:t>
      </w:r>
    </w:p>
    <w:p w:rsidR="00780699" w:rsidRDefault="00780699">
      <w:pPr>
        <w:pStyle w:val="Nagwek11"/>
        <w:rPr>
          <w:rFonts w:ascii="Arial" w:hAnsi="Arial" w:cs="Arial"/>
        </w:rPr>
      </w:pPr>
      <w:r>
        <w:rPr>
          <w:rFonts w:ascii="Arial" w:hAnsi="Arial" w:cs="Arial"/>
        </w:rPr>
        <w:t>3. sprzęt</w:t>
      </w:r>
    </w:p>
    <w:p w:rsidR="00780699" w:rsidRDefault="00780699">
      <w:pPr>
        <w:pStyle w:val="Nagwek21"/>
        <w:rPr>
          <w:rFonts w:ascii="Arial" w:hAnsi="Arial" w:cs="Arial"/>
        </w:rPr>
      </w:pPr>
      <w:r>
        <w:rPr>
          <w:rFonts w:ascii="Arial" w:hAnsi="Arial" w:cs="Arial"/>
        </w:rPr>
        <w:t>3.1. Ogólne wymagania dotyczące sprzętu</w:t>
      </w:r>
    </w:p>
    <w:p w:rsidR="00780699" w:rsidRDefault="00780699">
      <w:pPr>
        <w:pStyle w:val="WW-Normal"/>
        <w:rPr>
          <w:rFonts w:ascii="Arial" w:hAnsi="Arial" w:cs="Arial"/>
        </w:rPr>
      </w:pPr>
      <w:r>
        <w:rPr>
          <w:rFonts w:ascii="Arial" w:hAnsi="Arial" w:cs="Arial"/>
        </w:rPr>
        <w:t xml:space="preserve">Ogólne wymagania dotyczące sprzętu podano w SST D-00.00.00 „Wymagania ogólne” </w:t>
      </w:r>
      <w:proofErr w:type="spellStart"/>
      <w:r>
        <w:rPr>
          <w:rFonts w:ascii="Arial" w:hAnsi="Arial" w:cs="Arial"/>
        </w:rPr>
        <w:t>pkt</w:t>
      </w:r>
      <w:proofErr w:type="spellEnd"/>
      <w:r>
        <w:rPr>
          <w:rFonts w:ascii="Arial" w:hAnsi="Arial" w:cs="Arial"/>
        </w:rPr>
        <w:t xml:space="preserve"> 3.</w:t>
      </w:r>
    </w:p>
    <w:p w:rsidR="00780699" w:rsidRDefault="00780699">
      <w:pPr>
        <w:pStyle w:val="Nagwek21"/>
        <w:rPr>
          <w:rFonts w:ascii="Arial" w:hAnsi="Arial" w:cs="Arial"/>
        </w:rPr>
      </w:pPr>
      <w:r>
        <w:rPr>
          <w:rFonts w:ascii="Arial" w:hAnsi="Arial" w:cs="Arial"/>
        </w:rPr>
        <w:t>3.2. Sprzęt stosowany do wykonania zieleni drogowej</w:t>
      </w:r>
    </w:p>
    <w:p w:rsidR="00780699" w:rsidRDefault="00780699">
      <w:pPr>
        <w:pStyle w:val="WW-Normal"/>
        <w:rPr>
          <w:rFonts w:ascii="Arial" w:hAnsi="Arial" w:cs="Arial"/>
        </w:rPr>
      </w:pPr>
      <w:r>
        <w:rPr>
          <w:rFonts w:ascii="Arial" w:hAnsi="Arial" w:cs="Arial"/>
        </w:rPr>
        <w:t>Wykonawca przystępujący do wykonania zieleni drogowej powinien wykazać się możliwością korzystania z następującego sprzętu:</w:t>
      </w:r>
    </w:p>
    <w:p w:rsidR="00780699" w:rsidRDefault="00780699">
      <w:pPr>
        <w:pStyle w:val="WW-Normal"/>
        <w:tabs>
          <w:tab w:val="left" w:pos="283"/>
        </w:tabs>
        <w:ind w:left="283" w:hanging="283"/>
        <w:rPr>
          <w:rFonts w:ascii="Arial" w:hAnsi="Arial" w:cs="Arial"/>
        </w:rPr>
      </w:pPr>
      <w:r>
        <w:rPr>
          <w:rFonts w:ascii="Arial" w:hAnsi="Arial" w:cs="Arial"/>
        </w:rPr>
        <w:t>wału kolczatki oraz wału gładkiego do zakładania trawników,</w:t>
      </w:r>
    </w:p>
    <w:p w:rsidR="00780699" w:rsidRDefault="00780699">
      <w:pPr>
        <w:pStyle w:val="WW-Normal"/>
        <w:tabs>
          <w:tab w:val="left" w:pos="283"/>
        </w:tabs>
        <w:ind w:left="283" w:hanging="283"/>
        <w:rPr>
          <w:rFonts w:ascii="Arial" w:hAnsi="Arial" w:cs="Arial"/>
        </w:rPr>
      </w:pPr>
      <w:r>
        <w:rPr>
          <w:rFonts w:ascii="Arial" w:hAnsi="Arial" w:cs="Arial"/>
        </w:rPr>
        <w:t>kosiarki mechanicznej do pielęgnacji trawników,</w:t>
      </w:r>
    </w:p>
    <w:p w:rsidR="00780699" w:rsidRDefault="00780699">
      <w:pPr>
        <w:pStyle w:val="WW-Normal"/>
        <w:tabs>
          <w:tab w:val="left" w:pos="283"/>
        </w:tabs>
        <w:ind w:left="283" w:hanging="283"/>
        <w:rPr>
          <w:rFonts w:ascii="Arial" w:hAnsi="Arial" w:cs="Arial"/>
        </w:rPr>
      </w:pPr>
      <w:r>
        <w:rPr>
          <w:rFonts w:ascii="Arial" w:hAnsi="Arial" w:cs="Arial"/>
        </w:rPr>
        <w:t>sprzętu do pozyskiwania ziemi urodzajnej (np. spycharki gąsiennicowej, koparki).</w:t>
      </w:r>
    </w:p>
    <w:p w:rsidR="00780699" w:rsidRDefault="00780699">
      <w:pPr>
        <w:pStyle w:val="Nagwek11"/>
        <w:rPr>
          <w:rFonts w:ascii="Arial" w:hAnsi="Arial" w:cs="Arial"/>
        </w:rPr>
      </w:pPr>
      <w:r>
        <w:rPr>
          <w:rFonts w:ascii="Arial" w:hAnsi="Arial" w:cs="Arial"/>
        </w:rPr>
        <w:t>4. transport</w:t>
      </w:r>
    </w:p>
    <w:p w:rsidR="00780699" w:rsidRDefault="00780699">
      <w:pPr>
        <w:pStyle w:val="Nagwek21"/>
        <w:rPr>
          <w:rFonts w:ascii="Arial" w:hAnsi="Arial" w:cs="Arial"/>
        </w:rPr>
      </w:pPr>
      <w:r>
        <w:rPr>
          <w:rFonts w:ascii="Arial" w:hAnsi="Arial" w:cs="Arial"/>
        </w:rPr>
        <w:t>4.1. Ogólne wymagania dotyczące transportu</w:t>
      </w:r>
    </w:p>
    <w:p w:rsidR="00780699" w:rsidRDefault="00780699">
      <w:pPr>
        <w:pStyle w:val="Nagwek21"/>
        <w:rPr>
          <w:rFonts w:ascii="Arial" w:hAnsi="Arial" w:cs="Arial"/>
          <w:b w:val="0"/>
          <w:bCs w:val="0"/>
        </w:rPr>
      </w:pPr>
      <w:r>
        <w:rPr>
          <w:rFonts w:ascii="Arial" w:hAnsi="Arial" w:cs="Arial"/>
          <w:b w:val="0"/>
          <w:bCs w:val="0"/>
        </w:rPr>
        <w:t xml:space="preserve">Ogólne wymagania dotyczące transportu podano w SST D-00.00.00 „Wymagania ogólne” </w:t>
      </w:r>
      <w:proofErr w:type="spellStart"/>
      <w:r>
        <w:rPr>
          <w:rFonts w:ascii="Arial" w:hAnsi="Arial" w:cs="Arial"/>
          <w:b w:val="0"/>
          <w:bCs w:val="0"/>
        </w:rPr>
        <w:t>pkt</w:t>
      </w:r>
      <w:proofErr w:type="spellEnd"/>
      <w:r>
        <w:rPr>
          <w:rFonts w:ascii="Arial" w:hAnsi="Arial" w:cs="Arial"/>
          <w:b w:val="0"/>
          <w:bCs w:val="0"/>
        </w:rPr>
        <w:t xml:space="preserve"> 4.</w:t>
      </w:r>
    </w:p>
    <w:p w:rsidR="00780699" w:rsidRDefault="00780699">
      <w:pPr>
        <w:pStyle w:val="Nagwek21"/>
        <w:rPr>
          <w:rFonts w:ascii="Arial" w:hAnsi="Arial" w:cs="Arial"/>
        </w:rPr>
      </w:pPr>
      <w:r>
        <w:rPr>
          <w:rFonts w:ascii="Arial" w:hAnsi="Arial" w:cs="Arial"/>
        </w:rPr>
        <w:t>4.2. Transport materiałów do wykonania nasadzeń</w:t>
      </w:r>
    </w:p>
    <w:p w:rsidR="00780699" w:rsidRDefault="00780699">
      <w:pPr>
        <w:pStyle w:val="WW-Normal"/>
        <w:rPr>
          <w:rFonts w:ascii="Arial" w:hAnsi="Arial" w:cs="Arial"/>
        </w:rPr>
      </w:pPr>
      <w:r>
        <w:rPr>
          <w:rFonts w:ascii="Arial" w:hAnsi="Arial" w:cs="Arial"/>
        </w:rPr>
        <w:t>Transport materiałów do zieleni drogowej może być dowolny pod warunkiem, że nie uszkodzi, ani też nie pogorszy jakości transportowanych materiałów.</w:t>
      </w:r>
    </w:p>
    <w:p w:rsidR="00780699" w:rsidRDefault="00780699">
      <w:pPr>
        <w:pStyle w:val="WW-Normal"/>
        <w:rPr>
          <w:rFonts w:ascii="Arial" w:hAnsi="Arial" w:cs="Arial"/>
        </w:rPr>
      </w:pPr>
    </w:p>
    <w:p w:rsidR="00780699" w:rsidRDefault="00780699">
      <w:pPr>
        <w:pStyle w:val="WW-Normal"/>
        <w:rPr>
          <w:rFonts w:ascii="Arial" w:hAnsi="Arial" w:cs="Arial"/>
          <w:b/>
          <w:bCs/>
          <w:caps/>
          <w:kern w:val="1"/>
        </w:rPr>
      </w:pPr>
      <w:r>
        <w:rPr>
          <w:rFonts w:ascii="Arial" w:hAnsi="Arial" w:cs="Arial"/>
          <w:b/>
          <w:bCs/>
          <w:caps/>
          <w:kern w:val="1"/>
        </w:rPr>
        <w:t>5. wykonanie robót</w:t>
      </w:r>
    </w:p>
    <w:p w:rsidR="00780699" w:rsidRDefault="00780699">
      <w:pPr>
        <w:pStyle w:val="Nagwek21"/>
        <w:rPr>
          <w:rFonts w:ascii="Arial" w:hAnsi="Arial" w:cs="Arial"/>
        </w:rPr>
      </w:pPr>
      <w:r>
        <w:rPr>
          <w:rFonts w:ascii="Arial" w:hAnsi="Arial" w:cs="Arial"/>
        </w:rPr>
        <w:t>5.1. Ogólne zasady wykonania robót</w:t>
      </w:r>
    </w:p>
    <w:p w:rsidR="00780699" w:rsidRDefault="00780699">
      <w:pPr>
        <w:pStyle w:val="Nagwek21"/>
        <w:rPr>
          <w:rFonts w:ascii="Arial" w:hAnsi="Arial" w:cs="Arial"/>
          <w:b w:val="0"/>
          <w:bCs w:val="0"/>
        </w:rPr>
      </w:pPr>
      <w:r>
        <w:rPr>
          <w:rFonts w:ascii="Arial" w:hAnsi="Arial" w:cs="Arial"/>
          <w:b w:val="0"/>
          <w:bCs w:val="0"/>
        </w:rPr>
        <w:t xml:space="preserve">Ogólne zasady wykonania robót podano w SST D-00.00.00 „Wymagania ogólne” </w:t>
      </w:r>
      <w:proofErr w:type="spellStart"/>
      <w:r>
        <w:rPr>
          <w:rFonts w:ascii="Arial" w:hAnsi="Arial" w:cs="Arial"/>
          <w:b w:val="0"/>
          <w:bCs w:val="0"/>
        </w:rPr>
        <w:t>pkt</w:t>
      </w:r>
      <w:proofErr w:type="spellEnd"/>
      <w:r>
        <w:rPr>
          <w:rFonts w:ascii="Arial" w:hAnsi="Arial" w:cs="Arial"/>
          <w:b w:val="0"/>
          <w:bCs w:val="0"/>
        </w:rPr>
        <w:t xml:space="preserve"> 5.</w:t>
      </w:r>
    </w:p>
    <w:p w:rsidR="00780699" w:rsidRDefault="00780699">
      <w:pPr>
        <w:pStyle w:val="Nagwek21"/>
        <w:rPr>
          <w:rFonts w:ascii="Arial" w:hAnsi="Arial" w:cs="Arial"/>
        </w:rPr>
      </w:pPr>
      <w:r>
        <w:rPr>
          <w:rFonts w:ascii="Arial" w:hAnsi="Arial" w:cs="Arial"/>
        </w:rPr>
        <w:t>5.2. Trawniki</w:t>
      </w:r>
    </w:p>
    <w:p w:rsidR="00780699" w:rsidRDefault="00780699">
      <w:pPr>
        <w:pStyle w:val="WW-Normal"/>
        <w:rPr>
          <w:rFonts w:ascii="Arial" w:hAnsi="Arial" w:cs="Arial"/>
        </w:rPr>
      </w:pPr>
      <w:r>
        <w:rPr>
          <w:rFonts w:ascii="Arial" w:hAnsi="Arial" w:cs="Arial"/>
          <w:b/>
          <w:bCs/>
        </w:rPr>
        <w:t xml:space="preserve">5.2.1. </w:t>
      </w:r>
      <w:r>
        <w:rPr>
          <w:rFonts w:ascii="Arial" w:hAnsi="Arial" w:cs="Arial"/>
        </w:rPr>
        <w:t>Wymagania dotyczące wykonania trawników</w:t>
      </w:r>
    </w:p>
    <w:p w:rsidR="00780699" w:rsidRDefault="00780699">
      <w:pPr>
        <w:pStyle w:val="WW-Normal"/>
        <w:rPr>
          <w:rFonts w:ascii="Arial" w:hAnsi="Arial" w:cs="Arial"/>
        </w:rPr>
      </w:pPr>
      <w:r>
        <w:rPr>
          <w:rFonts w:ascii="Arial" w:hAnsi="Arial" w:cs="Arial"/>
        </w:rPr>
        <w:t>Wymagania dotyczące wykonania robót związanych z trawnikami są następujące:</w:t>
      </w:r>
    </w:p>
    <w:p w:rsidR="00780699" w:rsidRDefault="00780699">
      <w:pPr>
        <w:pStyle w:val="WW-Normal"/>
        <w:tabs>
          <w:tab w:val="left" w:pos="283"/>
        </w:tabs>
        <w:ind w:left="283" w:hanging="283"/>
        <w:rPr>
          <w:rFonts w:ascii="Arial" w:hAnsi="Arial" w:cs="Arial"/>
        </w:rPr>
      </w:pPr>
      <w:r>
        <w:rPr>
          <w:rFonts w:ascii="Arial" w:hAnsi="Arial" w:cs="Arial"/>
        </w:rPr>
        <w:t>teren pod trawniki musi być oczyszczony z gruzu i zanieczyszczeń,</w:t>
      </w:r>
    </w:p>
    <w:p w:rsidR="00780699" w:rsidRDefault="00780699">
      <w:pPr>
        <w:pStyle w:val="WW-Normal"/>
        <w:tabs>
          <w:tab w:val="left" w:pos="283"/>
        </w:tabs>
        <w:ind w:left="283" w:hanging="283"/>
        <w:rPr>
          <w:rFonts w:ascii="Arial" w:hAnsi="Arial" w:cs="Arial"/>
        </w:rPr>
      </w:pPr>
      <w:r>
        <w:rPr>
          <w:rFonts w:ascii="Arial" w:hAnsi="Arial" w:cs="Arial"/>
        </w:rPr>
        <w:t>teren powinien być wyrównany i splantowany,</w:t>
      </w:r>
    </w:p>
    <w:p w:rsidR="00780699" w:rsidRDefault="00780699">
      <w:pPr>
        <w:pStyle w:val="WW-Normal"/>
        <w:tabs>
          <w:tab w:val="left" w:pos="283"/>
        </w:tabs>
        <w:ind w:left="283" w:hanging="283"/>
        <w:rPr>
          <w:rFonts w:ascii="Arial" w:hAnsi="Arial" w:cs="Arial"/>
        </w:rPr>
      </w:pPr>
      <w:r>
        <w:rPr>
          <w:rFonts w:ascii="Arial" w:hAnsi="Arial" w:cs="Arial"/>
        </w:rPr>
        <w:t>ziemia urodzajna powinna być rozścielona równą warstwą i wymieszana z kompostem, nawozami mineralnymi oraz starannie wyrównana,</w:t>
      </w:r>
    </w:p>
    <w:p w:rsidR="00780699" w:rsidRDefault="00780699">
      <w:pPr>
        <w:pStyle w:val="WW-Normal"/>
        <w:tabs>
          <w:tab w:val="left" w:pos="283"/>
        </w:tabs>
        <w:ind w:left="283" w:hanging="283"/>
        <w:rPr>
          <w:rFonts w:ascii="Arial" w:hAnsi="Arial" w:cs="Arial"/>
        </w:rPr>
      </w:pPr>
      <w:r>
        <w:rPr>
          <w:rFonts w:ascii="Arial" w:hAnsi="Arial" w:cs="Arial"/>
        </w:rPr>
        <w:t>przed siewem nasion trawy ziemię należy wałować wałem gładkim, a potem wałem - kolczatką lub zagrabić,</w:t>
      </w:r>
    </w:p>
    <w:p w:rsidR="00780699" w:rsidRDefault="00780699">
      <w:pPr>
        <w:pStyle w:val="WW-Normal"/>
        <w:tabs>
          <w:tab w:val="left" w:pos="283"/>
        </w:tabs>
        <w:ind w:left="283" w:hanging="283"/>
        <w:rPr>
          <w:rFonts w:ascii="Arial" w:hAnsi="Arial" w:cs="Arial"/>
        </w:rPr>
      </w:pPr>
      <w:r>
        <w:rPr>
          <w:rFonts w:ascii="Arial" w:hAnsi="Arial" w:cs="Arial"/>
        </w:rPr>
        <w:t>siew powinien być dokonany w dni bezwietrzne,</w:t>
      </w:r>
    </w:p>
    <w:p w:rsidR="00780699" w:rsidRDefault="00780699">
      <w:pPr>
        <w:pStyle w:val="WW-Normal"/>
        <w:tabs>
          <w:tab w:val="left" w:pos="283"/>
        </w:tabs>
        <w:ind w:left="283" w:hanging="283"/>
        <w:rPr>
          <w:rFonts w:ascii="Arial" w:hAnsi="Arial" w:cs="Arial"/>
        </w:rPr>
      </w:pPr>
      <w:r>
        <w:rPr>
          <w:rFonts w:ascii="Arial" w:hAnsi="Arial" w:cs="Arial"/>
        </w:rPr>
        <w:t>okres siania - najlepszy okres wiosenny, najpóźniej do połowy września,</w:t>
      </w:r>
    </w:p>
    <w:p w:rsidR="00780699" w:rsidRDefault="00780699">
      <w:pPr>
        <w:pStyle w:val="WW-Normal"/>
        <w:tabs>
          <w:tab w:val="left" w:pos="283"/>
        </w:tabs>
        <w:ind w:left="283" w:hanging="283"/>
        <w:rPr>
          <w:rFonts w:ascii="Arial" w:hAnsi="Arial" w:cs="Arial"/>
        </w:rPr>
      </w:pPr>
      <w:r>
        <w:rPr>
          <w:rFonts w:ascii="Arial" w:hAnsi="Arial" w:cs="Arial"/>
        </w:rPr>
        <w:t xml:space="preserve">na terenie płaskim nasiona traw wysiewane są w ilości od 1 do </w:t>
      </w:r>
      <w:smartTag w:uri="urn:schemas-microsoft-com:office:smarttags" w:element="metricconverter">
        <w:smartTagPr>
          <w:attr w:name="ProductID" w:val="4 kg"/>
        </w:smartTagPr>
        <w:r>
          <w:rPr>
            <w:rFonts w:ascii="Arial" w:hAnsi="Arial" w:cs="Arial"/>
          </w:rPr>
          <w:t>4 kg</w:t>
        </w:r>
      </w:smartTag>
      <w:r>
        <w:rPr>
          <w:rFonts w:ascii="Arial" w:hAnsi="Arial" w:cs="Arial"/>
        </w:rPr>
        <w:t xml:space="preserve"> na </w:t>
      </w:r>
      <w:smartTag w:uri="urn:schemas-microsoft-com:office:smarttags" w:element="metricconverter">
        <w:smartTagPr>
          <w:attr w:name="ProductID" w:val="100 m2"/>
        </w:smartTagPr>
        <w:r>
          <w:rPr>
            <w:rFonts w:ascii="Arial" w:hAnsi="Arial" w:cs="Arial"/>
          </w:rPr>
          <w:t>100 m</w:t>
        </w:r>
        <w:r>
          <w:rPr>
            <w:rFonts w:ascii="Arial" w:hAnsi="Arial" w:cs="Arial"/>
            <w:position w:val="7"/>
          </w:rPr>
          <w:t>2</w:t>
        </w:r>
      </w:smartTag>
      <w:r>
        <w:rPr>
          <w:rFonts w:ascii="Arial" w:hAnsi="Arial" w:cs="Arial"/>
        </w:rPr>
        <w:t>,</w:t>
      </w:r>
    </w:p>
    <w:p w:rsidR="00780699" w:rsidRDefault="00780699">
      <w:pPr>
        <w:pStyle w:val="WW-Normal"/>
        <w:tabs>
          <w:tab w:val="left" w:pos="283"/>
        </w:tabs>
        <w:ind w:left="283" w:hanging="283"/>
        <w:rPr>
          <w:rFonts w:ascii="Arial" w:hAnsi="Arial" w:cs="Arial"/>
        </w:rPr>
      </w:pPr>
      <w:r>
        <w:rPr>
          <w:rFonts w:ascii="Arial" w:hAnsi="Arial" w:cs="Arial"/>
        </w:rPr>
        <w:t>przykrycie nasion - przez przemieszanie z ziemią grabiami lub wałem kolczatką,</w:t>
      </w:r>
    </w:p>
    <w:p w:rsidR="00780699" w:rsidRDefault="00780699" w:rsidP="00304D11">
      <w:pPr>
        <w:pStyle w:val="WW-Normal"/>
        <w:tabs>
          <w:tab w:val="left" w:pos="283"/>
        </w:tabs>
        <w:rPr>
          <w:rFonts w:ascii="Arial" w:hAnsi="Arial" w:cs="Arial"/>
        </w:rPr>
      </w:pPr>
      <w:r>
        <w:rPr>
          <w:rFonts w:ascii="Arial" w:hAnsi="Arial" w:cs="Arial"/>
        </w:rPr>
        <w:t>po wysiewie nasion ziemia powinna być wałowana lekkim wałem w celu ostatecznego wyrównania i stworzenia dobrych warunków dla podsiąkania wody. Jeżeli przykrycie nasion nastąpiło przez wałowanie kolczatką, można już nie stosować wału gładkiego.</w:t>
      </w:r>
    </w:p>
    <w:p w:rsidR="00780699" w:rsidRDefault="00780699">
      <w:pPr>
        <w:pStyle w:val="WW-Normal"/>
        <w:spacing w:before="120"/>
        <w:rPr>
          <w:rFonts w:ascii="Arial" w:hAnsi="Arial" w:cs="Arial"/>
        </w:rPr>
      </w:pPr>
      <w:r>
        <w:rPr>
          <w:rFonts w:ascii="Arial" w:hAnsi="Arial" w:cs="Arial"/>
          <w:b/>
          <w:bCs/>
        </w:rPr>
        <w:t xml:space="preserve">5.2.2. </w:t>
      </w:r>
      <w:r>
        <w:rPr>
          <w:rFonts w:ascii="Arial" w:hAnsi="Arial" w:cs="Arial"/>
        </w:rPr>
        <w:t>Pielęgnacja trawników</w:t>
      </w:r>
    </w:p>
    <w:p w:rsidR="00780699" w:rsidRDefault="00780699">
      <w:pPr>
        <w:pStyle w:val="WW-Normal"/>
        <w:rPr>
          <w:rFonts w:ascii="Arial" w:hAnsi="Arial" w:cs="Arial"/>
        </w:rPr>
      </w:pPr>
      <w:r>
        <w:rPr>
          <w:rFonts w:ascii="Arial" w:hAnsi="Arial" w:cs="Arial"/>
        </w:rPr>
        <w:t>Najważniejszym zabiegiem w pielęgnacji trawników jest koszenie:</w:t>
      </w:r>
    </w:p>
    <w:p w:rsidR="00780699" w:rsidRDefault="00780699">
      <w:pPr>
        <w:pStyle w:val="WW-Normal"/>
        <w:tabs>
          <w:tab w:val="left" w:pos="283"/>
        </w:tabs>
        <w:ind w:left="283" w:hanging="283"/>
        <w:rPr>
          <w:rFonts w:ascii="Arial" w:hAnsi="Arial" w:cs="Arial"/>
        </w:rPr>
      </w:pPr>
      <w:r>
        <w:rPr>
          <w:rFonts w:ascii="Arial" w:hAnsi="Arial" w:cs="Arial"/>
        </w:rPr>
        <w:t xml:space="preserve">pierwsze koszenie powinno być przeprowadzone, gdy trawa osiągnie wysokość około  </w:t>
      </w:r>
      <w:smartTag w:uri="urn:schemas-microsoft-com:office:smarttags" w:element="metricconverter">
        <w:smartTagPr>
          <w:attr w:name="ProductID" w:val="10 cm"/>
        </w:smartTagPr>
        <w:r>
          <w:rPr>
            <w:rFonts w:ascii="Arial" w:hAnsi="Arial" w:cs="Arial"/>
          </w:rPr>
          <w:t>10 cm</w:t>
        </w:r>
      </w:smartTag>
      <w:r>
        <w:rPr>
          <w:rFonts w:ascii="Arial" w:hAnsi="Arial" w:cs="Arial"/>
        </w:rPr>
        <w:t>,</w:t>
      </w:r>
    </w:p>
    <w:p w:rsidR="00304D11" w:rsidRDefault="00780699">
      <w:pPr>
        <w:pStyle w:val="WW-Normal"/>
        <w:tabs>
          <w:tab w:val="left" w:pos="283"/>
        </w:tabs>
        <w:ind w:left="283" w:hanging="283"/>
        <w:rPr>
          <w:rFonts w:ascii="Arial" w:hAnsi="Arial" w:cs="Arial"/>
        </w:rPr>
      </w:pPr>
      <w:r>
        <w:rPr>
          <w:rFonts w:ascii="Arial" w:hAnsi="Arial" w:cs="Arial"/>
        </w:rPr>
        <w:t xml:space="preserve">następne koszenia powinny się odbywać w takich odstępach czasu, aby </w:t>
      </w:r>
      <w:r w:rsidR="00304D11">
        <w:rPr>
          <w:rFonts w:ascii="Arial" w:hAnsi="Arial" w:cs="Arial"/>
        </w:rPr>
        <w:t>wysokość trawy przed kolejnym</w:t>
      </w:r>
    </w:p>
    <w:p w:rsidR="00780699" w:rsidRDefault="00780699">
      <w:pPr>
        <w:pStyle w:val="WW-Normal"/>
        <w:tabs>
          <w:tab w:val="left" w:pos="283"/>
        </w:tabs>
        <w:ind w:left="283" w:hanging="283"/>
        <w:rPr>
          <w:rFonts w:ascii="Arial" w:hAnsi="Arial" w:cs="Arial"/>
        </w:rPr>
      </w:pPr>
      <w:r>
        <w:rPr>
          <w:rFonts w:ascii="Arial" w:hAnsi="Arial" w:cs="Arial"/>
        </w:rPr>
        <w:t xml:space="preserve">koszeniem nie przekraczała wysokości 10 do </w:t>
      </w:r>
      <w:smartTag w:uri="urn:schemas-microsoft-com:office:smarttags" w:element="metricconverter">
        <w:smartTagPr>
          <w:attr w:name="ProductID" w:val="12 cm"/>
        </w:smartTagPr>
        <w:r>
          <w:rPr>
            <w:rFonts w:ascii="Arial" w:hAnsi="Arial" w:cs="Arial"/>
          </w:rPr>
          <w:t>12 cm</w:t>
        </w:r>
      </w:smartTag>
      <w:r>
        <w:rPr>
          <w:rFonts w:ascii="Arial" w:hAnsi="Arial" w:cs="Arial"/>
        </w:rPr>
        <w:t>,</w:t>
      </w:r>
    </w:p>
    <w:p w:rsidR="00780699" w:rsidRDefault="00780699" w:rsidP="00304D11">
      <w:pPr>
        <w:pStyle w:val="WW-Normal"/>
        <w:tabs>
          <w:tab w:val="left" w:pos="283"/>
        </w:tabs>
        <w:rPr>
          <w:rFonts w:ascii="Arial" w:hAnsi="Arial" w:cs="Arial"/>
        </w:rPr>
      </w:pPr>
      <w:r>
        <w:rPr>
          <w:rFonts w:ascii="Arial" w:hAnsi="Arial" w:cs="Arial"/>
        </w:rPr>
        <w:t>ostatnie, przedzimowe koszenie trawników powinno być wykonane z 1-miesięcznym wyprzedzeniem spodziewanego nastania mrozów (dla warunków klimatycznych Polski można przyjąć pierwszą połowę października),koszenia trawników w całym okresie pielęgnacji powinny się odbywać często i w regularnych odstępach czasu, przy czym częstość koszenia i wysokość cięcia, należy uzależniać od gatunku wysianej trawy,</w:t>
      </w:r>
      <w:r w:rsidR="00304D11">
        <w:rPr>
          <w:rFonts w:ascii="Arial" w:hAnsi="Arial" w:cs="Arial"/>
        </w:rPr>
        <w:t xml:space="preserve"> </w:t>
      </w:r>
      <w:r>
        <w:rPr>
          <w:rFonts w:ascii="Arial" w:hAnsi="Arial" w:cs="Arial"/>
        </w:rPr>
        <w:t>chwasty trwałe w pierwszym okresie należy usuwać ręcznie; środki chwastobójcze o selektywnym działaniu należy stosować z dużą ostrożnością i dopiero po okresie 6 miesięcy od założenia trawnika.</w:t>
      </w:r>
    </w:p>
    <w:p w:rsidR="00780699" w:rsidRDefault="00780699">
      <w:pPr>
        <w:pStyle w:val="WW-Normal"/>
        <w:rPr>
          <w:rFonts w:ascii="Arial" w:hAnsi="Arial" w:cs="Arial"/>
        </w:rPr>
      </w:pPr>
      <w:r>
        <w:rPr>
          <w:rFonts w:ascii="Arial" w:hAnsi="Arial" w:cs="Arial"/>
        </w:rPr>
        <w:t xml:space="preserve">Trawniki wymagają nawożenia mineralnego - około </w:t>
      </w:r>
      <w:smartTag w:uri="urn:schemas-microsoft-com:office:smarttags" w:element="metricconverter">
        <w:smartTagPr>
          <w:attr w:name="ProductID" w:val="3 kg"/>
        </w:smartTagPr>
        <w:r>
          <w:rPr>
            <w:rFonts w:ascii="Arial" w:hAnsi="Arial" w:cs="Arial"/>
          </w:rPr>
          <w:t>3 kg</w:t>
        </w:r>
      </w:smartTag>
      <w:r>
        <w:rPr>
          <w:rFonts w:ascii="Arial" w:hAnsi="Arial" w:cs="Arial"/>
        </w:rPr>
        <w:t xml:space="preserve"> NPK na 1 ar w ciągu roku. Mieszanki nawozów należy przygotowywać tak, aby trawom zapewnić składniki wymagane w poszczególnych porach roku:</w:t>
      </w:r>
    </w:p>
    <w:p w:rsidR="00304D11" w:rsidRDefault="00780699" w:rsidP="00304D11">
      <w:pPr>
        <w:pStyle w:val="WW-Normal"/>
        <w:tabs>
          <w:tab w:val="left" w:pos="283"/>
        </w:tabs>
        <w:ind w:left="283" w:hanging="283"/>
        <w:rPr>
          <w:rFonts w:ascii="Arial" w:hAnsi="Arial" w:cs="Arial"/>
        </w:rPr>
      </w:pPr>
      <w:r>
        <w:rPr>
          <w:rFonts w:ascii="Arial" w:hAnsi="Arial" w:cs="Arial"/>
        </w:rPr>
        <w:lastRenderedPageBreak/>
        <w:t xml:space="preserve">wiosną, trawnik wymaga mieszanki z przewagą </w:t>
      </w:r>
      <w:proofErr w:type="spellStart"/>
      <w:r>
        <w:rPr>
          <w:rFonts w:ascii="Arial" w:hAnsi="Arial" w:cs="Arial"/>
        </w:rPr>
        <w:t>azotu,od</w:t>
      </w:r>
      <w:proofErr w:type="spellEnd"/>
      <w:r>
        <w:rPr>
          <w:rFonts w:ascii="Arial" w:hAnsi="Arial" w:cs="Arial"/>
        </w:rPr>
        <w:t xml:space="preserve"> połowy lata należy ograniczyć azot, zwi</w:t>
      </w:r>
      <w:r w:rsidR="00304D11">
        <w:rPr>
          <w:rFonts w:ascii="Arial" w:hAnsi="Arial" w:cs="Arial"/>
        </w:rPr>
        <w:t>ększając</w:t>
      </w:r>
    </w:p>
    <w:p w:rsidR="00780699" w:rsidRDefault="00780699" w:rsidP="00304D11">
      <w:pPr>
        <w:pStyle w:val="WW-Normal"/>
        <w:tabs>
          <w:tab w:val="left" w:pos="283"/>
        </w:tabs>
        <w:ind w:left="283" w:hanging="283"/>
        <w:rPr>
          <w:rFonts w:ascii="Arial" w:hAnsi="Arial" w:cs="Arial"/>
        </w:rPr>
      </w:pPr>
      <w:r>
        <w:rPr>
          <w:rFonts w:ascii="Arial" w:hAnsi="Arial" w:cs="Arial"/>
        </w:rPr>
        <w:t>dawki potasu i fosforu,</w:t>
      </w:r>
      <w:r w:rsidR="00304D11">
        <w:rPr>
          <w:rFonts w:ascii="Arial" w:hAnsi="Arial" w:cs="Arial"/>
        </w:rPr>
        <w:t xml:space="preserve"> </w:t>
      </w:r>
      <w:r>
        <w:rPr>
          <w:rFonts w:ascii="Arial" w:hAnsi="Arial" w:cs="Arial"/>
        </w:rPr>
        <w:t>ostatnie nawożenie nie powinno zawierać azotu, lecz tylko fosfor i potas.</w:t>
      </w:r>
    </w:p>
    <w:p w:rsidR="00780699" w:rsidRDefault="00780699">
      <w:pPr>
        <w:pStyle w:val="Nagwek11"/>
        <w:rPr>
          <w:rFonts w:ascii="Arial" w:hAnsi="Arial" w:cs="Arial"/>
        </w:rPr>
      </w:pPr>
      <w:r>
        <w:rPr>
          <w:rFonts w:ascii="Arial" w:hAnsi="Arial" w:cs="Arial"/>
        </w:rPr>
        <w:t>6. kontrola jakości robót</w:t>
      </w:r>
    </w:p>
    <w:p w:rsidR="00780699" w:rsidRDefault="00780699">
      <w:pPr>
        <w:pStyle w:val="Nagwek21"/>
        <w:rPr>
          <w:rFonts w:ascii="Arial" w:hAnsi="Arial" w:cs="Arial"/>
        </w:rPr>
      </w:pPr>
      <w:r>
        <w:rPr>
          <w:rFonts w:ascii="Arial" w:hAnsi="Arial" w:cs="Arial"/>
        </w:rPr>
        <w:t>6.1. Ogólne zasady kontroli jakości robót</w:t>
      </w:r>
    </w:p>
    <w:p w:rsidR="00780699" w:rsidRDefault="00780699">
      <w:pPr>
        <w:pStyle w:val="WW-Normal"/>
        <w:rPr>
          <w:rFonts w:ascii="Arial" w:hAnsi="Arial" w:cs="Arial"/>
        </w:rPr>
      </w:pPr>
      <w:r>
        <w:rPr>
          <w:rFonts w:ascii="Arial" w:hAnsi="Arial" w:cs="Arial"/>
        </w:rPr>
        <w:t xml:space="preserve">Ogólne zasady kontroli jakości robót podano w SST D-00.00.00 „Wymagania ogólne” </w:t>
      </w:r>
      <w:proofErr w:type="spellStart"/>
      <w:r>
        <w:rPr>
          <w:rFonts w:ascii="Arial" w:hAnsi="Arial" w:cs="Arial"/>
        </w:rPr>
        <w:t>pkt</w:t>
      </w:r>
      <w:proofErr w:type="spellEnd"/>
      <w:r>
        <w:rPr>
          <w:rFonts w:ascii="Arial" w:hAnsi="Arial" w:cs="Arial"/>
        </w:rPr>
        <w:t xml:space="preserve"> 6.</w:t>
      </w:r>
    </w:p>
    <w:p w:rsidR="00780699" w:rsidRDefault="00780699">
      <w:pPr>
        <w:pStyle w:val="Nagwek21"/>
        <w:rPr>
          <w:rFonts w:ascii="Arial" w:hAnsi="Arial" w:cs="Arial"/>
        </w:rPr>
      </w:pPr>
      <w:r>
        <w:rPr>
          <w:rFonts w:ascii="Arial" w:hAnsi="Arial" w:cs="Arial"/>
        </w:rPr>
        <w:t>6.2. Trawniki</w:t>
      </w:r>
    </w:p>
    <w:p w:rsidR="00780699" w:rsidRDefault="00780699">
      <w:pPr>
        <w:pStyle w:val="WW-Normal"/>
        <w:rPr>
          <w:rFonts w:ascii="Arial" w:hAnsi="Arial" w:cs="Arial"/>
        </w:rPr>
      </w:pPr>
      <w:r>
        <w:rPr>
          <w:rFonts w:ascii="Arial" w:hAnsi="Arial" w:cs="Arial"/>
        </w:rPr>
        <w:t>Kontrola w czasie wykonywania trawników polega na sprawdzeniu:</w:t>
      </w:r>
    </w:p>
    <w:p w:rsidR="00780699" w:rsidRDefault="00780699">
      <w:pPr>
        <w:pStyle w:val="WW-Normal"/>
        <w:tabs>
          <w:tab w:val="left" w:pos="283"/>
        </w:tabs>
        <w:ind w:left="283" w:hanging="283"/>
        <w:rPr>
          <w:rFonts w:ascii="Arial" w:hAnsi="Arial" w:cs="Arial"/>
        </w:rPr>
      </w:pPr>
      <w:r>
        <w:rPr>
          <w:rFonts w:ascii="Arial" w:hAnsi="Arial" w:cs="Arial"/>
        </w:rPr>
        <w:t>oczyszczenia terenu z gruzu i zanieczyszczeń,</w:t>
      </w:r>
    </w:p>
    <w:p w:rsidR="00780699" w:rsidRDefault="00780699">
      <w:pPr>
        <w:pStyle w:val="WW-Normal"/>
        <w:tabs>
          <w:tab w:val="left" w:pos="283"/>
        </w:tabs>
        <w:ind w:left="283" w:hanging="283"/>
        <w:rPr>
          <w:rFonts w:ascii="Arial" w:hAnsi="Arial" w:cs="Arial"/>
        </w:rPr>
      </w:pPr>
      <w:r>
        <w:rPr>
          <w:rFonts w:ascii="Arial" w:hAnsi="Arial" w:cs="Arial"/>
        </w:rPr>
        <w:t>rozścielenie ziemi urodzajnej z kontrolą grubości warstwy rozścielonej ziemi ,</w:t>
      </w:r>
    </w:p>
    <w:p w:rsidR="00780699" w:rsidRDefault="00780699">
      <w:pPr>
        <w:pStyle w:val="WW-Normal"/>
        <w:tabs>
          <w:tab w:val="left" w:pos="283"/>
        </w:tabs>
        <w:ind w:left="283" w:hanging="283"/>
        <w:rPr>
          <w:rFonts w:ascii="Arial" w:hAnsi="Arial" w:cs="Arial"/>
        </w:rPr>
      </w:pPr>
      <w:r>
        <w:rPr>
          <w:rFonts w:ascii="Arial" w:hAnsi="Arial" w:cs="Arial"/>
        </w:rPr>
        <w:t>prawidłowego uwałowania terenu,</w:t>
      </w:r>
    </w:p>
    <w:p w:rsidR="00780699" w:rsidRDefault="00780699">
      <w:pPr>
        <w:pStyle w:val="WW-Normal"/>
        <w:tabs>
          <w:tab w:val="left" w:pos="283"/>
        </w:tabs>
        <w:ind w:left="283" w:hanging="283"/>
        <w:rPr>
          <w:rFonts w:ascii="Arial" w:hAnsi="Arial" w:cs="Arial"/>
        </w:rPr>
      </w:pPr>
      <w:r>
        <w:rPr>
          <w:rFonts w:ascii="Arial" w:hAnsi="Arial" w:cs="Arial"/>
        </w:rPr>
        <w:t>zgodności składu gotowej mieszanki traw z ustaleniami dokumentacji projektowej,</w:t>
      </w:r>
    </w:p>
    <w:p w:rsidR="00780699" w:rsidRDefault="00780699">
      <w:pPr>
        <w:pStyle w:val="WW-Normal"/>
        <w:tabs>
          <w:tab w:val="left" w:pos="283"/>
        </w:tabs>
        <w:ind w:left="283" w:hanging="283"/>
        <w:rPr>
          <w:rFonts w:ascii="Arial" w:hAnsi="Arial" w:cs="Arial"/>
        </w:rPr>
      </w:pPr>
      <w:r>
        <w:rPr>
          <w:rFonts w:ascii="Arial" w:hAnsi="Arial" w:cs="Arial"/>
        </w:rPr>
        <w:t>gęstości zasiewu nasion,</w:t>
      </w:r>
    </w:p>
    <w:p w:rsidR="00780699" w:rsidRDefault="00780699">
      <w:pPr>
        <w:pStyle w:val="WW-Normal"/>
        <w:tabs>
          <w:tab w:val="left" w:pos="283"/>
        </w:tabs>
        <w:ind w:left="283" w:hanging="283"/>
        <w:rPr>
          <w:rFonts w:ascii="Arial" w:hAnsi="Arial" w:cs="Arial"/>
        </w:rPr>
      </w:pPr>
      <w:r>
        <w:rPr>
          <w:rFonts w:ascii="Arial" w:hAnsi="Arial" w:cs="Arial"/>
        </w:rPr>
        <w:t>prawidłowej częstotliwości koszenia trawników i ich odchwaszczania,</w:t>
      </w:r>
    </w:p>
    <w:p w:rsidR="00780699" w:rsidRDefault="00780699">
      <w:pPr>
        <w:pStyle w:val="WW-Normal"/>
        <w:tabs>
          <w:tab w:val="left" w:pos="283"/>
        </w:tabs>
        <w:ind w:left="283" w:hanging="283"/>
        <w:rPr>
          <w:rFonts w:ascii="Arial" w:hAnsi="Arial" w:cs="Arial"/>
        </w:rPr>
      </w:pPr>
      <w:r>
        <w:rPr>
          <w:rFonts w:ascii="Arial" w:hAnsi="Arial" w:cs="Arial"/>
        </w:rPr>
        <w:t>okresów podlewania, zwłaszcza podczas suszy,</w:t>
      </w:r>
    </w:p>
    <w:p w:rsidR="00780699" w:rsidRDefault="00780699">
      <w:pPr>
        <w:pStyle w:val="WW-Normal"/>
        <w:tabs>
          <w:tab w:val="left" w:pos="283"/>
        </w:tabs>
        <w:ind w:left="283" w:hanging="283"/>
        <w:rPr>
          <w:rFonts w:ascii="Arial" w:hAnsi="Arial" w:cs="Arial"/>
        </w:rPr>
      </w:pPr>
      <w:r>
        <w:rPr>
          <w:rFonts w:ascii="Arial" w:hAnsi="Arial" w:cs="Arial"/>
        </w:rPr>
        <w:t xml:space="preserve">dosiewania płaszczyzn trawników o zbyt małej gęstości wykiełkowanych </w:t>
      </w:r>
      <w:proofErr w:type="spellStart"/>
      <w:r>
        <w:rPr>
          <w:rFonts w:ascii="Arial" w:hAnsi="Arial" w:cs="Arial"/>
        </w:rPr>
        <w:t>zdziebeł</w:t>
      </w:r>
      <w:proofErr w:type="spellEnd"/>
      <w:r>
        <w:rPr>
          <w:rFonts w:ascii="Arial" w:hAnsi="Arial" w:cs="Arial"/>
        </w:rPr>
        <w:t xml:space="preserve"> trawy.</w:t>
      </w:r>
    </w:p>
    <w:p w:rsidR="00780699" w:rsidRDefault="00780699">
      <w:pPr>
        <w:pStyle w:val="WW-Normal"/>
        <w:rPr>
          <w:rFonts w:ascii="Arial" w:hAnsi="Arial" w:cs="Arial"/>
        </w:rPr>
      </w:pPr>
      <w:r>
        <w:rPr>
          <w:rFonts w:ascii="Arial" w:hAnsi="Arial" w:cs="Arial"/>
        </w:rPr>
        <w:t>Kontrola robót przy odbiorze trawników dotyczy:</w:t>
      </w:r>
    </w:p>
    <w:p w:rsidR="00780699" w:rsidRDefault="00780699">
      <w:pPr>
        <w:pStyle w:val="WW-Normal"/>
        <w:tabs>
          <w:tab w:val="left" w:pos="283"/>
        </w:tabs>
        <w:ind w:left="283" w:hanging="283"/>
        <w:rPr>
          <w:rFonts w:ascii="Arial" w:hAnsi="Arial" w:cs="Arial"/>
        </w:rPr>
      </w:pPr>
      <w:r>
        <w:rPr>
          <w:rFonts w:ascii="Arial" w:hAnsi="Arial" w:cs="Arial"/>
        </w:rPr>
        <w:t>prawidłowej gęstości trawy (trawniki bez tzw. „łysin”),</w:t>
      </w:r>
    </w:p>
    <w:p w:rsidR="00780699" w:rsidRDefault="00780699">
      <w:pPr>
        <w:pStyle w:val="WW-Normal"/>
        <w:tabs>
          <w:tab w:val="left" w:pos="283"/>
        </w:tabs>
        <w:ind w:left="283" w:hanging="283"/>
        <w:rPr>
          <w:rFonts w:ascii="Arial" w:hAnsi="Arial" w:cs="Arial"/>
        </w:rPr>
      </w:pPr>
      <w:r>
        <w:rPr>
          <w:rFonts w:ascii="Arial" w:hAnsi="Arial" w:cs="Arial"/>
        </w:rPr>
        <w:t>obecności gatunków niewysiewanych oraz chwastów.</w:t>
      </w:r>
    </w:p>
    <w:p w:rsidR="00780699" w:rsidRDefault="00780699">
      <w:pPr>
        <w:pStyle w:val="Nagwek21"/>
        <w:rPr>
          <w:rFonts w:ascii="Arial" w:hAnsi="Arial" w:cs="Arial"/>
          <w:caps/>
          <w:kern w:val="1"/>
        </w:rPr>
      </w:pPr>
      <w:r>
        <w:rPr>
          <w:rFonts w:ascii="Arial" w:hAnsi="Arial" w:cs="Arial"/>
          <w:caps/>
          <w:kern w:val="1"/>
        </w:rPr>
        <w:t>7. OBMIAR ROBÓT</w:t>
      </w:r>
    </w:p>
    <w:p w:rsidR="00780699" w:rsidRDefault="00780699">
      <w:pPr>
        <w:pStyle w:val="Nagwek21"/>
        <w:rPr>
          <w:rFonts w:ascii="Arial" w:hAnsi="Arial" w:cs="Arial"/>
        </w:rPr>
      </w:pPr>
      <w:r>
        <w:rPr>
          <w:rFonts w:ascii="Arial" w:hAnsi="Arial" w:cs="Arial"/>
        </w:rPr>
        <w:t>7.1. Ogólne zasady obmiaru robót</w:t>
      </w:r>
    </w:p>
    <w:p w:rsidR="00780699" w:rsidRDefault="00780699">
      <w:pPr>
        <w:pStyle w:val="WW-Normal"/>
        <w:rPr>
          <w:rFonts w:ascii="Arial" w:hAnsi="Arial" w:cs="Arial"/>
        </w:rPr>
      </w:pPr>
      <w:r>
        <w:rPr>
          <w:rFonts w:ascii="Arial" w:hAnsi="Arial" w:cs="Arial"/>
        </w:rPr>
        <w:t xml:space="preserve">Ogólne zasady obmiaru robót podano w OST D-00.00.00 „Wymagania ogólne” </w:t>
      </w:r>
      <w:proofErr w:type="spellStart"/>
      <w:r>
        <w:rPr>
          <w:rFonts w:ascii="Arial" w:hAnsi="Arial" w:cs="Arial"/>
        </w:rPr>
        <w:t>pkt</w:t>
      </w:r>
      <w:proofErr w:type="spellEnd"/>
      <w:r>
        <w:rPr>
          <w:rFonts w:ascii="Arial" w:hAnsi="Arial" w:cs="Arial"/>
        </w:rPr>
        <w:t xml:space="preserve"> 7.</w:t>
      </w:r>
    </w:p>
    <w:p w:rsidR="00780699" w:rsidRDefault="00780699">
      <w:pPr>
        <w:pStyle w:val="Nagwek21"/>
        <w:rPr>
          <w:rFonts w:ascii="Arial" w:hAnsi="Arial" w:cs="Arial"/>
        </w:rPr>
      </w:pPr>
      <w:r>
        <w:rPr>
          <w:rFonts w:ascii="Arial" w:hAnsi="Arial" w:cs="Arial"/>
        </w:rPr>
        <w:t>7.2. Jednostka obmiarowa</w:t>
      </w:r>
    </w:p>
    <w:p w:rsidR="00780699" w:rsidRDefault="00780699">
      <w:pPr>
        <w:pStyle w:val="WW-Normal"/>
        <w:rPr>
          <w:rFonts w:ascii="Arial" w:hAnsi="Arial" w:cs="Arial"/>
        </w:rPr>
      </w:pPr>
      <w:r>
        <w:rPr>
          <w:rFonts w:ascii="Arial" w:hAnsi="Arial" w:cs="Arial"/>
        </w:rPr>
        <w:t>Jednostką obmiarową jest m</w:t>
      </w:r>
      <w:r>
        <w:rPr>
          <w:rFonts w:ascii="Arial" w:hAnsi="Arial" w:cs="Arial"/>
          <w:position w:val="7"/>
        </w:rPr>
        <w:t>2</w:t>
      </w:r>
      <w:r>
        <w:rPr>
          <w:rFonts w:ascii="Arial" w:hAnsi="Arial" w:cs="Arial"/>
        </w:rPr>
        <w:t xml:space="preserve"> (metr kwadratowy) wykonania: trawników .</w:t>
      </w:r>
    </w:p>
    <w:p w:rsidR="00780699" w:rsidRDefault="00780699">
      <w:pPr>
        <w:pStyle w:val="Nagwek11"/>
        <w:rPr>
          <w:rFonts w:ascii="Arial" w:hAnsi="Arial" w:cs="Arial"/>
        </w:rPr>
      </w:pPr>
      <w:r>
        <w:rPr>
          <w:rFonts w:ascii="Arial" w:hAnsi="Arial" w:cs="Arial"/>
        </w:rPr>
        <w:t>8. ODBIÓR ROBÓT</w:t>
      </w:r>
    </w:p>
    <w:p w:rsidR="00780699" w:rsidRDefault="00780699">
      <w:pPr>
        <w:pStyle w:val="Nagwek11"/>
        <w:rPr>
          <w:rFonts w:ascii="Arial" w:hAnsi="Arial" w:cs="Arial"/>
        </w:rPr>
      </w:pPr>
      <w:r>
        <w:rPr>
          <w:rFonts w:ascii="Arial" w:hAnsi="Arial" w:cs="Arial"/>
        </w:rPr>
        <w:t>9. PODSTAWA PŁATNOŚCI</w:t>
      </w:r>
    </w:p>
    <w:p w:rsidR="00780699" w:rsidRDefault="00780699">
      <w:pPr>
        <w:pStyle w:val="Nagwek21"/>
        <w:rPr>
          <w:rFonts w:ascii="Arial" w:hAnsi="Arial" w:cs="Arial"/>
        </w:rPr>
      </w:pPr>
      <w:r>
        <w:rPr>
          <w:rFonts w:ascii="Arial" w:hAnsi="Arial" w:cs="Arial"/>
        </w:rPr>
        <w:t>9.1. Ogólne ustalenia dotyczące podstawy płatności</w:t>
      </w:r>
    </w:p>
    <w:p w:rsidR="00780699" w:rsidRDefault="00780699">
      <w:pPr>
        <w:pStyle w:val="WW-Normal"/>
        <w:rPr>
          <w:rFonts w:ascii="Arial" w:hAnsi="Arial" w:cs="Arial"/>
        </w:rPr>
      </w:pPr>
      <w:r>
        <w:rPr>
          <w:rFonts w:ascii="Arial" w:hAnsi="Arial" w:cs="Arial"/>
        </w:rPr>
        <w:t xml:space="preserve">Ogólne ustalenia dotyczące podstawy płatności podano w SST D-00.00.00 „Wymagania ogólne” </w:t>
      </w:r>
      <w:proofErr w:type="spellStart"/>
      <w:r>
        <w:rPr>
          <w:rFonts w:ascii="Arial" w:hAnsi="Arial" w:cs="Arial"/>
        </w:rPr>
        <w:t>pkt</w:t>
      </w:r>
      <w:proofErr w:type="spellEnd"/>
      <w:r>
        <w:rPr>
          <w:rFonts w:ascii="Arial" w:hAnsi="Arial" w:cs="Arial"/>
        </w:rPr>
        <w:t xml:space="preserve"> 9.</w:t>
      </w:r>
    </w:p>
    <w:p w:rsidR="00780699" w:rsidRDefault="00780699">
      <w:pPr>
        <w:pStyle w:val="Nagwek21"/>
        <w:rPr>
          <w:rFonts w:ascii="Arial" w:hAnsi="Arial" w:cs="Arial"/>
        </w:rPr>
      </w:pPr>
      <w:r>
        <w:rPr>
          <w:rFonts w:ascii="Arial" w:hAnsi="Arial" w:cs="Arial"/>
        </w:rPr>
        <w:t>9.2. Cena jednostki obmiarowej</w:t>
      </w:r>
    </w:p>
    <w:p w:rsidR="00780699" w:rsidRDefault="00780699">
      <w:pPr>
        <w:pStyle w:val="WW-Normal"/>
        <w:rPr>
          <w:rFonts w:ascii="Arial" w:hAnsi="Arial" w:cs="Arial"/>
        </w:rPr>
      </w:pPr>
      <w:r>
        <w:rPr>
          <w:rFonts w:ascii="Arial" w:hAnsi="Arial" w:cs="Arial"/>
        </w:rPr>
        <w:tab/>
        <w:t xml:space="preserve">Cena wykonania </w:t>
      </w:r>
      <w:smartTag w:uri="urn:schemas-microsoft-com:office:smarttags" w:element="metricconverter">
        <w:smartTagPr>
          <w:attr w:name="ProductID" w:val="1 m2"/>
        </w:smartTagPr>
        <w:r>
          <w:rPr>
            <w:rFonts w:ascii="Arial" w:hAnsi="Arial" w:cs="Arial"/>
          </w:rPr>
          <w:t>1 m</w:t>
        </w:r>
        <w:r>
          <w:rPr>
            <w:rFonts w:ascii="Arial" w:hAnsi="Arial" w:cs="Arial"/>
            <w:position w:val="7"/>
          </w:rPr>
          <w:t>2</w:t>
        </w:r>
      </w:smartTag>
      <w:r>
        <w:rPr>
          <w:rFonts w:ascii="Arial" w:hAnsi="Arial" w:cs="Arial"/>
        </w:rPr>
        <w:t xml:space="preserve"> trawnika obejmuje:</w:t>
      </w:r>
    </w:p>
    <w:p w:rsidR="00780699" w:rsidRDefault="00780699" w:rsidP="00B062D3">
      <w:pPr>
        <w:pStyle w:val="WW-Normal"/>
        <w:numPr>
          <w:ilvl w:val="0"/>
          <w:numId w:val="22"/>
        </w:numPr>
        <w:tabs>
          <w:tab w:val="clear" w:pos="712"/>
        </w:tabs>
        <w:rPr>
          <w:rFonts w:ascii="Arial" w:hAnsi="Arial" w:cs="Arial"/>
        </w:rPr>
      </w:pPr>
      <w:r>
        <w:rPr>
          <w:rFonts w:ascii="Arial" w:hAnsi="Arial" w:cs="Arial"/>
        </w:rPr>
        <w:t>roboty przygotowawcze: oczyszczenie terenu, dowóz ziemi urodzajnej, rozścielenie ziemi urodzajnej, rozrzucenie kompostu,</w:t>
      </w:r>
    </w:p>
    <w:p w:rsidR="00780699" w:rsidRDefault="00780699" w:rsidP="00B062D3">
      <w:pPr>
        <w:pStyle w:val="WW-Normal"/>
        <w:numPr>
          <w:ilvl w:val="0"/>
          <w:numId w:val="22"/>
        </w:numPr>
        <w:tabs>
          <w:tab w:val="left" w:pos="-3060"/>
        </w:tabs>
        <w:rPr>
          <w:rFonts w:ascii="Arial" w:hAnsi="Arial" w:cs="Arial"/>
        </w:rPr>
      </w:pPr>
      <w:r>
        <w:rPr>
          <w:rFonts w:ascii="Arial" w:hAnsi="Arial" w:cs="Arial"/>
        </w:rPr>
        <w:t>zakładanie trawników,</w:t>
      </w:r>
    </w:p>
    <w:p w:rsidR="00780699" w:rsidRDefault="00780699" w:rsidP="00B062D3">
      <w:pPr>
        <w:pStyle w:val="WW-Normal"/>
        <w:numPr>
          <w:ilvl w:val="0"/>
          <w:numId w:val="22"/>
        </w:numPr>
        <w:tabs>
          <w:tab w:val="left" w:pos="-3060"/>
        </w:tabs>
        <w:rPr>
          <w:rFonts w:ascii="Arial" w:hAnsi="Arial" w:cs="Arial"/>
        </w:rPr>
      </w:pPr>
      <w:r>
        <w:rPr>
          <w:rFonts w:ascii="Arial" w:hAnsi="Arial" w:cs="Arial"/>
        </w:rPr>
        <w:t>pielęgnację trawników: podlewanie, koszenie, nawożenie, odchwaszczanie.</w:t>
      </w:r>
    </w:p>
    <w:p w:rsidR="00780699" w:rsidRDefault="00780699">
      <w:pPr>
        <w:pStyle w:val="Nagwek2"/>
        <w:tabs>
          <w:tab w:val="left" w:pos="709"/>
          <w:tab w:val="right" w:leader="dot" w:pos="8788"/>
        </w:tabs>
        <w:jc w:val="both"/>
        <w:rPr>
          <w:rFonts w:ascii="Arial" w:hAnsi="Arial" w:cs="Arial"/>
          <w:sz w:val="20"/>
        </w:rPr>
      </w:pPr>
      <w:r>
        <w:rPr>
          <w:rFonts w:ascii="Arial" w:hAnsi="Arial" w:cs="Arial"/>
          <w:sz w:val="20"/>
        </w:rPr>
        <w:t>9.3. Ilość jednostek obmiarowych</w:t>
      </w:r>
    </w:p>
    <w:p w:rsidR="00780699" w:rsidRDefault="00780699">
      <w:pPr>
        <w:pStyle w:val="Nagwek11"/>
        <w:rPr>
          <w:rFonts w:ascii="Arial" w:hAnsi="Arial" w:cs="Arial"/>
          <w:b w:val="0"/>
          <w:bCs w:val="0"/>
          <w:caps w:val="0"/>
          <w:kern w:val="20"/>
        </w:rPr>
      </w:pPr>
      <w:r>
        <w:rPr>
          <w:rFonts w:ascii="Arial" w:hAnsi="Arial" w:cs="Arial"/>
          <w:b w:val="0"/>
          <w:bCs w:val="0"/>
          <w:caps w:val="0"/>
          <w:kern w:val="20"/>
        </w:rPr>
        <w:t>Wg przedmiaru robót</w:t>
      </w:r>
    </w:p>
    <w:p w:rsidR="00780699" w:rsidRDefault="00780699">
      <w:pPr>
        <w:pStyle w:val="Nagwek11"/>
        <w:rPr>
          <w:rFonts w:ascii="Arial" w:hAnsi="Arial" w:cs="Arial"/>
        </w:rPr>
      </w:pPr>
      <w:r>
        <w:rPr>
          <w:rFonts w:ascii="Arial" w:hAnsi="Arial" w:cs="Arial"/>
        </w:rPr>
        <w:t>10. przepisy związane</w:t>
      </w:r>
    </w:p>
    <w:p w:rsidR="00780699" w:rsidRDefault="00780699">
      <w:pPr>
        <w:pStyle w:val="WW-Normal"/>
        <w:snapToGrid w:val="0"/>
        <w:jc w:val="left"/>
        <w:rPr>
          <w:rFonts w:ascii="Arial" w:hAnsi="Arial" w:cs="Arial"/>
        </w:rPr>
      </w:pPr>
      <w:r>
        <w:rPr>
          <w:rFonts w:ascii="Arial" w:hAnsi="Arial" w:cs="Arial"/>
        </w:rPr>
        <w:t>1. PN-G-98011</w:t>
      </w:r>
      <w:r>
        <w:rPr>
          <w:rFonts w:ascii="Arial" w:hAnsi="Arial" w:cs="Arial"/>
        </w:rPr>
        <w:tab/>
      </w:r>
      <w:r>
        <w:rPr>
          <w:rFonts w:ascii="Arial" w:hAnsi="Arial" w:cs="Arial"/>
        </w:rPr>
        <w:tab/>
        <w:t>Torf rolniczy</w:t>
      </w:r>
    </w:p>
    <w:p w:rsidR="00780699" w:rsidRDefault="00780699">
      <w:pPr>
        <w:pStyle w:val="WW-Normal"/>
        <w:snapToGrid w:val="0"/>
        <w:jc w:val="left"/>
        <w:rPr>
          <w:rFonts w:ascii="Arial" w:hAnsi="Arial" w:cs="Arial"/>
        </w:rPr>
      </w:pPr>
      <w:r>
        <w:rPr>
          <w:rFonts w:ascii="Arial" w:hAnsi="Arial" w:cs="Arial"/>
        </w:rPr>
        <w:t>2. PN-R-67022</w:t>
      </w:r>
      <w:r>
        <w:rPr>
          <w:rFonts w:ascii="Arial" w:hAnsi="Arial" w:cs="Arial"/>
        </w:rPr>
        <w:tab/>
      </w:r>
      <w:r>
        <w:rPr>
          <w:rFonts w:ascii="Arial" w:hAnsi="Arial" w:cs="Arial"/>
        </w:rPr>
        <w:tab/>
        <w:t>Materiał szkółkarski. Ozdobne drzewa i krzewy iglaste</w:t>
      </w:r>
    </w:p>
    <w:p w:rsidR="00780699" w:rsidRDefault="00780699">
      <w:pPr>
        <w:pStyle w:val="WW-Normal"/>
        <w:snapToGrid w:val="0"/>
        <w:jc w:val="left"/>
        <w:rPr>
          <w:rFonts w:ascii="Arial" w:hAnsi="Arial" w:cs="Arial"/>
        </w:rPr>
      </w:pPr>
      <w:r>
        <w:rPr>
          <w:rFonts w:ascii="Arial" w:hAnsi="Arial" w:cs="Arial"/>
        </w:rPr>
        <w:t>3. PN-R-67023</w:t>
      </w:r>
      <w:r>
        <w:rPr>
          <w:rFonts w:ascii="Arial" w:hAnsi="Arial" w:cs="Arial"/>
        </w:rPr>
        <w:tab/>
      </w:r>
      <w:r>
        <w:rPr>
          <w:rFonts w:ascii="Arial" w:hAnsi="Arial" w:cs="Arial"/>
        </w:rPr>
        <w:tab/>
        <w:t>Materiał szkółkarski. Ozdobne drzewa i krzewy liściaste</w:t>
      </w:r>
    </w:p>
    <w:p w:rsidR="00780699" w:rsidRDefault="00780699">
      <w:pPr>
        <w:pStyle w:val="WW-Normal"/>
        <w:snapToGrid w:val="0"/>
        <w:jc w:val="left"/>
        <w:rPr>
          <w:rFonts w:ascii="Arial" w:hAnsi="Arial" w:cs="Arial"/>
        </w:rPr>
      </w:pPr>
      <w:r>
        <w:rPr>
          <w:rFonts w:ascii="Arial" w:hAnsi="Arial" w:cs="Arial"/>
        </w:rPr>
        <w:t>4. PN-R-67030</w:t>
      </w:r>
      <w:r>
        <w:rPr>
          <w:rFonts w:ascii="Arial" w:hAnsi="Arial" w:cs="Arial"/>
        </w:rPr>
        <w:tab/>
      </w:r>
      <w:r>
        <w:rPr>
          <w:rFonts w:ascii="Arial" w:hAnsi="Arial" w:cs="Arial"/>
        </w:rPr>
        <w:tab/>
        <w:t>Cebule, bulwy, kłącza i korzenie bulwiaste roślin ozdobnych</w:t>
      </w:r>
    </w:p>
    <w:p w:rsidR="00780699" w:rsidRDefault="00780699">
      <w:pPr>
        <w:pStyle w:val="WW-Normal"/>
        <w:snapToGrid w:val="0"/>
        <w:jc w:val="left"/>
        <w:rPr>
          <w:rFonts w:ascii="Arial" w:hAnsi="Arial" w:cs="Arial"/>
        </w:rPr>
      </w:pPr>
      <w:r>
        <w:rPr>
          <w:rFonts w:ascii="Arial" w:hAnsi="Arial" w:cs="Arial"/>
        </w:rPr>
        <w:t>5. BN-73/0522-01</w:t>
      </w:r>
      <w:r>
        <w:rPr>
          <w:rFonts w:ascii="Arial" w:hAnsi="Arial" w:cs="Arial"/>
        </w:rPr>
        <w:tab/>
        <w:t xml:space="preserve">Kompost </w:t>
      </w:r>
      <w:proofErr w:type="spellStart"/>
      <w:r>
        <w:rPr>
          <w:rFonts w:ascii="Arial" w:hAnsi="Arial" w:cs="Arial"/>
        </w:rPr>
        <w:t>fekaliowo-torfowy</w:t>
      </w:r>
      <w:proofErr w:type="spellEnd"/>
    </w:p>
    <w:p w:rsidR="00C668AA" w:rsidRDefault="00C668AA">
      <w:pPr>
        <w:pStyle w:val="Normalny1"/>
        <w:widowControl/>
        <w:suppressAutoHyphens w:val="0"/>
        <w:rPr>
          <w:rFonts w:ascii="Arial" w:hAnsi="Arial" w:cs="Arial"/>
          <w:sz w:val="20"/>
        </w:rPr>
      </w:pPr>
    </w:p>
    <w:sectPr w:rsidR="00C668AA" w:rsidSect="00373064">
      <w:headerReference w:type="even" r:id="rId20"/>
      <w:headerReference w:type="default" r:id="rId21"/>
      <w:headerReference w:type="first" r:id="rId22"/>
      <w:pgSz w:w="11906" w:h="16838"/>
      <w:pgMar w:top="1055" w:right="851" w:bottom="851" w:left="1418" w:header="709" w:footer="113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6D12" w:rsidRDefault="009B6D12">
      <w:r>
        <w:separator/>
      </w:r>
    </w:p>
  </w:endnote>
  <w:endnote w:type="continuationSeparator" w:id="0">
    <w:p w:rsidR="009B6D12" w:rsidRDefault="009B6D1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Times New Roman"/>
    <w:charset w:val="EE"/>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MT">
    <w:charset w:val="EE"/>
    <w:family w:val="swiss"/>
    <w:pitch w:val="default"/>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8B6" w:rsidRPr="001122DE" w:rsidRDefault="00DB48B6" w:rsidP="006D6F4C">
    <w:pPr>
      <w:jc w:val="center"/>
      <w:rPr>
        <w:rFonts w:cs="Arial"/>
        <w:bCs/>
        <w:color w:val="010000"/>
        <w:sz w:val="20"/>
        <w:szCs w:val="20"/>
      </w:rPr>
    </w:pPr>
    <w:r w:rsidRPr="001122DE">
      <w:rPr>
        <w:rFonts w:cs="Arial"/>
        <w:bCs/>
        <w:color w:val="010000"/>
        <w:sz w:val="20"/>
        <w:szCs w:val="20"/>
      </w:rPr>
      <w:t xml:space="preserve">Opracowanie dokumentacji projektowej na </w:t>
    </w:r>
    <w:r>
      <w:rPr>
        <w:rFonts w:cs="Arial"/>
        <w:bCs/>
        <w:color w:val="010000"/>
        <w:sz w:val="20"/>
        <w:szCs w:val="20"/>
      </w:rPr>
      <w:br/>
      <w:t>„Budowa drogi wewnętrznej w miejscowości Ludów Śląski”</w:t>
    </w:r>
  </w:p>
  <w:p w:rsidR="00DB48B6" w:rsidRPr="005E5BD3" w:rsidRDefault="006577C8" w:rsidP="006D6F4C">
    <w:pPr>
      <w:pStyle w:val="Style5"/>
      <w:widowControl/>
      <w:jc w:val="center"/>
      <w:rPr>
        <w:rStyle w:val="FontStyle30"/>
        <w:rFonts w:ascii="Arial" w:hAnsi="Arial" w:cs="Arial"/>
      </w:rPr>
    </w:pPr>
    <w:r w:rsidRPr="005E5BD3">
      <w:rPr>
        <w:rStyle w:val="FontStyle30"/>
        <w:rFonts w:ascii="Arial" w:hAnsi="Arial" w:cs="Arial"/>
      </w:rPr>
      <w:fldChar w:fldCharType="begin"/>
    </w:r>
    <w:r w:rsidR="00DB48B6" w:rsidRPr="005E5BD3">
      <w:rPr>
        <w:rStyle w:val="FontStyle30"/>
        <w:rFonts w:ascii="Arial" w:hAnsi="Arial" w:cs="Arial"/>
      </w:rPr>
      <w:instrText>PAGE</w:instrText>
    </w:r>
    <w:r w:rsidRPr="005E5BD3">
      <w:rPr>
        <w:rStyle w:val="FontStyle30"/>
        <w:rFonts w:ascii="Arial" w:hAnsi="Arial" w:cs="Arial"/>
      </w:rPr>
      <w:fldChar w:fldCharType="separate"/>
    </w:r>
    <w:r w:rsidR="00DB48B6">
      <w:rPr>
        <w:rStyle w:val="FontStyle30"/>
        <w:rFonts w:ascii="Arial" w:hAnsi="Arial" w:cs="Arial"/>
        <w:noProof/>
      </w:rPr>
      <w:t>26</w:t>
    </w:r>
    <w:r w:rsidRPr="005E5BD3">
      <w:rPr>
        <w:rStyle w:val="FontStyle30"/>
        <w:rFonts w:ascii="Arial" w:hAnsi="Arial" w:cs="Arial"/>
      </w:rPr>
      <w:fldChar w:fldCharType="end"/>
    </w:r>
  </w:p>
  <w:p w:rsidR="00DB48B6" w:rsidRDefault="00DB48B6" w:rsidP="006D6F4C">
    <w:pPr>
      <w:pStyle w:val="Style4"/>
      <w:widowControl/>
      <w:ind w:left="456"/>
      <w:rPr>
        <w:rStyle w:val="FontStyle29"/>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8B6" w:rsidRPr="00A60517" w:rsidRDefault="00DB48B6" w:rsidP="004346B6">
    <w:pPr>
      <w:pStyle w:val="Style4"/>
      <w:widowControl/>
      <w:tabs>
        <w:tab w:val="left" w:pos="8434"/>
      </w:tabs>
      <w:ind w:left="5" w:right="-1"/>
      <w:rPr>
        <w:rStyle w:val="FontStyle30"/>
        <w:rFonts w:ascii="Arial Narrow" w:hAnsi="Arial Narrow"/>
      </w:rPr>
    </w:pPr>
    <w:r w:rsidRPr="00A60517">
      <w:rPr>
        <w:rStyle w:val="FontStyle29"/>
        <w:rFonts w:ascii="Arial Narrow" w:hAnsi="Arial Narrow"/>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8B6" w:rsidRPr="001122DE" w:rsidRDefault="00DB48B6" w:rsidP="006D6F4C">
    <w:pPr>
      <w:jc w:val="center"/>
      <w:rPr>
        <w:rFonts w:cs="Arial"/>
        <w:bCs/>
        <w:color w:val="010000"/>
        <w:sz w:val="20"/>
        <w:szCs w:val="20"/>
      </w:rPr>
    </w:pPr>
    <w:r w:rsidRPr="001122DE">
      <w:rPr>
        <w:rFonts w:cs="Arial"/>
        <w:bCs/>
        <w:color w:val="010000"/>
        <w:sz w:val="20"/>
        <w:szCs w:val="20"/>
      </w:rPr>
      <w:t xml:space="preserve">Opracowanie dokumentacji projektowej na </w:t>
    </w:r>
    <w:r>
      <w:rPr>
        <w:rFonts w:cs="Arial"/>
        <w:bCs/>
        <w:color w:val="010000"/>
        <w:sz w:val="20"/>
        <w:szCs w:val="20"/>
      </w:rPr>
      <w:br/>
      <w:t>„Budowa drogi wewnętrznej w miejscowości Ludów Śląski””</w:t>
    </w:r>
    <w:r w:rsidRPr="001122DE">
      <w:rPr>
        <w:rFonts w:cs="Arial"/>
        <w:bCs/>
        <w:color w:val="010000"/>
        <w:sz w:val="20"/>
        <w:szCs w:val="20"/>
      </w:rPr>
      <w:t xml:space="preserve">  </w:t>
    </w:r>
  </w:p>
  <w:p w:rsidR="00DB48B6" w:rsidRDefault="00DB48B6" w:rsidP="006D6F4C">
    <w:pPr>
      <w:pStyle w:val="Style3"/>
      <w:widowControl/>
      <w:ind w:left="274"/>
      <w:rPr>
        <w:rStyle w:val="FontStyle44"/>
      </w:rPr>
    </w:pPr>
  </w:p>
  <w:p w:rsidR="00DB48B6" w:rsidRPr="00520BE9" w:rsidRDefault="00DB48B6" w:rsidP="006D6F4C">
    <w:pPr>
      <w:pStyle w:val="Stopka"/>
      <w:rPr>
        <w:rStyle w:val="FontStyle209"/>
        <w:rFonts w:ascii="Arial Narrow" w:hAnsi="Arial Narrow"/>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8B6" w:rsidRPr="00AB6319" w:rsidRDefault="006577C8" w:rsidP="006D6F4C">
    <w:pPr>
      <w:pStyle w:val="Style4"/>
      <w:framePr w:h="325" w:hRule="exact" w:hSpace="38" w:wrap="auto" w:vAnchor="text" w:hAnchor="page" w:x="5782" w:y="439"/>
      <w:widowControl/>
      <w:jc w:val="right"/>
      <w:rPr>
        <w:rStyle w:val="FontStyle210"/>
        <w:rFonts w:ascii="Arial Narrow" w:hAnsi="Arial Narrow" w:cs="Arial"/>
      </w:rPr>
    </w:pPr>
    <w:r w:rsidRPr="00AB6319">
      <w:rPr>
        <w:rStyle w:val="FontStyle210"/>
        <w:rFonts w:ascii="Arial Narrow" w:hAnsi="Arial Narrow" w:cs="Arial"/>
      </w:rPr>
      <w:fldChar w:fldCharType="begin"/>
    </w:r>
    <w:r w:rsidR="00DB48B6" w:rsidRPr="00AB6319">
      <w:rPr>
        <w:rStyle w:val="FontStyle210"/>
        <w:rFonts w:ascii="Arial Narrow" w:hAnsi="Arial Narrow" w:cs="Arial"/>
      </w:rPr>
      <w:instrText>PAGE</w:instrText>
    </w:r>
    <w:r w:rsidRPr="00AB6319">
      <w:rPr>
        <w:rStyle w:val="FontStyle210"/>
        <w:rFonts w:ascii="Arial Narrow" w:hAnsi="Arial Narrow" w:cs="Arial"/>
      </w:rPr>
      <w:fldChar w:fldCharType="separate"/>
    </w:r>
    <w:r w:rsidR="00F035C7">
      <w:rPr>
        <w:rStyle w:val="FontStyle210"/>
        <w:rFonts w:ascii="Arial Narrow" w:hAnsi="Arial Narrow" w:cs="Arial"/>
        <w:noProof/>
      </w:rPr>
      <w:t>76</w:t>
    </w:r>
    <w:r w:rsidRPr="00AB6319">
      <w:rPr>
        <w:rStyle w:val="FontStyle210"/>
        <w:rFonts w:ascii="Arial Narrow" w:hAnsi="Arial Narrow" w:cs="Arial"/>
      </w:rPr>
      <w:fldChar w:fldCharType="end"/>
    </w:r>
  </w:p>
  <w:p w:rsidR="00DB48B6" w:rsidRDefault="00DB48B6" w:rsidP="006D6F4C">
    <w:pPr>
      <w:pStyle w:val="Style3"/>
      <w:widowControl/>
      <w:ind w:left="274"/>
      <w:rPr>
        <w:rStyle w:val="FontStyle44"/>
      </w:rPr>
    </w:pPr>
  </w:p>
  <w:p w:rsidR="00DB48B6" w:rsidRDefault="00DB48B6" w:rsidP="006D6F4C">
    <w:pPr>
      <w:pStyle w:val="Style66"/>
      <w:widowControl/>
      <w:spacing w:line="240" w:lineRule="auto"/>
      <w:ind w:left="274"/>
      <w:jc w:val="both"/>
      <w:rPr>
        <w:rStyle w:val="FontStyle20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6D12" w:rsidRDefault="009B6D12">
      <w:r>
        <w:separator/>
      </w:r>
    </w:p>
  </w:footnote>
  <w:footnote w:type="continuationSeparator" w:id="0">
    <w:p w:rsidR="009B6D12" w:rsidRDefault="009B6D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8B6" w:rsidRPr="004346B6" w:rsidRDefault="00DB48B6" w:rsidP="00F035C7">
    <w:pPr>
      <w:jc w:val="center"/>
      <w:rPr>
        <w:rFonts w:ascii="Arial" w:hAnsi="Arial" w:cs="Arial"/>
        <w:color w:val="31849B"/>
        <w:sz w:val="18"/>
        <w:szCs w:val="18"/>
      </w:rPr>
    </w:pPr>
    <w:r>
      <w:rPr>
        <w:rFonts w:ascii="Arial" w:hAnsi="Arial" w:cs="Arial"/>
        <w:color w:val="31849B"/>
        <w:sz w:val="18"/>
        <w:szCs w:val="18"/>
      </w:rPr>
      <w:t xml:space="preserve">Rozbudowa cmentarza komunalnego </w:t>
    </w:r>
    <w:r w:rsidRPr="004346B6">
      <w:rPr>
        <w:rFonts w:ascii="Arial" w:hAnsi="Arial" w:cs="Arial"/>
        <w:color w:val="31849B"/>
        <w:sz w:val="18"/>
        <w:szCs w:val="18"/>
      </w:rPr>
      <w:t>przy ul. Sudeckiej  68 w Jeleniej Górze</w:t>
    </w:r>
  </w:p>
  <w:p w:rsidR="00DB48B6" w:rsidRDefault="00DB48B6">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8B6" w:rsidRDefault="006577C8">
    <w:pPr>
      <w:pStyle w:val="Nagwek"/>
      <w:framePr w:wrap="around" w:vAnchor="text" w:hAnchor="margin" w:xAlign="right" w:y="1"/>
      <w:rPr>
        <w:rStyle w:val="Numerstrony"/>
      </w:rPr>
    </w:pPr>
    <w:r>
      <w:rPr>
        <w:rStyle w:val="Numerstrony"/>
      </w:rPr>
      <w:fldChar w:fldCharType="begin"/>
    </w:r>
    <w:r w:rsidR="00DB48B6">
      <w:rPr>
        <w:rStyle w:val="Numerstrony"/>
      </w:rPr>
      <w:instrText xml:space="preserve">PAGE  </w:instrText>
    </w:r>
    <w:r>
      <w:rPr>
        <w:rStyle w:val="Numerstrony"/>
      </w:rPr>
      <w:fldChar w:fldCharType="end"/>
    </w:r>
  </w:p>
  <w:p w:rsidR="00DB48B6" w:rsidRDefault="00DB48B6">
    <w:pPr>
      <w:pStyle w:val="Nagwek"/>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8B6" w:rsidRPr="00A77869" w:rsidRDefault="00DB48B6" w:rsidP="00A77869">
    <w:pPr>
      <w:jc w:val="center"/>
      <w:rPr>
        <w:rFonts w:cs="Arial"/>
        <w:b/>
        <w:color w:val="31849B"/>
        <w:sz w:val="18"/>
        <w:szCs w:val="18"/>
      </w:rPr>
    </w:pPr>
    <w:r>
      <w:rPr>
        <w:rFonts w:cs="Arial"/>
        <w:b/>
        <w:color w:val="31849B"/>
        <w:sz w:val="18"/>
        <w:szCs w:val="18"/>
      </w:rPr>
      <w:t xml:space="preserve">Rozbudowa cmentarza komunalnego </w:t>
    </w:r>
    <w:r w:rsidRPr="00A77869">
      <w:rPr>
        <w:rFonts w:cs="Arial"/>
        <w:b/>
        <w:color w:val="31849B"/>
        <w:sz w:val="18"/>
        <w:szCs w:val="18"/>
      </w:rPr>
      <w:t>przy ul.</w:t>
    </w:r>
    <w:r>
      <w:rPr>
        <w:rFonts w:cs="Arial"/>
        <w:b/>
        <w:color w:val="31849B"/>
        <w:sz w:val="18"/>
        <w:szCs w:val="18"/>
      </w:rPr>
      <w:t xml:space="preserve"> Sudeckiej  68 w Jeleniej Górze   </w:t>
    </w:r>
    <w:r w:rsidRPr="00A77869">
      <w:rPr>
        <w:rFonts w:cs="Arial"/>
        <w:color w:val="31849B"/>
        <w:sz w:val="18"/>
        <w:szCs w:val="18"/>
      </w:rPr>
      <w:t>dla zadania:</w:t>
    </w:r>
  </w:p>
  <w:p w:rsidR="00DB48B6" w:rsidRPr="00A77869" w:rsidRDefault="00DB48B6" w:rsidP="00A77869">
    <w:pPr>
      <w:rPr>
        <w:color w:val="31849B"/>
        <w:sz w:val="18"/>
        <w:szCs w:val="18"/>
      </w:rPr>
    </w:pPr>
    <w:r w:rsidRPr="00A77869">
      <w:rPr>
        <w:color w:val="31849B"/>
        <w:sz w:val="18"/>
        <w:szCs w:val="18"/>
      </w:rPr>
      <w:t xml:space="preserve">„Aktualizacja </w:t>
    </w:r>
    <w:r>
      <w:rPr>
        <w:color w:val="31849B"/>
        <w:sz w:val="18"/>
        <w:szCs w:val="18"/>
      </w:rPr>
      <w:t xml:space="preserve"> </w:t>
    </w:r>
    <w:r w:rsidRPr="00A77869">
      <w:rPr>
        <w:color w:val="31849B"/>
        <w:sz w:val="18"/>
        <w:szCs w:val="18"/>
      </w:rPr>
      <w:t xml:space="preserve">dokumentacji na rozbudowę cmentarza komunalnego </w:t>
    </w:r>
    <w:r>
      <w:rPr>
        <w:color w:val="31849B"/>
        <w:sz w:val="18"/>
        <w:szCs w:val="18"/>
      </w:rPr>
      <w:t xml:space="preserve"> </w:t>
    </w:r>
    <w:r w:rsidRPr="00A77869">
      <w:rPr>
        <w:color w:val="31849B"/>
        <w:sz w:val="18"/>
        <w:szCs w:val="18"/>
      </w:rPr>
      <w:t>przy ul. Sudeckiej 68 w Jeleniej Górze-Etap II”</w:t>
    </w:r>
  </w:p>
  <w:p w:rsidR="00DB48B6" w:rsidRPr="00A77869" w:rsidRDefault="00DB48B6" w:rsidP="00A77869">
    <w:pPr>
      <w:pStyle w:val="Nagwek"/>
      <w:rPr>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8B6" w:rsidRPr="00A77869" w:rsidRDefault="00DB48B6" w:rsidP="00A77869">
    <w:pPr>
      <w:rPr>
        <w:color w:val="31849B"/>
        <w:sz w:val="18"/>
        <w:szCs w:val="18"/>
      </w:rPr>
    </w:pPr>
    <w:r w:rsidRPr="00A77869">
      <w:rPr>
        <w:color w:val="31849B"/>
        <w:sz w:val="18"/>
        <w:szCs w:val="18"/>
      </w:rPr>
      <w:t xml:space="preserve">Aktualizacja </w:t>
    </w:r>
    <w:r>
      <w:rPr>
        <w:color w:val="31849B"/>
        <w:sz w:val="18"/>
        <w:szCs w:val="18"/>
      </w:rPr>
      <w:t xml:space="preserve"> </w:t>
    </w:r>
    <w:r w:rsidRPr="00A77869">
      <w:rPr>
        <w:color w:val="31849B"/>
        <w:sz w:val="18"/>
        <w:szCs w:val="18"/>
      </w:rPr>
      <w:t xml:space="preserve">dokumentacji na rozbudowę </w:t>
    </w:r>
    <w:r>
      <w:rPr>
        <w:color w:val="31849B"/>
        <w:sz w:val="18"/>
        <w:szCs w:val="18"/>
      </w:rPr>
      <w:t xml:space="preserve"> </w:t>
    </w:r>
    <w:r w:rsidRPr="00A77869">
      <w:rPr>
        <w:color w:val="31849B"/>
        <w:sz w:val="18"/>
        <w:szCs w:val="18"/>
      </w:rPr>
      <w:t xml:space="preserve">cmentarza komunalnego </w:t>
    </w:r>
    <w:r>
      <w:rPr>
        <w:color w:val="31849B"/>
        <w:sz w:val="18"/>
        <w:szCs w:val="18"/>
      </w:rPr>
      <w:t xml:space="preserve"> </w:t>
    </w:r>
    <w:r w:rsidRPr="00A77869">
      <w:rPr>
        <w:color w:val="31849B"/>
        <w:sz w:val="18"/>
        <w:szCs w:val="18"/>
      </w:rPr>
      <w:t>przy ul. Sudeckiej 68 w Jeleniej Górze-Etap II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pPr>
        <w:ind w:left="0" w:firstLine="0"/>
      </w:pPr>
    </w:lvl>
  </w:abstractNum>
  <w:abstractNum w:abstractNumId="1">
    <w:nsid w:val="00000001"/>
    <w:multiLevelType w:val="multilevel"/>
    <w:tmpl w:val="00000001"/>
    <w:name w:val="Outline"/>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000003"/>
    <w:multiLevelType w:val="singleLevel"/>
    <w:tmpl w:val="77D248D4"/>
    <w:name w:val="WW8Num2"/>
    <w:lvl w:ilvl="0">
      <w:start w:val="1"/>
      <w:numFmt w:val="decimal"/>
      <w:lvlText w:val="%1."/>
      <w:lvlJc w:val="left"/>
      <w:pPr>
        <w:tabs>
          <w:tab w:val="num" w:pos="720"/>
        </w:tabs>
        <w:ind w:left="720" w:hanging="720"/>
      </w:pPr>
      <w:rPr>
        <w:rFonts w:ascii="Arial" w:hAnsi="Arial" w:hint="default"/>
      </w:rPr>
    </w:lvl>
  </w:abstractNum>
  <w:abstractNum w:abstractNumId="4">
    <w:nsid w:val="00000004"/>
    <w:multiLevelType w:val="multilevel"/>
    <w:tmpl w:val="00000004"/>
    <w:name w:val="WW8Num3"/>
    <w:lvl w:ilvl="0">
      <w:start w:val="1"/>
      <w:numFmt w:val="lowerLetter"/>
      <w:lvlText w:val="%1)"/>
      <w:lvlJc w:val="left"/>
      <w:pPr>
        <w:tabs>
          <w:tab w:val="num" w:pos="0"/>
        </w:tabs>
        <w:ind w:left="0" w:firstLine="0"/>
      </w:p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5">
    <w:nsid w:val="00000005"/>
    <w:multiLevelType w:val="multilevel"/>
    <w:tmpl w:val="00000005"/>
    <w:name w:val="WW8Num4"/>
    <w:lvl w:ilvl="0">
      <w:start w:val="1"/>
      <w:numFmt w:val="lowerLetter"/>
      <w:lvlText w:val="%1)"/>
      <w:lvlJc w:val="left"/>
      <w:pPr>
        <w:tabs>
          <w:tab w:val="num" w:pos="0"/>
        </w:tabs>
        <w:ind w:left="0" w:firstLine="0"/>
      </w:p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6">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7">
    <w:nsid w:val="00000007"/>
    <w:multiLevelType w:val="multilevel"/>
    <w:tmpl w:val="00000007"/>
    <w:name w:val="WW8Num6"/>
    <w:lvl w:ilvl="0">
      <w:start w:val="1"/>
      <w:numFmt w:val="bullet"/>
      <w:lvlText w:val="-"/>
      <w:lvlJc w:val="left"/>
      <w:pPr>
        <w:tabs>
          <w:tab w:val="num" w:pos="0"/>
        </w:tabs>
        <w:ind w:left="0" w:firstLine="0"/>
      </w:pPr>
      <w:rPr>
        <w:rFonts w:ascii="Symbol" w:hAnsi="Symbol" w:cs="StarSymbol"/>
        <w:sz w:val="18"/>
        <w:szCs w:val="18"/>
      </w:r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8">
    <w:nsid w:val="00000008"/>
    <w:multiLevelType w:val="multilevel"/>
    <w:tmpl w:val="00000008"/>
    <w:name w:val="WW8Num7"/>
    <w:lvl w:ilvl="0">
      <w:start w:val="1"/>
      <w:numFmt w:val="decimal"/>
      <w:lvlText w:val="%1."/>
      <w:lvlJc w:val="left"/>
      <w:pPr>
        <w:tabs>
          <w:tab w:val="num" w:pos="0"/>
        </w:tabs>
        <w:ind w:left="0" w:firstLine="0"/>
      </w:p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9">
    <w:nsid w:val="00000009"/>
    <w:multiLevelType w:val="multilevel"/>
    <w:tmpl w:val="00000009"/>
    <w:name w:val="WW8Num8"/>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0">
    <w:nsid w:val="0000000A"/>
    <w:multiLevelType w:val="multilevel"/>
    <w:tmpl w:val="6BC6EA90"/>
    <w:name w:val="WW8Num9"/>
    <w:lvl w:ilvl="0">
      <w:start w:val="1"/>
      <w:numFmt w:val="bullet"/>
      <w:lvlText w:val="–"/>
      <w:lvlJc w:val="left"/>
      <w:pPr>
        <w:tabs>
          <w:tab w:val="num" w:pos="360"/>
        </w:tabs>
        <w:ind w:left="283" w:hanging="283"/>
      </w:pPr>
      <w:rPr>
        <w:rFonts w:ascii="StarSymbol" w:hAnsi="StarSymbol" w:hint="default"/>
        <w:vertAlign w:val="superscript"/>
      </w:rPr>
    </w:lvl>
    <w:lvl w:ilvl="1">
      <w:start w:val="1"/>
      <w:numFmt w:val="bullet"/>
      <w:lvlText w:val="–"/>
      <w:lvlJc w:val="left"/>
      <w:pPr>
        <w:tabs>
          <w:tab w:val="num" w:pos="566"/>
        </w:tabs>
        <w:ind w:left="566" w:hanging="566"/>
      </w:pPr>
      <w:rPr>
        <w:rFonts w:ascii="StarSymbol" w:hAnsi="StarSymbol" w:hint="default"/>
      </w:rPr>
    </w:lvl>
    <w:lvl w:ilvl="2">
      <w:start w:val="1"/>
      <w:numFmt w:val="bullet"/>
      <w:lvlText w:val="–"/>
      <w:lvlJc w:val="left"/>
      <w:pPr>
        <w:tabs>
          <w:tab w:val="num" w:pos="849"/>
        </w:tabs>
        <w:ind w:left="849" w:hanging="849"/>
      </w:pPr>
      <w:rPr>
        <w:rFonts w:ascii="StarSymbol" w:hAnsi="StarSymbol" w:hint="default"/>
      </w:rPr>
    </w:lvl>
    <w:lvl w:ilvl="3">
      <w:start w:val="1"/>
      <w:numFmt w:val="bullet"/>
      <w:lvlText w:val="–"/>
      <w:lvlJc w:val="left"/>
      <w:pPr>
        <w:tabs>
          <w:tab w:val="num" w:pos="1132"/>
        </w:tabs>
        <w:ind w:left="1132" w:hanging="1132"/>
      </w:pPr>
      <w:rPr>
        <w:rFonts w:ascii="StarSymbol" w:hAnsi="StarSymbol" w:hint="default"/>
      </w:rPr>
    </w:lvl>
    <w:lvl w:ilvl="4">
      <w:start w:val="1"/>
      <w:numFmt w:val="bullet"/>
      <w:lvlText w:val="–"/>
      <w:lvlJc w:val="left"/>
      <w:pPr>
        <w:tabs>
          <w:tab w:val="num" w:pos="1415"/>
        </w:tabs>
        <w:ind w:left="1415" w:hanging="1415"/>
      </w:pPr>
      <w:rPr>
        <w:rFonts w:ascii="StarSymbol" w:hAnsi="StarSymbol" w:hint="default"/>
      </w:rPr>
    </w:lvl>
    <w:lvl w:ilvl="5">
      <w:start w:val="1"/>
      <w:numFmt w:val="bullet"/>
      <w:lvlText w:val="–"/>
      <w:lvlJc w:val="left"/>
      <w:pPr>
        <w:tabs>
          <w:tab w:val="num" w:pos="1698"/>
        </w:tabs>
        <w:ind w:left="1698" w:hanging="1698"/>
      </w:pPr>
      <w:rPr>
        <w:rFonts w:ascii="StarSymbol" w:hAnsi="StarSymbol" w:hint="default"/>
      </w:rPr>
    </w:lvl>
    <w:lvl w:ilvl="6">
      <w:start w:val="1"/>
      <w:numFmt w:val="bullet"/>
      <w:lvlText w:val="–"/>
      <w:lvlJc w:val="left"/>
      <w:pPr>
        <w:tabs>
          <w:tab w:val="num" w:pos="1981"/>
        </w:tabs>
        <w:ind w:left="1981" w:hanging="1981"/>
      </w:pPr>
      <w:rPr>
        <w:rFonts w:ascii="StarSymbol" w:hAnsi="StarSymbol" w:hint="default"/>
      </w:rPr>
    </w:lvl>
    <w:lvl w:ilvl="7">
      <w:start w:val="1"/>
      <w:numFmt w:val="bullet"/>
      <w:lvlText w:val="–"/>
      <w:lvlJc w:val="left"/>
      <w:pPr>
        <w:tabs>
          <w:tab w:val="num" w:pos="2264"/>
        </w:tabs>
        <w:ind w:left="2264" w:hanging="2264"/>
      </w:pPr>
      <w:rPr>
        <w:rFonts w:ascii="StarSymbol" w:hAnsi="StarSymbol" w:hint="default"/>
      </w:rPr>
    </w:lvl>
    <w:lvl w:ilvl="8">
      <w:start w:val="1"/>
      <w:numFmt w:val="bullet"/>
      <w:lvlText w:val="–"/>
      <w:lvlJc w:val="left"/>
      <w:pPr>
        <w:tabs>
          <w:tab w:val="num" w:pos="2547"/>
        </w:tabs>
        <w:ind w:left="2547" w:hanging="2547"/>
      </w:pPr>
      <w:rPr>
        <w:rFonts w:ascii="StarSymbol" w:hAnsi="StarSymbol" w:hint="default"/>
      </w:rPr>
    </w:lvl>
  </w:abstractNum>
  <w:abstractNum w:abstractNumId="11">
    <w:nsid w:val="0000000B"/>
    <w:multiLevelType w:val="multilevel"/>
    <w:tmpl w:val="0000000B"/>
    <w:name w:val="WW8Num10"/>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2">
    <w:nsid w:val="0000000C"/>
    <w:multiLevelType w:val="multilevel"/>
    <w:tmpl w:val="0000000C"/>
    <w:name w:val="WW8Num11"/>
    <w:lvl w:ilvl="0">
      <w:start w:val="1"/>
      <w:numFmt w:val="lowerLetter"/>
      <w:lvlText w:val="%1)"/>
      <w:lvlJc w:val="left"/>
      <w:pPr>
        <w:tabs>
          <w:tab w:val="num" w:pos="283"/>
        </w:tabs>
        <w:ind w:left="283" w:hanging="283"/>
      </w:p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3">
    <w:nsid w:val="0000000D"/>
    <w:multiLevelType w:val="multilevel"/>
    <w:tmpl w:val="0000000D"/>
    <w:name w:val="WW8Num12"/>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4">
    <w:nsid w:val="0000000E"/>
    <w:multiLevelType w:val="multilevel"/>
    <w:tmpl w:val="0000000E"/>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nsid w:val="0000000F"/>
    <w:multiLevelType w:val="multilevel"/>
    <w:tmpl w:val="0000000F"/>
    <w:name w:val="WW8Num14"/>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6">
    <w:nsid w:val="00000010"/>
    <w:multiLevelType w:val="multilevel"/>
    <w:tmpl w:val="00000010"/>
    <w:name w:val="WW8Num15"/>
    <w:lvl w:ilvl="0">
      <w:start w:val="1"/>
      <w:numFmt w:val="bullet"/>
      <w:lvlText w:val="–"/>
      <w:lvlJc w:val="left"/>
      <w:pPr>
        <w:tabs>
          <w:tab w:val="num" w:pos="283"/>
        </w:tabs>
        <w:ind w:left="283" w:hanging="283"/>
      </w:pPr>
      <w:rPr>
        <w:rFonts w:ascii="StarSymbol" w:hAnsi="StarSymbol"/>
      </w:rPr>
    </w:lvl>
    <w:lvl w:ilvl="1">
      <w:start w:val="1"/>
      <w:numFmt w:val="bullet"/>
      <w:lvlText w:val="–"/>
      <w:lvlJc w:val="left"/>
      <w:pPr>
        <w:tabs>
          <w:tab w:val="num" w:pos="566"/>
        </w:tabs>
        <w:ind w:left="566" w:hanging="566"/>
      </w:pPr>
      <w:rPr>
        <w:rFonts w:ascii="StarSymbol" w:hAnsi="StarSymbol"/>
      </w:rPr>
    </w:lvl>
    <w:lvl w:ilvl="2">
      <w:start w:val="1"/>
      <w:numFmt w:val="bullet"/>
      <w:lvlText w:val="–"/>
      <w:lvlJc w:val="left"/>
      <w:pPr>
        <w:tabs>
          <w:tab w:val="num" w:pos="849"/>
        </w:tabs>
        <w:ind w:left="849" w:hanging="849"/>
      </w:pPr>
      <w:rPr>
        <w:rFonts w:ascii="StarSymbol" w:hAnsi="StarSymbol"/>
      </w:rPr>
    </w:lvl>
    <w:lvl w:ilvl="3">
      <w:start w:val="1"/>
      <w:numFmt w:val="bullet"/>
      <w:lvlText w:val="–"/>
      <w:lvlJc w:val="left"/>
      <w:pPr>
        <w:tabs>
          <w:tab w:val="num" w:pos="1132"/>
        </w:tabs>
        <w:ind w:left="1132" w:hanging="1132"/>
      </w:pPr>
      <w:rPr>
        <w:rFonts w:ascii="StarSymbol" w:hAnsi="StarSymbol"/>
      </w:rPr>
    </w:lvl>
    <w:lvl w:ilvl="4">
      <w:start w:val="1"/>
      <w:numFmt w:val="bullet"/>
      <w:lvlText w:val="–"/>
      <w:lvlJc w:val="left"/>
      <w:pPr>
        <w:tabs>
          <w:tab w:val="num" w:pos="1415"/>
        </w:tabs>
        <w:ind w:left="1415" w:hanging="1415"/>
      </w:pPr>
      <w:rPr>
        <w:rFonts w:ascii="StarSymbol" w:hAnsi="StarSymbol"/>
      </w:rPr>
    </w:lvl>
    <w:lvl w:ilvl="5">
      <w:start w:val="1"/>
      <w:numFmt w:val="bullet"/>
      <w:lvlText w:val="–"/>
      <w:lvlJc w:val="left"/>
      <w:pPr>
        <w:tabs>
          <w:tab w:val="num" w:pos="1698"/>
        </w:tabs>
        <w:ind w:left="1698" w:hanging="1698"/>
      </w:pPr>
      <w:rPr>
        <w:rFonts w:ascii="StarSymbol" w:hAnsi="StarSymbol"/>
      </w:rPr>
    </w:lvl>
    <w:lvl w:ilvl="6">
      <w:start w:val="1"/>
      <w:numFmt w:val="bullet"/>
      <w:lvlText w:val="–"/>
      <w:lvlJc w:val="left"/>
      <w:pPr>
        <w:tabs>
          <w:tab w:val="num" w:pos="1981"/>
        </w:tabs>
        <w:ind w:left="1981" w:hanging="1981"/>
      </w:pPr>
      <w:rPr>
        <w:rFonts w:ascii="StarSymbol" w:hAnsi="StarSymbol"/>
      </w:rPr>
    </w:lvl>
    <w:lvl w:ilvl="7">
      <w:start w:val="1"/>
      <w:numFmt w:val="bullet"/>
      <w:lvlText w:val="–"/>
      <w:lvlJc w:val="left"/>
      <w:pPr>
        <w:tabs>
          <w:tab w:val="num" w:pos="2264"/>
        </w:tabs>
        <w:ind w:left="2264" w:hanging="2264"/>
      </w:pPr>
      <w:rPr>
        <w:rFonts w:ascii="StarSymbol" w:hAnsi="StarSymbol"/>
      </w:rPr>
    </w:lvl>
    <w:lvl w:ilvl="8">
      <w:start w:val="1"/>
      <w:numFmt w:val="bullet"/>
      <w:lvlText w:val="–"/>
      <w:lvlJc w:val="left"/>
      <w:pPr>
        <w:tabs>
          <w:tab w:val="num" w:pos="2547"/>
        </w:tabs>
        <w:ind w:left="2547" w:hanging="2547"/>
      </w:pPr>
      <w:rPr>
        <w:rFonts w:ascii="StarSymbol" w:hAnsi="StarSymbol"/>
      </w:rPr>
    </w:lvl>
  </w:abstractNum>
  <w:abstractNum w:abstractNumId="17">
    <w:nsid w:val="00000011"/>
    <w:multiLevelType w:val="multilevel"/>
    <w:tmpl w:val="00000011"/>
    <w:name w:val="WW8Num16"/>
    <w:lvl w:ilvl="0">
      <w:start w:val="1"/>
      <w:numFmt w:val="bullet"/>
      <w:lvlText w:val="–"/>
      <w:lvlJc w:val="left"/>
      <w:pPr>
        <w:tabs>
          <w:tab w:val="num" w:pos="283"/>
        </w:tabs>
        <w:ind w:left="283" w:hanging="283"/>
      </w:pPr>
      <w:rPr>
        <w:rFonts w:ascii="StarSymbol" w:hAnsi="StarSymbol"/>
      </w:rPr>
    </w:lvl>
    <w:lvl w:ilvl="1">
      <w:start w:val="1"/>
      <w:numFmt w:val="bullet"/>
      <w:lvlText w:val="–"/>
      <w:lvlJc w:val="left"/>
      <w:pPr>
        <w:tabs>
          <w:tab w:val="num" w:pos="566"/>
        </w:tabs>
        <w:ind w:left="566" w:hanging="283"/>
      </w:pPr>
      <w:rPr>
        <w:rFonts w:ascii="StarSymbol" w:hAnsi="StarSymbol"/>
      </w:rPr>
    </w:lvl>
    <w:lvl w:ilvl="2">
      <w:start w:val="1"/>
      <w:numFmt w:val="bullet"/>
      <w:lvlText w:val="–"/>
      <w:lvlJc w:val="left"/>
      <w:pPr>
        <w:tabs>
          <w:tab w:val="num" w:pos="849"/>
        </w:tabs>
        <w:ind w:left="849" w:hanging="283"/>
      </w:pPr>
      <w:rPr>
        <w:rFonts w:ascii="StarSymbol" w:hAnsi="StarSymbol"/>
      </w:rPr>
    </w:lvl>
    <w:lvl w:ilvl="3">
      <w:start w:val="1"/>
      <w:numFmt w:val="bullet"/>
      <w:lvlText w:val="–"/>
      <w:lvlJc w:val="left"/>
      <w:pPr>
        <w:tabs>
          <w:tab w:val="num" w:pos="1132"/>
        </w:tabs>
        <w:ind w:left="1132" w:hanging="283"/>
      </w:pPr>
      <w:rPr>
        <w:rFonts w:ascii="StarSymbol" w:hAnsi="StarSymbol"/>
      </w:rPr>
    </w:lvl>
    <w:lvl w:ilvl="4">
      <w:start w:val="1"/>
      <w:numFmt w:val="bullet"/>
      <w:lvlText w:val="–"/>
      <w:lvlJc w:val="left"/>
      <w:pPr>
        <w:tabs>
          <w:tab w:val="num" w:pos="1415"/>
        </w:tabs>
        <w:ind w:left="1415" w:hanging="283"/>
      </w:pPr>
      <w:rPr>
        <w:rFonts w:ascii="StarSymbol" w:hAnsi="StarSymbol"/>
      </w:rPr>
    </w:lvl>
    <w:lvl w:ilvl="5">
      <w:start w:val="1"/>
      <w:numFmt w:val="bullet"/>
      <w:lvlText w:val="–"/>
      <w:lvlJc w:val="left"/>
      <w:pPr>
        <w:tabs>
          <w:tab w:val="num" w:pos="1698"/>
        </w:tabs>
        <w:ind w:left="1698" w:hanging="283"/>
      </w:pPr>
      <w:rPr>
        <w:rFonts w:ascii="StarSymbol" w:hAnsi="StarSymbol"/>
      </w:rPr>
    </w:lvl>
    <w:lvl w:ilvl="6">
      <w:start w:val="1"/>
      <w:numFmt w:val="bullet"/>
      <w:lvlText w:val="–"/>
      <w:lvlJc w:val="left"/>
      <w:pPr>
        <w:tabs>
          <w:tab w:val="num" w:pos="1981"/>
        </w:tabs>
        <w:ind w:left="1981" w:hanging="283"/>
      </w:pPr>
      <w:rPr>
        <w:rFonts w:ascii="StarSymbol" w:hAnsi="StarSymbol"/>
      </w:rPr>
    </w:lvl>
    <w:lvl w:ilvl="7">
      <w:start w:val="1"/>
      <w:numFmt w:val="bullet"/>
      <w:lvlText w:val="–"/>
      <w:lvlJc w:val="left"/>
      <w:pPr>
        <w:tabs>
          <w:tab w:val="num" w:pos="2264"/>
        </w:tabs>
        <w:ind w:left="2264" w:hanging="283"/>
      </w:pPr>
      <w:rPr>
        <w:rFonts w:ascii="StarSymbol" w:hAnsi="StarSymbol"/>
      </w:rPr>
    </w:lvl>
    <w:lvl w:ilvl="8">
      <w:start w:val="1"/>
      <w:numFmt w:val="bullet"/>
      <w:lvlText w:val="–"/>
      <w:lvlJc w:val="left"/>
      <w:pPr>
        <w:tabs>
          <w:tab w:val="num" w:pos="2547"/>
        </w:tabs>
        <w:ind w:left="2547" w:hanging="283"/>
      </w:pPr>
      <w:rPr>
        <w:rFonts w:ascii="StarSymbol" w:hAnsi="StarSymbol"/>
      </w:rPr>
    </w:lvl>
  </w:abstractNum>
  <w:abstractNum w:abstractNumId="18">
    <w:nsid w:val="00000012"/>
    <w:multiLevelType w:val="multilevel"/>
    <w:tmpl w:val="00000012"/>
    <w:name w:val="WW8Num17"/>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9">
    <w:nsid w:val="00000013"/>
    <w:multiLevelType w:val="multilevel"/>
    <w:tmpl w:val="00000013"/>
    <w:name w:val="WW8Num18"/>
    <w:lvl w:ilvl="0">
      <w:start w:val="1"/>
      <w:numFmt w:val="bullet"/>
      <w:lvlText w:val="-"/>
      <w:lvlJc w:val="left"/>
      <w:pPr>
        <w:tabs>
          <w:tab w:val="num" w:pos="283"/>
        </w:tabs>
        <w:ind w:left="283" w:hanging="283"/>
      </w:pPr>
      <w:rPr>
        <w:rFonts w:ascii="Symbol" w:hAnsi="Symbol" w:cs="StarSymbol"/>
        <w:sz w:val="18"/>
        <w:szCs w:val="18"/>
      </w:r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20">
    <w:nsid w:val="00000014"/>
    <w:multiLevelType w:val="multilevel"/>
    <w:tmpl w:val="00000014"/>
    <w:name w:val="WW8Num19"/>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1">
    <w:nsid w:val="00000015"/>
    <w:multiLevelType w:val="multilevel"/>
    <w:tmpl w:val="00000015"/>
    <w:name w:val="WW8Num20"/>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2">
    <w:nsid w:val="00000016"/>
    <w:multiLevelType w:val="multilevel"/>
    <w:tmpl w:val="00000016"/>
    <w:name w:val="WW8Num21"/>
    <w:lvl w:ilvl="0">
      <w:start w:val="1"/>
      <w:numFmt w:val="bullet"/>
      <w:lvlText w:val="-"/>
      <w:lvlJc w:val="left"/>
      <w:pPr>
        <w:tabs>
          <w:tab w:val="num" w:pos="283"/>
        </w:tabs>
        <w:ind w:left="283" w:hanging="283"/>
      </w:pPr>
      <w:rPr>
        <w:rFonts w:ascii="Symbol" w:hAnsi="Symbol" w:cs="StarSymbol"/>
        <w:sz w:val="18"/>
        <w:szCs w:val="18"/>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3">
    <w:nsid w:val="00000017"/>
    <w:multiLevelType w:val="multilevel"/>
    <w:tmpl w:val="00000017"/>
    <w:name w:val="WW8Num22"/>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4">
    <w:nsid w:val="00000018"/>
    <w:multiLevelType w:val="multilevel"/>
    <w:tmpl w:val="00000018"/>
    <w:name w:val="WW8Num23"/>
    <w:lvl w:ilvl="0">
      <w:start w:val="1"/>
      <w:numFmt w:val="lowerLetter"/>
      <w:lvlText w:val="%1)"/>
      <w:lvlJc w:val="left"/>
      <w:pPr>
        <w:tabs>
          <w:tab w:val="num" w:pos="284"/>
        </w:tabs>
        <w:ind w:left="284" w:hanging="284"/>
      </w:p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25">
    <w:nsid w:val="00000019"/>
    <w:multiLevelType w:val="multilevel"/>
    <w:tmpl w:val="00000019"/>
    <w:name w:val="WW8Num24"/>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26">
    <w:nsid w:val="0000001A"/>
    <w:multiLevelType w:val="multilevel"/>
    <w:tmpl w:val="0000001A"/>
    <w:name w:val="WW8Num25"/>
    <w:lvl w:ilvl="0">
      <w:start w:val="1"/>
      <w:numFmt w:val="bullet"/>
      <w:lvlText w:val="–"/>
      <w:lvlJc w:val="left"/>
      <w:pPr>
        <w:tabs>
          <w:tab w:val="num" w:pos="283"/>
        </w:tabs>
        <w:ind w:left="283" w:hanging="283"/>
      </w:pPr>
      <w:rPr>
        <w:rFonts w:ascii="StarSymbol" w:hAnsi="StarSymbol"/>
      </w:rPr>
    </w:lvl>
    <w:lvl w:ilvl="1">
      <w:start w:val="1"/>
      <w:numFmt w:val="bullet"/>
      <w:lvlText w:val="–"/>
      <w:lvlJc w:val="left"/>
      <w:pPr>
        <w:tabs>
          <w:tab w:val="num" w:pos="566"/>
        </w:tabs>
        <w:ind w:left="566" w:hanging="566"/>
      </w:pPr>
      <w:rPr>
        <w:rFonts w:ascii="StarSymbol" w:hAnsi="StarSymbol"/>
      </w:rPr>
    </w:lvl>
    <w:lvl w:ilvl="2">
      <w:start w:val="1"/>
      <w:numFmt w:val="bullet"/>
      <w:lvlText w:val="–"/>
      <w:lvlJc w:val="left"/>
      <w:pPr>
        <w:tabs>
          <w:tab w:val="num" w:pos="849"/>
        </w:tabs>
        <w:ind w:left="849" w:hanging="849"/>
      </w:pPr>
      <w:rPr>
        <w:rFonts w:ascii="StarSymbol" w:hAnsi="StarSymbol"/>
      </w:rPr>
    </w:lvl>
    <w:lvl w:ilvl="3">
      <w:start w:val="1"/>
      <w:numFmt w:val="bullet"/>
      <w:lvlText w:val="–"/>
      <w:lvlJc w:val="left"/>
      <w:pPr>
        <w:tabs>
          <w:tab w:val="num" w:pos="1132"/>
        </w:tabs>
        <w:ind w:left="1132" w:hanging="1132"/>
      </w:pPr>
      <w:rPr>
        <w:rFonts w:ascii="StarSymbol" w:hAnsi="StarSymbol"/>
      </w:rPr>
    </w:lvl>
    <w:lvl w:ilvl="4">
      <w:start w:val="1"/>
      <w:numFmt w:val="bullet"/>
      <w:lvlText w:val="–"/>
      <w:lvlJc w:val="left"/>
      <w:pPr>
        <w:tabs>
          <w:tab w:val="num" w:pos="1415"/>
        </w:tabs>
        <w:ind w:left="1415" w:hanging="1415"/>
      </w:pPr>
      <w:rPr>
        <w:rFonts w:ascii="StarSymbol" w:hAnsi="StarSymbol"/>
      </w:rPr>
    </w:lvl>
    <w:lvl w:ilvl="5">
      <w:start w:val="1"/>
      <w:numFmt w:val="bullet"/>
      <w:lvlText w:val="–"/>
      <w:lvlJc w:val="left"/>
      <w:pPr>
        <w:tabs>
          <w:tab w:val="num" w:pos="1698"/>
        </w:tabs>
        <w:ind w:left="1698" w:hanging="1698"/>
      </w:pPr>
      <w:rPr>
        <w:rFonts w:ascii="StarSymbol" w:hAnsi="StarSymbol"/>
      </w:rPr>
    </w:lvl>
    <w:lvl w:ilvl="6">
      <w:start w:val="1"/>
      <w:numFmt w:val="bullet"/>
      <w:lvlText w:val="–"/>
      <w:lvlJc w:val="left"/>
      <w:pPr>
        <w:tabs>
          <w:tab w:val="num" w:pos="1981"/>
        </w:tabs>
        <w:ind w:left="1981" w:hanging="1981"/>
      </w:pPr>
      <w:rPr>
        <w:rFonts w:ascii="StarSymbol" w:hAnsi="StarSymbol"/>
      </w:rPr>
    </w:lvl>
    <w:lvl w:ilvl="7">
      <w:start w:val="1"/>
      <w:numFmt w:val="bullet"/>
      <w:lvlText w:val="–"/>
      <w:lvlJc w:val="left"/>
      <w:pPr>
        <w:tabs>
          <w:tab w:val="num" w:pos="2264"/>
        </w:tabs>
        <w:ind w:left="2264" w:hanging="2264"/>
      </w:pPr>
      <w:rPr>
        <w:rFonts w:ascii="StarSymbol" w:hAnsi="StarSymbol"/>
      </w:rPr>
    </w:lvl>
    <w:lvl w:ilvl="8">
      <w:start w:val="1"/>
      <w:numFmt w:val="bullet"/>
      <w:lvlText w:val="–"/>
      <w:lvlJc w:val="left"/>
      <w:pPr>
        <w:tabs>
          <w:tab w:val="num" w:pos="2547"/>
        </w:tabs>
        <w:ind w:left="2547" w:hanging="2547"/>
      </w:pPr>
      <w:rPr>
        <w:rFonts w:ascii="StarSymbol" w:hAnsi="StarSymbol"/>
      </w:rPr>
    </w:lvl>
  </w:abstractNum>
  <w:abstractNum w:abstractNumId="27">
    <w:nsid w:val="0000001B"/>
    <w:multiLevelType w:val="multilevel"/>
    <w:tmpl w:val="0000001B"/>
    <w:name w:val="WW8Num26"/>
    <w:lvl w:ilvl="0">
      <w:start w:val="1"/>
      <w:numFmt w:val="bullet"/>
      <w:lvlText w:val="–"/>
      <w:lvlJc w:val="left"/>
      <w:pPr>
        <w:tabs>
          <w:tab w:val="num" w:pos="283"/>
        </w:tabs>
        <w:ind w:left="283" w:hanging="283"/>
      </w:pPr>
      <w:rPr>
        <w:rFonts w:ascii="StarSymbol" w:hAnsi="StarSymbol"/>
      </w:rPr>
    </w:lvl>
    <w:lvl w:ilvl="1">
      <w:start w:val="1"/>
      <w:numFmt w:val="bullet"/>
      <w:lvlText w:val="–"/>
      <w:lvlJc w:val="left"/>
      <w:pPr>
        <w:tabs>
          <w:tab w:val="num" w:pos="566"/>
        </w:tabs>
        <w:ind w:left="566" w:hanging="566"/>
      </w:pPr>
      <w:rPr>
        <w:rFonts w:ascii="StarSymbol" w:hAnsi="StarSymbol"/>
      </w:rPr>
    </w:lvl>
    <w:lvl w:ilvl="2">
      <w:start w:val="1"/>
      <w:numFmt w:val="bullet"/>
      <w:lvlText w:val="–"/>
      <w:lvlJc w:val="left"/>
      <w:pPr>
        <w:tabs>
          <w:tab w:val="num" w:pos="849"/>
        </w:tabs>
        <w:ind w:left="849" w:hanging="849"/>
      </w:pPr>
      <w:rPr>
        <w:rFonts w:ascii="StarSymbol" w:hAnsi="StarSymbol"/>
      </w:rPr>
    </w:lvl>
    <w:lvl w:ilvl="3">
      <w:start w:val="1"/>
      <w:numFmt w:val="bullet"/>
      <w:lvlText w:val="–"/>
      <w:lvlJc w:val="left"/>
      <w:pPr>
        <w:tabs>
          <w:tab w:val="num" w:pos="1132"/>
        </w:tabs>
        <w:ind w:left="1132" w:hanging="1132"/>
      </w:pPr>
      <w:rPr>
        <w:rFonts w:ascii="StarSymbol" w:hAnsi="StarSymbol"/>
      </w:rPr>
    </w:lvl>
    <w:lvl w:ilvl="4">
      <w:start w:val="1"/>
      <w:numFmt w:val="bullet"/>
      <w:lvlText w:val="–"/>
      <w:lvlJc w:val="left"/>
      <w:pPr>
        <w:tabs>
          <w:tab w:val="num" w:pos="1415"/>
        </w:tabs>
        <w:ind w:left="1415" w:hanging="1415"/>
      </w:pPr>
      <w:rPr>
        <w:rFonts w:ascii="StarSymbol" w:hAnsi="StarSymbol"/>
      </w:rPr>
    </w:lvl>
    <w:lvl w:ilvl="5">
      <w:start w:val="1"/>
      <w:numFmt w:val="bullet"/>
      <w:lvlText w:val="–"/>
      <w:lvlJc w:val="left"/>
      <w:pPr>
        <w:tabs>
          <w:tab w:val="num" w:pos="1698"/>
        </w:tabs>
        <w:ind w:left="1698" w:hanging="1698"/>
      </w:pPr>
      <w:rPr>
        <w:rFonts w:ascii="StarSymbol" w:hAnsi="StarSymbol"/>
      </w:rPr>
    </w:lvl>
    <w:lvl w:ilvl="6">
      <w:start w:val="1"/>
      <w:numFmt w:val="bullet"/>
      <w:lvlText w:val="–"/>
      <w:lvlJc w:val="left"/>
      <w:pPr>
        <w:tabs>
          <w:tab w:val="num" w:pos="1981"/>
        </w:tabs>
        <w:ind w:left="1981" w:hanging="1981"/>
      </w:pPr>
      <w:rPr>
        <w:rFonts w:ascii="StarSymbol" w:hAnsi="StarSymbol"/>
      </w:rPr>
    </w:lvl>
    <w:lvl w:ilvl="7">
      <w:start w:val="1"/>
      <w:numFmt w:val="bullet"/>
      <w:lvlText w:val="–"/>
      <w:lvlJc w:val="left"/>
      <w:pPr>
        <w:tabs>
          <w:tab w:val="num" w:pos="2264"/>
        </w:tabs>
        <w:ind w:left="2264" w:hanging="2264"/>
      </w:pPr>
      <w:rPr>
        <w:rFonts w:ascii="StarSymbol" w:hAnsi="StarSymbol"/>
      </w:rPr>
    </w:lvl>
    <w:lvl w:ilvl="8">
      <w:start w:val="1"/>
      <w:numFmt w:val="bullet"/>
      <w:lvlText w:val="–"/>
      <w:lvlJc w:val="left"/>
      <w:pPr>
        <w:tabs>
          <w:tab w:val="num" w:pos="2547"/>
        </w:tabs>
        <w:ind w:left="2547" w:hanging="2547"/>
      </w:pPr>
      <w:rPr>
        <w:rFonts w:ascii="StarSymbol" w:hAnsi="StarSymbol"/>
      </w:rPr>
    </w:lvl>
  </w:abstractNum>
  <w:abstractNum w:abstractNumId="28">
    <w:nsid w:val="0000001C"/>
    <w:multiLevelType w:val="multilevel"/>
    <w:tmpl w:val="0000001C"/>
    <w:name w:val="WW8Num27"/>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9">
    <w:nsid w:val="0000001D"/>
    <w:multiLevelType w:val="multilevel"/>
    <w:tmpl w:val="0000001D"/>
    <w:name w:val="WW8Num28"/>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0">
    <w:nsid w:val="0000001E"/>
    <w:multiLevelType w:val="multilevel"/>
    <w:tmpl w:val="F948DE44"/>
    <w:name w:val="WW8Num29"/>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000001F"/>
    <w:multiLevelType w:val="multilevel"/>
    <w:tmpl w:val="0000001F"/>
    <w:name w:val="WW8Num30"/>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2">
    <w:nsid w:val="00000020"/>
    <w:multiLevelType w:val="multilevel"/>
    <w:tmpl w:val="00000020"/>
    <w:name w:val="WW8Num31"/>
    <w:lvl w:ilvl="0">
      <w:start w:val="1"/>
      <w:numFmt w:val="bullet"/>
      <w:lvlText w:val="–"/>
      <w:lvlJc w:val="left"/>
      <w:pPr>
        <w:tabs>
          <w:tab w:val="num" w:pos="283"/>
        </w:tabs>
        <w:ind w:left="283" w:hanging="283"/>
      </w:pPr>
      <w:rPr>
        <w:rFonts w:ascii="StarSymbol" w:hAnsi="StarSymbol"/>
      </w:rPr>
    </w:lvl>
    <w:lvl w:ilvl="1">
      <w:start w:val="1"/>
      <w:numFmt w:val="bullet"/>
      <w:lvlText w:val="–"/>
      <w:lvlJc w:val="left"/>
      <w:pPr>
        <w:tabs>
          <w:tab w:val="num" w:pos="566"/>
        </w:tabs>
        <w:ind w:left="566" w:hanging="283"/>
      </w:pPr>
      <w:rPr>
        <w:rFonts w:ascii="StarSymbol" w:hAnsi="StarSymbol"/>
      </w:rPr>
    </w:lvl>
    <w:lvl w:ilvl="2">
      <w:start w:val="1"/>
      <w:numFmt w:val="bullet"/>
      <w:lvlText w:val="–"/>
      <w:lvlJc w:val="left"/>
      <w:pPr>
        <w:tabs>
          <w:tab w:val="num" w:pos="849"/>
        </w:tabs>
        <w:ind w:left="849" w:hanging="283"/>
      </w:pPr>
      <w:rPr>
        <w:rFonts w:ascii="StarSymbol" w:hAnsi="StarSymbol"/>
      </w:rPr>
    </w:lvl>
    <w:lvl w:ilvl="3">
      <w:start w:val="1"/>
      <w:numFmt w:val="bullet"/>
      <w:lvlText w:val="–"/>
      <w:lvlJc w:val="left"/>
      <w:pPr>
        <w:tabs>
          <w:tab w:val="num" w:pos="1132"/>
        </w:tabs>
        <w:ind w:left="1132" w:hanging="283"/>
      </w:pPr>
      <w:rPr>
        <w:rFonts w:ascii="StarSymbol" w:hAnsi="StarSymbol"/>
      </w:rPr>
    </w:lvl>
    <w:lvl w:ilvl="4">
      <w:start w:val="1"/>
      <w:numFmt w:val="bullet"/>
      <w:lvlText w:val="–"/>
      <w:lvlJc w:val="left"/>
      <w:pPr>
        <w:tabs>
          <w:tab w:val="num" w:pos="1415"/>
        </w:tabs>
        <w:ind w:left="1415" w:hanging="283"/>
      </w:pPr>
      <w:rPr>
        <w:rFonts w:ascii="StarSymbol" w:hAnsi="StarSymbol"/>
      </w:rPr>
    </w:lvl>
    <w:lvl w:ilvl="5">
      <w:start w:val="1"/>
      <w:numFmt w:val="bullet"/>
      <w:lvlText w:val="–"/>
      <w:lvlJc w:val="left"/>
      <w:pPr>
        <w:tabs>
          <w:tab w:val="num" w:pos="1698"/>
        </w:tabs>
        <w:ind w:left="1698" w:hanging="283"/>
      </w:pPr>
      <w:rPr>
        <w:rFonts w:ascii="StarSymbol" w:hAnsi="StarSymbol"/>
      </w:rPr>
    </w:lvl>
    <w:lvl w:ilvl="6">
      <w:start w:val="1"/>
      <w:numFmt w:val="bullet"/>
      <w:lvlText w:val="–"/>
      <w:lvlJc w:val="left"/>
      <w:pPr>
        <w:tabs>
          <w:tab w:val="num" w:pos="1981"/>
        </w:tabs>
        <w:ind w:left="1981" w:hanging="283"/>
      </w:pPr>
      <w:rPr>
        <w:rFonts w:ascii="StarSymbol" w:hAnsi="StarSymbol"/>
      </w:rPr>
    </w:lvl>
    <w:lvl w:ilvl="7">
      <w:start w:val="1"/>
      <w:numFmt w:val="bullet"/>
      <w:lvlText w:val="–"/>
      <w:lvlJc w:val="left"/>
      <w:pPr>
        <w:tabs>
          <w:tab w:val="num" w:pos="2264"/>
        </w:tabs>
        <w:ind w:left="2264" w:hanging="283"/>
      </w:pPr>
      <w:rPr>
        <w:rFonts w:ascii="StarSymbol" w:hAnsi="StarSymbol"/>
      </w:rPr>
    </w:lvl>
    <w:lvl w:ilvl="8">
      <w:start w:val="1"/>
      <w:numFmt w:val="bullet"/>
      <w:lvlText w:val="–"/>
      <w:lvlJc w:val="left"/>
      <w:pPr>
        <w:tabs>
          <w:tab w:val="num" w:pos="2547"/>
        </w:tabs>
        <w:ind w:left="2547" w:hanging="283"/>
      </w:pPr>
      <w:rPr>
        <w:rFonts w:ascii="StarSymbol" w:hAnsi="StarSymbol"/>
      </w:rPr>
    </w:lvl>
  </w:abstractNum>
  <w:abstractNum w:abstractNumId="33">
    <w:nsid w:val="00000021"/>
    <w:multiLevelType w:val="multilevel"/>
    <w:tmpl w:val="00000021"/>
    <w:name w:val="WW8Num32"/>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34">
    <w:nsid w:val="00000022"/>
    <w:multiLevelType w:val="multilevel"/>
    <w:tmpl w:val="00000022"/>
    <w:name w:val="WW8Num33"/>
    <w:lvl w:ilvl="0">
      <w:start w:val="1"/>
      <w:numFmt w:val="lowerLetter"/>
      <w:lvlText w:val="%1)"/>
      <w:lvlJc w:val="left"/>
      <w:pPr>
        <w:tabs>
          <w:tab w:val="num" w:pos="283"/>
        </w:tabs>
        <w:ind w:left="283" w:hanging="283"/>
      </w:p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35">
    <w:nsid w:val="00000023"/>
    <w:multiLevelType w:val="multilevel"/>
    <w:tmpl w:val="00000023"/>
    <w:name w:val="WW8Num3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6">
    <w:nsid w:val="00000024"/>
    <w:multiLevelType w:val="multilevel"/>
    <w:tmpl w:val="00000024"/>
    <w:name w:val="WW8Num3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7">
    <w:nsid w:val="00000025"/>
    <w:multiLevelType w:val="multilevel"/>
    <w:tmpl w:val="00000025"/>
    <w:name w:val="WW8Num36"/>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38">
    <w:nsid w:val="00000026"/>
    <w:multiLevelType w:val="multilevel"/>
    <w:tmpl w:val="00000026"/>
    <w:name w:val="WW8Num37"/>
    <w:lvl w:ilvl="0">
      <w:start w:val="1"/>
      <w:numFmt w:val="lowerLetter"/>
      <w:lvlText w:val="%1)"/>
      <w:lvlJc w:val="left"/>
      <w:pPr>
        <w:tabs>
          <w:tab w:val="num" w:pos="283"/>
        </w:tabs>
        <w:ind w:left="283" w:hanging="283"/>
      </w:p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39">
    <w:nsid w:val="00000027"/>
    <w:multiLevelType w:val="multilevel"/>
    <w:tmpl w:val="00000027"/>
    <w:name w:val="WW8Num38"/>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40">
    <w:nsid w:val="00000028"/>
    <w:multiLevelType w:val="multilevel"/>
    <w:tmpl w:val="00000028"/>
    <w:name w:val="WW8Num39"/>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41">
    <w:nsid w:val="00000029"/>
    <w:multiLevelType w:val="multilevel"/>
    <w:tmpl w:val="00000029"/>
    <w:name w:val="WW8Num40"/>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42">
    <w:nsid w:val="0000002A"/>
    <w:multiLevelType w:val="multilevel"/>
    <w:tmpl w:val="0000002A"/>
    <w:name w:val="WW8Num41"/>
    <w:lvl w:ilvl="0">
      <w:start w:val="1"/>
      <w:numFmt w:val="lowerLetter"/>
      <w:lvlText w:val="%1)"/>
      <w:lvlJc w:val="left"/>
      <w:pPr>
        <w:tabs>
          <w:tab w:val="num" w:pos="283"/>
        </w:tabs>
        <w:ind w:left="283" w:hanging="283"/>
      </w:p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43">
    <w:nsid w:val="0000002B"/>
    <w:multiLevelType w:val="multilevel"/>
    <w:tmpl w:val="0000002B"/>
    <w:name w:val="WW8Num42"/>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44">
    <w:nsid w:val="0000002C"/>
    <w:multiLevelType w:val="multilevel"/>
    <w:tmpl w:val="0000002C"/>
    <w:name w:val="WW8Num43"/>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45">
    <w:nsid w:val="0000002D"/>
    <w:multiLevelType w:val="singleLevel"/>
    <w:tmpl w:val="0000002D"/>
    <w:name w:val="WW8Num44"/>
    <w:lvl w:ilvl="0">
      <w:start w:val="1"/>
      <w:numFmt w:val="bullet"/>
      <w:lvlText w:val="-"/>
      <w:lvlJc w:val="left"/>
      <w:pPr>
        <w:tabs>
          <w:tab w:val="num" w:pos="283"/>
        </w:tabs>
        <w:ind w:left="283" w:hanging="283"/>
      </w:pPr>
      <w:rPr>
        <w:rFonts w:ascii="Symbol" w:hAnsi="Symbol"/>
      </w:rPr>
    </w:lvl>
  </w:abstractNum>
  <w:abstractNum w:abstractNumId="46">
    <w:nsid w:val="0000002E"/>
    <w:multiLevelType w:val="multilevel"/>
    <w:tmpl w:val="6BC6EA90"/>
    <w:name w:val="WW8Num45"/>
    <w:lvl w:ilvl="0">
      <w:start w:val="1"/>
      <w:numFmt w:val="bullet"/>
      <w:lvlText w:val="–"/>
      <w:lvlJc w:val="left"/>
      <w:pPr>
        <w:tabs>
          <w:tab w:val="num" w:pos="360"/>
        </w:tabs>
        <w:ind w:left="283" w:hanging="283"/>
      </w:pPr>
      <w:rPr>
        <w:rFonts w:ascii="StarSymbol" w:hAnsi="StarSymbol" w:hint="default"/>
        <w:vertAlign w:val="superscript"/>
      </w:rPr>
    </w:lvl>
    <w:lvl w:ilvl="1">
      <w:start w:val="1"/>
      <w:numFmt w:val="bullet"/>
      <w:lvlText w:val="–"/>
      <w:lvlJc w:val="left"/>
      <w:pPr>
        <w:tabs>
          <w:tab w:val="num" w:pos="566"/>
        </w:tabs>
        <w:ind w:left="566" w:hanging="566"/>
      </w:pPr>
      <w:rPr>
        <w:rFonts w:ascii="StarSymbol" w:hAnsi="StarSymbol" w:hint="default"/>
      </w:rPr>
    </w:lvl>
    <w:lvl w:ilvl="2">
      <w:start w:val="1"/>
      <w:numFmt w:val="bullet"/>
      <w:lvlText w:val="–"/>
      <w:lvlJc w:val="left"/>
      <w:pPr>
        <w:tabs>
          <w:tab w:val="num" w:pos="849"/>
        </w:tabs>
        <w:ind w:left="849" w:hanging="849"/>
      </w:pPr>
      <w:rPr>
        <w:rFonts w:ascii="StarSymbol" w:hAnsi="StarSymbol" w:hint="default"/>
      </w:rPr>
    </w:lvl>
    <w:lvl w:ilvl="3">
      <w:start w:val="1"/>
      <w:numFmt w:val="bullet"/>
      <w:lvlText w:val="–"/>
      <w:lvlJc w:val="left"/>
      <w:pPr>
        <w:tabs>
          <w:tab w:val="num" w:pos="1132"/>
        </w:tabs>
        <w:ind w:left="1132" w:hanging="1132"/>
      </w:pPr>
      <w:rPr>
        <w:rFonts w:ascii="StarSymbol" w:hAnsi="StarSymbol" w:hint="default"/>
      </w:rPr>
    </w:lvl>
    <w:lvl w:ilvl="4">
      <w:start w:val="1"/>
      <w:numFmt w:val="bullet"/>
      <w:lvlText w:val="–"/>
      <w:lvlJc w:val="left"/>
      <w:pPr>
        <w:tabs>
          <w:tab w:val="num" w:pos="1415"/>
        </w:tabs>
        <w:ind w:left="1415" w:hanging="1415"/>
      </w:pPr>
      <w:rPr>
        <w:rFonts w:ascii="StarSymbol" w:hAnsi="StarSymbol" w:hint="default"/>
      </w:rPr>
    </w:lvl>
    <w:lvl w:ilvl="5">
      <w:start w:val="1"/>
      <w:numFmt w:val="bullet"/>
      <w:lvlText w:val="–"/>
      <w:lvlJc w:val="left"/>
      <w:pPr>
        <w:tabs>
          <w:tab w:val="num" w:pos="1698"/>
        </w:tabs>
        <w:ind w:left="1698" w:hanging="1698"/>
      </w:pPr>
      <w:rPr>
        <w:rFonts w:ascii="StarSymbol" w:hAnsi="StarSymbol" w:hint="default"/>
      </w:rPr>
    </w:lvl>
    <w:lvl w:ilvl="6">
      <w:start w:val="1"/>
      <w:numFmt w:val="bullet"/>
      <w:lvlText w:val="–"/>
      <w:lvlJc w:val="left"/>
      <w:pPr>
        <w:tabs>
          <w:tab w:val="num" w:pos="1981"/>
        </w:tabs>
        <w:ind w:left="1981" w:hanging="1981"/>
      </w:pPr>
      <w:rPr>
        <w:rFonts w:ascii="StarSymbol" w:hAnsi="StarSymbol" w:hint="default"/>
      </w:rPr>
    </w:lvl>
    <w:lvl w:ilvl="7">
      <w:start w:val="1"/>
      <w:numFmt w:val="bullet"/>
      <w:lvlText w:val="–"/>
      <w:lvlJc w:val="left"/>
      <w:pPr>
        <w:tabs>
          <w:tab w:val="num" w:pos="2264"/>
        </w:tabs>
        <w:ind w:left="2264" w:hanging="2264"/>
      </w:pPr>
      <w:rPr>
        <w:rFonts w:ascii="StarSymbol" w:hAnsi="StarSymbol" w:hint="default"/>
      </w:rPr>
    </w:lvl>
    <w:lvl w:ilvl="8">
      <w:start w:val="1"/>
      <w:numFmt w:val="bullet"/>
      <w:lvlText w:val="–"/>
      <w:lvlJc w:val="left"/>
      <w:pPr>
        <w:tabs>
          <w:tab w:val="num" w:pos="2547"/>
        </w:tabs>
        <w:ind w:left="2547" w:hanging="2547"/>
      </w:pPr>
      <w:rPr>
        <w:rFonts w:ascii="StarSymbol" w:hAnsi="StarSymbol" w:hint="default"/>
      </w:rPr>
    </w:lvl>
  </w:abstractNum>
  <w:abstractNum w:abstractNumId="47">
    <w:nsid w:val="0000002F"/>
    <w:multiLevelType w:val="multilevel"/>
    <w:tmpl w:val="0000002F"/>
    <w:name w:val="WW8Num46"/>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nsid w:val="00000030"/>
    <w:multiLevelType w:val="multilevel"/>
    <w:tmpl w:val="00000030"/>
    <w:name w:val="WW8Num4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1"/>
    <w:multiLevelType w:val="multilevel"/>
    <w:tmpl w:val="00000031"/>
    <w:name w:val="WW8Num51"/>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2"/>
    <w:multiLevelType w:val="multilevel"/>
    <w:tmpl w:val="00000032"/>
    <w:name w:val="WW8Num52"/>
    <w:lvl w:ilvl="0">
      <w:start w:val="12"/>
      <w:numFmt w:val="decimal"/>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nsid w:val="00000033"/>
    <w:multiLevelType w:val="multilevel"/>
    <w:tmpl w:val="00000033"/>
    <w:name w:val="WW8Num53"/>
    <w:lvl w:ilvl="0">
      <w:start w:val="1"/>
      <w:numFmt w:val="decimal"/>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nsid w:val="00000034"/>
    <w:multiLevelType w:val="multilevel"/>
    <w:tmpl w:val="00000034"/>
    <w:name w:val="WW8Num54"/>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nsid w:val="00000035"/>
    <w:multiLevelType w:val="multilevel"/>
    <w:tmpl w:val="00000035"/>
    <w:name w:val="WW8Num55"/>
    <w:lvl w:ilvl="0">
      <w:start w:val="1"/>
      <w:numFmt w:val="decimal"/>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nsid w:val="00000036"/>
    <w:multiLevelType w:val="multilevel"/>
    <w:tmpl w:val="00000036"/>
    <w:name w:val="WW8Num56"/>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nsid w:val="00000037"/>
    <w:multiLevelType w:val="multilevel"/>
    <w:tmpl w:val="00000037"/>
    <w:name w:val="WW8Num57"/>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nsid w:val="00000038"/>
    <w:multiLevelType w:val="multilevel"/>
    <w:tmpl w:val="00000038"/>
    <w:name w:val="WW8Num58"/>
    <w:lvl w:ilvl="0">
      <w:start w:val="12"/>
      <w:numFmt w:val="decimal"/>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nsid w:val="00000039"/>
    <w:multiLevelType w:val="multilevel"/>
    <w:tmpl w:val="00000039"/>
    <w:name w:val="WW8Num59"/>
    <w:lvl w:ilvl="0">
      <w:start w:val="4"/>
      <w:numFmt w:val="decimal"/>
      <w:lvlText w:val="%1. "/>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nsid w:val="0000003A"/>
    <w:multiLevelType w:val="multilevel"/>
    <w:tmpl w:val="0000003A"/>
    <w:name w:val="WW8Num60"/>
    <w:lvl w:ilvl="0">
      <w:start w:val="5"/>
      <w:numFmt w:val="decimal"/>
      <w:lvlText w:val="%1"/>
      <w:lvlJc w:val="left"/>
      <w:pPr>
        <w:tabs>
          <w:tab w:val="num" w:pos="720"/>
        </w:tabs>
        <w:ind w:left="720" w:hanging="720"/>
      </w:pPr>
      <w:rPr>
        <w:rFonts w:ascii="Symbol" w:hAnsi="Symbol" w:cs="StarSymbol"/>
        <w:sz w:val="18"/>
        <w:szCs w:val="18"/>
      </w:rPr>
    </w:lvl>
    <w:lvl w:ilvl="1">
      <w:start w:val="5"/>
      <w:numFmt w:val="decimal"/>
      <w:lvlText w:val="%1.%2"/>
      <w:lvlJc w:val="left"/>
      <w:pPr>
        <w:tabs>
          <w:tab w:val="num" w:pos="720"/>
        </w:tabs>
        <w:ind w:left="720" w:hanging="720"/>
      </w:pPr>
      <w:rPr>
        <w:rFonts w:ascii="Symbol" w:hAnsi="Symbol" w:cs="StarSymbol"/>
        <w:sz w:val="18"/>
        <w:szCs w:val="18"/>
      </w:rPr>
    </w:lvl>
    <w:lvl w:ilvl="2">
      <w:start w:val="1"/>
      <w:numFmt w:val="decimal"/>
      <w:lvlText w:val="%1.%2.%3"/>
      <w:lvlJc w:val="left"/>
      <w:pPr>
        <w:tabs>
          <w:tab w:val="num" w:pos="720"/>
        </w:tabs>
        <w:ind w:left="720" w:hanging="720"/>
      </w:pPr>
      <w:rPr>
        <w:rFonts w:ascii="Symbol" w:hAnsi="Symbol" w:cs="StarSymbol"/>
        <w:sz w:val="18"/>
        <w:szCs w:val="18"/>
      </w:rPr>
    </w:lvl>
    <w:lvl w:ilvl="3">
      <w:start w:val="1"/>
      <w:numFmt w:val="decimal"/>
      <w:lvlText w:val="%1.%2.%3.%4"/>
      <w:lvlJc w:val="left"/>
      <w:pPr>
        <w:tabs>
          <w:tab w:val="num" w:pos="720"/>
        </w:tabs>
        <w:ind w:left="720" w:hanging="720"/>
      </w:pPr>
      <w:rPr>
        <w:rFonts w:ascii="Symbol" w:hAnsi="Symbol" w:cs="StarSymbol"/>
        <w:sz w:val="18"/>
        <w:szCs w:val="18"/>
      </w:rPr>
    </w:lvl>
    <w:lvl w:ilvl="4">
      <w:start w:val="1"/>
      <w:numFmt w:val="decimal"/>
      <w:lvlText w:val="%1.%2.%3.%4.%5"/>
      <w:lvlJc w:val="left"/>
      <w:pPr>
        <w:tabs>
          <w:tab w:val="num" w:pos="1080"/>
        </w:tabs>
        <w:ind w:left="1080" w:hanging="1080"/>
      </w:pPr>
      <w:rPr>
        <w:rFonts w:ascii="Symbol" w:hAnsi="Symbol" w:cs="StarSymbol"/>
        <w:sz w:val="18"/>
        <w:szCs w:val="18"/>
      </w:rPr>
    </w:lvl>
    <w:lvl w:ilvl="5">
      <w:start w:val="1"/>
      <w:numFmt w:val="decimal"/>
      <w:lvlText w:val="%1.%2.%3.%4.%5.%6"/>
      <w:lvlJc w:val="left"/>
      <w:pPr>
        <w:tabs>
          <w:tab w:val="num" w:pos="1080"/>
        </w:tabs>
        <w:ind w:left="1080" w:hanging="1080"/>
      </w:pPr>
      <w:rPr>
        <w:rFonts w:ascii="Symbol" w:hAnsi="Symbol" w:cs="StarSymbol"/>
        <w:sz w:val="18"/>
        <w:szCs w:val="18"/>
      </w:rPr>
    </w:lvl>
    <w:lvl w:ilvl="6">
      <w:start w:val="1"/>
      <w:numFmt w:val="decimal"/>
      <w:lvlText w:val="%1.%2.%3.%4.%5.%6.%7"/>
      <w:lvlJc w:val="left"/>
      <w:pPr>
        <w:tabs>
          <w:tab w:val="num" w:pos="1440"/>
        </w:tabs>
        <w:ind w:left="1440" w:hanging="1440"/>
      </w:pPr>
      <w:rPr>
        <w:rFonts w:ascii="Symbol" w:hAnsi="Symbol" w:cs="StarSymbol"/>
        <w:sz w:val="18"/>
        <w:szCs w:val="18"/>
      </w:rPr>
    </w:lvl>
    <w:lvl w:ilvl="7">
      <w:start w:val="1"/>
      <w:numFmt w:val="decimal"/>
      <w:lvlText w:val="%1.%2.%3.%4.%5.%6.%7.%8"/>
      <w:lvlJc w:val="left"/>
      <w:pPr>
        <w:tabs>
          <w:tab w:val="num" w:pos="1440"/>
        </w:tabs>
        <w:ind w:left="1440" w:hanging="1440"/>
      </w:pPr>
      <w:rPr>
        <w:rFonts w:ascii="Symbol" w:hAnsi="Symbol" w:cs="StarSymbol"/>
        <w:sz w:val="18"/>
        <w:szCs w:val="18"/>
      </w:rPr>
    </w:lvl>
    <w:lvl w:ilvl="8">
      <w:start w:val="1"/>
      <w:numFmt w:val="decimal"/>
      <w:lvlText w:val="%1.%2.%3.%4.%5.%6.%7.%8.%9"/>
      <w:lvlJc w:val="left"/>
      <w:pPr>
        <w:tabs>
          <w:tab w:val="num" w:pos="1800"/>
        </w:tabs>
        <w:ind w:left="1800" w:hanging="1800"/>
      </w:pPr>
      <w:rPr>
        <w:rFonts w:ascii="Symbol" w:hAnsi="Symbol" w:cs="StarSymbol"/>
        <w:sz w:val="18"/>
        <w:szCs w:val="18"/>
      </w:rPr>
    </w:lvl>
  </w:abstractNum>
  <w:abstractNum w:abstractNumId="59">
    <w:nsid w:val="0000003B"/>
    <w:multiLevelType w:val="multilevel"/>
    <w:tmpl w:val="0000003B"/>
    <w:name w:val="WW8Num61"/>
    <w:lvl w:ilvl="0">
      <w:start w:val="9"/>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0">
    <w:nsid w:val="0000003C"/>
    <w:multiLevelType w:val="singleLevel"/>
    <w:tmpl w:val="0000003C"/>
    <w:name w:val="WW8Num62"/>
    <w:lvl w:ilvl="0">
      <w:start w:val="1"/>
      <w:numFmt w:val="bullet"/>
      <w:lvlText w:val=""/>
      <w:lvlJc w:val="left"/>
      <w:pPr>
        <w:tabs>
          <w:tab w:val="num" w:pos="720"/>
        </w:tabs>
        <w:ind w:left="720" w:hanging="360"/>
      </w:pPr>
      <w:rPr>
        <w:rFonts w:ascii="Symbol" w:hAnsi="Symbol" w:cs="Symbol"/>
        <w:sz w:val="20"/>
        <w:szCs w:val="20"/>
      </w:rPr>
    </w:lvl>
  </w:abstractNum>
  <w:abstractNum w:abstractNumId="61">
    <w:nsid w:val="0000003D"/>
    <w:multiLevelType w:val="singleLevel"/>
    <w:tmpl w:val="0000003D"/>
    <w:name w:val="WW8Num63"/>
    <w:lvl w:ilvl="0">
      <w:start w:val="1"/>
      <w:numFmt w:val="bullet"/>
      <w:lvlText w:val="-"/>
      <w:lvlJc w:val="left"/>
      <w:pPr>
        <w:tabs>
          <w:tab w:val="num" w:pos="645"/>
        </w:tabs>
        <w:ind w:left="645" w:hanging="360"/>
      </w:pPr>
      <w:rPr>
        <w:rFonts w:ascii="StarSymbol" w:hAnsi="StarSymbol"/>
      </w:rPr>
    </w:lvl>
  </w:abstractNum>
  <w:abstractNum w:abstractNumId="62">
    <w:nsid w:val="0000003E"/>
    <w:multiLevelType w:val="singleLevel"/>
    <w:tmpl w:val="0000003E"/>
    <w:name w:val="WW8Num64"/>
    <w:lvl w:ilvl="0">
      <w:start w:val="1"/>
      <w:numFmt w:val="decimal"/>
      <w:lvlText w:val="%1)"/>
      <w:lvlJc w:val="left"/>
      <w:pPr>
        <w:tabs>
          <w:tab w:val="num" w:pos="1080"/>
        </w:tabs>
        <w:ind w:left="1080" w:hanging="360"/>
      </w:pPr>
    </w:lvl>
  </w:abstractNum>
  <w:abstractNum w:abstractNumId="63">
    <w:nsid w:val="0000003F"/>
    <w:multiLevelType w:val="multilevel"/>
    <w:tmpl w:val="0000003F"/>
    <w:name w:val="WW8Num65"/>
    <w:lvl w:ilvl="0">
      <w:start w:val="8"/>
      <w:numFmt w:val="decimal"/>
      <w:lvlText w:val="%1."/>
      <w:lvlJc w:val="left"/>
      <w:pPr>
        <w:tabs>
          <w:tab w:val="num" w:pos="720"/>
        </w:tabs>
        <w:ind w:left="720" w:hanging="720"/>
      </w:pPr>
      <w:rPr>
        <w:b/>
      </w:rPr>
    </w:lvl>
    <w:lvl w:ilvl="1">
      <w:start w:val="1"/>
      <w:numFmt w:val="decimal"/>
      <w:lvlText w:val="%1.%2."/>
      <w:lvlJc w:val="left"/>
      <w:pPr>
        <w:tabs>
          <w:tab w:val="num" w:pos="720"/>
        </w:tabs>
        <w:ind w:left="720" w:hanging="72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64">
    <w:nsid w:val="00000040"/>
    <w:multiLevelType w:val="multilevel"/>
    <w:tmpl w:val="00000040"/>
    <w:name w:val="WW8Num66"/>
    <w:lvl w:ilvl="0">
      <w:start w:val="1"/>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3"/>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5">
    <w:nsid w:val="00000041"/>
    <w:multiLevelType w:val="multilevel"/>
    <w:tmpl w:val="00000041"/>
    <w:name w:val="WW8Num67"/>
    <w:lvl w:ilvl="0">
      <w:start w:val="5"/>
      <w:numFmt w:val="decimal"/>
      <w:lvlText w:val="%1."/>
      <w:lvlJc w:val="left"/>
      <w:pPr>
        <w:tabs>
          <w:tab w:val="num" w:pos="720"/>
        </w:tabs>
        <w:ind w:left="720" w:hanging="720"/>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6">
    <w:nsid w:val="00000042"/>
    <w:multiLevelType w:val="singleLevel"/>
    <w:tmpl w:val="00000042"/>
    <w:name w:val="WW8Num68"/>
    <w:lvl w:ilvl="0">
      <w:start w:val="1"/>
      <w:numFmt w:val="bullet"/>
      <w:lvlText w:val=""/>
      <w:lvlJc w:val="left"/>
      <w:pPr>
        <w:tabs>
          <w:tab w:val="num" w:pos="360"/>
        </w:tabs>
        <w:ind w:left="360" w:hanging="360"/>
      </w:pPr>
      <w:rPr>
        <w:rFonts w:ascii="Wingdings" w:hAnsi="Wingdings"/>
      </w:rPr>
    </w:lvl>
  </w:abstractNum>
  <w:abstractNum w:abstractNumId="67">
    <w:nsid w:val="00000043"/>
    <w:multiLevelType w:val="multilevel"/>
    <w:tmpl w:val="00000043"/>
    <w:name w:val="WW8Num69"/>
    <w:lvl w:ilvl="0">
      <w:start w:val="5"/>
      <w:numFmt w:val="decimal"/>
      <w:lvlText w:val="%1."/>
      <w:lvlJc w:val="left"/>
      <w:pPr>
        <w:tabs>
          <w:tab w:val="num" w:pos="360"/>
        </w:tabs>
        <w:ind w:left="360" w:hanging="360"/>
      </w:pPr>
    </w:lvl>
    <w:lvl w:ilvl="1">
      <w:start w:val="5"/>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8">
    <w:nsid w:val="00000044"/>
    <w:multiLevelType w:val="singleLevel"/>
    <w:tmpl w:val="00000044"/>
    <w:name w:val="WW8Num70"/>
    <w:lvl w:ilvl="0">
      <w:start w:val="1"/>
      <w:numFmt w:val="bullet"/>
      <w:lvlText w:val=""/>
      <w:lvlJc w:val="left"/>
      <w:pPr>
        <w:tabs>
          <w:tab w:val="num" w:pos="360"/>
        </w:tabs>
        <w:ind w:left="360" w:hanging="360"/>
      </w:pPr>
      <w:rPr>
        <w:rFonts w:ascii="Wingdings" w:hAnsi="Wingdings"/>
      </w:rPr>
    </w:lvl>
  </w:abstractNum>
  <w:abstractNum w:abstractNumId="69">
    <w:nsid w:val="00000045"/>
    <w:multiLevelType w:val="multilevel"/>
    <w:tmpl w:val="8EDAA2EC"/>
    <w:name w:val="WW8Num71"/>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89"/>
        </w:tabs>
        <w:ind w:left="389" w:hanging="360"/>
      </w:pPr>
      <w:rPr>
        <w:rFonts w:hint="default"/>
      </w:rPr>
    </w:lvl>
    <w:lvl w:ilvl="2">
      <w:start w:val="1"/>
      <w:numFmt w:val="decimal"/>
      <w:lvlText w:val="%1.%2.%3."/>
      <w:lvlJc w:val="left"/>
      <w:pPr>
        <w:tabs>
          <w:tab w:val="num" w:pos="778"/>
        </w:tabs>
        <w:ind w:left="418" w:hanging="360"/>
      </w:pPr>
      <w:rPr>
        <w:rFonts w:hint="default"/>
        <w:b/>
        <w:i w:val="0"/>
      </w:rPr>
    </w:lvl>
    <w:lvl w:ilvl="3">
      <w:start w:val="1"/>
      <w:numFmt w:val="decimal"/>
      <w:lvlText w:val="%1.%2.%3.%4."/>
      <w:lvlJc w:val="left"/>
      <w:pPr>
        <w:tabs>
          <w:tab w:val="num" w:pos="447"/>
        </w:tabs>
        <w:ind w:left="447" w:hanging="360"/>
      </w:pPr>
      <w:rPr>
        <w:rFonts w:hint="default"/>
      </w:rPr>
    </w:lvl>
    <w:lvl w:ilvl="4">
      <w:start w:val="1"/>
      <w:numFmt w:val="decimal"/>
      <w:lvlText w:val="%1.%2.%3.%4.%5."/>
      <w:lvlJc w:val="left"/>
      <w:pPr>
        <w:tabs>
          <w:tab w:val="num" w:pos="476"/>
        </w:tabs>
        <w:ind w:left="476" w:hanging="360"/>
      </w:pPr>
      <w:rPr>
        <w:rFonts w:hint="default"/>
      </w:rPr>
    </w:lvl>
    <w:lvl w:ilvl="5">
      <w:start w:val="1"/>
      <w:numFmt w:val="decimal"/>
      <w:lvlText w:val="%1.%2.%3.%4.%5.%6."/>
      <w:lvlJc w:val="left"/>
      <w:pPr>
        <w:tabs>
          <w:tab w:val="num" w:pos="505"/>
        </w:tabs>
        <w:ind w:left="505" w:hanging="360"/>
      </w:pPr>
      <w:rPr>
        <w:rFonts w:hint="default"/>
      </w:rPr>
    </w:lvl>
    <w:lvl w:ilvl="6">
      <w:start w:val="1"/>
      <w:numFmt w:val="decimal"/>
      <w:lvlText w:val="%1.%2.%3.%4.%5.%6.%7."/>
      <w:lvlJc w:val="left"/>
      <w:pPr>
        <w:tabs>
          <w:tab w:val="num" w:pos="534"/>
        </w:tabs>
        <w:ind w:left="534" w:hanging="360"/>
      </w:pPr>
      <w:rPr>
        <w:rFonts w:hint="default"/>
      </w:rPr>
    </w:lvl>
    <w:lvl w:ilvl="7">
      <w:start w:val="1"/>
      <w:numFmt w:val="decimal"/>
      <w:lvlText w:val="%1.%2.%3.%4.%5.%6.%7.%8."/>
      <w:lvlJc w:val="left"/>
      <w:pPr>
        <w:tabs>
          <w:tab w:val="num" w:pos="563"/>
        </w:tabs>
        <w:ind w:left="563" w:hanging="360"/>
      </w:pPr>
      <w:rPr>
        <w:rFonts w:hint="default"/>
      </w:rPr>
    </w:lvl>
    <w:lvl w:ilvl="8">
      <w:start w:val="1"/>
      <w:numFmt w:val="decimal"/>
      <w:lvlText w:val="%1.%2.%3.%4.%5.%6.%7.%8.%9."/>
      <w:lvlJc w:val="left"/>
      <w:pPr>
        <w:tabs>
          <w:tab w:val="num" w:pos="592"/>
        </w:tabs>
        <w:ind w:left="592" w:hanging="360"/>
      </w:pPr>
      <w:rPr>
        <w:rFonts w:hint="default"/>
      </w:rPr>
    </w:lvl>
  </w:abstractNum>
  <w:abstractNum w:abstractNumId="70">
    <w:nsid w:val="00000046"/>
    <w:multiLevelType w:val="singleLevel"/>
    <w:tmpl w:val="00000046"/>
    <w:name w:val="WW8Num72"/>
    <w:lvl w:ilvl="0">
      <w:start w:val="1"/>
      <w:numFmt w:val="bullet"/>
      <w:lvlText w:val=""/>
      <w:lvlJc w:val="left"/>
      <w:pPr>
        <w:tabs>
          <w:tab w:val="num" w:pos="283"/>
        </w:tabs>
        <w:ind w:left="283" w:hanging="283"/>
      </w:pPr>
      <w:rPr>
        <w:rFonts w:ascii="Symbol" w:hAnsi="Symbol"/>
      </w:rPr>
    </w:lvl>
  </w:abstractNum>
  <w:abstractNum w:abstractNumId="71">
    <w:nsid w:val="00000047"/>
    <w:multiLevelType w:val="singleLevel"/>
    <w:tmpl w:val="00000047"/>
    <w:name w:val="WW8Num73"/>
    <w:lvl w:ilvl="0">
      <w:start w:val="1"/>
      <w:numFmt w:val="bullet"/>
      <w:lvlText w:val=""/>
      <w:lvlJc w:val="left"/>
      <w:pPr>
        <w:tabs>
          <w:tab w:val="num" w:pos="283"/>
        </w:tabs>
        <w:ind w:left="283" w:hanging="283"/>
      </w:pPr>
      <w:rPr>
        <w:rFonts w:ascii="Symbol" w:hAnsi="Symbol" w:cs="Times New Roman"/>
      </w:rPr>
    </w:lvl>
  </w:abstractNum>
  <w:abstractNum w:abstractNumId="72">
    <w:nsid w:val="00000049"/>
    <w:multiLevelType w:val="multilevel"/>
    <w:tmpl w:val="00000049"/>
    <w:name w:val="WW8Num75"/>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73">
    <w:nsid w:val="0000004A"/>
    <w:multiLevelType w:val="multilevel"/>
    <w:tmpl w:val="0000004A"/>
    <w:name w:val="WW8Num76"/>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74">
    <w:nsid w:val="0000004B"/>
    <w:multiLevelType w:val="multilevel"/>
    <w:tmpl w:val="0000004B"/>
    <w:name w:val="WW8Num77"/>
    <w:lvl w:ilvl="0">
      <w:start w:val="1"/>
      <w:numFmt w:val="bullet"/>
      <w:lvlText w:val="–"/>
      <w:lvlJc w:val="left"/>
      <w:pPr>
        <w:tabs>
          <w:tab w:val="num" w:pos="283"/>
        </w:tabs>
        <w:ind w:left="283" w:hanging="283"/>
      </w:pPr>
      <w:rPr>
        <w:rFonts w:ascii="StarSymbol" w:hAnsi="StarSymbol"/>
      </w:rPr>
    </w:lvl>
    <w:lvl w:ilvl="1">
      <w:start w:val="1"/>
      <w:numFmt w:val="bullet"/>
      <w:lvlText w:val="–"/>
      <w:lvlJc w:val="left"/>
      <w:pPr>
        <w:tabs>
          <w:tab w:val="num" w:pos="566"/>
        </w:tabs>
        <w:ind w:left="566" w:hanging="566"/>
      </w:pPr>
      <w:rPr>
        <w:rFonts w:ascii="StarSymbol" w:hAnsi="StarSymbol"/>
      </w:rPr>
    </w:lvl>
    <w:lvl w:ilvl="2">
      <w:start w:val="1"/>
      <w:numFmt w:val="bullet"/>
      <w:lvlText w:val="–"/>
      <w:lvlJc w:val="left"/>
      <w:pPr>
        <w:tabs>
          <w:tab w:val="num" w:pos="849"/>
        </w:tabs>
        <w:ind w:left="849" w:hanging="849"/>
      </w:pPr>
      <w:rPr>
        <w:rFonts w:ascii="StarSymbol" w:hAnsi="StarSymbol"/>
      </w:rPr>
    </w:lvl>
    <w:lvl w:ilvl="3">
      <w:start w:val="1"/>
      <w:numFmt w:val="bullet"/>
      <w:lvlText w:val="–"/>
      <w:lvlJc w:val="left"/>
      <w:pPr>
        <w:tabs>
          <w:tab w:val="num" w:pos="1132"/>
        </w:tabs>
        <w:ind w:left="1132" w:hanging="1132"/>
      </w:pPr>
      <w:rPr>
        <w:rFonts w:ascii="StarSymbol" w:hAnsi="StarSymbol"/>
      </w:rPr>
    </w:lvl>
    <w:lvl w:ilvl="4">
      <w:start w:val="1"/>
      <w:numFmt w:val="bullet"/>
      <w:lvlText w:val="–"/>
      <w:lvlJc w:val="left"/>
      <w:pPr>
        <w:tabs>
          <w:tab w:val="num" w:pos="1415"/>
        </w:tabs>
        <w:ind w:left="1415" w:hanging="1415"/>
      </w:pPr>
      <w:rPr>
        <w:rFonts w:ascii="StarSymbol" w:hAnsi="StarSymbol"/>
      </w:rPr>
    </w:lvl>
    <w:lvl w:ilvl="5">
      <w:start w:val="1"/>
      <w:numFmt w:val="bullet"/>
      <w:lvlText w:val="–"/>
      <w:lvlJc w:val="left"/>
      <w:pPr>
        <w:tabs>
          <w:tab w:val="num" w:pos="1698"/>
        </w:tabs>
        <w:ind w:left="1698" w:hanging="1698"/>
      </w:pPr>
      <w:rPr>
        <w:rFonts w:ascii="StarSymbol" w:hAnsi="StarSymbol"/>
      </w:rPr>
    </w:lvl>
    <w:lvl w:ilvl="6">
      <w:start w:val="1"/>
      <w:numFmt w:val="bullet"/>
      <w:lvlText w:val="–"/>
      <w:lvlJc w:val="left"/>
      <w:pPr>
        <w:tabs>
          <w:tab w:val="num" w:pos="1981"/>
        </w:tabs>
        <w:ind w:left="1981" w:hanging="1981"/>
      </w:pPr>
      <w:rPr>
        <w:rFonts w:ascii="StarSymbol" w:hAnsi="StarSymbol"/>
      </w:rPr>
    </w:lvl>
    <w:lvl w:ilvl="7">
      <w:start w:val="1"/>
      <w:numFmt w:val="bullet"/>
      <w:lvlText w:val="–"/>
      <w:lvlJc w:val="left"/>
      <w:pPr>
        <w:tabs>
          <w:tab w:val="num" w:pos="2264"/>
        </w:tabs>
        <w:ind w:left="2264" w:hanging="2264"/>
      </w:pPr>
      <w:rPr>
        <w:rFonts w:ascii="StarSymbol" w:hAnsi="StarSymbol"/>
      </w:rPr>
    </w:lvl>
    <w:lvl w:ilvl="8">
      <w:start w:val="1"/>
      <w:numFmt w:val="bullet"/>
      <w:lvlText w:val="–"/>
      <w:lvlJc w:val="left"/>
      <w:pPr>
        <w:tabs>
          <w:tab w:val="num" w:pos="2547"/>
        </w:tabs>
        <w:ind w:left="2547" w:hanging="2547"/>
      </w:pPr>
      <w:rPr>
        <w:rFonts w:ascii="StarSymbol" w:hAnsi="StarSymbol"/>
      </w:rPr>
    </w:lvl>
  </w:abstractNum>
  <w:abstractNum w:abstractNumId="75">
    <w:nsid w:val="0000004C"/>
    <w:multiLevelType w:val="multilevel"/>
    <w:tmpl w:val="0000004C"/>
    <w:name w:val="WW8Num78"/>
    <w:lvl w:ilvl="0">
      <w:start w:val="1"/>
      <w:numFmt w:val="bullet"/>
      <w:lvlText w:val="–"/>
      <w:lvlJc w:val="left"/>
      <w:pPr>
        <w:tabs>
          <w:tab w:val="num" w:pos="283"/>
        </w:tabs>
        <w:ind w:left="283" w:hanging="283"/>
      </w:pPr>
      <w:rPr>
        <w:rFonts w:ascii="StarSymbol" w:hAnsi="StarSymbol"/>
      </w:rPr>
    </w:lvl>
    <w:lvl w:ilvl="1">
      <w:start w:val="1"/>
      <w:numFmt w:val="bullet"/>
      <w:lvlText w:val="–"/>
      <w:lvlJc w:val="left"/>
      <w:pPr>
        <w:tabs>
          <w:tab w:val="num" w:pos="566"/>
        </w:tabs>
        <w:ind w:left="566" w:hanging="566"/>
      </w:pPr>
      <w:rPr>
        <w:rFonts w:ascii="StarSymbol" w:hAnsi="StarSymbol"/>
      </w:rPr>
    </w:lvl>
    <w:lvl w:ilvl="2">
      <w:start w:val="1"/>
      <w:numFmt w:val="bullet"/>
      <w:lvlText w:val="–"/>
      <w:lvlJc w:val="left"/>
      <w:pPr>
        <w:tabs>
          <w:tab w:val="num" w:pos="849"/>
        </w:tabs>
        <w:ind w:left="849" w:hanging="849"/>
      </w:pPr>
      <w:rPr>
        <w:rFonts w:ascii="StarSymbol" w:hAnsi="StarSymbol"/>
      </w:rPr>
    </w:lvl>
    <w:lvl w:ilvl="3">
      <w:start w:val="1"/>
      <w:numFmt w:val="bullet"/>
      <w:lvlText w:val="–"/>
      <w:lvlJc w:val="left"/>
      <w:pPr>
        <w:tabs>
          <w:tab w:val="num" w:pos="1132"/>
        </w:tabs>
        <w:ind w:left="1132" w:hanging="1132"/>
      </w:pPr>
      <w:rPr>
        <w:rFonts w:ascii="StarSymbol" w:hAnsi="StarSymbol"/>
      </w:rPr>
    </w:lvl>
    <w:lvl w:ilvl="4">
      <w:start w:val="1"/>
      <w:numFmt w:val="bullet"/>
      <w:lvlText w:val="–"/>
      <w:lvlJc w:val="left"/>
      <w:pPr>
        <w:tabs>
          <w:tab w:val="num" w:pos="1415"/>
        </w:tabs>
        <w:ind w:left="1415" w:hanging="1415"/>
      </w:pPr>
      <w:rPr>
        <w:rFonts w:ascii="StarSymbol" w:hAnsi="StarSymbol"/>
      </w:rPr>
    </w:lvl>
    <w:lvl w:ilvl="5">
      <w:start w:val="1"/>
      <w:numFmt w:val="bullet"/>
      <w:lvlText w:val="–"/>
      <w:lvlJc w:val="left"/>
      <w:pPr>
        <w:tabs>
          <w:tab w:val="num" w:pos="1698"/>
        </w:tabs>
        <w:ind w:left="1698" w:hanging="1698"/>
      </w:pPr>
      <w:rPr>
        <w:rFonts w:ascii="StarSymbol" w:hAnsi="StarSymbol"/>
      </w:rPr>
    </w:lvl>
    <w:lvl w:ilvl="6">
      <w:start w:val="1"/>
      <w:numFmt w:val="bullet"/>
      <w:lvlText w:val="–"/>
      <w:lvlJc w:val="left"/>
      <w:pPr>
        <w:tabs>
          <w:tab w:val="num" w:pos="1981"/>
        </w:tabs>
        <w:ind w:left="1981" w:hanging="1981"/>
      </w:pPr>
      <w:rPr>
        <w:rFonts w:ascii="StarSymbol" w:hAnsi="StarSymbol"/>
      </w:rPr>
    </w:lvl>
    <w:lvl w:ilvl="7">
      <w:start w:val="1"/>
      <w:numFmt w:val="bullet"/>
      <w:lvlText w:val="–"/>
      <w:lvlJc w:val="left"/>
      <w:pPr>
        <w:tabs>
          <w:tab w:val="num" w:pos="2264"/>
        </w:tabs>
        <w:ind w:left="2264" w:hanging="2264"/>
      </w:pPr>
      <w:rPr>
        <w:rFonts w:ascii="StarSymbol" w:hAnsi="StarSymbol"/>
      </w:rPr>
    </w:lvl>
    <w:lvl w:ilvl="8">
      <w:start w:val="1"/>
      <w:numFmt w:val="bullet"/>
      <w:lvlText w:val="–"/>
      <w:lvlJc w:val="left"/>
      <w:pPr>
        <w:tabs>
          <w:tab w:val="num" w:pos="2547"/>
        </w:tabs>
        <w:ind w:left="2547" w:hanging="2547"/>
      </w:pPr>
      <w:rPr>
        <w:rFonts w:ascii="StarSymbol" w:hAnsi="StarSymbol"/>
      </w:rPr>
    </w:lvl>
  </w:abstractNum>
  <w:abstractNum w:abstractNumId="76">
    <w:nsid w:val="0000004D"/>
    <w:multiLevelType w:val="multilevel"/>
    <w:tmpl w:val="0000004D"/>
    <w:name w:val="WW8Num79"/>
    <w:lvl w:ilvl="0">
      <w:start w:val="1"/>
      <w:numFmt w:val="bullet"/>
      <w:lvlText w:val="–"/>
      <w:lvlJc w:val="left"/>
      <w:pPr>
        <w:tabs>
          <w:tab w:val="num" w:pos="283"/>
        </w:tabs>
        <w:ind w:left="283" w:hanging="283"/>
      </w:pPr>
      <w:rPr>
        <w:rFonts w:ascii="StarSymbol" w:hAnsi="StarSymbol"/>
      </w:rPr>
    </w:lvl>
    <w:lvl w:ilvl="1">
      <w:start w:val="1"/>
      <w:numFmt w:val="bullet"/>
      <w:lvlText w:val="–"/>
      <w:lvlJc w:val="left"/>
      <w:pPr>
        <w:tabs>
          <w:tab w:val="num" w:pos="566"/>
        </w:tabs>
        <w:ind w:left="566" w:hanging="566"/>
      </w:pPr>
      <w:rPr>
        <w:rFonts w:ascii="StarSymbol" w:hAnsi="StarSymbol"/>
      </w:rPr>
    </w:lvl>
    <w:lvl w:ilvl="2">
      <w:start w:val="1"/>
      <w:numFmt w:val="bullet"/>
      <w:lvlText w:val="–"/>
      <w:lvlJc w:val="left"/>
      <w:pPr>
        <w:tabs>
          <w:tab w:val="num" w:pos="849"/>
        </w:tabs>
        <w:ind w:left="849" w:hanging="849"/>
      </w:pPr>
      <w:rPr>
        <w:rFonts w:ascii="StarSymbol" w:hAnsi="StarSymbol"/>
      </w:rPr>
    </w:lvl>
    <w:lvl w:ilvl="3">
      <w:start w:val="1"/>
      <w:numFmt w:val="bullet"/>
      <w:lvlText w:val="–"/>
      <w:lvlJc w:val="left"/>
      <w:pPr>
        <w:tabs>
          <w:tab w:val="num" w:pos="1132"/>
        </w:tabs>
        <w:ind w:left="1132" w:hanging="1132"/>
      </w:pPr>
      <w:rPr>
        <w:rFonts w:ascii="StarSymbol" w:hAnsi="StarSymbol"/>
      </w:rPr>
    </w:lvl>
    <w:lvl w:ilvl="4">
      <w:start w:val="1"/>
      <w:numFmt w:val="bullet"/>
      <w:lvlText w:val="–"/>
      <w:lvlJc w:val="left"/>
      <w:pPr>
        <w:tabs>
          <w:tab w:val="num" w:pos="1415"/>
        </w:tabs>
        <w:ind w:left="1415" w:hanging="1415"/>
      </w:pPr>
      <w:rPr>
        <w:rFonts w:ascii="StarSymbol" w:hAnsi="StarSymbol"/>
      </w:rPr>
    </w:lvl>
    <w:lvl w:ilvl="5">
      <w:start w:val="1"/>
      <w:numFmt w:val="bullet"/>
      <w:lvlText w:val="–"/>
      <w:lvlJc w:val="left"/>
      <w:pPr>
        <w:tabs>
          <w:tab w:val="num" w:pos="1698"/>
        </w:tabs>
        <w:ind w:left="1698" w:hanging="1698"/>
      </w:pPr>
      <w:rPr>
        <w:rFonts w:ascii="StarSymbol" w:hAnsi="StarSymbol"/>
      </w:rPr>
    </w:lvl>
    <w:lvl w:ilvl="6">
      <w:start w:val="1"/>
      <w:numFmt w:val="bullet"/>
      <w:lvlText w:val="–"/>
      <w:lvlJc w:val="left"/>
      <w:pPr>
        <w:tabs>
          <w:tab w:val="num" w:pos="1981"/>
        </w:tabs>
        <w:ind w:left="1981" w:hanging="1981"/>
      </w:pPr>
      <w:rPr>
        <w:rFonts w:ascii="StarSymbol" w:hAnsi="StarSymbol"/>
      </w:rPr>
    </w:lvl>
    <w:lvl w:ilvl="7">
      <w:start w:val="1"/>
      <w:numFmt w:val="bullet"/>
      <w:lvlText w:val="–"/>
      <w:lvlJc w:val="left"/>
      <w:pPr>
        <w:tabs>
          <w:tab w:val="num" w:pos="2264"/>
        </w:tabs>
        <w:ind w:left="2264" w:hanging="2264"/>
      </w:pPr>
      <w:rPr>
        <w:rFonts w:ascii="StarSymbol" w:hAnsi="StarSymbol"/>
      </w:rPr>
    </w:lvl>
    <w:lvl w:ilvl="8">
      <w:start w:val="1"/>
      <w:numFmt w:val="bullet"/>
      <w:lvlText w:val="–"/>
      <w:lvlJc w:val="left"/>
      <w:pPr>
        <w:tabs>
          <w:tab w:val="num" w:pos="2547"/>
        </w:tabs>
        <w:ind w:left="2547" w:hanging="2547"/>
      </w:pPr>
      <w:rPr>
        <w:rFonts w:ascii="StarSymbol" w:hAnsi="StarSymbol"/>
      </w:rPr>
    </w:lvl>
  </w:abstractNum>
  <w:abstractNum w:abstractNumId="77">
    <w:nsid w:val="0000004E"/>
    <w:multiLevelType w:val="multilevel"/>
    <w:tmpl w:val="0000004E"/>
    <w:name w:val="WW8Num80"/>
    <w:lvl w:ilvl="0">
      <w:start w:val="1"/>
      <w:numFmt w:val="bullet"/>
      <w:lvlText w:val="–"/>
      <w:lvlJc w:val="left"/>
      <w:pPr>
        <w:tabs>
          <w:tab w:val="num" w:pos="283"/>
        </w:tabs>
        <w:ind w:left="283" w:hanging="283"/>
      </w:pPr>
      <w:rPr>
        <w:rFonts w:ascii="StarSymbol" w:hAnsi="StarSymbol"/>
      </w:rPr>
    </w:lvl>
    <w:lvl w:ilvl="1">
      <w:start w:val="1"/>
      <w:numFmt w:val="bullet"/>
      <w:lvlText w:val="–"/>
      <w:lvlJc w:val="left"/>
      <w:pPr>
        <w:tabs>
          <w:tab w:val="num" w:pos="566"/>
        </w:tabs>
        <w:ind w:left="566" w:hanging="566"/>
      </w:pPr>
      <w:rPr>
        <w:rFonts w:ascii="StarSymbol" w:hAnsi="StarSymbol"/>
      </w:rPr>
    </w:lvl>
    <w:lvl w:ilvl="2">
      <w:start w:val="1"/>
      <w:numFmt w:val="bullet"/>
      <w:lvlText w:val="–"/>
      <w:lvlJc w:val="left"/>
      <w:pPr>
        <w:tabs>
          <w:tab w:val="num" w:pos="849"/>
        </w:tabs>
        <w:ind w:left="849" w:hanging="849"/>
      </w:pPr>
      <w:rPr>
        <w:rFonts w:ascii="StarSymbol" w:hAnsi="StarSymbol"/>
      </w:rPr>
    </w:lvl>
    <w:lvl w:ilvl="3">
      <w:start w:val="1"/>
      <w:numFmt w:val="bullet"/>
      <w:lvlText w:val="–"/>
      <w:lvlJc w:val="left"/>
      <w:pPr>
        <w:tabs>
          <w:tab w:val="num" w:pos="1132"/>
        </w:tabs>
        <w:ind w:left="1132" w:hanging="1132"/>
      </w:pPr>
      <w:rPr>
        <w:rFonts w:ascii="StarSymbol" w:hAnsi="StarSymbol"/>
      </w:rPr>
    </w:lvl>
    <w:lvl w:ilvl="4">
      <w:start w:val="1"/>
      <w:numFmt w:val="bullet"/>
      <w:lvlText w:val="–"/>
      <w:lvlJc w:val="left"/>
      <w:pPr>
        <w:tabs>
          <w:tab w:val="num" w:pos="1415"/>
        </w:tabs>
        <w:ind w:left="1415" w:hanging="1415"/>
      </w:pPr>
      <w:rPr>
        <w:rFonts w:ascii="StarSymbol" w:hAnsi="StarSymbol"/>
      </w:rPr>
    </w:lvl>
    <w:lvl w:ilvl="5">
      <w:start w:val="1"/>
      <w:numFmt w:val="bullet"/>
      <w:lvlText w:val="–"/>
      <w:lvlJc w:val="left"/>
      <w:pPr>
        <w:tabs>
          <w:tab w:val="num" w:pos="1698"/>
        </w:tabs>
        <w:ind w:left="1698" w:hanging="1698"/>
      </w:pPr>
      <w:rPr>
        <w:rFonts w:ascii="StarSymbol" w:hAnsi="StarSymbol"/>
      </w:rPr>
    </w:lvl>
    <w:lvl w:ilvl="6">
      <w:start w:val="1"/>
      <w:numFmt w:val="bullet"/>
      <w:lvlText w:val="–"/>
      <w:lvlJc w:val="left"/>
      <w:pPr>
        <w:tabs>
          <w:tab w:val="num" w:pos="1981"/>
        </w:tabs>
        <w:ind w:left="1981" w:hanging="1981"/>
      </w:pPr>
      <w:rPr>
        <w:rFonts w:ascii="StarSymbol" w:hAnsi="StarSymbol"/>
      </w:rPr>
    </w:lvl>
    <w:lvl w:ilvl="7">
      <w:start w:val="1"/>
      <w:numFmt w:val="bullet"/>
      <w:lvlText w:val="–"/>
      <w:lvlJc w:val="left"/>
      <w:pPr>
        <w:tabs>
          <w:tab w:val="num" w:pos="2264"/>
        </w:tabs>
        <w:ind w:left="2264" w:hanging="2264"/>
      </w:pPr>
      <w:rPr>
        <w:rFonts w:ascii="StarSymbol" w:hAnsi="StarSymbol"/>
      </w:rPr>
    </w:lvl>
    <w:lvl w:ilvl="8">
      <w:start w:val="1"/>
      <w:numFmt w:val="bullet"/>
      <w:lvlText w:val="–"/>
      <w:lvlJc w:val="left"/>
      <w:pPr>
        <w:tabs>
          <w:tab w:val="num" w:pos="2547"/>
        </w:tabs>
        <w:ind w:left="2547" w:hanging="2547"/>
      </w:pPr>
      <w:rPr>
        <w:rFonts w:ascii="StarSymbol" w:hAnsi="StarSymbol"/>
      </w:rPr>
    </w:lvl>
  </w:abstractNum>
  <w:abstractNum w:abstractNumId="78">
    <w:nsid w:val="0000004F"/>
    <w:multiLevelType w:val="multilevel"/>
    <w:tmpl w:val="0000004F"/>
    <w:name w:val="WW8Num81"/>
    <w:lvl w:ilvl="0">
      <w:start w:val="1"/>
      <w:numFmt w:val="bullet"/>
      <w:lvlText w:val="–"/>
      <w:lvlJc w:val="left"/>
      <w:pPr>
        <w:tabs>
          <w:tab w:val="num" w:pos="283"/>
        </w:tabs>
        <w:ind w:left="283" w:hanging="283"/>
      </w:pPr>
      <w:rPr>
        <w:rFonts w:ascii="StarSymbol" w:hAnsi="StarSymbol"/>
      </w:rPr>
    </w:lvl>
    <w:lvl w:ilvl="1">
      <w:start w:val="1"/>
      <w:numFmt w:val="bullet"/>
      <w:lvlText w:val="–"/>
      <w:lvlJc w:val="left"/>
      <w:pPr>
        <w:tabs>
          <w:tab w:val="num" w:pos="566"/>
        </w:tabs>
        <w:ind w:left="566" w:hanging="566"/>
      </w:pPr>
      <w:rPr>
        <w:rFonts w:ascii="StarSymbol" w:hAnsi="StarSymbol"/>
      </w:rPr>
    </w:lvl>
    <w:lvl w:ilvl="2">
      <w:start w:val="1"/>
      <w:numFmt w:val="bullet"/>
      <w:lvlText w:val="–"/>
      <w:lvlJc w:val="left"/>
      <w:pPr>
        <w:tabs>
          <w:tab w:val="num" w:pos="849"/>
        </w:tabs>
        <w:ind w:left="849" w:hanging="849"/>
      </w:pPr>
      <w:rPr>
        <w:rFonts w:ascii="StarSymbol" w:hAnsi="StarSymbol"/>
      </w:rPr>
    </w:lvl>
    <w:lvl w:ilvl="3">
      <w:start w:val="1"/>
      <w:numFmt w:val="bullet"/>
      <w:lvlText w:val="–"/>
      <w:lvlJc w:val="left"/>
      <w:pPr>
        <w:tabs>
          <w:tab w:val="num" w:pos="1132"/>
        </w:tabs>
        <w:ind w:left="1132" w:hanging="1132"/>
      </w:pPr>
      <w:rPr>
        <w:rFonts w:ascii="StarSymbol" w:hAnsi="StarSymbol"/>
      </w:rPr>
    </w:lvl>
    <w:lvl w:ilvl="4">
      <w:start w:val="1"/>
      <w:numFmt w:val="bullet"/>
      <w:lvlText w:val="–"/>
      <w:lvlJc w:val="left"/>
      <w:pPr>
        <w:tabs>
          <w:tab w:val="num" w:pos="1415"/>
        </w:tabs>
        <w:ind w:left="1415" w:hanging="1415"/>
      </w:pPr>
      <w:rPr>
        <w:rFonts w:ascii="StarSymbol" w:hAnsi="StarSymbol"/>
      </w:rPr>
    </w:lvl>
    <w:lvl w:ilvl="5">
      <w:start w:val="1"/>
      <w:numFmt w:val="bullet"/>
      <w:lvlText w:val="–"/>
      <w:lvlJc w:val="left"/>
      <w:pPr>
        <w:tabs>
          <w:tab w:val="num" w:pos="1698"/>
        </w:tabs>
        <w:ind w:left="1698" w:hanging="1698"/>
      </w:pPr>
      <w:rPr>
        <w:rFonts w:ascii="StarSymbol" w:hAnsi="StarSymbol"/>
      </w:rPr>
    </w:lvl>
    <w:lvl w:ilvl="6">
      <w:start w:val="1"/>
      <w:numFmt w:val="bullet"/>
      <w:lvlText w:val="–"/>
      <w:lvlJc w:val="left"/>
      <w:pPr>
        <w:tabs>
          <w:tab w:val="num" w:pos="1981"/>
        </w:tabs>
        <w:ind w:left="1981" w:hanging="1981"/>
      </w:pPr>
      <w:rPr>
        <w:rFonts w:ascii="StarSymbol" w:hAnsi="StarSymbol"/>
      </w:rPr>
    </w:lvl>
    <w:lvl w:ilvl="7">
      <w:start w:val="1"/>
      <w:numFmt w:val="bullet"/>
      <w:lvlText w:val="–"/>
      <w:lvlJc w:val="left"/>
      <w:pPr>
        <w:tabs>
          <w:tab w:val="num" w:pos="2264"/>
        </w:tabs>
        <w:ind w:left="2264" w:hanging="2264"/>
      </w:pPr>
      <w:rPr>
        <w:rFonts w:ascii="StarSymbol" w:hAnsi="StarSymbol"/>
      </w:rPr>
    </w:lvl>
    <w:lvl w:ilvl="8">
      <w:start w:val="1"/>
      <w:numFmt w:val="bullet"/>
      <w:lvlText w:val="–"/>
      <w:lvlJc w:val="left"/>
      <w:pPr>
        <w:tabs>
          <w:tab w:val="num" w:pos="2547"/>
        </w:tabs>
        <w:ind w:left="2547" w:hanging="2547"/>
      </w:pPr>
      <w:rPr>
        <w:rFonts w:ascii="StarSymbol" w:hAnsi="StarSymbol"/>
      </w:rPr>
    </w:lvl>
  </w:abstractNum>
  <w:abstractNum w:abstractNumId="79">
    <w:nsid w:val="00000050"/>
    <w:multiLevelType w:val="multilevel"/>
    <w:tmpl w:val="00000050"/>
    <w:name w:val="WW8Num82"/>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0">
    <w:nsid w:val="00000051"/>
    <w:multiLevelType w:val="multilevel"/>
    <w:tmpl w:val="00000051"/>
    <w:name w:val="WW8Num83"/>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nsid w:val="00000052"/>
    <w:multiLevelType w:val="multilevel"/>
    <w:tmpl w:val="00000052"/>
    <w:name w:val="WW8Num84"/>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nsid w:val="00000053"/>
    <w:multiLevelType w:val="multilevel"/>
    <w:tmpl w:val="00000053"/>
    <w:name w:val="WW8Num85"/>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nsid w:val="00000054"/>
    <w:multiLevelType w:val="multilevel"/>
    <w:tmpl w:val="00000054"/>
    <w:name w:val="WW8Num86"/>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4">
    <w:nsid w:val="00000055"/>
    <w:multiLevelType w:val="multilevel"/>
    <w:tmpl w:val="00000055"/>
    <w:name w:val="WW8Num87"/>
    <w:lvl w:ilvl="0">
      <w:start w:val="1"/>
      <w:numFmt w:val="bullet"/>
      <w:lvlText w:val="–"/>
      <w:lvlJc w:val="left"/>
      <w:pPr>
        <w:tabs>
          <w:tab w:val="num" w:pos="283"/>
        </w:tabs>
        <w:ind w:left="283" w:hanging="283"/>
      </w:pPr>
      <w:rPr>
        <w:rFonts w:ascii="StarSymbol" w:hAnsi="StarSymbol"/>
      </w:rPr>
    </w:lvl>
    <w:lvl w:ilvl="1">
      <w:start w:val="1"/>
      <w:numFmt w:val="bullet"/>
      <w:lvlText w:val="–"/>
      <w:lvlJc w:val="left"/>
      <w:pPr>
        <w:tabs>
          <w:tab w:val="num" w:pos="566"/>
        </w:tabs>
        <w:ind w:left="566" w:hanging="566"/>
      </w:pPr>
      <w:rPr>
        <w:rFonts w:ascii="StarSymbol" w:hAnsi="StarSymbol"/>
      </w:rPr>
    </w:lvl>
    <w:lvl w:ilvl="2">
      <w:start w:val="1"/>
      <w:numFmt w:val="bullet"/>
      <w:lvlText w:val="–"/>
      <w:lvlJc w:val="left"/>
      <w:pPr>
        <w:tabs>
          <w:tab w:val="num" w:pos="849"/>
        </w:tabs>
        <w:ind w:left="849" w:hanging="849"/>
      </w:pPr>
      <w:rPr>
        <w:rFonts w:ascii="StarSymbol" w:hAnsi="StarSymbol"/>
      </w:rPr>
    </w:lvl>
    <w:lvl w:ilvl="3">
      <w:start w:val="1"/>
      <w:numFmt w:val="bullet"/>
      <w:lvlText w:val="–"/>
      <w:lvlJc w:val="left"/>
      <w:pPr>
        <w:tabs>
          <w:tab w:val="num" w:pos="1132"/>
        </w:tabs>
        <w:ind w:left="1132" w:hanging="1132"/>
      </w:pPr>
      <w:rPr>
        <w:rFonts w:ascii="StarSymbol" w:hAnsi="StarSymbol"/>
      </w:rPr>
    </w:lvl>
    <w:lvl w:ilvl="4">
      <w:start w:val="1"/>
      <w:numFmt w:val="bullet"/>
      <w:lvlText w:val="–"/>
      <w:lvlJc w:val="left"/>
      <w:pPr>
        <w:tabs>
          <w:tab w:val="num" w:pos="1415"/>
        </w:tabs>
        <w:ind w:left="1415" w:hanging="1415"/>
      </w:pPr>
      <w:rPr>
        <w:rFonts w:ascii="StarSymbol" w:hAnsi="StarSymbol"/>
      </w:rPr>
    </w:lvl>
    <w:lvl w:ilvl="5">
      <w:start w:val="1"/>
      <w:numFmt w:val="bullet"/>
      <w:lvlText w:val="–"/>
      <w:lvlJc w:val="left"/>
      <w:pPr>
        <w:tabs>
          <w:tab w:val="num" w:pos="1698"/>
        </w:tabs>
        <w:ind w:left="1698" w:hanging="1698"/>
      </w:pPr>
      <w:rPr>
        <w:rFonts w:ascii="StarSymbol" w:hAnsi="StarSymbol"/>
      </w:rPr>
    </w:lvl>
    <w:lvl w:ilvl="6">
      <w:start w:val="1"/>
      <w:numFmt w:val="bullet"/>
      <w:lvlText w:val="–"/>
      <w:lvlJc w:val="left"/>
      <w:pPr>
        <w:tabs>
          <w:tab w:val="num" w:pos="1981"/>
        </w:tabs>
        <w:ind w:left="1981" w:hanging="1981"/>
      </w:pPr>
      <w:rPr>
        <w:rFonts w:ascii="StarSymbol" w:hAnsi="StarSymbol"/>
      </w:rPr>
    </w:lvl>
    <w:lvl w:ilvl="7">
      <w:start w:val="1"/>
      <w:numFmt w:val="bullet"/>
      <w:lvlText w:val="–"/>
      <w:lvlJc w:val="left"/>
      <w:pPr>
        <w:tabs>
          <w:tab w:val="num" w:pos="2264"/>
        </w:tabs>
        <w:ind w:left="2264" w:hanging="2264"/>
      </w:pPr>
      <w:rPr>
        <w:rFonts w:ascii="StarSymbol" w:hAnsi="StarSymbol"/>
      </w:rPr>
    </w:lvl>
    <w:lvl w:ilvl="8">
      <w:start w:val="1"/>
      <w:numFmt w:val="bullet"/>
      <w:lvlText w:val="–"/>
      <w:lvlJc w:val="left"/>
      <w:pPr>
        <w:tabs>
          <w:tab w:val="num" w:pos="2547"/>
        </w:tabs>
        <w:ind w:left="2547" w:hanging="2547"/>
      </w:pPr>
      <w:rPr>
        <w:rFonts w:ascii="StarSymbol" w:hAnsi="StarSymbol"/>
      </w:rPr>
    </w:lvl>
  </w:abstractNum>
  <w:abstractNum w:abstractNumId="85">
    <w:nsid w:val="00000056"/>
    <w:multiLevelType w:val="multilevel"/>
    <w:tmpl w:val="00000056"/>
    <w:name w:val="WW8Num88"/>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86">
    <w:nsid w:val="00000057"/>
    <w:multiLevelType w:val="multilevel"/>
    <w:tmpl w:val="00000057"/>
    <w:name w:val="WW8Num89"/>
    <w:lvl w:ilvl="0">
      <w:start w:val="1"/>
      <w:numFmt w:val="bullet"/>
      <w:lvlText w:val="–"/>
      <w:lvlJc w:val="left"/>
      <w:pPr>
        <w:tabs>
          <w:tab w:val="num" w:pos="283"/>
        </w:tabs>
        <w:ind w:left="283" w:hanging="283"/>
      </w:pPr>
      <w:rPr>
        <w:rFonts w:ascii="StarSymbol" w:hAnsi="StarSymbol"/>
      </w:rPr>
    </w:lvl>
    <w:lvl w:ilvl="1">
      <w:start w:val="1"/>
      <w:numFmt w:val="bullet"/>
      <w:lvlText w:val="–"/>
      <w:lvlJc w:val="left"/>
      <w:pPr>
        <w:tabs>
          <w:tab w:val="num" w:pos="566"/>
        </w:tabs>
        <w:ind w:left="566" w:hanging="566"/>
      </w:pPr>
      <w:rPr>
        <w:rFonts w:ascii="StarSymbol" w:hAnsi="StarSymbol"/>
      </w:rPr>
    </w:lvl>
    <w:lvl w:ilvl="2">
      <w:start w:val="1"/>
      <w:numFmt w:val="bullet"/>
      <w:lvlText w:val="–"/>
      <w:lvlJc w:val="left"/>
      <w:pPr>
        <w:tabs>
          <w:tab w:val="num" w:pos="849"/>
        </w:tabs>
        <w:ind w:left="849" w:hanging="849"/>
      </w:pPr>
      <w:rPr>
        <w:rFonts w:ascii="StarSymbol" w:hAnsi="StarSymbol"/>
      </w:rPr>
    </w:lvl>
    <w:lvl w:ilvl="3">
      <w:start w:val="1"/>
      <w:numFmt w:val="bullet"/>
      <w:lvlText w:val="–"/>
      <w:lvlJc w:val="left"/>
      <w:pPr>
        <w:tabs>
          <w:tab w:val="num" w:pos="1132"/>
        </w:tabs>
        <w:ind w:left="1132" w:hanging="1132"/>
      </w:pPr>
      <w:rPr>
        <w:rFonts w:ascii="StarSymbol" w:hAnsi="StarSymbol"/>
      </w:rPr>
    </w:lvl>
    <w:lvl w:ilvl="4">
      <w:start w:val="1"/>
      <w:numFmt w:val="bullet"/>
      <w:lvlText w:val="–"/>
      <w:lvlJc w:val="left"/>
      <w:pPr>
        <w:tabs>
          <w:tab w:val="num" w:pos="1415"/>
        </w:tabs>
        <w:ind w:left="1415" w:hanging="1415"/>
      </w:pPr>
      <w:rPr>
        <w:rFonts w:ascii="StarSymbol" w:hAnsi="StarSymbol"/>
      </w:rPr>
    </w:lvl>
    <w:lvl w:ilvl="5">
      <w:start w:val="1"/>
      <w:numFmt w:val="bullet"/>
      <w:lvlText w:val="–"/>
      <w:lvlJc w:val="left"/>
      <w:pPr>
        <w:tabs>
          <w:tab w:val="num" w:pos="1698"/>
        </w:tabs>
        <w:ind w:left="1698" w:hanging="1698"/>
      </w:pPr>
      <w:rPr>
        <w:rFonts w:ascii="StarSymbol" w:hAnsi="StarSymbol"/>
      </w:rPr>
    </w:lvl>
    <w:lvl w:ilvl="6">
      <w:start w:val="1"/>
      <w:numFmt w:val="bullet"/>
      <w:lvlText w:val="–"/>
      <w:lvlJc w:val="left"/>
      <w:pPr>
        <w:tabs>
          <w:tab w:val="num" w:pos="1981"/>
        </w:tabs>
        <w:ind w:left="1981" w:hanging="1981"/>
      </w:pPr>
      <w:rPr>
        <w:rFonts w:ascii="StarSymbol" w:hAnsi="StarSymbol"/>
      </w:rPr>
    </w:lvl>
    <w:lvl w:ilvl="7">
      <w:start w:val="1"/>
      <w:numFmt w:val="bullet"/>
      <w:lvlText w:val="–"/>
      <w:lvlJc w:val="left"/>
      <w:pPr>
        <w:tabs>
          <w:tab w:val="num" w:pos="2264"/>
        </w:tabs>
        <w:ind w:left="2264" w:hanging="2264"/>
      </w:pPr>
      <w:rPr>
        <w:rFonts w:ascii="StarSymbol" w:hAnsi="StarSymbol"/>
      </w:rPr>
    </w:lvl>
    <w:lvl w:ilvl="8">
      <w:start w:val="1"/>
      <w:numFmt w:val="bullet"/>
      <w:lvlText w:val="–"/>
      <w:lvlJc w:val="left"/>
      <w:pPr>
        <w:tabs>
          <w:tab w:val="num" w:pos="2547"/>
        </w:tabs>
        <w:ind w:left="2547" w:hanging="2547"/>
      </w:pPr>
      <w:rPr>
        <w:rFonts w:ascii="StarSymbol" w:hAnsi="StarSymbol"/>
      </w:rPr>
    </w:lvl>
  </w:abstractNum>
  <w:abstractNum w:abstractNumId="87">
    <w:nsid w:val="00000058"/>
    <w:multiLevelType w:val="multilevel"/>
    <w:tmpl w:val="00000058"/>
    <w:name w:val="WW8Num90"/>
    <w:lvl w:ilvl="0">
      <w:start w:val="1"/>
      <w:numFmt w:val="bullet"/>
      <w:lvlText w:val="–"/>
      <w:lvlJc w:val="left"/>
      <w:pPr>
        <w:tabs>
          <w:tab w:val="num" w:pos="283"/>
        </w:tabs>
        <w:ind w:left="283" w:hanging="283"/>
      </w:pPr>
      <w:rPr>
        <w:rFonts w:ascii="StarSymbol" w:hAnsi="StarSymbol"/>
      </w:rPr>
    </w:lvl>
    <w:lvl w:ilvl="1">
      <w:start w:val="1"/>
      <w:numFmt w:val="bullet"/>
      <w:lvlText w:val="–"/>
      <w:lvlJc w:val="left"/>
      <w:pPr>
        <w:tabs>
          <w:tab w:val="num" w:pos="566"/>
        </w:tabs>
        <w:ind w:left="566" w:hanging="566"/>
      </w:pPr>
      <w:rPr>
        <w:rFonts w:ascii="StarSymbol" w:hAnsi="StarSymbol"/>
      </w:rPr>
    </w:lvl>
    <w:lvl w:ilvl="2">
      <w:start w:val="1"/>
      <w:numFmt w:val="bullet"/>
      <w:lvlText w:val="–"/>
      <w:lvlJc w:val="left"/>
      <w:pPr>
        <w:tabs>
          <w:tab w:val="num" w:pos="849"/>
        </w:tabs>
        <w:ind w:left="849" w:hanging="849"/>
      </w:pPr>
      <w:rPr>
        <w:rFonts w:ascii="StarSymbol" w:hAnsi="StarSymbol"/>
      </w:rPr>
    </w:lvl>
    <w:lvl w:ilvl="3">
      <w:start w:val="1"/>
      <w:numFmt w:val="bullet"/>
      <w:lvlText w:val="–"/>
      <w:lvlJc w:val="left"/>
      <w:pPr>
        <w:tabs>
          <w:tab w:val="num" w:pos="1132"/>
        </w:tabs>
        <w:ind w:left="1132" w:hanging="1132"/>
      </w:pPr>
      <w:rPr>
        <w:rFonts w:ascii="StarSymbol" w:hAnsi="StarSymbol"/>
      </w:rPr>
    </w:lvl>
    <w:lvl w:ilvl="4">
      <w:start w:val="1"/>
      <w:numFmt w:val="bullet"/>
      <w:lvlText w:val="–"/>
      <w:lvlJc w:val="left"/>
      <w:pPr>
        <w:tabs>
          <w:tab w:val="num" w:pos="1415"/>
        </w:tabs>
        <w:ind w:left="1415" w:hanging="1415"/>
      </w:pPr>
      <w:rPr>
        <w:rFonts w:ascii="StarSymbol" w:hAnsi="StarSymbol"/>
      </w:rPr>
    </w:lvl>
    <w:lvl w:ilvl="5">
      <w:start w:val="1"/>
      <w:numFmt w:val="bullet"/>
      <w:lvlText w:val="–"/>
      <w:lvlJc w:val="left"/>
      <w:pPr>
        <w:tabs>
          <w:tab w:val="num" w:pos="1698"/>
        </w:tabs>
        <w:ind w:left="1698" w:hanging="1698"/>
      </w:pPr>
      <w:rPr>
        <w:rFonts w:ascii="StarSymbol" w:hAnsi="StarSymbol"/>
      </w:rPr>
    </w:lvl>
    <w:lvl w:ilvl="6">
      <w:start w:val="1"/>
      <w:numFmt w:val="bullet"/>
      <w:lvlText w:val="–"/>
      <w:lvlJc w:val="left"/>
      <w:pPr>
        <w:tabs>
          <w:tab w:val="num" w:pos="1981"/>
        </w:tabs>
        <w:ind w:left="1981" w:hanging="1981"/>
      </w:pPr>
      <w:rPr>
        <w:rFonts w:ascii="StarSymbol" w:hAnsi="StarSymbol"/>
      </w:rPr>
    </w:lvl>
    <w:lvl w:ilvl="7">
      <w:start w:val="1"/>
      <w:numFmt w:val="bullet"/>
      <w:lvlText w:val="–"/>
      <w:lvlJc w:val="left"/>
      <w:pPr>
        <w:tabs>
          <w:tab w:val="num" w:pos="2264"/>
        </w:tabs>
        <w:ind w:left="2264" w:hanging="2264"/>
      </w:pPr>
      <w:rPr>
        <w:rFonts w:ascii="StarSymbol" w:hAnsi="StarSymbol"/>
      </w:rPr>
    </w:lvl>
    <w:lvl w:ilvl="8">
      <w:start w:val="1"/>
      <w:numFmt w:val="bullet"/>
      <w:lvlText w:val="–"/>
      <w:lvlJc w:val="left"/>
      <w:pPr>
        <w:tabs>
          <w:tab w:val="num" w:pos="2547"/>
        </w:tabs>
        <w:ind w:left="2547" w:hanging="2547"/>
      </w:pPr>
      <w:rPr>
        <w:rFonts w:ascii="StarSymbol" w:hAnsi="StarSymbol"/>
      </w:rPr>
    </w:lvl>
  </w:abstractNum>
  <w:abstractNum w:abstractNumId="88">
    <w:nsid w:val="00000059"/>
    <w:multiLevelType w:val="multilevel"/>
    <w:tmpl w:val="00000059"/>
    <w:name w:val="WW8Num91"/>
    <w:lvl w:ilvl="0">
      <w:start w:val="1"/>
      <w:numFmt w:val="bullet"/>
      <w:lvlText w:val="–"/>
      <w:lvlJc w:val="left"/>
      <w:pPr>
        <w:tabs>
          <w:tab w:val="num" w:pos="283"/>
        </w:tabs>
        <w:ind w:left="283" w:hanging="283"/>
      </w:pPr>
      <w:rPr>
        <w:rFonts w:ascii="StarSymbol" w:hAnsi="StarSymbol"/>
      </w:rPr>
    </w:lvl>
    <w:lvl w:ilvl="1">
      <w:start w:val="1"/>
      <w:numFmt w:val="bullet"/>
      <w:lvlText w:val="–"/>
      <w:lvlJc w:val="left"/>
      <w:pPr>
        <w:tabs>
          <w:tab w:val="num" w:pos="566"/>
        </w:tabs>
        <w:ind w:left="566" w:hanging="566"/>
      </w:pPr>
      <w:rPr>
        <w:rFonts w:ascii="StarSymbol" w:hAnsi="StarSymbol"/>
      </w:rPr>
    </w:lvl>
    <w:lvl w:ilvl="2">
      <w:start w:val="1"/>
      <w:numFmt w:val="bullet"/>
      <w:lvlText w:val="–"/>
      <w:lvlJc w:val="left"/>
      <w:pPr>
        <w:tabs>
          <w:tab w:val="num" w:pos="849"/>
        </w:tabs>
        <w:ind w:left="849" w:hanging="849"/>
      </w:pPr>
      <w:rPr>
        <w:rFonts w:ascii="StarSymbol" w:hAnsi="StarSymbol"/>
      </w:rPr>
    </w:lvl>
    <w:lvl w:ilvl="3">
      <w:start w:val="1"/>
      <w:numFmt w:val="bullet"/>
      <w:lvlText w:val="–"/>
      <w:lvlJc w:val="left"/>
      <w:pPr>
        <w:tabs>
          <w:tab w:val="num" w:pos="1132"/>
        </w:tabs>
        <w:ind w:left="1132" w:hanging="1132"/>
      </w:pPr>
      <w:rPr>
        <w:rFonts w:ascii="StarSymbol" w:hAnsi="StarSymbol"/>
      </w:rPr>
    </w:lvl>
    <w:lvl w:ilvl="4">
      <w:start w:val="1"/>
      <w:numFmt w:val="bullet"/>
      <w:lvlText w:val="–"/>
      <w:lvlJc w:val="left"/>
      <w:pPr>
        <w:tabs>
          <w:tab w:val="num" w:pos="1415"/>
        </w:tabs>
        <w:ind w:left="1415" w:hanging="1415"/>
      </w:pPr>
      <w:rPr>
        <w:rFonts w:ascii="StarSymbol" w:hAnsi="StarSymbol"/>
      </w:rPr>
    </w:lvl>
    <w:lvl w:ilvl="5">
      <w:start w:val="1"/>
      <w:numFmt w:val="bullet"/>
      <w:lvlText w:val="–"/>
      <w:lvlJc w:val="left"/>
      <w:pPr>
        <w:tabs>
          <w:tab w:val="num" w:pos="1698"/>
        </w:tabs>
        <w:ind w:left="1698" w:hanging="1698"/>
      </w:pPr>
      <w:rPr>
        <w:rFonts w:ascii="StarSymbol" w:hAnsi="StarSymbol"/>
      </w:rPr>
    </w:lvl>
    <w:lvl w:ilvl="6">
      <w:start w:val="1"/>
      <w:numFmt w:val="bullet"/>
      <w:lvlText w:val="–"/>
      <w:lvlJc w:val="left"/>
      <w:pPr>
        <w:tabs>
          <w:tab w:val="num" w:pos="1981"/>
        </w:tabs>
        <w:ind w:left="1981" w:hanging="1981"/>
      </w:pPr>
      <w:rPr>
        <w:rFonts w:ascii="StarSymbol" w:hAnsi="StarSymbol"/>
      </w:rPr>
    </w:lvl>
    <w:lvl w:ilvl="7">
      <w:start w:val="1"/>
      <w:numFmt w:val="bullet"/>
      <w:lvlText w:val="–"/>
      <w:lvlJc w:val="left"/>
      <w:pPr>
        <w:tabs>
          <w:tab w:val="num" w:pos="2264"/>
        </w:tabs>
        <w:ind w:left="2264" w:hanging="2264"/>
      </w:pPr>
      <w:rPr>
        <w:rFonts w:ascii="StarSymbol" w:hAnsi="StarSymbol"/>
      </w:rPr>
    </w:lvl>
    <w:lvl w:ilvl="8">
      <w:start w:val="1"/>
      <w:numFmt w:val="bullet"/>
      <w:lvlText w:val="–"/>
      <w:lvlJc w:val="left"/>
      <w:pPr>
        <w:tabs>
          <w:tab w:val="num" w:pos="2547"/>
        </w:tabs>
        <w:ind w:left="2547" w:hanging="2547"/>
      </w:pPr>
      <w:rPr>
        <w:rFonts w:ascii="StarSymbol" w:hAnsi="StarSymbol"/>
      </w:rPr>
    </w:lvl>
  </w:abstractNum>
  <w:abstractNum w:abstractNumId="89">
    <w:nsid w:val="0000005A"/>
    <w:multiLevelType w:val="multilevel"/>
    <w:tmpl w:val="0000005A"/>
    <w:name w:val="WW8Num92"/>
    <w:lvl w:ilvl="0">
      <w:start w:val="1"/>
      <w:numFmt w:val="bullet"/>
      <w:lvlText w:val="–"/>
      <w:lvlJc w:val="left"/>
      <w:pPr>
        <w:tabs>
          <w:tab w:val="num" w:pos="283"/>
        </w:tabs>
        <w:ind w:left="283" w:hanging="283"/>
      </w:pPr>
      <w:rPr>
        <w:rFonts w:ascii="StarSymbol" w:hAnsi="StarSymbol"/>
      </w:rPr>
    </w:lvl>
    <w:lvl w:ilvl="1">
      <w:start w:val="1"/>
      <w:numFmt w:val="bullet"/>
      <w:lvlText w:val="–"/>
      <w:lvlJc w:val="left"/>
      <w:pPr>
        <w:tabs>
          <w:tab w:val="num" w:pos="566"/>
        </w:tabs>
        <w:ind w:left="566" w:hanging="566"/>
      </w:pPr>
      <w:rPr>
        <w:rFonts w:ascii="StarSymbol" w:hAnsi="StarSymbol"/>
      </w:rPr>
    </w:lvl>
    <w:lvl w:ilvl="2">
      <w:start w:val="1"/>
      <w:numFmt w:val="bullet"/>
      <w:lvlText w:val="–"/>
      <w:lvlJc w:val="left"/>
      <w:pPr>
        <w:tabs>
          <w:tab w:val="num" w:pos="849"/>
        </w:tabs>
        <w:ind w:left="849" w:hanging="849"/>
      </w:pPr>
      <w:rPr>
        <w:rFonts w:ascii="StarSymbol" w:hAnsi="StarSymbol"/>
      </w:rPr>
    </w:lvl>
    <w:lvl w:ilvl="3">
      <w:start w:val="1"/>
      <w:numFmt w:val="bullet"/>
      <w:lvlText w:val="–"/>
      <w:lvlJc w:val="left"/>
      <w:pPr>
        <w:tabs>
          <w:tab w:val="num" w:pos="1132"/>
        </w:tabs>
        <w:ind w:left="1132" w:hanging="1132"/>
      </w:pPr>
      <w:rPr>
        <w:rFonts w:ascii="StarSymbol" w:hAnsi="StarSymbol"/>
      </w:rPr>
    </w:lvl>
    <w:lvl w:ilvl="4">
      <w:start w:val="1"/>
      <w:numFmt w:val="bullet"/>
      <w:lvlText w:val="–"/>
      <w:lvlJc w:val="left"/>
      <w:pPr>
        <w:tabs>
          <w:tab w:val="num" w:pos="1415"/>
        </w:tabs>
        <w:ind w:left="1415" w:hanging="1415"/>
      </w:pPr>
      <w:rPr>
        <w:rFonts w:ascii="StarSymbol" w:hAnsi="StarSymbol"/>
      </w:rPr>
    </w:lvl>
    <w:lvl w:ilvl="5">
      <w:start w:val="1"/>
      <w:numFmt w:val="bullet"/>
      <w:lvlText w:val="–"/>
      <w:lvlJc w:val="left"/>
      <w:pPr>
        <w:tabs>
          <w:tab w:val="num" w:pos="1698"/>
        </w:tabs>
        <w:ind w:left="1698" w:hanging="1698"/>
      </w:pPr>
      <w:rPr>
        <w:rFonts w:ascii="StarSymbol" w:hAnsi="StarSymbol"/>
      </w:rPr>
    </w:lvl>
    <w:lvl w:ilvl="6">
      <w:start w:val="1"/>
      <w:numFmt w:val="bullet"/>
      <w:lvlText w:val="–"/>
      <w:lvlJc w:val="left"/>
      <w:pPr>
        <w:tabs>
          <w:tab w:val="num" w:pos="1981"/>
        </w:tabs>
        <w:ind w:left="1981" w:hanging="1981"/>
      </w:pPr>
      <w:rPr>
        <w:rFonts w:ascii="StarSymbol" w:hAnsi="StarSymbol"/>
      </w:rPr>
    </w:lvl>
    <w:lvl w:ilvl="7">
      <w:start w:val="1"/>
      <w:numFmt w:val="bullet"/>
      <w:lvlText w:val="–"/>
      <w:lvlJc w:val="left"/>
      <w:pPr>
        <w:tabs>
          <w:tab w:val="num" w:pos="2264"/>
        </w:tabs>
        <w:ind w:left="2264" w:hanging="2264"/>
      </w:pPr>
      <w:rPr>
        <w:rFonts w:ascii="StarSymbol" w:hAnsi="StarSymbol"/>
      </w:rPr>
    </w:lvl>
    <w:lvl w:ilvl="8">
      <w:start w:val="1"/>
      <w:numFmt w:val="bullet"/>
      <w:lvlText w:val="–"/>
      <w:lvlJc w:val="left"/>
      <w:pPr>
        <w:tabs>
          <w:tab w:val="num" w:pos="2547"/>
        </w:tabs>
        <w:ind w:left="2547" w:hanging="2547"/>
      </w:pPr>
      <w:rPr>
        <w:rFonts w:ascii="StarSymbol" w:hAnsi="StarSymbol"/>
      </w:rPr>
    </w:lvl>
  </w:abstractNum>
  <w:abstractNum w:abstractNumId="90">
    <w:nsid w:val="0000005B"/>
    <w:multiLevelType w:val="multilevel"/>
    <w:tmpl w:val="0000005B"/>
    <w:name w:val="WW8Num93"/>
    <w:lvl w:ilvl="0">
      <w:start w:val="1"/>
      <w:numFmt w:val="bullet"/>
      <w:lvlText w:val="–"/>
      <w:lvlJc w:val="left"/>
      <w:pPr>
        <w:tabs>
          <w:tab w:val="num" w:pos="283"/>
        </w:tabs>
        <w:ind w:left="283" w:hanging="283"/>
      </w:pPr>
      <w:rPr>
        <w:rFonts w:ascii="StarSymbol" w:hAnsi="StarSymbol"/>
      </w:rPr>
    </w:lvl>
    <w:lvl w:ilvl="1">
      <w:start w:val="1"/>
      <w:numFmt w:val="bullet"/>
      <w:lvlText w:val="–"/>
      <w:lvlJc w:val="left"/>
      <w:pPr>
        <w:tabs>
          <w:tab w:val="num" w:pos="566"/>
        </w:tabs>
        <w:ind w:left="566" w:hanging="566"/>
      </w:pPr>
      <w:rPr>
        <w:rFonts w:ascii="StarSymbol" w:hAnsi="StarSymbol"/>
      </w:rPr>
    </w:lvl>
    <w:lvl w:ilvl="2">
      <w:start w:val="1"/>
      <w:numFmt w:val="bullet"/>
      <w:lvlText w:val="–"/>
      <w:lvlJc w:val="left"/>
      <w:pPr>
        <w:tabs>
          <w:tab w:val="num" w:pos="849"/>
        </w:tabs>
        <w:ind w:left="849" w:hanging="849"/>
      </w:pPr>
      <w:rPr>
        <w:rFonts w:ascii="StarSymbol" w:hAnsi="StarSymbol"/>
      </w:rPr>
    </w:lvl>
    <w:lvl w:ilvl="3">
      <w:start w:val="1"/>
      <w:numFmt w:val="bullet"/>
      <w:lvlText w:val="–"/>
      <w:lvlJc w:val="left"/>
      <w:pPr>
        <w:tabs>
          <w:tab w:val="num" w:pos="1132"/>
        </w:tabs>
        <w:ind w:left="1132" w:hanging="1132"/>
      </w:pPr>
      <w:rPr>
        <w:rFonts w:ascii="StarSymbol" w:hAnsi="StarSymbol"/>
      </w:rPr>
    </w:lvl>
    <w:lvl w:ilvl="4">
      <w:start w:val="1"/>
      <w:numFmt w:val="bullet"/>
      <w:lvlText w:val="–"/>
      <w:lvlJc w:val="left"/>
      <w:pPr>
        <w:tabs>
          <w:tab w:val="num" w:pos="1415"/>
        </w:tabs>
        <w:ind w:left="1415" w:hanging="1415"/>
      </w:pPr>
      <w:rPr>
        <w:rFonts w:ascii="StarSymbol" w:hAnsi="StarSymbol"/>
      </w:rPr>
    </w:lvl>
    <w:lvl w:ilvl="5">
      <w:start w:val="1"/>
      <w:numFmt w:val="bullet"/>
      <w:lvlText w:val="–"/>
      <w:lvlJc w:val="left"/>
      <w:pPr>
        <w:tabs>
          <w:tab w:val="num" w:pos="1698"/>
        </w:tabs>
        <w:ind w:left="1698" w:hanging="1698"/>
      </w:pPr>
      <w:rPr>
        <w:rFonts w:ascii="StarSymbol" w:hAnsi="StarSymbol"/>
      </w:rPr>
    </w:lvl>
    <w:lvl w:ilvl="6">
      <w:start w:val="1"/>
      <w:numFmt w:val="bullet"/>
      <w:lvlText w:val="–"/>
      <w:lvlJc w:val="left"/>
      <w:pPr>
        <w:tabs>
          <w:tab w:val="num" w:pos="1981"/>
        </w:tabs>
        <w:ind w:left="1981" w:hanging="1981"/>
      </w:pPr>
      <w:rPr>
        <w:rFonts w:ascii="StarSymbol" w:hAnsi="StarSymbol"/>
      </w:rPr>
    </w:lvl>
    <w:lvl w:ilvl="7">
      <w:start w:val="1"/>
      <w:numFmt w:val="bullet"/>
      <w:lvlText w:val="–"/>
      <w:lvlJc w:val="left"/>
      <w:pPr>
        <w:tabs>
          <w:tab w:val="num" w:pos="2264"/>
        </w:tabs>
        <w:ind w:left="2264" w:hanging="2264"/>
      </w:pPr>
      <w:rPr>
        <w:rFonts w:ascii="StarSymbol" w:hAnsi="StarSymbol"/>
      </w:rPr>
    </w:lvl>
    <w:lvl w:ilvl="8">
      <w:start w:val="1"/>
      <w:numFmt w:val="bullet"/>
      <w:lvlText w:val="–"/>
      <w:lvlJc w:val="left"/>
      <w:pPr>
        <w:tabs>
          <w:tab w:val="num" w:pos="2547"/>
        </w:tabs>
        <w:ind w:left="2547" w:hanging="2547"/>
      </w:pPr>
      <w:rPr>
        <w:rFonts w:ascii="StarSymbol" w:hAnsi="StarSymbol"/>
      </w:rPr>
    </w:lvl>
  </w:abstractNum>
  <w:abstractNum w:abstractNumId="91">
    <w:nsid w:val="0000005C"/>
    <w:multiLevelType w:val="multilevel"/>
    <w:tmpl w:val="0000005C"/>
    <w:name w:val="WW8Num94"/>
    <w:lvl w:ilvl="0">
      <w:start w:val="1"/>
      <w:numFmt w:val="bullet"/>
      <w:lvlText w:val="–"/>
      <w:lvlJc w:val="left"/>
      <w:pPr>
        <w:tabs>
          <w:tab w:val="num" w:pos="283"/>
        </w:tabs>
        <w:ind w:left="283" w:hanging="283"/>
      </w:pPr>
      <w:rPr>
        <w:rFonts w:ascii="StarSymbol" w:hAnsi="StarSymbol"/>
      </w:rPr>
    </w:lvl>
    <w:lvl w:ilvl="1">
      <w:start w:val="1"/>
      <w:numFmt w:val="bullet"/>
      <w:lvlText w:val="–"/>
      <w:lvlJc w:val="left"/>
      <w:pPr>
        <w:tabs>
          <w:tab w:val="num" w:pos="566"/>
        </w:tabs>
        <w:ind w:left="566" w:hanging="566"/>
      </w:pPr>
      <w:rPr>
        <w:rFonts w:ascii="StarSymbol" w:hAnsi="StarSymbol"/>
      </w:rPr>
    </w:lvl>
    <w:lvl w:ilvl="2">
      <w:start w:val="1"/>
      <w:numFmt w:val="bullet"/>
      <w:lvlText w:val="–"/>
      <w:lvlJc w:val="left"/>
      <w:pPr>
        <w:tabs>
          <w:tab w:val="num" w:pos="849"/>
        </w:tabs>
        <w:ind w:left="849" w:hanging="849"/>
      </w:pPr>
      <w:rPr>
        <w:rFonts w:ascii="StarSymbol" w:hAnsi="StarSymbol"/>
      </w:rPr>
    </w:lvl>
    <w:lvl w:ilvl="3">
      <w:start w:val="1"/>
      <w:numFmt w:val="bullet"/>
      <w:lvlText w:val="–"/>
      <w:lvlJc w:val="left"/>
      <w:pPr>
        <w:tabs>
          <w:tab w:val="num" w:pos="1132"/>
        </w:tabs>
        <w:ind w:left="1132" w:hanging="1132"/>
      </w:pPr>
      <w:rPr>
        <w:rFonts w:ascii="StarSymbol" w:hAnsi="StarSymbol"/>
      </w:rPr>
    </w:lvl>
    <w:lvl w:ilvl="4">
      <w:start w:val="1"/>
      <w:numFmt w:val="bullet"/>
      <w:lvlText w:val="–"/>
      <w:lvlJc w:val="left"/>
      <w:pPr>
        <w:tabs>
          <w:tab w:val="num" w:pos="1415"/>
        </w:tabs>
        <w:ind w:left="1415" w:hanging="1415"/>
      </w:pPr>
      <w:rPr>
        <w:rFonts w:ascii="StarSymbol" w:hAnsi="StarSymbol"/>
      </w:rPr>
    </w:lvl>
    <w:lvl w:ilvl="5">
      <w:start w:val="1"/>
      <w:numFmt w:val="bullet"/>
      <w:lvlText w:val="–"/>
      <w:lvlJc w:val="left"/>
      <w:pPr>
        <w:tabs>
          <w:tab w:val="num" w:pos="1698"/>
        </w:tabs>
        <w:ind w:left="1698" w:hanging="1698"/>
      </w:pPr>
      <w:rPr>
        <w:rFonts w:ascii="StarSymbol" w:hAnsi="StarSymbol"/>
      </w:rPr>
    </w:lvl>
    <w:lvl w:ilvl="6">
      <w:start w:val="1"/>
      <w:numFmt w:val="bullet"/>
      <w:lvlText w:val="–"/>
      <w:lvlJc w:val="left"/>
      <w:pPr>
        <w:tabs>
          <w:tab w:val="num" w:pos="1981"/>
        </w:tabs>
        <w:ind w:left="1981" w:hanging="1981"/>
      </w:pPr>
      <w:rPr>
        <w:rFonts w:ascii="StarSymbol" w:hAnsi="StarSymbol"/>
      </w:rPr>
    </w:lvl>
    <w:lvl w:ilvl="7">
      <w:start w:val="1"/>
      <w:numFmt w:val="bullet"/>
      <w:lvlText w:val="–"/>
      <w:lvlJc w:val="left"/>
      <w:pPr>
        <w:tabs>
          <w:tab w:val="num" w:pos="2264"/>
        </w:tabs>
        <w:ind w:left="2264" w:hanging="2264"/>
      </w:pPr>
      <w:rPr>
        <w:rFonts w:ascii="StarSymbol" w:hAnsi="StarSymbol"/>
      </w:rPr>
    </w:lvl>
    <w:lvl w:ilvl="8">
      <w:start w:val="1"/>
      <w:numFmt w:val="bullet"/>
      <w:lvlText w:val="–"/>
      <w:lvlJc w:val="left"/>
      <w:pPr>
        <w:tabs>
          <w:tab w:val="num" w:pos="2547"/>
        </w:tabs>
        <w:ind w:left="2547" w:hanging="2547"/>
      </w:pPr>
      <w:rPr>
        <w:rFonts w:ascii="StarSymbol" w:hAnsi="StarSymbol"/>
      </w:rPr>
    </w:lvl>
  </w:abstractNum>
  <w:abstractNum w:abstractNumId="92">
    <w:nsid w:val="0000005D"/>
    <w:multiLevelType w:val="multilevel"/>
    <w:tmpl w:val="0000005D"/>
    <w:name w:val="WW8Num95"/>
    <w:lvl w:ilvl="0">
      <w:start w:val="1"/>
      <w:numFmt w:val="bullet"/>
      <w:lvlText w:val="–"/>
      <w:lvlJc w:val="left"/>
      <w:pPr>
        <w:tabs>
          <w:tab w:val="num" w:pos="283"/>
        </w:tabs>
        <w:ind w:left="283" w:hanging="283"/>
      </w:pPr>
      <w:rPr>
        <w:rFonts w:ascii="StarSymbol" w:hAnsi="StarSymbol"/>
      </w:rPr>
    </w:lvl>
    <w:lvl w:ilvl="1">
      <w:start w:val="1"/>
      <w:numFmt w:val="bullet"/>
      <w:lvlText w:val="–"/>
      <w:lvlJc w:val="left"/>
      <w:pPr>
        <w:tabs>
          <w:tab w:val="num" w:pos="566"/>
        </w:tabs>
        <w:ind w:left="566" w:hanging="566"/>
      </w:pPr>
      <w:rPr>
        <w:rFonts w:ascii="StarSymbol" w:hAnsi="StarSymbol"/>
      </w:rPr>
    </w:lvl>
    <w:lvl w:ilvl="2">
      <w:start w:val="1"/>
      <w:numFmt w:val="bullet"/>
      <w:lvlText w:val="–"/>
      <w:lvlJc w:val="left"/>
      <w:pPr>
        <w:tabs>
          <w:tab w:val="num" w:pos="849"/>
        </w:tabs>
        <w:ind w:left="849" w:hanging="849"/>
      </w:pPr>
      <w:rPr>
        <w:rFonts w:ascii="StarSymbol" w:hAnsi="StarSymbol"/>
      </w:rPr>
    </w:lvl>
    <w:lvl w:ilvl="3">
      <w:start w:val="1"/>
      <w:numFmt w:val="bullet"/>
      <w:lvlText w:val="–"/>
      <w:lvlJc w:val="left"/>
      <w:pPr>
        <w:tabs>
          <w:tab w:val="num" w:pos="1132"/>
        </w:tabs>
        <w:ind w:left="1132" w:hanging="1132"/>
      </w:pPr>
      <w:rPr>
        <w:rFonts w:ascii="StarSymbol" w:hAnsi="StarSymbol"/>
      </w:rPr>
    </w:lvl>
    <w:lvl w:ilvl="4">
      <w:start w:val="1"/>
      <w:numFmt w:val="bullet"/>
      <w:lvlText w:val="–"/>
      <w:lvlJc w:val="left"/>
      <w:pPr>
        <w:tabs>
          <w:tab w:val="num" w:pos="1415"/>
        </w:tabs>
        <w:ind w:left="1415" w:hanging="1415"/>
      </w:pPr>
      <w:rPr>
        <w:rFonts w:ascii="StarSymbol" w:hAnsi="StarSymbol"/>
      </w:rPr>
    </w:lvl>
    <w:lvl w:ilvl="5">
      <w:start w:val="1"/>
      <w:numFmt w:val="bullet"/>
      <w:lvlText w:val="–"/>
      <w:lvlJc w:val="left"/>
      <w:pPr>
        <w:tabs>
          <w:tab w:val="num" w:pos="1698"/>
        </w:tabs>
        <w:ind w:left="1698" w:hanging="1698"/>
      </w:pPr>
      <w:rPr>
        <w:rFonts w:ascii="StarSymbol" w:hAnsi="StarSymbol"/>
      </w:rPr>
    </w:lvl>
    <w:lvl w:ilvl="6">
      <w:start w:val="1"/>
      <w:numFmt w:val="bullet"/>
      <w:lvlText w:val="–"/>
      <w:lvlJc w:val="left"/>
      <w:pPr>
        <w:tabs>
          <w:tab w:val="num" w:pos="1981"/>
        </w:tabs>
        <w:ind w:left="1981" w:hanging="1981"/>
      </w:pPr>
      <w:rPr>
        <w:rFonts w:ascii="StarSymbol" w:hAnsi="StarSymbol"/>
      </w:rPr>
    </w:lvl>
    <w:lvl w:ilvl="7">
      <w:start w:val="1"/>
      <w:numFmt w:val="bullet"/>
      <w:lvlText w:val="–"/>
      <w:lvlJc w:val="left"/>
      <w:pPr>
        <w:tabs>
          <w:tab w:val="num" w:pos="2264"/>
        </w:tabs>
        <w:ind w:left="2264" w:hanging="2264"/>
      </w:pPr>
      <w:rPr>
        <w:rFonts w:ascii="StarSymbol" w:hAnsi="StarSymbol"/>
      </w:rPr>
    </w:lvl>
    <w:lvl w:ilvl="8">
      <w:start w:val="1"/>
      <w:numFmt w:val="bullet"/>
      <w:lvlText w:val="–"/>
      <w:lvlJc w:val="left"/>
      <w:pPr>
        <w:tabs>
          <w:tab w:val="num" w:pos="2547"/>
        </w:tabs>
        <w:ind w:left="2547" w:hanging="2547"/>
      </w:pPr>
      <w:rPr>
        <w:rFonts w:ascii="StarSymbol" w:hAnsi="StarSymbol"/>
      </w:rPr>
    </w:lvl>
  </w:abstractNum>
  <w:abstractNum w:abstractNumId="93">
    <w:nsid w:val="0000005E"/>
    <w:multiLevelType w:val="multilevel"/>
    <w:tmpl w:val="0000005E"/>
    <w:name w:val="WW8Num96"/>
    <w:lvl w:ilvl="0">
      <w:start w:val="1"/>
      <w:numFmt w:val="bullet"/>
      <w:lvlText w:val="–"/>
      <w:lvlJc w:val="left"/>
      <w:pPr>
        <w:tabs>
          <w:tab w:val="num" w:pos="283"/>
        </w:tabs>
        <w:ind w:left="283" w:hanging="283"/>
      </w:pPr>
      <w:rPr>
        <w:rFonts w:ascii="StarSymbol" w:hAnsi="StarSymbol"/>
      </w:rPr>
    </w:lvl>
    <w:lvl w:ilvl="1">
      <w:start w:val="1"/>
      <w:numFmt w:val="bullet"/>
      <w:lvlText w:val="–"/>
      <w:lvlJc w:val="left"/>
      <w:pPr>
        <w:tabs>
          <w:tab w:val="num" w:pos="566"/>
        </w:tabs>
        <w:ind w:left="566" w:hanging="566"/>
      </w:pPr>
      <w:rPr>
        <w:rFonts w:ascii="StarSymbol" w:hAnsi="StarSymbol"/>
      </w:rPr>
    </w:lvl>
    <w:lvl w:ilvl="2">
      <w:start w:val="1"/>
      <w:numFmt w:val="bullet"/>
      <w:lvlText w:val="–"/>
      <w:lvlJc w:val="left"/>
      <w:pPr>
        <w:tabs>
          <w:tab w:val="num" w:pos="849"/>
        </w:tabs>
        <w:ind w:left="849" w:hanging="849"/>
      </w:pPr>
      <w:rPr>
        <w:rFonts w:ascii="StarSymbol" w:hAnsi="StarSymbol"/>
      </w:rPr>
    </w:lvl>
    <w:lvl w:ilvl="3">
      <w:start w:val="1"/>
      <w:numFmt w:val="bullet"/>
      <w:lvlText w:val="–"/>
      <w:lvlJc w:val="left"/>
      <w:pPr>
        <w:tabs>
          <w:tab w:val="num" w:pos="1132"/>
        </w:tabs>
        <w:ind w:left="1132" w:hanging="1132"/>
      </w:pPr>
      <w:rPr>
        <w:rFonts w:ascii="StarSymbol" w:hAnsi="StarSymbol"/>
      </w:rPr>
    </w:lvl>
    <w:lvl w:ilvl="4">
      <w:start w:val="1"/>
      <w:numFmt w:val="bullet"/>
      <w:lvlText w:val="–"/>
      <w:lvlJc w:val="left"/>
      <w:pPr>
        <w:tabs>
          <w:tab w:val="num" w:pos="1415"/>
        </w:tabs>
        <w:ind w:left="1415" w:hanging="1415"/>
      </w:pPr>
      <w:rPr>
        <w:rFonts w:ascii="StarSymbol" w:hAnsi="StarSymbol"/>
      </w:rPr>
    </w:lvl>
    <w:lvl w:ilvl="5">
      <w:start w:val="1"/>
      <w:numFmt w:val="bullet"/>
      <w:lvlText w:val="–"/>
      <w:lvlJc w:val="left"/>
      <w:pPr>
        <w:tabs>
          <w:tab w:val="num" w:pos="1698"/>
        </w:tabs>
        <w:ind w:left="1698" w:hanging="1698"/>
      </w:pPr>
      <w:rPr>
        <w:rFonts w:ascii="StarSymbol" w:hAnsi="StarSymbol"/>
      </w:rPr>
    </w:lvl>
    <w:lvl w:ilvl="6">
      <w:start w:val="1"/>
      <w:numFmt w:val="bullet"/>
      <w:lvlText w:val="–"/>
      <w:lvlJc w:val="left"/>
      <w:pPr>
        <w:tabs>
          <w:tab w:val="num" w:pos="1981"/>
        </w:tabs>
        <w:ind w:left="1981" w:hanging="1981"/>
      </w:pPr>
      <w:rPr>
        <w:rFonts w:ascii="StarSymbol" w:hAnsi="StarSymbol"/>
      </w:rPr>
    </w:lvl>
    <w:lvl w:ilvl="7">
      <w:start w:val="1"/>
      <w:numFmt w:val="bullet"/>
      <w:lvlText w:val="–"/>
      <w:lvlJc w:val="left"/>
      <w:pPr>
        <w:tabs>
          <w:tab w:val="num" w:pos="2264"/>
        </w:tabs>
        <w:ind w:left="2264" w:hanging="2264"/>
      </w:pPr>
      <w:rPr>
        <w:rFonts w:ascii="StarSymbol" w:hAnsi="StarSymbol"/>
      </w:rPr>
    </w:lvl>
    <w:lvl w:ilvl="8">
      <w:start w:val="1"/>
      <w:numFmt w:val="bullet"/>
      <w:lvlText w:val="–"/>
      <w:lvlJc w:val="left"/>
      <w:pPr>
        <w:tabs>
          <w:tab w:val="num" w:pos="2547"/>
        </w:tabs>
        <w:ind w:left="2547" w:hanging="2547"/>
      </w:pPr>
      <w:rPr>
        <w:rFonts w:ascii="StarSymbol" w:hAnsi="StarSymbol"/>
      </w:rPr>
    </w:lvl>
  </w:abstractNum>
  <w:abstractNum w:abstractNumId="94">
    <w:nsid w:val="0000005F"/>
    <w:multiLevelType w:val="multilevel"/>
    <w:tmpl w:val="0000005F"/>
    <w:name w:val="WW8Num97"/>
    <w:lvl w:ilvl="0">
      <w:start w:val="1"/>
      <w:numFmt w:val="bullet"/>
      <w:lvlText w:val="–"/>
      <w:lvlJc w:val="left"/>
      <w:pPr>
        <w:tabs>
          <w:tab w:val="num" w:pos="283"/>
        </w:tabs>
        <w:ind w:left="283" w:hanging="283"/>
      </w:pPr>
      <w:rPr>
        <w:rFonts w:ascii="StarSymbol" w:hAnsi="StarSymbol"/>
      </w:rPr>
    </w:lvl>
    <w:lvl w:ilvl="1">
      <w:start w:val="1"/>
      <w:numFmt w:val="bullet"/>
      <w:lvlText w:val="–"/>
      <w:lvlJc w:val="left"/>
      <w:pPr>
        <w:tabs>
          <w:tab w:val="num" w:pos="566"/>
        </w:tabs>
        <w:ind w:left="566" w:hanging="566"/>
      </w:pPr>
      <w:rPr>
        <w:rFonts w:ascii="StarSymbol" w:hAnsi="StarSymbol"/>
      </w:rPr>
    </w:lvl>
    <w:lvl w:ilvl="2">
      <w:start w:val="1"/>
      <w:numFmt w:val="bullet"/>
      <w:lvlText w:val="–"/>
      <w:lvlJc w:val="left"/>
      <w:pPr>
        <w:tabs>
          <w:tab w:val="num" w:pos="849"/>
        </w:tabs>
        <w:ind w:left="849" w:hanging="849"/>
      </w:pPr>
      <w:rPr>
        <w:rFonts w:ascii="StarSymbol" w:hAnsi="StarSymbol"/>
      </w:rPr>
    </w:lvl>
    <w:lvl w:ilvl="3">
      <w:start w:val="1"/>
      <w:numFmt w:val="bullet"/>
      <w:lvlText w:val="–"/>
      <w:lvlJc w:val="left"/>
      <w:pPr>
        <w:tabs>
          <w:tab w:val="num" w:pos="1132"/>
        </w:tabs>
        <w:ind w:left="1132" w:hanging="1132"/>
      </w:pPr>
      <w:rPr>
        <w:rFonts w:ascii="StarSymbol" w:hAnsi="StarSymbol"/>
      </w:rPr>
    </w:lvl>
    <w:lvl w:ilvl="4">
      <w:start w:val="1"/>
      <w:numFmt w:val="bullet"/>
      <w:lvlText w:val="–"/>
      <w:lvlJc w:val="left"/>
      <w:pPr>
        <w:tabs>
          <w:tab w:val="num" w:pos="1415"/>
        </w:tabs>
        <w:ind w:left="1415" w:hanging="1415"/>
      </w:pPr>
      <w:rPr>
        <w:rFonts w:ascii="StarSymbol" w:hAnsi="StarSymbol"/>
      </w:rPr>
    </w:lvl>
    <w:lvl w:ilvl="5">
      <w:start w:val="1"/>
      <w:numFmt w:val="bullet"/>
      <w:lvlText w:val="–"/>
      <w:lvlJc w:val="left"/>
      <w:pPr>
        <w:tabs>
          <w:tab w:val="num" w:pos="1698"/>
        </w:tabs>
        <w:ind w:left="1698" w:hanging="1698"/>
      </w:pPr>
      <w:rPr>
        <w:rFonts w:ascii="StarSymbol" w:hAnsi="StarSymbol"/>
      </w:rPr>
    </w:lvl>
    <w:lvl w:ilvl="6">
      <w:start w:val="1"/>
      <w:numFmt w:val="bullet"/>
      <w:lvlText w:val="–"/>
      <w:lvlJc w:val="left"/>
      <w:pPr>
        <w:tabs>
          <w:tab w:val="num" w:pos="1981"/>
        </w:tabs>
        <w:ind w:left="1981" w:hanging="1981"/>
      </w:pPr>
      <w:rPr>
        <w:rFonts w:ascii="StarSymbol" w:hAnsi="StarSymbol"/>
      </w:rPr>
    </w:lvl>
    <w:lvl w:ilvl="7">
      <w:start w:val="1"/>
      <w:numFmt w:val="bullet"/>
      <w:lvlText w:val="–"/>
      <w:lvlJc w:val="left"/>
      <w:pPr>
        <w:tabs>
          <w:tab w:val="num" w:pos="2264"/>
        </w:tabs>
        <w:ind w:left="2264" w:hanging="2264"/>
      </w:pPr>
      <w:rPr>
        <w:rFonts w:ascii="StarSymbol" w:hAnsi="StarSymbol"/>
      </w:rPr>
    </w:lvl>
    <w:lvl w:ilvl="8">
      <w:start w:val="1"/>
      <w:numFmt w:val="bullet"/>
      <w:lvlText w:val="–"/>
      <w:lvlJc w:val="left"/>
      <w:pPr>
        <w:tabs>
          <w:tab w:val="num" w:pos="2547"/>
        </w:tabs>
        <w:ind w:left="2547" w:hanging="2547"/>
      </w:pPr>
      <w:rPr>
        <w:rFonts w:ascii="StarSymbol" w:hAnsi="StarSymbol"/>
      </w:rPr>
    </w:lvl>
  </w:abstractNum>
  <w:abstractNum w:abstractNumId="95">
    <w:nsid w:val="00000060"/>
    <w:multiLevelType w:val="multilevel"/>
    <w:tmpl w:val="00000060"/>
    <w:name w:val="WW8Num98"/>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96">
    <w:nsid w:val="00000061"/>
    <w:multiLevelType w:val="multilevel"/>
    <w:tmpl w:val="00000061"/>
    <w:name w:val="WW8Num99"/>
    <w:lvl w:ilvl="0">
      <w:start w:val="1"/>
      <w:numFmt w:val="bullet"/>
      <w:lvlText w:val="–"/>
      <w:lvlJc w:val="left"/>
      <w:pPr>
        <w:tabs>
          <w:tab w:val="num" w:pos="283"/>
        </w:tabs>
        <w:ind w:left="283" w:hanging="283"/>
      </w:pPr>
      <w:rPr>
        <w:rFonts w:ascii="StarSymbol" w:hAnsi="StarSymbol"/>
      </w:rPr>
    </w:lvl>
    <w:lvl w:ilvl="1">
      <w:start w:val="1"/>
      <w:numFmt w:val="bullet"/>
      <w:lvlText w:val="–"/>
      <w:lvlJc w:val="left"/>
      <w:pPr>
        <w:tabs>
          <w:tab w:val="num" w:pos="566"/>
        </w:tabs>
        <w:ind w:left="566" w:hanging="566"/>
      </w:pPr>
      <w:rPr>
        <w:rFonts w:ascii="StarSymbol" w:hAnsi="StarSymbol"/>
      </w:rPr>
    </w:lvl>
    <w:lvl w:ilvl="2">
      <w:start w:val="1"/>
      <w:numFmt w:val="bullet"/>
      <w:lvlText w:val="–"/>
      <w:lvlJc w:val="left"/>
      <w:pPr>
        <w:tabs>
          <w:tab w:val="num" w:pos="849"/>
        </w:tabs>
        <w:ind w:left="849" w:hanging="849"/>
      </w:pPr>
      <w:rPr>
        <w:rFonts w:ascii="StarSymbol" w:hAnsi="StarSymbol"/>
      </w:rPr>
    </w:lvl>
    <w:lvl w:ilvl="3">
      <w:start w:val="1"/>
      <w:numFmt w:val="bullet"/>
      <w:lvlText w:val="–"/>
      <w:lvlJc w:val="left"/>
      <w:pPr>
        <w:tabs>
          <w:tab w:val="num" w:pos="1132"/>
        </w:tabs>
        <w:ind w:left="1132" w:hanging="1132"/>
      </w:pPr>
      <w:rPr>
        <w:rFonts w:ascii="StarSymbol" w:hAnsi="StarSymbol"/>
      </w:rPr>
    </w:lvl>
    <w:lvl w:ilvl="4">
      <w:start w:val="1"/>
      <w:numFmt w:val="bullet"/>
      <w:lvlText w:val="–"/>
      <w:lvlJc w:val="left"/>
      <w:pPr>
        <w:tabs>
          <w:tab w:val="num" w:pos="1415"/>
        </w:tabs>
        <w:ind w:left="1415" w:hanging="1415"/>
      </w:pPr>
      <w:rPr>
        <w:rFonts w:ascii="StarSymbol" w:hAnsi="StarSymbol"/>
      </w:rPr>
    </w:lvl>
    <w:lvl w:ilvl="5">
      <w:start w:val="1"/>
      <w:numFmt w:val="bullet"/>
      <w:lvlText w:val="–"/>
      <w:lvlJc w:val="left"/>
      <w:pPr>
        <w:tabs>
          <w:tab w:val="num" w:pos="1698"/>
        </w:tabs>
        <w:ind w:left="1698" w:hanging="1698"/>
      </w:pPr>
      <w:rPr>
        <w:rFonts w:ascii="StarSymbol" w:hAnsi="StarSymbol"/>
      </w:rPr>
    </w:lvl>
    <w:lvl w:ilvl="6">
      <w:start w:val="1"/>
      <w:numFmt w:val="bullet"/>
      <w:lvlText w:val="–"/>
      <w:lvlJc w:val="left"/>
      <w:pPr>
        <w:tabs>
          <w:tab w:val="num" w:pos="1981"/>
        </w:tabs>
        <w:ind w:left="1981" w:hanging="1981"/>
      </w:pPr>
      <w:rPr>
        <w:rFonts w:ascii="StarSymbol" w:hAnsi="StarSymbol"/>
      </w:rPr>
    </w:lvl>
    <w:lvl w:ilvl="7">
      <w:start w:val="1"/>
      <w:numFmt w:val="bullet"/>
      <w:lvlText w:val="–"/>
      <w:lvlJc w:val="left"/>
      <w:pPr>
        <w:tabs>
          <w:tab w:val="num" w:pos="2264"/>
        </w:tabs>
        <w:ind w:left="2264" w:hanging="2264"/>
      </w:pPr>
      <w:rPr>
        <w:rFonts w:ascii="StarSymbol" w:hAnsi="StarSymbol"/>
      </w:rPr>
    </w:lvl>
    <w:lvl w:ilvl="8">
      <w:start w:val="1"/>
      <w:numFmt w:val="bullet"/>
      <w:lvlText w:val="–"/>
      <w:lvlJc w:val="left"/>
      <w:pPr>
        <w:tabs>
          <w:tab w:val="num" w:pos="2547"/>
        </w:tabs>
        <w:ind w:left="2547" w:hanging="2547"/>
      </w:pPr>
      <w:rPr>
        <w:rFonts w:ascii="StarSymbol" w:hAnsi="StarSymbol"/>
      </w:rPr>
    </w:lvl>
  </w:abstractNum>
  <w:abstractNum w:abstractNumId="97">
    <w:nsid w:val="00000062"/>
    <w:multiLevelType w:val="multilevel"/>
    <w:tmpl w:val="00000062"/>
    <w:name w:val="WW8Num100"/>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8">
    <w:nsid w:val="00000063"/>
    <w:multiLevelType w:val="multilevel"/>
    <w:tmpl w:val="00000063"/>
    <w:name w:val="WW8Num101"/>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9">
    <w:nsid w:val="00000064"/>
    <w:multiLevelType w:val="multilevel"/>
    <w:tmpl w:val="00000064"/>
    <w:name w:val="WW8Num102"/>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00">
    <w:nsid w:val="00000065"/>
    <w:multiLevelType w:val="multilevel"/>
    <w:tmpl w:val="00000065"/>
    <w:name w:val="WW8Num103"/>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01">
    <w:nsid w:val="00000066"/>
    <w:multiLevelType w:val="multilevel"/>
    <w:tmpl w:val="00000066"/>
    <w:name w:val="WW8Num104"/>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02">
    <w:nsid w:val="00000067"/>
    <w:multiLevelType w:val="multilevel"/>
    <w:tmpl w:val="00000067"/>
    <w:name w:val="WW8Num105"/>
    <w:lvl w:ilvl="0">
      <w:start w:val="1"/>
      <w:numFmt w:val="bullet"/>
      <w:lvlText w:val="-"/>
      <w:lvlJc w:val="left"/>
      <w:pPr>
        <w:tabs>
          <w:tab w:val="num" w:pos="283"/>
        </w:tabs>
        <w:ind w:left="283" w:hanging="283"/>
      </w:pPr>
      <w:rPr>
        <w:rFonts w:ascii="Symbol" w:hAnsi="Symbol" w:cs="StarSymbol"/>
        <w:sz w:val="18"/>
        <w:szCs w:val="18"/>
      </w:r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03">
    <w:nsid w:val="00000068"/>
    <w:multiLevelType w:val="multilevel"/>
    <w:tmpl w:val="00000068"/>
    <w:name w:val="WW8Num106"/>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04">
    <w:nsid w:val="00000069"/>
    <w:multiLevelType w:val="multilevel"/>
    <w:tmpl w:val="00000069"/>
    <w:name w:val="WW8Num107"/>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05">
    <w:nsid w:val="0000006A"/>
    <w:multiLevelType w:val="multilevel"/>
    <w:tmpl w:val="0000006A"/>
    <w:name w:val="WW8Num108"/>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06">
    <w:nsid w:val="0000006B"/>
    <w:multiLevelType w:val="multilevel"/>
    <w:tmpl w:val="0000006B"/>
    <w:name w:val="WW8Num109"/>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07">
    <w:nsid w:val="0000006C"/>
    <w:multiLevelType w:val="multilevel"/>
    <w:tmpl w:val="0000006C"/>
    <w:name w:val="WW8Num110"/>
    <w:lvl w:ilvl="0">
      <w:start w:val="1"/>
      <w:numFmt w:val="bullet"/>
      <w:lvlText w:val="–"/>
      <w:lvlJc w:val="left"/>
      <w:pPr>
        <w:tabs>
          <w:tab w:val="num" w:pos="283"/>
        </w:tabs>
        <w:ind w:left="283" w:hanging="283"/>
      </w:pPr>
      <w:rPr>
        <w:rFonts w:ascii="StarSymbol" w:hAnsi="StarSymbol"/>
      </w:rPr>
    </w:lvl>
    <w:lvl w:ilvl="1">
      <w:start w:val="1"/>
      <w:numFmt w:val="bullet"/>
      <w:lvlText w:val="–"/>
      <w:lvlJc w:val="left"/>
      <w:pPr>
        <w:tabs>
          <w:tab w:val="num" w:pos="566"/>
        </w:tabs>
        <w:ind w:left="566" w:hanging="566"/>
      </w:pPr>
      <w:rPr>
        <w:rFonts w:ascii="StarSymbol" w:hAnsi="StarSymbol"/>
      </w:rPr>
    </w:lvl>
    <w:lvl w:ilvl="2">
      <w:start w:val="1"/>
      <w:numFmt w:val="bullet"/>
      <w:lvlText w:val="–"/>
      <w:lvlJc w:val="left"/>
      <w:pPr>
        <w:tabs>
          <w:tab w:val="num" w:pos="849"/>
        </w:tabs>
        <w:ind w:left="849" w:hanging="849"/>
      </w:pPr>
      <w:rPr>
        <w:rFonts w:ascii="StarSymbol" w:hAnsi="StarSymbol"/>
      </w:rPr>
    </w:lvl>
    <w:lvl w:ilvl="3">
      <w:start w:val="1"/>
      <w:numFmt w:val="bullet"/>
      <w:lvlText w:val="–"/>
      <w:lvlJc w:val="left"/>
      <w:pPr>
        <w:tabs>
          <w:tab w:val="num" w:pos="1132"/>
        </w:tabs>
        <w:ind w:left="1132" w:hanging="1132"/>
      </w:pPr>
      <w:rPr>
        <w:rFonts w:ascii="StarSymbol" w:hAnsi="StarSymbol"/>
      </w:rPr>
    </w:lvl>
    <w:lvl w:ilvl="4">
      <w:start w:val="1"/>
      <w:numFmt w:val="bullet"/>
      <w:lvlText w:val="–"/>
      <w:lvlJc w:val="left"/>
      <w:pPr>
        <w:tabs>
          <w:tab w:val="num" w:pos="1415"/>
        </w:tabs>
        <w:ind w:left="1415" w:hanging="1415"/>
      </w:pPr>
      <w:rPr>
        <w:rFonts w:ascii="StarSymbol" w:hAnsi="StarSymbol"/>
      </w:rPr>
    </w:lvl>
    <w:lvl w:ilvl="5">
      <w:start w:val="1"/>
      <w:numFmt w:val="bullet"/>
      <w:lvlText w:val="–"/>
      <w:lvlJc w:val="left"/>
      <w:pPr>
        <w:tabs>
          <w:tab w:val="num" w:pos="1698"/>
        </w:tabs>
        <w:ind w:left="1698" w:hanging="1698"/>
      </w:pPr>
      <w:rPr>
        <w:rFonts w:ascii="StarSymbol" w:hAnsi="StarSymbol"/>
      </w:rPr>
    </w:lvl>
    <w:lvl w:ilvl="6">
      <w:start w:val="1"/>
      <w:numFmt w:val="bullet"/>
      <w:lvlText w:val="–"/>
      <w:lvlJc w:val="left"/>
      <w:pPr>
        <w:tabs>
          <w:tab w:val="num" w:pos="1981"/>
        </w:tabs>
        <w:ind w:left="1981" w:hanging="1981"/>
      </w:pPr>
      <w:rPr>
        <w:rFonts w:ascii="StarSymbol" w:hAnsi="StarSymbol"/>
      </w:rPr>
    </w:lvl>
    <w:lvl w:ilvl="7">
      <w:start w:val="1"/>
      <w:numFmt w:val="bullet"/>
      <w:lvlText w:val="–"/>
      <w:lvlJc w:val="left"/>
      <w:pPr>
        <w:tabs>
          <w:tab w:val="num" w:pos="2264"/>
        </w:tabs>
        <w:ind w:left="2264" w:hanging="2264"/>
      </w:pPr>
      <w:rPr>
        <w:rFonts w:ascii="StarSymbol" w:hAnsi="StarSymbol"/>
      </w:rPr>
    </w:lvl>
    <w:lvl w:ilvl="8">
      <w:start w:val="1"/>
      <w:numFmt w:val="bullet"/>
      <w:lvlText w:val="–"/>
      <w:lvlJc w:val="left"/>
      <w:pPr>
        <w:tabs>
          <w:tab w:val="num" w:pos="2547"/>
        </w:tabs>
        <w:ind w:left="2547" w:hanging="2547"/>
      </w:pPr>
      <w:rPr>
        <w:rFonts w:ascii="StarSymbol" w:hAnsi="StarSymbol"/>
      </w:rPr>
    </w:lvl>
  </w:abstractNum>
  <w:abstractNum w:abstractNumId="108">
    <w:nsid w:val="0000006D"/>
    <w:multiLevelType w:val="multilevel"/>
    <w:tmpl w:val="0000006D"/>
    <w:name w:val="WW8Num111"/>
    <w:lvl w:ilvl="0">
      <w:start w:val="1"/>
      <w:numFmt w:val="bullet"/>
      <w:lvlText w:val="–"/>
      <w:lvlJc w:val="left"/>
      <w:pPr>
        <w:tabs>
          <w:tab w:val="num" w:pos="283"/>
        </w:tabs>
        <w:ind w:left="283" w:hanging="283"/>
      </w:pPr>
      <w:rPr>
        <w:rFonts w:ascii="StarSymbol" w:hAnsi="StarSymbol"/>
      </w:rPr>
    </w:lvl>
    <w:lvl w:ilvl="1">
      <w:start w:val="1"/>
      <w:numFmt w:val="bullet"/>
      <w:lvlText w:val="–"/>
      <w:lvlJc w:val="left"/>
      <w:pPr>
        <w:tabs>
          <w:tab w:val="num" w:pos="566"/>
        </w:tabs>
        <w:ind w:left="566" w:hanging="566"/>
      </w:pPr>
      <w:rPr>
        <w:rFonts w:ascii="StarSymbol" w:hAnsi="StarSymbol"/>
      </w:rPr>
    </w:lvl>
    <w:lvl w:ilvl="2">
      <w:start w:val="1"/>
      <w:numFmt w:val="bullet"/>
      <w:lvlText w:val="–"/>
      <w:lvlJc w:val="left"/>
      <w:pPr>
        <w:tabs>
          <w:tab w:val="num" w:pos="849"/>
        </w:tabs>
        <w:ind w:left="849" w:hanging="849"/>
      </w:pPr>
      <w:rPr>
        <w:rFonts w:ascii="StarSymbol" w:hAnsi="StarSymbol"/>
      </w:rPr>
    </w:lvl>
    <w:lvl w:ilvl="3">
      <w:start w:val="1"/>
      <w:numFmt w:val="bullet"/>
      <w:lvlText w:val="–"/>
      <w:lvlJc w:val="left"/>
      <w:pPr>
        <w:tabs>
          <w:tab w:val="num" w:pos="1132"/>
        </w:tabs>
        <w:ind w:left="1132" w:hanging="1132"/>
      </w:pPr>
      <w:rPr>
        <w:rFonts w:ascii="StarSymbol" w:hAnsi="StarSymbol"/>
      </w:rPr>
    </w:lvl>
    <w:lvl w:ilvl="4">
      <w:start w:val="1"/>
      <w:numFmt w:val="bullet"/>
      <w:lvlText w:val="–"/>
      <w:lvlJc w:val="left"/>
      <w:pPr>
        <w:tabs>
          <w:tab w:val="num" w:pos="1415"/>
        </w:tabs>
        <w:ind w:left="1415" w:hanging="1415"/>
      </w:pPr>
      <w:rPr>
        <w:rFonts w:ascii="StarSymbol" w:hAnsi="StarSymbol"/>
      </w:rPr>
    </w:lvl>
    <w:lvl w:ilvl="5">
      <w:start w:val="1"/>
      <w:numFmt w:val="bullet"/>
      <w:lvlText w:val="–"/>
      <w:lvlJc w:val="left"/>
      <w:pPr>
        <w:tabs>
          <w:tab w:val="num" w:pos="1698"/>
        </w:tabs>
        <w:ind w:left="1698" w:hanging="1698"/>
      </w:pPr>
      <w:rPr>
        <w:rFonts w:ascii="StarSymbol" w:hAnsi="StarSymbol"/>
      </w:rPr>
    </w:lvl>
    <w:lvl w:ilvl="6">
      <w:start w:val="1"/>
      <w:numFmt w:val="bullet"/>
      <w:lvlText w:val="–"/>
      <w:lvlJc w:val="left"/>
      <w:pPr>
        <w:tabs>
          <w:tab w:val="num" w:pos="1981"/>
        </w:tabs>
        <w:ind w:left="1981" w:hanging="1981"/>
      </w:pPr>
      <w:rPr>
        <w:rFonts w:ascii="StarSymbol" w:hAnsi="StarSymbol"/>
      </w:rPr>
    </w:lvl>
    <w:lvl w:ilvl="7">
      <w:start w:val="1"/>
      <w:numFmt w:val="bullet"/>
      <w:lvlText w:val="–"/>
      <w:lvlJc w:val="left"/>
      <w:pPr>
        <w:tabs>
          <w:tab w:val="num" w:pos="2264"/>
        </w:tabs>
        <w:ind w:left="2264" w:hanging="2264"/>
      </w:pPr>
      <w:rPr>
        <w:rFonts w:ascii="StarSymbol" w:hAnsi="StarSymbol"/>
      </w:rPr>
    </w:lvl>
    <w:lvl w:ilvl="8">
      <w:start w:val="1"/>
      <w:numFmt w:val="bullet"/>
      <w:lvlText w:val="–"/>
      <w:lvlJc w:val="left"/>
      <w:pPr>
        <w:tabs>
          <w:tab w:val="num" w:pos="2547"/>
        </w:tabs>
        <w:ind w:left="2547" w:hanging="2547"/>
      </w:pPr>
      <w:rPr>
        <w:rFonts w:ascii="StarSymbol" w:hAnsi="StarSymbol"/>
      </w:rPr>
    </w:lvl>
  </w:abstractNum>
  <w:abstractNum w:abstractNumId="109">
    <w:nsid w:val="0000006E"/>
    <w:multiLevelType w:val="multilevel"/>
    <w:tmpl w:val="0000006E"/>
    <w:name w:val="WW8Num112"/>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0">
    <w:nsid w:val="0000006F"/>
    <w:multiLevelType w:val="multilevel"/>
    <w:tmpl w:val="0000006F"/>
    <w:name w:val="WW8Num113"/>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1">
    <w:nsid w:val="00000070"/>
    <w:multiLevelType w:val="multilevel"/>
    <w:tmpl w:val="00000070"/>
    <w:name w:val="WW8Num114"/>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2">
    <w:nsid w:val="00000071"/>
    <w:multiLevelType w:val="multilevel"/>
    <w:tmpl w:val="00000071"/>
    <w:name w:val="WW8Num115"/>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3">
    <w:nsid w:val="00000072"/>
    <w:multiLevelType w:val="multilevel"/>
    <w:tmpl w:val="00000072"/>
    <w:name w:val="WW8Num116"/>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4">
    <w:nsid w:val="00000073"/>
    <w:multiLevelType w:val="multilevel"/>
    <w:tmpl w:val="00000073"/>
    <w:name w:val="WW8Num117"/>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5">
    <w:nsid w:val="00000074"/>
    <w:multiLevelType w:val="multilevel"/>
    <w:tmpl w:val="00000074"/>
    <w:name w:val="WW8Num118"/>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6">
    <w:nsid w:val="00000075"/>
    <w:multiLevelType w:val="multilevel"/>
    <w:tmpl w:val="00000075"/>
    <w:name w:val="WW8Num119"/>
    <w:lvl w:ilvl="0">
      <w:start w:val="1"/>
      <w:numFmt w:val="bullet"/>
      <w:lvlText w:val=""/>
      <w:lvlJc w:val="left"/>
      <w:pPr>
        <w:tabs>
          <w:tab w:val="num" w:pos="283"/>
        </w:tabs>
        <w:ind w:left="283" w:hanging="283"/>
      </w:pPr>
      <w:rPr>
        <w:rFonts w:ascii="Symbol" w:hAnsi="Symbo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7">
    <w:nsid w:val="00000076"/>
    <w:multiLevelType w:val="multilevel"/>
    <w:tmpl w:val="00000076"/>
    <w:name w:val="WW8Num120"/>
    <w:lvl w:ilvl="0">
      <w:start w:val="1"/>
      <w:numFmt w:val="bullet"/>
      <w:lvlText w:val=""/>
      <w:lvlJc w:val="left"/>
      <w:pPr>
        <w:tabs>
          <w:tab w:val="num" w:pos="283"/>
        </w:tabs>
        <w:ind w:left="283" w:hanging="283"/>
      </w:pPr>
      <w:rPr>
        <w:rFonts w:ascii="Symbol" w:hAnsi="Symbo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8">
    <w:nsid w:val="00000077"/>
    <w:multiLevelType w:val="multilevel"/>
    <w:tmpl w:val="00000077"/>
    <w:name w:val="WW8Num121"/>
    <w:lvl w:ilvl="0">
      <w:start w:val="1"/>
      <w:numFmt w:val="bullet"/>
      <w:lvlText w:val=""/>
      <w:lvlJc w:val="left"/>
      <w:pPr>
        <w:tabs>
          <w:tab w:val="num" w:pos="283"/>
        </w:tabs>
        <w:ind w:left="283" w:hanging="283"/>
      </w:pPr>
      <w:rPr>
        <w:rFonts w:ascii="Symbol" w:hAnsi="Symbo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9">
    <w:nsid w:val="00000078"/>
    <w:multiLevelType w:val="multilevel"/>
    <w:tmpl w:val="00000078"/>
    <w:name w:val="WW8Num122"/>
    <w:lvl w:ilvl="0">
      <w:start w:val="1"/>
      <w:numFmt w:val="bullet"/>
      <w:lvlText w:val=""/>
      <w:lvlJc w:val="left"/>
      <w:pPr>
        <w:tabs>
          <w:tab w:val="num" w:pos="283"/>
        </w:tabs>
        <w:ind w:left="283" w:hanging="283"/>
      </w:pPr>
      <w:rPr>
        <w:rFonts w:ascii="Symbol" w:hAnsi="Symbo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0">
    <w:nsid w:val="00000079"/>
    <w:multiLevelType w:val="multilevel"/>
    <w:tmpl w:val="00000079"/>
    <w:name w:val="WW8Num123"/>
    <w:lvl w:ilvl="0">
      <w:start w:val="1"/>
      <w:numFmt w:val="bullet"/>
      <w:lvlText w:val=""/>
      <w:lvlJc w:val="left"/>
      <w:pPr>
        <w:tabs>
          <w:tab w:val="num" w:pos="283"/>
        </w:tabs>
        <w:ind w:left="283" w:hanging="283"/>
      </w:pPr>
      <w:rPr>
        <w:rFonts w:ascii="Symbol" w:hAnsi="Symbo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1">
    <w:nsid w:val="0000007A"/>
    <w:multiLevelType w:val="multilevel"/>
    <w:tmpl w:val="0000007A"/>
    <w:name w:val="WW8Num124"/>
    <w:lvl w:ilvl="0">
      <w:start w:val="1"/>
      <w:numFmt w:val="bullet"/>
      <w:lvlText w:val=""/>
      <w:lvlJc w:val="left"/>
      <w:pPr>
        <w:tabs>
          <w:tab w:val="num" w:pos="283"/>
        </w:tabs>
        <w:ind w:left="283" w:hanging="283"/>
      </w:pPr>
      <w:rPr>
        <w:rFonts w:ascii="Symbol" w:hAnsi="Symbo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2">
    <w:nsid w:val="0000007B"/>
    <w:multiLevelType w:val="multilevel"/>
    <w:tmpl w:val="0000007B"/>
    <w:name w:val="WW8Num125"/>
    <w:lvl w:ilvl="0">
      <w:start w:val="1"/>
      <w:numFmt w:val="bullet"/>
      <w:lvlText w:val=""/>
      <w:lvlJc w:val="left"/>
      <w:pPr>
        <w:tabs>
          <w:tab w:val="num" w:pos="283"/>
        </w:tabs>
        <w:ind w:left="283" w:hanging="283"/>
      </w:pPr>
      <w:rPr>
        <w:rFonts w:ascii="Symbol" w:hAnsi="Symbo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3">
    <w:nsid w:val="0000007C"/>
    <w:multiLevelType w:val="multilevel"/>
    <w:tmpl w:val="0000007C"/>
    <w:name w:val="WW8Num126"/>
    <w:lvl w:ilvl="0">
      <w:start w:val="1"/>
      <w:numFmt w:val="bullet"/>
      <w:lvlText w:val=""/>
      <w:lvlJc w:val="left"/>
      <w:pPr>
        <w:tabs>
          <w:tab w:val="num" w:pos="283"/>
        </w:tabs>
        <w:ind w:left="283" w:hanging="283"/>
      </w:pPr>
      <w:rPr>
        <w:rFonts w:ascii="Symbol" w:hAnsi="Symbo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4">
    <w:nsid w:val="0000007D"/>
    <w:multiLevelType w:val="multilevel"/>
    <w:tmpl w:val="0000007D"/>
    <w:name w:val="WW8Num127"/>
    <w:lvl w:ilvl="0">
      <w:start w:val="1"/>
      <w:numFmt w:val="bullet"/>
      <w:lvlText w:val=""/>
      <w:lvlJc w:val="left"/>
      <w:pPr>
        <w:tabs>
          <w:tab w:val="num" w:pos="283"/>
        </w:tabs>
        <w:ind w:left="283" w:hanging="283"/>
      </w:pPr>
      <w:rPr>
        <w:rFonts w:ascii="Symbol" w:hAnsi="Symbo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5">
    <w:nsid w:val="0000007E"/>
    <w:multiLevelType w:val="multilevel"/>
    <w:tmpl w:val="0000007E"/>
    <w:name w:val="WW8Num128"/>
    <w:lvl w:ilvl="0">
      <w:start w:val="1"/>
      <w:numFmt w:val="bullet"/>
      <w:lvlText w:val=""/>
      <w:lvlJc w:val="left"/>
      <w:pPr>
        <w:tabs>
          <w:tab w:val="num" w:pos="283"/>
        </w:tabs>
        <w:ind w:left="283" w:hanging="283"/>
      </w:pPr>
      <w:rPr>
        <w:rFonts w:ascii="Symbol" w:hAnsi="Symbo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6">
    <w:nsid w:val="0000007F"/>
    <w:multiLevelType w:val="multilevel"/>
    <w:tmpl w:val="0000007F"/>
    <w:name w:val="WW8Num129"/>
    <w:lvl w:ilvl="0">
      <w:start w:val="1"/>
      <w:numFmt w:val="bullet"/>
      <w:lvlText w:val=""/>
      <w:lvlJc w:val="left"/>
      <w:pPr>
        <w:tabs>
          <w:tab w:val="num" w:pos="283"/>
        </w:tabs>
        <w:ind w:left="283" w:hanging="283"/>
      </w:pPr>
      <w:rPr>
        <w:rFonts w:ascii="Symbol" w:hAnsi="Symbo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7">
    <w:nsid w:val="00000080"/>
    <w:multiLevelType w:val="multilevel"/>
    <w:tmpl w:val="00000080"/>
    <w:name w:val="WW8Num130"/>
    <w:lvl w:ilvl="0">
      <w:start w:val="1"/>
      <w:numFmt w:val="bullet"/>
      <w:lvlText w:val=""/>
      <w:lvlJc w:val="left"/>
      <w:pPr>
        <w:tabs>
          <w:tab w:val="num" w:pos="283"/>
        </w:tabs>
        <w:ind w:left="283" w:hanging="283"/>
      </w:pPr>
      <w:rPr>
        <w:rFonts w:ascii="Symbol" w:hAnsi="Symbo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8">
    <w:nsid w:val="00000081"/>
    <w:multiLevelType w:val="multilevel"/>
    <w:tmpl w:val="00000081"/>
    <w:name w:val="WW8Num131"/>
    <w:lvl w:ilvl="0">
      <w:start w:val="1"/>
      <w:numFmt w:val="bullet"/>
      <w:lvlText w:val=""/>
      <w:lvlJc w:val="left"/>
      <w:pPr>
        <w:tabs>
          <w:tab w:val="num" w:pos="720"/>
        </w:tabs>
        <w:ind w:left="720" w:hanging="360"/>
      </w:pPr>
      <w:rPr>
        <w:rFonts w:ascii="Symbol" w:hAnsi="Symbol"/>
        <w:color w:val="00000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9">
    <w:nsid w:val="00000082"/>
    <w:multiLevelType w:val="multilevel"/>
    <w:tmpl w:val="00000082"/>
    <w:name w:val="WW8Num132"/>
    <w:lvl w:ilvl="0">
      <w:start w:val="1"/>
      <w:numFmt w:val="bullet"/>
      <w:lvlText w:val=""/>
      <w:lvlJc w:val="left"/>
      <w:pPr>
        <w:tabs>
          <w:tab w:val="num" w:pos="720"/>
        </w:tabs>
        <w:ind w:left="720" w:hanging="360"/>
      </w:pPr>
      <w:rPr>
        <w:rFonts w:ascii="Symbol" w:hAnsi="Symbol"/>
        <w:color w:val="00000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0">
    <w:nsid w:val="00000083"/>
    <w:multiLevelType w:val="multilevel"/>
    <w:tmpl w:val="00000083"/>
    <w:name w:val="WW8Num133"/>
    <w:lvl w:ilvl="0">
      <w:start w:val="1"/>
      <w:numFmt w:val="bullet"/>
      <w:lvlText w:val=""/>
      <w:lvlJc w:val="left"/>
      <w:pPr>
        <w:tabs>
          <w:tab w:val="num" w:pos="720"/>
        </w:tabs>
        <w:ind w:left="720" w:hanging="360"/>
      </w:pPr>
      <w:rPr>
        <w:rFonts w:ascii="Symbol" w:hAnsi="Symbol"/>
        <w:color w:val="00000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1">
    <w:nsid w:val="00000084"/>
    <w:multiLevelType w:val="multilevel"/>
    <w:tmpl w:val="00000084"/>
    <w:name w:val="WW8Num134"/>
    <w:lvl w:ilvl="0">
      <w:start w:val="1"/>
      <w:numFmt w:val="bullet"/>
      <w:lvlText w:val=""/>
      <w:lvlJc w:val="left"/>
      <w:pPr>
        <w:tabs>
          <w:tab w:val="num" w:pos="720"/>
        </w:tabs>
        <w:ind w:left="720" w:hanging="360"/>
      </w:pPr>
      <w:rPr>
        <w:rFonts w:ascii="Symbol" w:hAnsi="Symbol"/>
        <w:color w:val="00000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2">
    <w:nsid w:val="00000085"/>
    <w:multiLevelType w:val="multilevel"/>
    <w:tmpl w:val="00000085"/>
    <w:name w:val="WW8Num135"/>
    <w:lvl w:ilvl="0">
      <w:start w:val="1"/>
      <w:numFmt w:val="bullet"/>
      <w:lvlText w:val=""/>
      <w:lvlJc w:val="left"/>
      <w:pPr>
        <w:tabs>
          <w:tab w:val="num" w:pos="720"/>
        </w:tabs>
        <w:ind w:left="720" w:hanging="360"/>
      </w:pPr>
      <w:rPr>
        <w:rFonts w:ascii="Symbol" w:hAnsi="Symbol"/>
        <w:color w:val="00000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3">
    <w:nsid w:val="00000086"/>
    <w:multiLevelType w:val="multilevel"/>
    <w:tmpl w:val="00000086"/>
    <w:name w:val="WW8Num136"/>
    <w:lvl w:ilvl="0">
      <w:start w:val="1"/>
      <w:numFmt w:val="bullet"/>
      <w:lvlText w:val=""/>
      <w:lvlJc w:val="left"/>
      <w:pPr>
        <w:tabs>
          <w:tab w:val="num" w:pos="720"/>
        </w:tabs>
        <w:ind w:left="720" w:hanging="360"/>
      </w:pPr>
      <w:rPr>
        <w:rFonts w:ascii="Symbol" w:hAnsi="Symbol"/>
        <w:color w:val="00000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4">
    <w:nsid w:val="00000087"/>
    <w:multiLevelType w:val="multilevel"/>
    <w:tmpl w:val="00000087"/>
    <w:name w:val="WW8Num137"/>
    <w:lvl w:ilvl="0">
      <w:start w:val="1"/>
      <w:numFmt w:val="bullet"/>
      <w:lvlText w:val=""/>
      <w:lvlJc w:val="left"/>
      <w:pPr>
        <w:tabs>
          <w:tab w:val="num" w:pos="720"/>
        </w:tabs>
        <w:ind w:left="720" w:hanging="360"/>
      </w:pPr>
      <w:rPr>
        <w:rFonts w:ascii="Symbol" w:hAnsi="Symbol"/>
        <w:color w:val="00000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5">
    <w:nsid w:val="00000088"/>
    <w:multiLevelType w:val="multilevel"/>
    <w:tmpl w:val="00000088"/>
    <w:name w:val="WW8Num138"/>
    <w:lvl w:ilvl="0">
      <w:start w:val="1"/>
      <w:numFmt w:val="bullet"/>
      <w:lvlText w:val=""/>
      <w:lvlJc w:val="left"/>
      <w:pPr>
        <w:tabs>
          <w:tab w:val="num" w:pos="720"/>
        </w:tabs>
        <w:ind w:left="720" w:hanging="360"/>
      </w:pPr>
      <w:rPr>
        <w:rFonts w:ascii="Symbol" w:hAnsi="Symbol"/>
        <w:color w:val="00000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6">
    <w:nsid w:val="00000089"/>
    <w:multiLevelType w:val="multilevel"/>
    <w:tmpl w:val="00000089"/>
    <w:name w:val="WW8Num139"/>
    <w:lvl w:ilvl="0">
      <w:start w:val="1"/>
      <w:numFmt w:val="bullet"/>
      <w:lvlText w:val=""/>
      <w:lvlJc w:val="left"/>
      <w:pPr>
        <w:tabs>
          <w:tab w:val="num" w:pos="720"/>
        </w:tabs>
        <w:ind w:left="720" w:hanging="360"/>
      </w:pPr>
      <w:rPr>
        <w:rFonts w:ascii="Symbol" w:hAnsi="Symbol"/>
        <w:color w:val="00000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7">
    <w:nsid w:val="0000008A"/>
    <w:multiLevelType w:val="multilevel"/>
    <w:tmpl w:val="0000008A"/>
    <w:name w:val="WW8Num140"/>
    <w:lvl w:ilvl="0">
      <w:start w:val="1"/>
      <w:numFmt w:val="bullet"/>
      <w:lvlText w:val=""/>
      <w:lvlJc w:val="left"/>
      <w:pPr>
        <w:tabs>
          <w:tab w:val="num" w:pos="720"/>
        </w:tabs>
        <w:ind w:left="720" w:hanging="360"/>
      </w:pPr>
      <w:rPr>
        <w:rFonts w:ascii="Symbol" w:hAnsi="Symbol"/>
        <w:color w:val="00000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8">
    <w:nsid w:val="0000008B"/>
    <w:multiLevelType w:val="multilevel"/>
    <w:tmpl w:val="0000008B"/>
    <w:name w:val="WW8Num141"/>
    <w:lvl w:ilvl="0">
      <w:start w:val="1"/>
      <w:numFmt w:val="bullet"/>
      <w:lvlText w:val=""/>
      <w:lvlJc w:val="left"/>
      <w:pPr>
        <w:tabs>
          <w:tab w:val="num" w:pos="720"/>
        </w:tabs>
        <w:ind w:left="720" w:hanging="360"/>
      </w:pPr>
      <w:rPr>
        <w:rFonts w:ascii="Symbol" w:hAnsi="Symbol"/>
        <w:color w:val="00000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9">
    <w:nsid w:val="0000008C"/>
    <w:multiLevelType w:val="multilevel"/>
    <w:tmpl w:val="0000008C"/>
    <w:name w:val="WW8Num142"/>
    <w:lvl w:ilvl="0">
      <w:start w:val="1"/>
      <w:numFmt w:val="bullet"/>
      <w:lvlText w:val=""/>
      <w:lvlJc w:val="left"/>
      <w:pPr>
        <w:tabs>
          <w:tab w:val="num" w:pos="720"/>
        </w:tabs>
        <w:ind w:left="720" w:hanging="360"/>
      </w:pPr>
      <w:rPr>
        <w:rFonts w:ascii="Symbol" w:hAnsi="Symbol"/>
        <w:color w:val="00000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0">
    <w:nsid w:val="0000008D"/>
    <w:multiLevelType w:val="multilevel"/>
    <w:tmpl w:val="0000008D"/>
    <w:name w:val="WW8Num143"/>
    <w:lvl w:ilvl="0">
      <w:start w:val="1"/>
      <w:numFmt w:val="bullet"/>
      <w:lvlText w:val=""/>
      <w:lvlJc w:val="left"/>
      <w:pPr>
        <w:tabs>
          <w:tab w:val="num" w:pos="720"/>
        </w:tabs>
        <w:ind w:left="720" w:hanging="360"/>
      </w:pPr>
      <w:rPr>
        <w:rFonts w:ascii="Symbol" w:hAnsi="Symbol"/>
        <w:color w:val="00000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1">
    <w:nsid w:val="0000008E"/>
    <w:multiLevelType w:val="multilevel"/>
    <w:tmpl w:val="0000008E"/>
    <w:name w:val="WW8Num144"/>
    <w:lvl w:ilvl="0">
      <w:start w:val="1"/>
      <w:numFmt w:val="bullet"/>
      <w:lvlText w:val=""/>
      <w:lvlJc w:val="left"/>
      <w:pPr>
        <w:tabs>
          <w:tab w:val="num" w:pos="720"/>
        </w:tabs>
        <w:ind w:left="720" w:hanging="360"/>
      </w:pPr>
      <w:rPr>
        <w:rFonts w:ascii="Symbol" w:hAnsi="Symbol"/>
        <w:color w:val="00000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2">
    <w:nsid w:val="0000008F"/>
    <w:multiLevelType w:val="multilevel"/>
    <w:tmpl w:val="0000008F"/>
    <w:name w:val="WW8Num145"/>
    <w:lvl w:ilvl="0">
      <w:start w:val="1"/>
      <w:numFmt w:val="bullet"/>
      <w:lvlText w:val=""/>
      <w:lvlJc w:val="left"/>
      <w:pPr>
        <w:tabs>
          <w:tab w:val="num" w:pos="720"/>
        </w:tabs>
        <w:ind w:left="720" w:hanging="360"/>
      </w:pPr>
      <w:rPr>
        <w:rFonts w:ascii="Symbol" w:hAnsi="Symbol"/>
        <w:color w:val="00000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3">
    <w:nsid w:val="00000090"/>
    <w:multiLevelType w:val="multilevel"/>
    <w:tmpl w:val="00000090"/>
    <w:name w:val="WW8Num146"/>
    <w:lvl w:ilvl="0">
      <w:start w:val="1"/>
      <w:numFmt w:val="bullet"/>
      <w:lvlText w:val=""/>
      <w:lvlJc w:val="left"/>
      <w:pPr>
        <w:tabs>
          <w:tab w:val="num" w:pos="720"/>
        </w:tabs>
        <w:ind w:left="720" w:hanging="360"/>
      </w:pPr>
      <w:rPr>
        <w:rFonts w:ascii="Symbol" w:hAnsi="Symbol"/>
        <w:color w:val="00000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4">
    <w:nsid w:val="00000091"/>
    <w:multiLevelType w:val="multilevel"/>
    <w:tmpl w:val="00000091"/>
    <w:name w:val="WW8Num147"/>
    <w:lvl w:ilvl="0">
      <w:start w:val="1"/>
      <w:numFmt w:val="bullet"/>
      <w:lvlText w:val=""/>
      <w:lvlJc w:val="left"/>
      <w:pPr>
        <w:tabs>
          <w:tab w:val="num" w:pos="720"/>
        </w:tabs>
        <w:ind w:left="720" w:hanging="360"/>
      </w:pPr>
      <w:rPr>
        <w:rFonts w:ascii="Symbol" w:hAnsi="Symbol"/>
        <w:color w:val="00000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5">
    <w:nsid w:val="00000092"/>
    <w:multiLevelType w:val="multilevel"/>
    <w:tmpl w:val="00000092"/>
    <w:name w:val="WW8Num148"/>
    <w:lvl w:ilvl="0">
      <w:start w:val="1"/>
      <w:numFmt w:val="bullet"/>
      <w:lvlText w:val=""/>
      <w:lvlJc w:val="left"/>
      <w:pPr>
        <w:tabs>
          <w:tab w:val="num" w:pos="720"/>
        </w:tabs>
        <w:ind w:left="720" w:hanging="360"/>
      </w:pPr>
      <w:rPr>
        <w:rFonts w:ascii="Symbol" w:hAnsi="Symbol"/>
        <w:color w:val="00000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6">
    <w:nsid w:val="00000093"/>
    <w:multiLevelType w:val="multilevel"/>
    <w:tmpl w:val="00000093"/>
    <w:name w:val="WW8Num149"/>
    <w:lvl w:ilvl="0">
      <w:start w:val="1"/>
      <w:numFmt w:val="bullet"/>
      <w:lvlText w:val=""/>
      <w:lvlJc w:val="left"/>
      <w:pPr>
        <w:tabs>
          <w:tab w:val="num" w:pos="720"/>
        </w:tabs>
        <w:ind w:left="720" w:hanging="360"/>
      </w:pPr>
      <w:rPr>
        <w:rFonts w:ascii="Symbol" w:hAnsi="Symbol"/>
        <w:color w:val="00000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7">
    <w:nsid w:val="00000094"/>
    <w:multiLevelType w:val="multilevel"/>
    <w:tmpl w:val="00000094"/>
    <w:name w:val="WW8Num150"/>
    <w:lvl w:ilvl="0">
      <w:start w:val="1"/>
      <w:numFmt w:val="bullet"/>
      <w:lvlText w:val=""/>
      <w:lvlJc w:val="left"/>
      <w:pPr>
        <w:tabs>
          <w:tab w:val="num" w:pos="720"/>
        </w:tabs>
        <w:ind w:left="720" w:hanging="360"/>
      </w:pPr>
      <w:rPr>
        <w:rFonts w:ascii="Symbol" w:hAnsi="Symbol"/>
        <w:color w:val="00000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8">
    <w:nsid w:val="00000095"/>
    <w:multiLevelType w:val="multilevel"/>
    <w:tmpl w:val="00000095"/>
    <w:name w:val="WW8Num151"/>
    <w:lvl w:ilvl="0">
      <w:start w:val="1"/>
      <w:numFmt w:val="bullet"/>
      <w:lvlText w:val=""/>
      <w:lvlJc w:val="left"/>
      <w:pPr>
        <w:tabs>
          <w:tab w:val="num" w:pos="720"/>
        </w:tabs>
        <w:ind w:left="720" w:hanging="360"/>
      </w:pPr>
      <w:rPr>
        <w:rFonts w:ascii="Symbol" w:hAnsi="Symbol"/>
        <w:color w:val="00000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9">
    <w:nsid w:val="00000096"/>
    <w:multiLevelType w:val="multilevel"/>
    <w:tmpl w:val="00000096"/>
    <w:name w:val="WW8Num152"/>
    <w:lvl w:ilvl="0">
      <w:start w:val="1"/>
      <w:numFmt w:val="bullet"/>
      <w:lvlText w:val=""/>
      <w:lvlJc w:val="left"/>
      <w:pPr>
        <w:tabs>
          <w:tab w:val="num" w:pos="720"/>
        </w:tabs>
        <w:ind w:left="720" w:hanging="360"/>
      </w:pPr>
      <w:rPr>
        <w:rFonts w:ascii="Symbol" w:hAnsi="Symbol"/>
        <w:color w:val="00000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0">
    <w:nsid w:val="00000097"/>
    <w:multiLevelType w:val="multilevel"/>
    <w:tmpl w:val="00000097"/>
    <w:name w:val="WW8Num153"/>
    <w:lvl w:ilvl="0">
      <w:start w:val="1"/>
      <w:numFmt w:val="bullet"/>
      <w:lvlText w:val=""/>
      <w:lvlJc w:val="left"/>
      <w:pPr>
        <w:tabs>
          <w:tab w:val="num" w:pos="720"/>
        </w:tabs>
        <w:ind w:left="720" w:hanging="360"/>
      </w:pPr>
      <w:rPr>
        <w:rFonts w:ascii="Symbol" w:hAnsi="Symbol"/>
        <w:color w:val="00000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1">
    <w:nsid w:val="04B95E4B"/>
    <w:multiLevelType w:val="hybridMultilevel"/>
    <w:tmpl w:val="76A4001C"/>
    <w:name w:val="WW8Num21022"/>
    <w:lvl w:ilvl="0" w:tplc="77D248D4">
      <w:start w:val="1"/>
      <w:numFmt w:val="decimal"/>
      <w:lvlText w:val="%1."/>
      <w:lvlJc w:val="left"/>
      <w:pPr>
        <w:tabs>
          <w:tab w:val="num" w:pos="720"/>
        </w:tabs>
        <w:ind w:left="720" w:hanging="720"/>
      </w:pPr>
      <w:rPr>
        <w:rFonts w:ascii="Arial" w:hAnsi="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2">
    <w:nsid w:val="0B6846C6"/>
    <w:multiLevelType w:val="hybridMultilevel"/>
    <w:tmpl w:val="C78607E6"/>
    <w:name w:val="WW8Num210"/>
    <w:lvl w:ilvl="0" w:tplc="77D248D4">
      <w:start w:val="1"/>
      <w:numFmt w:val="decimal"/>
      <w:lvlText w:val="%1."/>
      <w:lvlJc w:val="left"/>
      <w:pPr>
        <w:tabs>
          <w:tab w:val="num" w:pos="720"/>
        </w:tabs>
        <w:ind w:left="720" w:hanging="720"/>
      </w:pPr>
      <w:rPr>
        <w:rFonts w:ascii="Arial" w:hAnsi="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3">
    <w:nsid w:val="0D5B1DAF"/>
    <w:multiLevelType w:val="singleLevel"/>
    <w:tmpl w:val="6BD8CCFE"/>
    <w:lvl w:ilvl="0">
      <w:start w:val="1"/>
      <w:numFmt w:val="bullet"/>
      <w:lvlText w:val="-"/>
      <w:lvlJc w:val="left"/>
      <w:pPr>
        <w:tabs>
          <w:tab w:val="num" w:pos="712"/>
        </w:tabs>
        <w:ind w:left="712" w:hanging="570"/>
      </w:pPr>
      <w:rPr>
        <w:rFonts w:hint="default"/>
      </w:rPr>
    </w:lvl>
  </w:abstractNum>
  <w:abstractNum w:abstractNumId="154">
    <w:nsid w:val="26FC542D"/>
    <w:multiLevelType w:val="hybridMultilevel"/>
    <w:tmpl w:val="B6A0C5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nsid w:val="3474040C"/>
    <w:multiLevelType w:val="hybridMultilevel"/>
    <w:tmpl w:val="F24AC46E"/>
    <w:lvl w:ilvl="0" w:tplc="6BD8CCFE">
      <w:start w:val="1"/>
      <w:numFmt w:val="bullet"/>
      <w:lvlText w:val="-"/>
      <w:lvlJc w:val="left"/>
      <w:pPr>
        <w:tabs>
          <w:tab w:val="num" w:pos="712"/>
        </w:tabs>
        <w:ind w:left="712" w:hanging="57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6">
    <w:nsid w:val="356D53FE"/>
    <w:multiLevelType w:val="singleLevel"/>
    <w:tmpl w:val="6BD8CCFE"/>
    <w:lvl w:ilvl="0">
      <w:start w:val="1"/>
      <w:numFmt w:val="bullet"/>
      <w:lvlText w:val="-"/>
      <w:lvlJc w:val="left"/>
      <w:pPr>
        <w:tabs>
          <w:tab w:val="num" w:pos="712"/>
        </w:tabs>
        <w:ind w:left="712" w:hanging="570"/>
      </w:pPr>
      <w:rPr>
        <w:rFonts w:hint="default"/>
      </w:rPr>
    </w:lvl>
  </w:abstractNum>
  <w:abstractNum w:abstractNumId="157">
    <w:nsid w:val="35D32AEB"/>
    <w:multiLevelType w:val="hybridMultilevel"/>
    <w:tmpl w:val="60E21BDE"/>
    <w:lvl w:ilvl="0" w:tplc="6BD8CCFE">
      <w:start w:val="1"/>
      <w:numFmt w:val="bullet"/>
      <w:lvlText w:val="-"/>
      <w:lvlJc w:val="left"/>
      <w:pPr>
        <w:tabs>
          <w:tab w:val="num" w:pos="712"/>
        </w:tabs>
        <w:ind w:left="712" w:hanging="57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8">
    <w:nsid w:val="37711644"/>
    <w:multiLevelType w:val="singleLevel"/>
    <w:tmpl w:val="D772D4AE"/>
    <w:lvl w:ilvl="0">
      <w:start w:val="1"/>
      <w:numFmt w:val="lowerLetter"/>
      <w:lvlText w:val="%1)"/>
      <w:legacy w:legacy="1" w:legacySpace="0" w:legacyIndent="283"/>
      <w:lvlJc w:val="left"/>
      <w:pPr>
        <w:ind w:left="283" w:hanging="283"/>
      </w:pPr>
    </w:lvl>
  </w:abstractNum>
  <w:abstractNum w:abstractNumId="159">
    <w:nsid w:val="422E3125"/>
    <w:multiLevelType w:val="singleLevel"/>
    <w:tmpl w:val="19927DB4"/>
    <w:lvl w:ilvl="0">
      <w:start w:val="2"/>
      <w:numFmt w:val="lowerLetter"/>
      <w:lvlText w:val="%1)"/>
      <w:legacy w:legacy="1" w:legacySpace="0" w:legacyIndent="283"/>
      <w:lvlJc w:val="left"/>
      <w:pPr>
        <w:ind w:left="283" w:hanging="283"/>
      </w:pPr>
    </w:lvl>
  </w:abstractNum>
  <w:abstractNum w:abstractNumId="160">
    <w:nsid w:val="44A1134E"/>
    <w:multiLevelType w:val="singleLevel"/>
    <w:tmpl w:val="745A00F0"/>
    <w:lvl w:ilvl="0">
      <w:start w:val="2"/>
      <w:numFmt w:val="decimal"/>
      <w:lvlText w:val="1.4.%1. "/>
      <w:legacy w:legacy="1" w:legacySpace="0" w:legacyIndent="283"/>
      <w:lvlJc w:val="left"/>
      <w:pPr>
        <w:ind w:left="283" w:hanging="283"/>
      </w:pPr>
      <w:rPr>
        <w:b/>
        <w:i w:val="0"/>
        <w:sz w:val="20"/>
      </w:rPr>
    </w:lvl>
  </w:abstractNum>
  <w:abstractNum w:abstractNumId="161">
    <w:nsid w:val="44D15B04"/>
    <w:multiLevelType w:val="hybridMultilevel"/>
    <w:tmpl w:val="D3921870"/>
    <w:name w:val="WW8Num5222"/>
    <w:lvl w:ilvl="0" w:tplc="AC605D86">
      <w:start w:val="1"/>
      <w:numFmt w:val="decimal"/>
      <w:lvlText w:val="%1."/>
      <w:lvlJc w:val="left"/>
      <w:pPr>
        <w:tabs>
          <w:tab w:val="num" w:pos="720"/>
        </w:tabs>
        <w:ind w:left="720" w:hanging="720"/>
      </w:pPr>
      <w:rPr>
        <w:rFonts w:ascii="Arial" w:hAnsi="Arial" w:hint="default"/>
      </w:rPr>
    </w:lvl>
    <w:lvl w:ilvl="1" w:tplc="616E173A" w:tentative="1">
      <w:start w:val="1"/>
      <w:numFmt w:val="lowerLetter"/>
      <w:lvlText w:val="%2."/>
      <w:lvlJc w:val="left"/>
      <w:pPr>
        <w:tabs>
          <w:tab w:val="num" w:pos="1440"/>
        </w:tabs>
        <w:ind w:left="1440" w:hanging="360"/>
      </w:pPr>
    </w:lvl>
    <w:lvl w:ilvl="2" w:tplc="88824E28" w:tentative="1">
      <w:start w:val="1"/>
      <w:numFmt w:val="lowerRoman"/>
      <w:lvlText w:val="%3."/>
      <w:lvlJc w:val="right"/>
      <w:pPr>
        <w:tabs>
          <w:tab w:val="num" w:pos="2160"/>
        </w:tabs>
        <w:ind w:left="2160" w:hanging="180"/>
      </w:pPr>
    </w:lvl>
    <w:lvl w:ilvl="3" w:tplc="D0B6876C" w:tentative="1">
      <w:start w:val="1"/>
      <w:numFmt w:val="decimal"/>
      <w:lvlText w:val="%4."/>
      <w:lvlJc w:val="left"/>
      <w:pPr>
        <w:tabs>
          <w:tab w:val="num" w:pos="2880"/>
        </w:tabs>
        <w:ind w:left="2880" w:hanging="360"/>
      </w:pPr>
    </w:lvl>
    <w:lvl w:ilvl="4" w:tplc="BFFCC620" w:tentative="1">
      <w:start w:val="1"/>
      <w:numFmt w:val="lowerLetter"/>
      <w:lvlText w:val="%5."/>
      <w:lvlJc w:val="left"/>
      <w:pPr>
        <w:tabs>
          <w:tab w:val="num" w:pos="3600"/>
        </w:tabs>
        <w:ind w:left="3600" w:hanging="360"/>
      </w:pPr>
    </w:lvl>
    <w:lvl w:ilvl="5" w:tplc="30628EE6" w:tentative="1">
      <w:start w:val="1"/>
      <w:numFmt w:val="lowerRoman"/>
      <w:lvlText w:val="%6."/>
      <w:lvlJc w:val="right"/>
      <w:pPr>
        <w:tabs>
          <w:tab w:val="num" w:pos="4320"/>
        </w:tabs>
        <w:ind w:left="4320" w:hanging="180"/>
      </w:pPr>
    </w:lvl>
    <w:lvl w:ilvl="6" w:tplc="85EE86BC" w:tentative="1">
      <w:start w:val="1"/>
      <w:numFmt w:val="decimal"/>
      <w:lvlText w:val="%7."/>
      <w:lvlJc w:val="left"/>
      <w:pPr>
        <w:tabs>
          <w:tab w:val="num" w:pos="5040"/>
        </w:tabs>
        <w:ind w:left="5040" w:hanging="360"/>
      </w:pPr>
    </w:lvl>
    <w:lvl w:ilvl="7" w:tplc="466021A6" w:tentative="1">
      <w:start w:val="1"/>
      <w:numFmt w:val="lowerLetter"/>
      <w:lvlText w:val="%8."/>
      <w:lvlJc w:val="left"/>
      <w:pPr>
        <w:tabs>
          <w:tab w:val="num" w:pos="5760"/>
        </w:tabs>
        <w:ind w:left="5760" w:hanging="360"/>
      </w:pPr>
    </w:lvl>
    <w:lvl w:ilvl="8" w:tplc="38B4BF2A" w:tentative="1">
      <w:start w:val="1"/>
      <w:numFmt w:val="lowerRoman"/>
      <w:lvlText w:val="%9."/>
      <w:lvlJc w:val="right"/>
      <w:pPr>
        <w:tabs>
          <w:tab w:val="num" w:pos="6480"/>
        </w:tabs>
        <w:ind w:left="6480" w:hanging="180"/>
      </w:pPr>
    </w:lvl>
  </w:abstractNum>
  <w:abstractNum w:abstractNumId="162">
    <w:nsid w:val="4E851181"/>
    <w:multiLevelType w:val="hybridMultilevel"/>
    <w:tmpl w:val="4A169B7E"/>
    <w:lvl w:ilvl="0" w:tplc="6BD8CCFE">
      <w:start w:val="1"/>
      <w:numFmt w:val="bullet"/>
      <w:lvlText w:val="-"/>
      <w:lvlJc w:val="left"/>
      <w:pPr>
        <w:tabs>
          <w:tab w:val="num" w:pos="712"/>
        </w:tabs>
        <w:ind w:left="712" w:hanging="57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3">
    <w:nsid w:val="540D3224"/>
    <w:multiLevelType w:val="multilevel"/>
    <w:tmpl w:val="286E5C1A"/>
    <w:name w:val="WW8Num2102"/>
    <w:lvl w:ilvl="0">
      <w:start w:val="1"/>
      <w:numFmt w:val="decimal"/>
      <w:lvlText w:val="%1."/>
      <w:lvlJc w:val="left"/>
      <w:pPr>
        <w:tabs>
          <w:tab w:val="num" w:pos="360"/>
        </w:tabs>
        <w:ind w:left="283" w:hanging="283"/>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4">
    <w:nsid w:val="5A4A1EF6"/>
    <w:multiLevelType w:val="hybridMultilevel"/>
    <w:tmpl w:val="117E81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nsid w:val="5B90687C"/>
    <w:multiLevelType w:val="singleLevel"/>
    <w:tmpl w:val="306CF2E8"/>
    <w:lvl w:ilvl="0">
      <w:start w:val="2"/>
      <w:numFmt w:val="lowerLetter"/>
      <w:lvlText w:val="%1)"/>
      <w:legacy w:legacy="1" w:legacySpace="0" w:legacyIndent="283"/>
      <w:lvlJc w:val="left"/>
      <w:pPr>
        <w:ind w:left="283" w:hanging="283"/>
      </w:pPr>
    </w:lvl>
  </w:abstractNum>
  <w:abstractNum w:abstractNumId="166">
    <w:nsid w:val="5F2732E3"/>
    <w:multiLevelType w:val="singleLevel"/>
    <w:tmpl w:val="E00A8E58"/>
    <w:name w:val="WW8Num522"/>
    <w:lvl w:ilvl="0">
      <w:start w:val="1"/>
      <w:numFmt w:val="bullet"/>
      <w:lvlText w:val="-"/>
      <w:lvlJc w:val="left"/>
      <w:pPr>
        <w:tabs>
          <w:tab w:val="num" w:pos="1080"/>
        </w:tabs>
        <w:ind w:left="1080" w:hanging="360"/>
      </w:pPr>
      <w:rPr>
        <w:rFonts w:ascii="Times New Roman" w:hAnsi="Times New Roman" w:cs="Times New Roman" w:hint="default"/>
      </w:rPr>
    </w:lvl>
  </w:abstractNum>
  <w:abstractNum w:abstractNumId="167">
    <w:nsid w:val="61292177"/>
    <w:multiLevelType w:val="hybridMultilevel"/>
    <w:tmpl w:val="A7ACF3D4"/>
    <w:lvl w:ilvl="0" w:tplc="6FFC7AC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661468A0"/>
    <w:multiLevelType w:val="hybridMultilevel"/>
    <w:tmpl w:val="270072F6"/>
    <w:lvl w:ilvl="0" w:tplc="6BD8CCFE">
      <w:start w:val="1"/>
      <w:numFmt w:val="bullet"/>
      <w:lvlText w:val="-"/>
      <w:lvlJc w:val="left"/>
      <w:pPr>
        <w:tabs>
          <w:tab w:val="num" w:pos="712"/>
        </w:tabs>
        <w:ind w:left="712" w:hanging="57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9">
    <w:nsid w:val="66C970C0"/>
    <w:multiLevelType w:val="hybridMultilevel"/>
    <w:tmpl w:val="7A06A68C"/>
    <w:lvl w:ilvl="0" w:tplc="6BD8CCFE">
      <w:start w:val="1"/>
      <w:numFmt w:val="bullet"/>
      <w:lvlText w:val="-"/>
      <w:lvlJc w:val="left"/>
      <w:pPr>
        <w:tabs>
          <w:tab w:val="num" w:pos="712"/>
        </w:tabs>
        <w:ind w:left="712" w:hanging="57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0">
    <w:nsid w:val="6C83321E"/>
    <w:multiLevelType w:val="singleLevel"/>
    <w:tmpl w:val="6BD8CCFE"/>
    <w:lvl w:ilvl="0">
      <w:start w:val="1"/>
      <w:numFmt w:val="bullet"/>
      <w:lvlText w:val="-"/>
      <w:lvlJc w:val="left"/>
      <w:pPr>
        <w:tabs>
          <w:tab w:val="num" w:pos="712"/>
        </w:tabs>
        <w:ind w:left="712" w:hanging="570"/>
      </w:pPr>
      <w:rPr>
        <w:rFonts w:hint="default"/>
      </w:rPr>
    </w:lvl>
  </w:abstractNum>
  <w:abstractNum w:abstractNumId="171">
    <w:nsid w:val="6C901F89"/>
    <w:multiLevelType w:val="hybridMultilevel"/>
    <w:tmpl w:val="12D011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nsid w:val="6FE43A6E"/>
    <w:multiLevelType w:val="singleLevel"/>
    <w:tmpl w:val="8A52F9EC"/>
    <w:lvl w:ilvl="0">
      <w:start w:val="1"/>
      <w:numFmt w:val="lowerLetter"/>
      <w:lvlText w:val="%1)"/>
      <w:legacy w:legacy="1" w:legacySpace="0" w:legacyIndent="283"/>
      <w:lvlJc w:val="left"/>
      <w:pPr>
        <w:ind w:left="283" w:hanging="283"/>
      </w:pPr>
    </w:lvl>
  </w:abstractNum>
  <w:abstractNum w:abstractNumId="173">
    <w:nsid w:val="72557C85"/>
    <w:multiLevelType w:val="hybridMultilevel"/>
    <w:tmpl w:val="B25E4B44"/>
    <w:lvl w:ilvl="0" w:tplc="6BD8CCFE">
      <w:start w:val="1"/>
      <w:numFmt w:val="bullet"/>
      <w:lvlText w:val="-"/>
      <w:lvlJc w:val="left"/>
      <w:pPr>
        <w:tabs>
          <w:tab w:val="num" w:pos="712"/>
        </w:tabs>
        <w:ind w:left="712" w:hanging="57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4">
    <w:nsid w:val="73A14414"/>
    <w:multiLevelType w:val="hybridMultilevel"/>
    <w:tmpl w:val="F94EB3F0"/>
    <w:name w:val="WW8Num210222"/>
    <w:lvl w:ilvl="0" w:tplc="77D248D4">
      <w:start w:val="1"/>
      <w:numFmt w:val="decimal"/>
      <w:lvlText w:val="%1."/>
      <w:lvlJc w:val="left"/>
      <w:pPr>
        <w:tabs>
          <w:tab w:val="num" w:pos="720"/>
        </w:tabs>
        <w:ind w:left="720" w:hanging="720"/>
      </w:pPr>
      <w:rPr>
        <w:rFonts w:ascii="Arial" w:hAnsi="Arial"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5">
    <w:nsid w:val="772F18B9"/>
    <w:multiLevelType w:val="hybridMultilevel"/>
    <w:tmpl w:val="3A6C8B34"/>
    <w:lvl w:ilvl="0" w:tplc="6BD8CCFE">
      <w:start w:val="1"/>
      <w:numFmt w:val="bullet"/>
      <w:lvlText w:val="-"/>
      <w:lvlJc w:val="left"/>
      <w:pPr>
        <w:tabs>
          <w:tab w:val="num" w:pos="712"/>
        </w:tabs>
        <w:ind w:left="712" w:hanging="57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6">
    <w:nsid w:val="7F634A83"/>
    <w:multiLevelType w:val="singleLevel"/>
    <w:tmpl w:val="B498A01A"/>
    <w:lvl w:ilvl="0">
      <w:start w:val="3"/>
      <w:numFmt w:val="lowerLetter"/>
      <w:lvlText w:val="%1)"/>
      <w:legacy w:legacy="1" w:legacySpace="0" w:legacyIndent="283"/>
      <w:lvlJc w:val="left"/>
      <w:pPr>
        <w:ind w:left="283" w:hanging="283"/>
      </w:pPr>
    </w:lvl>
  </w:abstractNum>
  <w:num w:numId="1">
    <w:abstractNumId w:val="1"/>
  </w:num>
  <w:num w:numId="2">
    <w:abstractNumId w:val="6"/>
  </w:num>
  <w:num w:numId="3">
    <w:abstractNumId w:val="7"/>
  </w:num>
  <w:num w:numId="4">
    <w:abstractNumId w:val="8"/>
  </w:num>
  <w:num w:numId="5">
    <w:abstractNumId w:val="9"/>
  </w:num>
  <w:num w:numId="6">
    <w:abstractNumId w:val="11"/>
  </w:num>
  <w:num w:numId="7">
    <w:abstractNumId w:val="12"/>
  </w:num>
  <w:num w:numId="8">
    <w:abstractNumId w:val="13"/>
  </w:num>
  <w:num w:numId="9">
    <w:abstractNumId w:val="15"/>
  </w:num>
  <w:num w:numId="10">
    <w:abstractNumId w:val="24"/>
  </w:num>
  <w:num w:numId="11">
    <w:abstractNumId w:val="34"/>
  </w:num>
  <w:num w:numId="12">
    <w:abstractNumId w:val="104"/>
  </w:num>
  <w:num w:numId="13">
    <w:abstractNumId w:val="153"/>
  </w:num>
  <w:num w:numId="14">
    <w:abstractNumId w:val="156"/>
  </w:num>
  <w:num w:numId="15">
    <w:abstractNumId w:val="170"/>
  </w:num>
  <w:num w:numId="16">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17">
    <w:abstractNumId w:val="173"/>
  </w:num>
  <w:num w:numId="18">
    <w:abstractNumId w:val="175"/>
  </w:num>
  <w:num w:numId="19">
    <w:abstractNumId w:val="174"/>
  </w:num>
  <w:num w:numId="20">
    <w:abstractNumId w:val="162"/>
  </w:num>
  <w:num w:numId="21">
    <w:abstractNumId w:val="168"/>
  </w:num>
  <w:num w:numId="22">
    <w:abstractNumId w:val="169"/>
  </w:num>
  <w:num w:numId="23">
    <w:abstractNumId w:val="157"/>
  </w:num>
  <w:num w:numId="24">
    <w:abstractNumId w:val="155"/>
  </w:num>
  <w:num w:numId="25">
    <w:abstractNumId w:val="160"/>
  </w:num>
  <w:num w:numId="26">
    <w:abstractNumId w:val="160"/>
    <w:lvlOverride w:ilvl="0">
      <w:lvl w:ilvl="0">
        <w:start w:val="1"/>
        <w:numFmt w:val="decimal"/>
        <w:lvlText w:val="1.4.%1. "/>
        <w:legacy w:legacy="1" w:legacySpace="0" w:legacyIndent="283"/>
        <w:lvlJc w:val="left"/>
        <w:pPr>
          <w:ind w:left="283" w:hanging="283"/>
        </w:pPr>
        <w:rPr>
          <w:b/>
          <w:i w:val="0"/>
          <w:sz w:val="20"/>
        </w:rPr>
      </w:lvl>
    </w:lvlOverride>
  </w:num>
  <w:num w:numId="27">
    <w:abstractNumId w:val="158"/>
  </w:num>
  <w:num w:numId="28">
    <w:abstractNumId w:val="165"/>
  </w:num>
  <w:num w:numId="29">
    <w:abstractNumId w:val="154"/>
  </w:num>
  <w:num w:numId="30">
    <w:abstractNumId w:val="164"/>
  </w:num>
  <w:num w:numId="31">
    <w:abstractNumId w:val="171"/>
  </w:num>
  <w:num w:numId="32">
    <w:abstractNumId w:val="0"/>
    <w:lvlOverride w:ilvl="0">
      <w:lvl w:ilvl="0">
        <w:numFmt w:val="bullet"/>
        <w:lvlText w:val="-"/>
        <w:legacy w:legacy="1" w:legacySpace="0" w:legacyIndent="283"/>
        <w:lvlJc w:val="left"/>
        <w:rPr>
          <w:rFonts w:ascii="Times New Roman" w:hAnsi="Times New Roman" w:hint="default"/>
        </w:rPr>
      </w:lvl>
    </w:lvlOverride>
  </w:num>
  <w:num w:numId="33">
    <w:abstractNumId w:val="0"/>
    <w:lvlOverride w:ilvl="0">
      <w:lvl w:ilvl="0">
        <w:start w:val="65535"/>
        <w:numFmt w:val="bullet"/>
        <w:lvlText w:val="-"/>
        <w:legacy w:legacy="1" w:legacySpace="0" w:legacyIndent="288"/>
        <w:lvlJc w:val="left"/>
        <w:rPr>
          <w:rFonts w:ascii="Times New Roman" w:hAnsi="Times New Roman" w:cs="Times New Roman" w:hint="default"/>
        </w:rPr>
      </w:lvl>
    </w:lvlOverride>
  </w:num>
  <w:num w:numId="34">
    <w:abstractNumId w:val="167"/>
  </w:num>
  <w:num w:numId="35">
    <w:abstractNumId w:val="172"/>
  </w:num>
  <w:num w:numId="36">
    <w:abstractNumId w:val="159"/>
  </w:num>
  <w:num w:numId="37">
    <w:abstractNumId w:val="176"/>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stylePaneFormatFilter w:val="3F01"/>
  <w:defaultTabStop w:val="709"/>
  <w:hyphenationZone w:val="425"/>
  <w:noPunctuationKerning/>
  <w:characterSpacingControl w:val="doNotCompress"/>
  <w:hdrShapeDefaults>
    <o:shapedefaults v:ext="edit" spidmax="12290"/>
  </w:hdrShapeDefaults>
  <w:footnotePr>
    <w:footnote w:id="-1"/>
    <w:footnote w:id="0"/>
  </w:footnotePr>
  <w:endnotePr>
    <w:endnote w:id="-1"/>
    <w:endnote w:id="0"/>
  </w:endnotePr>
  <w:compat/>
  <w:rsids>
    <w:rsidRoot w:val="00C668AA"/>
    <w:rsid w:val="0008511C"/>
    <w:rsid w:val="000D6F4F"/>
    <w:rsid w:val="001169EC"/>
    <w:rsid w:val="00166F69"/>
    <w:rsid w:val="00271136"/>
    <w:rsid w:val="00304D11"/>
    <w:rsid w:val="0032462D"/>
    <w:rsid w:val="00373064"/>
    <w:rsid w:val="004346B6"/>
    <w:rsid w:val="004504FF"/>
    <w:rsid w:val="00451E81"/>
    <w:rsid w:val="00467E5D"/>
    <w:rsid w:val="00476BA0"/>
    <w:rsid w:val="00482B57"/>
    <w:rsid w:val="004F5DE9"/>
    <w:rsid w:val="00567222"/>
    <w:rsid w:val="00607556"/>
    <w:rsid w:val="00623820"/>
    <w:rsid w:val="00654C80"/>
    <w:rsid w:val="006577C8"/>
    <w:rsid w:val="00662C92"/>
    <w:rsid w:val="00667B44"/>
    <w:rsid w:val="006D6F4C"/>
    <w:rsid w:val="007224BE"/>
    <w:rsid w:val="00780699"/>
    <w:rsid w:val="007A6A66"/>
    <w:rsid w:val="007B2FE7"/>
    <w:rsid w:val="008544FD"/>
    <w:rsid w:val="008F1307"/>
    <w:rsid w:val="00943A58"/>
    <w:rsid w:val="0099602D"/>
    <w:rsid w:val="009A4701"/>
    <w:rsid w:val="009B6CCC"/>
    <w:rsid w:val="009B6D12"/>
    <w:rsid w:val="009D3798"/>
    <w:rsid w:val="009E203F"/>
    <w:rsid w:val="00A16D71"/>
    <w:rsid w:val="00A77869"/>
    <w:rsid w:val="00AA4D86"/>
    <w:rsid w:val="00B062D3"/>
    <w:rsid w:val="00B42BD2"/>
    <w:rsid w:val="00BE0702"/>
    <w:rsid w:val="00BE1E87"/>
    <w:rsid w:val="00C668AA"/>
    <w:rsid w:val="00D30BF2"/>
    <w:rsid w:val="00DB48B6"/>
    <w:rsid w:val="00DC57E4"/>
    <w:rsid w:val="00DF7DA5"/>
    <w:rsid w:val="00E3498A"/>
    <w:rsid w:val="00F035C7"/>
    <w:rsid w:val="00FA4078"/>
    <w:rsid w:val="00FE7E8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73064"/>
    <w:rPr>
      <w:sz w:val="24"/>
      <w:szCs w:val="24"/>
    </w:rPr>
  </w:style>
  <w:style w:type="paragraph" w:styleId="Nagwek1">
    <w:name w:val="heading 1"/>
    <w:basedOn w:val="Normalny"/>
    <w:next w:val="Normalny"/>
    <w:qFormat/>
    <w:rsid w:val="00373064"/>
    <w:pPr>
      <w:keepNext/>
      <w:keepLines/>
      <w:widowControl w:val="0"/>
      <w:numPr>
        <w:numId w:val="1"/>
      </w:numPr>
      <w:suppressAutoHyphens/>
      <w:spacing w:before="120" w:after="120"/>
      <w:outlineLvl w:val="0"/>
    </w:pPr>
    <w:rPr>
      <w:rFonts w:eastAsia="Lucida Sans Unicode" w:cs="Tahoma"/>
      <w:b/>
      <w:caps/>
      <w:kern w:val="1"/>
      <w:szCs w:val="20"/>
    </w:rPr>
  </w:style>
  <w:style w:type="paragraph" w:styleId="Nagwek2">
    <w:name w:val="heading 2"/>
    <w:basedOn w:val="Normalny"/>
    <w:next w:val="Normalny"/>
    <w:qFormat/>
    <w:rsid w:val="00373064"/>
    <w:pPr>
      <w:keepNext/>
      <w:widowControl w:val="0"/>
      <w:numPr>
        <w:ilvl w:val="1"/>
        <w:numId w:val="1"/>
      </w:numPr>
      <w:suppressAutoHyphens/>
      <w:spacing w:before="120" w:after="120"/>
      <w:outlineLvl w:val="1"/>
    </w:pPr>
    <w:rPr>
      <w:rFonts w:eastAsia="Lucida Sans Unicode" w:cs="Tahoma"/>
      <w:b/>
      <w:szCs w:val="20"/>
    </w:rPr>
  </w:style>
  <w:style w:type="paragraph" w:styleId="Nagwek3">
    <w:name w:val="heading 3"/>
    <w:basedOn w:val="Normalny"/>
    <w:next w:val="Normalny"/>
    <w:qFormat/>
    <w:rsid w:val="00373064"/>
    <w:pPr>
      <w:keepNext/>
      <w:widowControl w:val="0"/>
      <w:numPr>
        <w:ilvl w:val="2"/>
        <w:numId w:val="1"/>
      </w:numPr>
      <w:suppressAutoHyphens/>
      <w:spacing w:before="60" w:after="60"/>
      <w:outlineLvl w:val="2"/>
    </w:pPr>
    <w:rPr>
      <w:rFonts w:eastAsia="Lucida Sans Unicode" w:cs="Tahoma"/>
      <w:szCs w:val="20"/>
    </w:rPr>
  </w:style>
  <w:style w:type="paragraph" w:styleId="Nagwek4">
    <w:name w:val="heading 4"/>
    <w:basedOn w:val="Normalny"/>
    <w:next w:val="Normalny"/>
    <w:qFormat/>
    <w:rsid w:val="00373064"/>
    <w:pPr>
      <w:keepNext/>
      <w:jc w:val="center"/>
      <w:outlineLvl w:val="3"/>
    </w:pPr>
    <w:rPr>
      <w:szCs w:val="20"/>
    </w:rPr>
  </w:style>
  <w:style w:type="paragraph" w:styleId="Nagwek5">
    <w:name w:val="heading 5"/>
    <w:basedOn w:val="Normalny"/>
    <w:next w:val="Normalny"/>
    <w:qFormat/>
    <w:rsid w:val="00373064"/>
    <w:pPr>
      <w:keepNext/>
      <w:autoSpaceDE w:val="0"/>
      <w:autoSpaceDN w:val="0"/>
      <w:jc w:val="center"/>
      <w:outlineLvl w:val="4"/>
    </w:pPr>
  </w:style>
  <w:style w:type="paragraph" w:styleId="Nagwek6">
    <w:name w:val="heading 6"/>
    <w:basedOn w:val="Normalny"/>
    <w:next w:val="Normalny"/>
    <w:qFormat/>
    <w:rsid w:val="00373064"/>
    <w:pPr>
      <w:keepNext/>
      <w:widowControl w:val="0"/>
      <w:suppressAutoHyphens/>
      <w:jc w:val="center"/>
      <w:outlineLvl w:val="5"/>
    </w:pPr>
    <w:rPr>
      <w:rFonts w:ascii="Arial" w:eastAsia="Lucida Sans Unicode" w:hAnsi="Arial" w:cs="Tahoma"/>
      <w:b/>
      <w:sz w:val="28"/>
      <w:szCs w:val="20"/>
    </w:rPr>
  </w:style>
  <w:style w:type="paragraph" w:styleId="Nagwek7">
    <w:name w:val="heading 7"/>
    <w:basedOn w:val="Normalny"/>
    <w:next w:val="Normalny"/>
    <w:qFormat/>
    <w:rsid w:val="00373064"/>
    <w:pPr>
      <w:keepNext/>
      <w:autoSpaceDE w:val="0"/>
      <w:autoSpaceDN w:val="0"/>
      <w:jc w:val="both"/>
      <w:outlineLvl w:val="6"/>
    </w:pPr>
  </w:style>
  <w:style w:type="paragraph" w:styleId="Nagwek8">
    <w:name w:val="heading 8"/>
    <w:basedOn w:val="Normalny"/>
    <w:next w:val="Normalny"/>
    <w:qFormat/>
    <w:rsid w:val="00373064"/>
    <w:pPr>
      <w:keepNext/>
      <w:jc w:val="center"/>
      <w:outlineLvl w:val="7"/>
    </w:pPr>
    <w:rPr>
      <w:rFonts w:ascii="Arial" w:hAnsi="Arial" w:cs="Arial"/>
      <w:bCs/>
      <w:sz w:val="28"/>
    </w:rPr>
  </w:style>
  <w:style w:type="paragraph" w:styleId="Nagwek9">
    <w:name w:val="heading 9"/>
    <w:basedOn w:val="Normalny"/>
    <w:next w:val="Normalny"/>
    <w:qFormat/>
    <w:rsid w:val="00373064"/>
    <w:pPr>
      <w:keepNext/>
      <w:jc w:val="center"/>
      <w:outlineLvl w:val="8"/>
    </w:pPr>
    <w:rPr>
      <w:b/>
      <w:sz w:val="20"/>
      <w:szCs w:val="20"/>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basedOn w:val="Normalny"/>
    <w:rsid w:val="00373064"/>
    <w:pPr>
      <w:widowControl w:val="0"/>
      <w:suppressAutoHyphens/>
    </w:pPr>
    <w:rPr>
      <w:rFonts w:eastAsia="Lucida Sans Unicode" w:cs="Tahoma"/>
      <w:szCs w:val="20"/>
    </w:rPr>
  </w:style>
  <w:style w:type="paragraph" w:customStyle="1" w:styleId="tekstost">
    <w:name w:val="tekst ost"/>
    <w:basedOn w:val="Normalny"/>
    <w:rsid w:val="00373064"/>
    <w:pPr>
      <w:widowControl w:val="0"/>
      <w:suppressAutoHyphens/>
    </w:pPr>
    <w:rPr>
      <w:rFonts w:eastAsia="Lucida Sans Unicode" w:cs="Tahoma"/>
      <w:szCs w:val="20"/>
    </w:rPr>
  </w:style>
  <w:style w:type="paragraph" w:customStyle="1" w:styleId="Standardowytekst">
    <w:name w:val="Standardowy.tekst"/>
    <w:basedOn w:val="Normalny1"/>
    <w:rsid w:val="00373064"/>
    <w:pPr>
      <w:jc w:val="both"/>
    </w:pPr>
    <w:rPr>
      <w:sz w:val="20"/>
    </w:rPr>
  </w:style>
  <w:style w:type="paragraph" w:customStyle="1" w:styleId="Nagwek21">
    <w:name w:val="Nagłówek 21"/>
    <w:basedOn w:val="WW-Normal"/>
    <w:next w:val="WW-Normal"/>
    <w:rsid w:val="00373064"/>
    <w:pPr>
      <w:keepNext/>
      <w:spacing w:before="120" w:after="120"/>
    </w:pPr>
    <w:rPr>
      <w:b/>
      <w:bCs/>
    </w:rPr>
  </w:style>
  <w:style w:type="paragraph" w:customStyle="1" w:styleId="WW-Normal">
    <w:name w:val="WW-Normal"/>
    <w:basedOn w:val="Normalny"/>
    <w:rsid w:val="00373064"/>
    <w:pPr>
      <w:widowControl w:val="0"/>
      <w:suppressAutoHyphens/>
      <w:autoSpaceDE w:val="0"/>
      <w:jc w:val="both"/>
    </w:pPr>
    <w:rPr>
      <w:rFonts w:eastAsia="Lucida Sans Unicode" w:cs="Tahoma"/>
      <w:sz w:val="20"/>
      <w:szCs w:val="20"/>
    </w:rPr>
  </w:style>
  <w:style w:type="paragraph" w:customStyle="1" w:styleId="H2">
    <w:name w:val="H2"/>
    <w:basedOn w:val="Normalny"/>
    <w:next w:val="Normalny"/>
    <w:rsid w:val="00373064"/>
    <w:pPr>
      <w:keepNext/>
      <w:spacing w:before="100" w:after="100"/>
      <w:outlineLvl w:val="2"/>
    </w:pPr>
    <w:rPr>
      <w:b/>
      <w:snapToGrid w:val="0"/>
      <w:sz w:val="36"/>
      <w:szCs w:val="20"/>
    </w:rPr>
  </w:style>
  <w:style w:type="paragraph" w:customStyle="1" w:styleId="H1">
    <w:name w:val="H1"/>
    <w:basedOn w:val="Normalny"/>
    <w:next w:val="Normalny"/>
    <w:rsid w:val="00373064"/>
    <w:pPr>
      <w:keepNext/>
      <w:spacing w:before="100" w:after="100"/>
      <w:outlineLvl w:val="1"/>
    </w:pPr>
    <w:rPr>
      <w:b/>
      <w:snapToGrid w:val="0"/>
      <w:kern w:val="36"/>
      <w:sz w:val="48"/>
      <w:szCs w:val="20"/>
    </w:rPr>
  </w:style>
  <w:style w:type="character" w:customStyle="1" w:styleId="WW8Num6z0">
    <w:name w:val="WW8Num6z0"/>
    <w:rsid w:val="00373064"/>
    <w:rPr>
      <w:rFonts w:ascii="Symbol" w:hAnsi="Symbol" w:cs="StarSymbol"/>
      <w:sz w:val="18"/>
      <w:szCs w:val="18"/>
    </w:rPr>
  </w:style>
  <w:style w:type="character" w:customStyle="1" w:styleId="WW8Num8z0">
    <w:name w:val="WW8Num8z0"/>
    <w:rsid w:val="00373064"/>
    <w:rPr>
      <w:rFonts w:ascii="Symbol" w:hAnsi="Symbol"/>
    </w:rPr>
  </w:style>
  <w:style w:type="character" w:customStyle="1" w:styleId="WW8Num9z0">
    <w:name w:val="WW8Num9z0"/>
    <w:rsid w:val="00373064"/>
    <w:rPr>
      <w:rFonts w:ascii="Symbol" w:hAnsi="Symbol"/>
    </w:rPr>
  </w:style>
  <w:style w:type="character" w:customStyle="1" w:styleId="WW8Num10z0">
    <w:name w:val="WW8Num10z0"/>
    <w:rsid w:val="00373064"/>
    <w:rPr>
      <w:rFonts w:ascii="StarSymbol" w:hAnsi="StarSymbol"/>
    </w:rPr>
  </w:style>
  <w:style w:type="character" w:customStyle="1" w:styleId="WW8Num12z0">
    <w:name w:val="WW8Num12z0"/>
    <w:rsid w:val="00373064"/>
    <w:rPr>
      <w:rFonts w:ascii="Symbol" w:hAnsi="Symbol"/>
    </w:rPr>
  </w:style>
  <w:style w:type="character" w:customStyle="1" w:styleId="WW8Num14z0">
    <w:name w:val="WW8Num14z0"/>
    <w:rsid w:val="00373064"/>
    <w:rPr>
      <w:rFonts w:ascii="Symbol" w:hAnsi="Symbol"/>
    </w:rPr>
  </w:style>
  <w:style w:type="character" w:customStyle="1" w:styleId="WW8Num15z0">
    <w:name w:val="WW8Num15z0"/>
    <w:rsid w:val="00373064"/>
    <w:rPr>
      <w:rFonts w:ascii="Symbol" w:hAnsi="Symbol"/>
    </w:rPr>
  </w:style>
  <w:style w:type="character" w:customStyle="1" w:styleId="WW8Num16z0">
    <w:name w:val="WW8Num16z0"/>
    <w:rsid w:val="00373064"/>
    <w:rPr>
      <w:rFonts w:ascii="Symbol" w:hAnsi="Symbol"/>
    </w:rPr>
  </w:style>
  <w:style w:type="character" w:customStyle="1" w:styleId="WW8Num17z0">
    <w:name w:val="WW8Num17z0"/>
    <w:rsid w:val="00373064"/>
    <w:rPr>
      <w:rFonts w:ascii="Symbol" w:hAnsi="Symbol"/>
    </w:rPr>
  </w:style>
  <w:style w:type="character" w:customStyle="1" w:styleId="WW8Num18z0">
    <w:name w:val="WW8Num18z0"/>
    <w:rsid w:val="00373064"/>
    <w:rPr>
      <w:rFonts w:ascii="StarSymbol" w:hAnsi="StarSymbol" w:cs="StarSymbol"/>
      <w:sz w:val="18"/>
      <w:szCs w:val="18"/>
    </w:rPr>
  </w:style>
  <w:style w:type="character" w:customStyle="1" w:styleId="WW8Num19z0">
    <w:name w:val="WW8Num19z0"/>
    <w:rsid w:val="00373064"/>
    <w:rPr>
      <w:rFonts w:ascii="Symbol" w:hAnsi="Symbol"/>
    </w:rPr>
  </w:style>
  <w:style w:type="character" w:customStyle="1" w:styleId="WW8Num20z0">
    <w:name w:val="WW8Num20z0"/>
    <w:rsid w:val="00373064"/>
    <w:rPr>
      <w:rFonts w:ascii="Symbol" w:hAnsi="Symbol"/>
    </w:rPr>
  </w:style>
  <w:style w:type="character" w:customStyle="1" w:styleId="WW8Num21z0">
    <w:name w:val="WW8Num21z0"/>
    <w:rsid w:val="00373064"/>
    <w:rPr>
      <w:rFonts w:ascii="StarSymbol" w:hAnsi="StarSymbol" w:cs="StarSymbol"/>
      <w:sz w:val="18"/>
      <w:szCs w:val="18"/>
    </w:rPr>
  </w:style>
  <w:style w:type="character" w:customStyle="1" w:styleId="WW8Num22z0">
    <w:name w:val="WW8Num22z0"/>
    <w:rsid w:val="00373064"/>
    <w:rPr>
      <w:rFonts w:ascii="Symbol" w:hAnsi="Symbol"/>
    </w:rPr>
  </w:style>
  <w:style w:type="character" w:customStyle="1" w:styleId="WW8Num24z0">
    <w:name w:val="WW8Num24z0"/>
    <w:rsid w:val="00373064"/>
    <w:rPr>
      <w:rFonts w:ascii="Symbol" w:hAnsi="Symbol"/>
    </w:rPr>
  </w:style>
  <w:style w:type="character" w:customStyle="1" w:styleId="WW8Num25z0">
    <w:name w:val="WW8Num25z0"/>
    <w:rsid w:val="00373064"/>
    <w:rPr>
      <w:rFonts w:ascii="Symbol" w:hAnsi="Symbol"/>
    </w:rPr>
  </w:style>
  <w:style w:type="character" w:customStyle="1" w:styleId="WW8Num26z0">
    <w:name w:val="WW8Num26z0"/>
    <w:rsid w:val="00373064"/>
    <w:rPr>
      <w:rFonts w:ascii="Symbol" w:hAnsi="Symbol"/>
    </w:rPr>
  </w:style>
  <w:style w:type="character" w:customStyle="1" w:styleId="WW8Num27z0">
    <w:name w:val="WW8Num27z0"/>
    <w:rsid w:val="00373064"/>
    <w:rPr>
      <w:rFonts w:ascii="Symbol" w:hAnsi="Symbol"/>
    </w:rPr>
  </w:style>
  <w:style w:type="character" w:customStyle="1" w:styleId="WW8Num28z0">
    <w:name w:val="WW8Num28z0"/>
    <w:rsid w:val="00373064"/>
    <w:rPr>
      <w:rFonts w:ascii="Symbol" w:hAnsi="Symbol"/>
    </w:rPr>
  </w:style>
  <w:style w:type="character" w:customStyle="1" w:styleId="WW8Num29z0">
    <w:name w:val="WW8Num29z0"/>
    <w:rsid w:val="00373064"/>
    <w:rPr>
      <w:rFonts w:ascii="Symbol" w:hAnsi="Symbol"/>
    </w:rPr>
  </w:style>
  <w:style w:type="character" w:customStyle="1" w:styleId="WW8Num30z0">
    <w:name w:val="WW8Num30z0"/>
    <w:rsid w:val="00373064"/>
    <w:rPr>
      <w:rFonts w:ascii="Symbol" w:hAnsi="Symbol"/>
    </w:rPr>
  </w:style>
  <w:style w:type="character" w:customStyle="1" w:styleId="WW8Num31z0">
    <w:name w:val="WW8Num31z0"/>
    <w:rsid w:val="00373064"/>
    <w:rPr>
      <w:rFonts w:ascii="Symbol" w:hAnsi="Symbol"/>
    </w:rPr>
  </w:style>
  <w:style w:type="character" w:customStyle="1" w:styleId="WW8Num32z0">
    <w:name w:val="WW8Num32z0"/>
    <w:rsid w:val="00373064"/>
    <w:rPr>
      <w:rFonts w:ascii="StarSymbol" w:hAnsi="StarSymbol"/>
    </w:rPr>
  </w:style>
  <w:style w:type="character" w:customStyle="1" w:styleId="WW8Num34z0">
    <w:name w:val="WW8Num34z0"/>
    <w:rsid w:val="00373064"/>
    <w:rPr>
      <w:rFonts w:ascii="Symbol" w:hAnsi="Symbol"/>
    </w:rPr>
  </w:style>
  <w:style w:type="character" w:customStyle="1" w:styleId="WW8Num35z0">
    <w:name w:val="WW8Num35z0"/>
    <w:rsid w:val="00373064"/>
    <w:rPr>
      <w:rFonts w:ascii="Symbol" w:hAnsi="Symbol"/>
    </w:rPr>
  </w:style>
  <w:style w:type="character" w:customStyle="1" w:styleId="WW8Num36z0">
    <w:name w:val="WW8Num36z0"/>
    <w:rsid w:val="00373064"/>
    <w:rPr>
      <w:rFonts w:ascii="Symbol" w:hAnsi="Symbol"/>
    </w:rPr>
  </w:style>
  <w:style w:type="character" w:customStyle="1" w:styleId="WW8Num38z0">
    <w:name w:val="WW8Num38z0"/>
    <w:rsid w:val="00373064"/>
    <w:rPr>
      <w:rFonts w:ascii="Symbol" w:hAnsi="Symbol"/>
    </w:rPr>
  </w:style>
  <w:style w:type="character" w:customStyle="1" w:styleId="WW8Num39z0">
    <w:name w:val="WW8Num39z0"/>
    <w:rsid w:val="00373064"/>
    <w:rPr>
      <w:rFonts w:ascii="Symbol" w:hAnsi="Symbol"/>
    </w:rPr>
  </w:style>
  <w:style w:type="character" w:customStyle="1" w:styleId="WW8Num40z0">
    <w:name w:val="WW8Num40z0"/>
    <w:rsid w:val="00373064"/>
    <w:rPr>
      <w:rFonts w:ascii="Symbol" w:hAnsi="Symbol"/>
    </w:rPr>
  </w:style>
  <w:style w:type="character" w:customStyle="1" w:styleId="WW8Num42z0">
    <w:name w:val="WW8Num42z0"/>
    <w:rsid w:val="00373064"/>
    <w:rPr>
      <w:rFonts w:ascii="Symbol" w:hAnsi="Symbol"/>
    </w:rPr>
  </w:style>
  <w:style w:type="character" w:customStyle="1" w:styleId="WW8Num43z0">
    <w:name w:val="WW8Num43z0"/>
    <w:rsid w:val="00373064"/>
    <w:rPr>
      <w:rFonts w:ascii="Symbol" w:hAnsi="Symbol"/>
    </w:rPr>
  </w:style>
  <w:style w:type="character" w:customStyle="1" w:styleId="WW8Num44z0">
    <w:name w:val="WW8Num44z0"/>
    <w:rsid w:val="00373064"/>
    <w:rPr>
      <w:rFonts w:ascii="Symbol" w:hAnsi="Symbol"/>
    </w:rPr>
  </w:style>
  <w:style w:type="character" w:customStyle="1" w:styleId="WW8Num45z0">
    <w:name w:val="WW8Num45z0"/>
    <w:rsid w:val="00373064"/>
    <w:rPr>
      <w:rFonts w:ascii="Symbol" w:hAnsi="Symbol"/>
    </w:rPr>
  </w:style>
  <w:style w:type="character" w:customStyle="1" w:styleId="WW8Num46z0">
    <w:name w:val="WW8Num46z0"/>
    <w:rsid w:val="00373064"/>
    <w:rPr>
      <w:rFonts w:ascii="Symbol" w:hAnsi="Symbol"/>
    </w:rPr>
  </w:style>
  <w:style w:type="character" w:customStyle="1" w:styleId="WW8Num47z0">
    <w:name w:val="WW8Num47z0"/>
    <w:rsid w:val="00373064"/>
    <w:rPr>
      <w:rFonts w:ascii="Symbol" w:hAnsi="Symbol"/>
    </w:rPr>
  </w:style>
  <w:style w:type="character" w:customStyle="1" w:styleId="WW8Num49z0">
    <w:name w:val="WW8Num49z0"/>
    <w:rsid w:val="00373064"/>
    <w:rPr>
      <w:rFonts w:ascii="Symbol" w:hAnsi="Symbol"/>
    </w:rPr>
  </w:style>
  <w:style w:type="character" w:customStyle="1" w:styleId="WW8Num50z0">
    <w:name w:val="WW8Num50z0"/>
    <w:rsid w:val="00373064"/>
    <w:rPr>
      <w:rFonts w:ascii="Symbol" w:hAnsi="Symbol"/>
    </w:rPr>
  </w:style>
  <w:style w:type="character" w:customStyle="1" w:styleId="WW8Num51z0">
    <w:name w:val="WW8Num51z0"/>
    <w:rsid w:val="00373064"/>
    <w:rPr>
      <w:rFonts w:ascii="Symbol" w:hAnsi="Symbol"/>
    </w:rPr>
  </w:style>
  <w:style w:type="character" w:customStyle="1" w:styleId="WW8Num54z0">
    <w:name w:val="WW8Num54z0"/>
    <w:rsid w:val="00373064"/>
    <w:rPr>
      <w:rFonts w:ascii="Symbol" w:hAnsi="Symbol"/>
    </w:rPr>
  </w:style>
  <w:style w:type="character" w:customStyle="1" w:styleId="WW8Num56z0">
    <w:name w:val="WW8Num56z0"/>
    <w:rsid w:val="00373064"/>
    <w:rPr>
      <w:rFonts w:ascii="Symbol" w:hAnsi="Symbol"/>
    </w:rPr>
  </w:style>
  <w:style w:type="character" w:customStyle="1" w:styleId="WW8Num57z0">
    <w:name w:val="WW8Num57z0"/>
    <w:rsid w:val="00373064"/>
    <w:rPr>
      <w:rFonts w:ascii="Symbol" w:hAnsi="Symbol"/>
    </w:rPr>
  </w:style>
  <w:style w:type="character" w:customStyle="1" w:styleId="WW8Num60z0">
    <w:name w:val="WW8Num60z0"/>
    <w:rsid w:val="00373064"/>
    <w:rPr>
      <w:rFonts w:ascii="Symbol" w:hAnsi="Symbol" w:cs="StarSymbol"/>
      <w:sz w:val="18"/>
      <w:szCs w:val="18"/>
    </w:rPr>
  </w:style>
  <w:style w:type="character" w:customStyle="1" w:styleId="WW8Num62z0">
    <w:name w:val="WW8Num62z0"/>
    <w:rsid w:val="00373064"/>
    <w:rPr>
      <w:rFonts w:ascii="Symbol" w:hAnsi="Symbol" w:cs="Symbol"/>
      <w:sz w:val="20"/>
      <w:szCs w:val="20"/>
    </w:rPr>
  </w:style>
  <w:style w:type="character" w:customStyle="1" w:styleId="WW8Num63z0">
    <w:name w:val="WW8Num63z0"/>
    <w:rsid w:val="00373064"/>
    <w:rPr>
      <w:rFonts w:ascii="StarSymbol" w:hAnsi="StarSymbol"/>
    </w:rPr>
  </w:style>
  <w:style w:type="character" w:customStyle="1" w:styleId="WW8Num65z0">
    <w:name w:val="WW8Num65z0"/>
    <w:rsid w:val="00373064"/>
    <w:rPr>
      <w:b/>
    </w:rPr>
  </w:style>
  <w:style w:type="character" w:customStyle="1" w:styleId="WW8Num68z0">
    <w:name w:val="WW8Num68z0"/>
    <w:rsid w:val="00373064"/>
    <w:rPr>
      <w:rFonts w:ascii="Wingdings" w:hAnsi="Wingdings"/>
    </w:rPr>
  </w:style>
  <w:style w:type="character" w:customStyle="1" w:styleId="WW8Num70z0">
    <w:name w:val="WW8Num70z0"/>
    <w:rsid w:val="00373064"/>
    <w:rPr>
      <w:rFonts w:ascii="Wingdings" w:hAnsi="Wingdings"/>
    </w:rPr>
  </w:style>
  <w:style w:type="character" w:customStyle="1" w:styleId="WW8Num72z0">
    <w:name w:val="WW8Num72z0"/>
    <w:rsid w:val="00373064"/>
    <w:rPr>
      <w:rFonts w:ascii="Wingdings" w:hAnsi="Wingdings"/>
    </w:rPr>
  </w:style>
  <w:style w:type="character" w:customStyle="1" w:styleId="WW8Num73z0">
    <w:name w:val="WW8Num73z0"/>
    <w:rsid w:val="00373064"/>
    <w:rPr>
      <w:rFonts w:ascii="Symbol" w:hAnsi="Symbol" w:cs="Times New Roman"/>
    </w:rPr>
  </w:style>
  <w:style w:type="character" w:customStyle="1" w:styleId="WW8Num75z0">
    <w:name w:val="WW8Num75z0"/>
    <w:rsid w:val="00373064"/>
    <w:rPr>
      <w:rFonts w:ascii="Symbol" w:hAnsi="Symbol"/>
    </w:rPr>
  </w:style>
  <w:style w:type="character" w:customStyle="1" w:styleId="WW8Num76z0">
    <w:name w:val="WW8Num76z0"/>
    <w:rsid w:val="00373064"/>
    <w:rPr>
      <w:rFonts w:ascii="Symbol" w:hAnsi="Symbol"/>
    </w:rPr>
  </w:style>
  <w:style w:type="character" w:customStyle="1" w:styleId="WW8Num77z0">
    <w:name w:val="WW8Num77z0"/>
    <w:rsid w:val="00373064"/>
    <w:rPr>
      <w:rFonts w:ascii="StarSymbol" w:hAnsi="StarSymbol"/>
    </w:rPr>
  </w:style>
  <w:style w:type="character" w:customStyle="1" w:styleId="WW8Num78z0">
    <w:name w:val="WW8Num78z0"/>
    <w:rsid w:val="00373064"/>
    <w:rPr>
      <w:rFonts w:ascii="StarSymbol" w:hAnsi="StarSymbol"/>
    </w:rPr>
  </w:style>
  <w:style w:type="character" w:customStyle="1" w:styleId="WW8Num79z0">
    <w:name w:val="WW8Num79z0"/>
    <w:rsid w:val="00373064"/>
    <w:rPr>
      <w:rFonts w:ascii="StarSymbol" w:hAnsi="StarSymbol"/>
    </w:rPr>
  </w:style>
  <w:style w:type="character" w:customStyle="1" w:styleId="WW8Num80z0">
    <w:name w:val="WW8Num80z0"/>
    <w:rsid w:val="00373064"/>
    <w:rPr>
      <w:rFonts w:ascii="StarSymbol" w:hAnsi="StarSymbol"/>
    </w:rPr>
  </w:style>
  <w:style w:type="character" w:customStyle="1" w:styleId="WW8Num81z0">
    <w:name w:val="WW8Num81z0"/>
    <w:rsid w:val="00373064"/>
    <w:rPr>
      <w:rFonts w:ascii="StarSymbol" w:hAnsi="StarSymbol"/>
    </w:rPr>
  </w:style>
  <w:style w:type="character" w:customStyle="1" w:styleId="WW8Num82z0">
    <w:name w:val="WW8Num82z0"/>
    <w:rsid w:val="00373064"/>
    <w:rPr>
      <w:rFonts w:ascii="Symbol" w:hAnsi="Symbol"/>
    </w:rPr>
  </w:style>
  <w:style w:type="character" w:customStyle="1" w:styleId="WW8Num83z0">
    <w:name w:val="WW8Num83z0"/>
    <w:rsid w:val="00373064"/>
    <w:rPr>
      <w:rFonts w:ascii="Symbol" w:hAnsi="Symbol"/>
    </w:rPr>
  </w:style>
  <w:style w:type="character" w:customStyle="1" w:styleId="WW8Num84z0">
    <w:name w:val="WW8Num84z0"/>
    <w:rsid w:val="00373064"/>
    <w:rPr>
      <w:rFonts w:ascii="Symbol" w:hAnsi="Symbol"/>
    </w:rPr>
  </w:style>
  <w:style w:type="character" w:customStyle="1" w:styleId="WW8Num85z0">
    <w:name w:val="WW8Num85z0"/>
    <w:rsid w:val="00373064"/>
    <w:rPr>
      <w:rFonts w:ascii="Symbol" w:hAnsi="Symbol"/>
    </w:rPr>
  </w:style>
  <w:style w:type="character" w:customStyle="1" w:styleId="WW8Num86z0">
    <w:name w:val="WW8Num86z0"/>
    <w:rsid w:val="00373064"/>
    <w:rPr>
      <w:rFonts w:ascii="Symbol" w:hAnsi="Symbol"/>
    </w:rPr>
  </w:style>
  <w:style w:type="character" w:customStyle="1" w:styleId="WW8Num87z0">
    <w:name w:val="WW8Num87z0"/>
    <w:rsid w:val="00373064"/>
    <w:rPr>
      <w:rFonts w:ascii="StarSymbol" w:hAnsi="StarSymbol"/>
    </w:rPr>
  </w:style>
  <w:style w:type="character" w:customStyle="1" w:styleId="WW8Num88z0">
    <w:name w:val="WW8Num88z0"/>
    <w:rsid w:val="00373064"/>
    <w:rPr>
      <w:rFonts w:ascii="Symbol" w:hAnsi="Symbol"/>
    </w:rPr>
  </w:style>
  <w:style w:type="character" w:customStyle="1" w:styleId="WW8Num89z0">
    <w:name w:val="WW8Num89z0"/>
    <w:rsid w:val="00373064"/>
    <w:rPr>
      <w:rFonts w:ascii="StarSymbol" w:hAnsi="StarSymbol"/>
    </w:rPr>
  </w:style>
  <w:style w:type="character" w:customStyle="1" w:styleId="WW8Num90z0">
    <w:name w:val="WW8Num90z0"/>
    <w:rsid w:val="00373064"/>
    <w:rPr>
      <w:rFonts w:ascii="StarSymbol" w:hAnsi="StarSymbol"/>
    </w:rPr>
  </w:style>
  <w:style w:type="character" w:customStyle="1" w:styleId="WW8Num91z0">
    <w:name w:val="WW8Num91z0"/>
    <w:rsid w:val="00373064"/>
    <w:rPr>
      <w:rFonts w:ascii="StarSymbol" w:hAnsi="StarSymbol"/>
    </w:rPr>
  </w:style>
  <w:style w:type="character" w:customStyle="1" w:styleId="WW8Num92z0">
    <w:name w:val="WW8Num92z0"/>
    <w:rsid w:val="00373064"/>
    <w:rPr>
      <w:rFonts w:ascii="StarSymbol" w:hAnsi="StarSymbol"/>
    </w:rPr>
  </w:style>
  <w:style w:type="character" w:customStyle="1" w:styleId="WW8Num93z0">
    <w:name w:val="WW8Num93z0"/>
    <w:rsid w:val="00373064"/>
    <w:rPr>
      <w:rFonts w:ascii="StarSymbol" w:hAnsi="StarSymbol"/>
    </w:rPr>
  </w:style>
  <w:style w:type="character" w:customStyle="1" w:styleId="WW8Num94z0">
    <w:name w:val="WW8Num94z0"/>
    <w:rsid w:val="00373064"/>
    <w:rPr>
      <w:rFonts w:ascii="StarSymbol" w:hAnsi="StarSymbol"/>
    </w:rPr>
  </w:style>
  <w:style w:type="character" w:customStyle="1" w:styleId="WW8Num95z0">
    <w:name w:val="WW8Num95z0"/>
    <w:rsid w:val="00373064"/>
    <w:rPr>
      <w:rFonts w:ascii="StarSymbol" w:hAnsi="StarSymbol"/>
    </w:rPr>
  </w:style>
  <w:style w:type="character" w:customStyle="1" w:styleId="WW8Num96z0">
    <w:name w:val="WW8Num96z0"/>
    <w:rsid w:val="00373064"/>
    <w:rPr>
      <w:rFonts w:ascii="StarSymbol" w:hAnsi="StarSymbol"/>
    </w:rPr>
  </w:style>
  <w:style w:type="character" w:customStyle="1" w:styleId="WW8Num97z0">
    <w:name w:val="WW8Num97z0"/>
    <w:rsid w:val="00373064"/>
    <w:rPr>
      <w:rFonts w:ascii="StarSymbol" w:hAnsi="StarSymbol"/>
    </w:rPr>
  </w:style>
  <w:style w:type="character" w:customStyle="1" w:styleId="WW8Num98z0">
    <w:name w:val="WW8Num98z0"/>
    <w:rsid w:val="00373064"/>
    <w:rPr>
      <w:rFonts w:ascii="Symbol" w:hAnsi="Symbol"/>
    </w:rPr>
  </w:style>
  <w:style w:type="character" w:customStyle="1" w:styleId="WW8Num99z0">
    <w:name w:val="WW8Num99z0"/>
    <w:rsid w:val="00373064"/>
    <w:rPr>
      <w:rFonts w:ascii="StarSymbol" w:hAnsi="StarSymbol"/>
    </w:rPr>
  </w:style>
  <w:style w:type="character" w:customStyle="1" w:styleId="WW8Num100z0">
    <w:name w:val="WW8Num100z0"/>
    <w:rsid w:val="00373064"/>
    <w:rPr>
      <w:rFonts w:ascii="Symbol" w:hAnsi="Symbol"/>
    </w:rPr>
  </w:style>
  <w:style w:type="character" w:customStyle="1" w:styleId="WW8Num101z0">
    <w:name w:val="WW8Num101z0"/>
    <w:rsid w:val="00373064"/>
    <w:rPr>
      <w:rFonts w:ascii="Symbol" w:hAnsi="Symbol"/>
    </w:rPr>
  </w:style>
  <w:style w:type="character" w:customStyle="1" w:styleId="WW8Num102z0">
    <w:name w:val="WW8Num102z0"/>
    <w:rsid w:val="00373064"/>
    <w:rPr>
      <w:rFonts w:ascii="Symbol" w:hAnsi="Symbol"/>
    </w:rPr>
  </w:style>
  <w:style w:type="character" w:customStyle="1" w:styleId="WW8Num103z0">
    <w:name w:val="WW8Num103z0"/>
    <w:rsid w:val="00373064"/>
    <w:rPr>
      <w:rFonts w:ascii="Symbol" w:hAnsi="Symbol"/>
    </w:rPr>
  </w:style>
  <w:style w:type="character" w:customStyle="1" w:styleId="WW8Num104z0">
    <w:name w:val="WW8Num104z0"/>
    <w:rsid w:val="00373064"/>
    <w:rPr>
      <w:rFonts w:ascii="Symbol" w:hAnsi="Symbol"/>
    </w:rPr>
  </w:style>
  <w:style w:type="character" w:customStyle="1" w:styleId="WW8Num105z0">
    <w:name w:val="WW8Num105z0"/>
    <w:rsid w:val="00373064"/>
    <w:rPr>
      <w:rFonts w:ascii="Symbol" w:hAnsi="Symbol" w:cs="StarSymbol"/>
      <w:sz w:val="18"/>
      <w:szCs w:val="18"/>
    </w:rPr>
  </w:style>
  <w:style w:type="character" w:customStyle="1" w:styleId="WW8Num106z0">
    <w:name w:val="WW8Num106z0"/>
    <w:rsid w:val="00373064"/>
    <w:rPr>
      <w:rFonts w:ascii="Symbol" w:hAnsi="Symbol"/>
    </w:rPr>
  </w:style>
  <w:style w:type="character" w:customStyle="1" w:styleId="WW8Num107z0">
    <w:name w:val="WW8Num107z0"/>
    <w:rsid w:val="00373064"/>
    <w:rPr>
      <w:rFonts w:ascii="Symbol" w:hAnsi="Symbol"/>
    </w:rPr>
  </w:style>
  <w:style w:type="character" w:customStyle="1" w:styleId="WW8Num108z0">
    <w:name w:val="WW8Num108z0"/>
    <w:rsid w:val="00373064"/>
    <w:rPr>
      <w:rFonts w:ascii="Symbol" w:hAnsi="Symbol"/>
    </w:rPr>
  </w:style>
  <w:style w:type="character" w:customStyle="1" w:styleId="WW8Num109z0">
    <w:name w:val="WW8Num109z0"/>
    <w:rsid w:val="00373064"/>
    <w:rPr>
      <w:rFonts w:ascii="Symbol" w:hAnsi="Symbol"/>
    </w:rPr>
  </w:style>
  <w:style w:type="character" w:customStyle="1" w:styleId="WW8Num110z0">
    <w:name w:val="WW8Num110z0"/>
    <w:rsid w:val="00373064"/>
    <w:rPr>
      <w:rFonts w:ascii="StarSymbol" w:hAnsi="StarSymbol"/>
    </w:rPr>
  </w:style>
  <w:style w:type="character" w:customStyle="1" w:styleId="WW8Num111z0">
    <w:name w:val="WW8Num111z0"/>
    <w:rsid w:val="00373064"/>
    <w:rPr>
      <w:rFonts w:ascii="StarSymbol" w:hAnsi="StarSymbol"/>
    </w:rPr>
  </w:style>
  <w:style w:type="character" w:customStyle="1" w:styleId="WW8Num112z0">
    <w:name w:val="WW8Num112z0"/>
    <w:rsid w:val="00373064"/>
    <w:rPr>
      <w:rFonts w:ascii="Symbol" w:hAnsi="Symbol"/>
    </w:rPr>
  </w:style>
  <w:style w:type="character" w:customStyle="1" w:styleId="WW8Num113z0">
    <w:name w:val="WW8Num113z0"/>
    <w:rsid w:val="00373064"/>
    <w:rPr>
      <w:rFonts w:ascii="Symbol" w:hAnsi="Symbol"/>
    </w:rPr>
  </w:style>
  <w:style w:type="character" w:customStyle="1" w:styleId="WW8Num114z0">
    <w:name w:val="WW8Num114z0"/>
    <w:rsid w:val="00373064"/>
    <w:rPr>
      <w:rFonts w:ascii="Symbol" w:hAnsi="Symbol"/>
    </w:rPr>
  </w:style>
  <w:style w:type="character" w:customStyle="1" w:styleId="WW8Num115z0">
    <w:name w:val="WW8Num115z0"/>
    <w:rsid w:val="00373064"/>
    <w:rPr>
      <w:rFonts w:ascii="Symbol" w:hAnsi="Symbol"/>
    </w:rPr>
  </w:style>
  <w:style w:type="character" w:customStyle="1" w:styleId="WW8Num116z0">
    <w:name w:val="WW8Num116z0"/>
    <w:rsid w:val="00373064"/>
    <w:rPr>
      <w:rFonts w:ascii="Symbol" w:hAnsi="Symbol"/>
    </w:rPr>
  </w:style>
  <w:style w:type="character" w:customStyle="1" w:styleId="WW8Num117z0">
    <w:name w:val="WW8Num117z0"/>
    <w:rsid w:val="00373064"/>
    <w:rPr>
      <w:rFonts w:ascii="Symbol" w:hAnsi="Symbol"/>
    </w:rPr>
  </w:style>
  <w:style w:type="character" w:customStyle="1" w:styleId="WW8Num118z0">
    <w:name w:val="WW8Num118z0"/>
    <w:rsid w:val="00373064"/>
    <w:rPr>
      <w:rFonts w:ascii="Symbol" w:hAnsi="Symbol"/>
    </w:rPr>
  </w:style>
  <w:style w:type="character" w:customStyle="1" w:styleId="WW8Num119z0">
    <w:name w:val="WW8Num119z0"/>
    <w:rsid w:val="00373064"/>
    <w:rPr>
      <w:rFonts w:ascii="Symbol" w:hAnsi="Symbol" w:cs="Times New Roman"/>
    </w:rPr>
  </w:style>
  <w:style w:type="character" w:customStyle="1" w:styleId="WW8Num120z0">
    <w:name w:val="WW8Num120z0"/>
    <w:rsid w:val="00373064"/>
    <w:rPr>
      <w:rFonts w:ascii="Symbol" w:hAnsi="Symbol" w:cs="Times New Roman"/>
    </w:rPr>
  </w:style>
  <w:style w:type="character" w:customStyle="1" w:styleId="WW8Num121z0">
    <w:name w:val="WW8Num121z0"/>
    <w:rsid w:val="00373064"/>
    <w:rPr>
      <w:rFonts w:ascii="Symbol" w:hAnsi="Symbol" w:cs="Times New Roman"/>
    </w:rPr>
  </w:style>
  <w:style w:type="character" w:customStyle="1" w:styleId="WW8Num122z0">
    <w:name w:val="WW8Num122z0"/>
    <w:rsid w:val="00373064"/>
    <w:rPr>
      <w:rFonts w:ascii="Symbol" w:hAnsi="Symbol" w:cs="Times New Roman"/>
    </w:rPr>
  </w:style>
  <w:style w:type="character" w:customStyle="1" w:styleId="WW8Num123z0">
    <w:name w:val="WW8Num123z0"/>
    <w:rsid w:val="00373064"/>
    <w:rPr>
      <w:rFonts w:ascii="Symbol" w:hAnsi="Symbol" w:cs="Times New Roman"/>
    </w:rPr>
  </w:style>
  <w:style w:type="character" w:customStyle="1" w:styleId="WW8Num124z0">
    <w:name w:val="WW8Num124z0"/>
    <w:rsid w:val="00373064"/>
    <w:rPr>
      <w:rFonts w:ascii="Symbol" w:hAnsi="Symbol" w:cs="Times New Roman"/>
    </w:rPr>
  </w:style>
  <w:style w:type="character" w:customStyle="1" w:styleId="WW8Num125z0">
    <w:name w:val="WW8Num125z0"/>
    <w:rsid w:val="00373064"/>
    <w:rPr>
      <w:rFonts w:ascii="Symbol" w:hAnsi="Symbol" w:cs="Times New Roman"/>
    </w:rPr>
  </w:style>
  <w:style w:type="character" w:customStyle="1" w:styleId="WW8Num126z0">
    <w:name w:val="WW8Num126z0"/>
    <w:rsid w:val="00373064"/>
    <w:rPr>
      <w:rFonts w:ascii="Symbol" w:hAnsi="Symbol" w:cs="Times New Roman"/>
    </w:rPr>
  </w:style>
  <w:style w:type="character" w:customStyle="1" w:styleId="WW8Num127z0">
    <w:name w:val="WW8Num127z0"/>
    <w:rsid w:val="00373064"/>
    <w:rPr>
      <w:rFonts w:ascii="Symbol" w:hAnsi="Symbol" w:cs="Times New Roman"/>
    </w:rPr>
  </w:style>
  <w:style w:type="character" w:customStyle="1" w:styleId="WW8Num128z0">
    <w:name w:val="WW8Num128z0"/>
    <w:rsid w:val="00373064"/>
    <w:rPr>
      <w:rFonts w:ascii="Symbol" w:hAnsi="Symbol" w:cs="Times New Roman"/>
    </w:rPr>
  </w:style>
  <w:style w:type="character" w:customStyle="1" w:styleId="WW8Num129z0">
    <w:name w:val="WW8Num129z0"/>
    <w:rsid w:val="00373064"/>
    <w:rPr>
      <w:rFonts w:ascii="Symbol" w:hAnsi="Symbol" w:cs="Times New Roman"/>
    </w:rPr>
  </w:style>
  <w:style w:type="character" w:customStyle="1" w:styleId="WW8Num130z0">
    <w:name w:val="WW8Num130z0"/>
    <w:rsid w:val="00373064"/>
    <w:rPr>
      <w:rFonts w:ascii="Symbol" w:hAnsi="Symbol" w:cs="Times New Roman"/>
    </w:rPr>
  </w:style>
  <w:style w:type="character" w:customStyle="1" w:styleId="WW8Num131z0">
    <w:name w:val="WW8Num131z0"/>
    <w:rsid w:val="00373064"/>
    <w:rPr>
      <w:rFonts w:ascii="Symbol" w:hAnsi="Symbol"/>
      <w:color w:val="000000"/>
    </w:rPr>
  </w:style>
  <w:style w:type="character" w:customStyle="1" w:styleId="WW8Num131z1">
    <w:name w:val="WW8Num131z1"/>
    <w:rsid w:val="00373064"/>
    <w:rPr>
      <w:rFonts w:ascii="Courier New" w:hAnsi="Courier New"/>
    </w:rPr>
  </w:style>
  <w:style w:type="character" w:customStyle="1" w:styleId="WW8Num131z2">
    <w:name w:val="WW8Num131z2"/>
    <w:rsid w:val="00373064"/>
    <w:rPr>
      <w:rFonts w:ascii="Wingdings" w:hAnsi="Wingdings"/>
    </w:rPr>
  </w:style>
  <w:style w:type="character" w:customStyle="1" w:styleId="WW8Num131z3">
    <w:name w:val="WW8Num131z3"/>
    <w:rsid w:val="00373064"/>
    <w:rPr>
      <w:rFonts w:ascii="Symbol" w:hAnsi="Symbol"/>
    </w:rPr>
  </w:style>
  <w:style w:type="character" w:customStyle="1" w:styleId="WW8Num132z0">
    <w:name w:val="WW8Num132z0"/>
    <w:rsid w:val="00373064"/>
    <w:rPr>
      <w:rFonts w:ascii="Symbol" w:hAnsi="Symbol"/>
      <w:color w:val="000000"/>
    </w:rPr>
  </w:style>
  <w:style w:type="character" w:customStyle="1" w:styleId="WW8Num132z1">
    <w:name w:val="WW8Num132z1"/>
    <w:rsid w:val="00373064"/>
    <w:rPr>
      <w:rFonts w:ascii="Courier New" w:hAnsi="Courier New"/>
    </w:rPr>
  </w:style>
  <w:style w:type="character" w:customStyle="1" w:styleId="WW8Num132z2">
    <w:name w:val="WW8Num132z2"/>
    <w:rsid w:val="00373064"/>
    <w:rPr>
      <w:rFonts w:ascii="Wingdings" w:hAnsi="Wingdings"/>
    </w:rPr>
  </w:style>
  <w:style w:type="character" w:customStyle="1" w:styleId="WW8Num132z3">
    <w:name w:val="WW8Num132z3"/>
    <w:rsid w:val="00373064"/>
    <w:rPr>
      <w:rFonts w:ascii="Symbol" w:hAnsi="Symbol"/>
    </w:rPr>
  </w:style>
  <w:style w:type="character" w:customStyle="1" w:styleId="WW8Num133z0">
    <w:name w:val="WW8Num133z0"/>
    <w:rsid w:val="00373064"/>
    <w:rPr>
      <w:rFonts w:ascii="Symbol" w:hAnsi="Symbol"/>
      <w:color w:val="000000"/>
    </w:rPr>
  </w:style>
  <w:style w:type="character" w:customStyle="1" w:styleId="WW8Num133z1">
    <w:name w:val="WW8Num133z1"/>
    <w:rsid w:val="00373064"/>
    <w:rPr>
      <w:rFonts w:ascii="Courier New" w:hAnsi="Courier New"/>
    </w:rPr>
  </w:style>
  <w:style w:type="character" w:customStyle="1" w:styleId="WW8Num133z2">
    <w:name w:val="WW8Num133z2"/>
    <w:rsid w:val="00373064"/>
    <w:rPr>
      <w:rFonts w:ascii="Wingdings" w:hAnsi="Wingdings"/>
    </w:rPr>
  </w:style>
  <w:style w:type="character" w:customStyle="1" w:styleId="WW8Num133z3">
    <w:name w:val="WW8Num133z3"/>
    <w:rsid w:val="00373064"/>
    <w:rPr>
      <w:rFonts w:ascii="Symbol" w:hAnsi="Symbol"/>
    </w:rPr>
  </w:style>
  <w:style w:type="character" w:customStyle="1" w:styleId="WW8Num134z0">
    <w:name w:val="WW8Num134z0"/>
    <w:rsid w:val="00373064"/>
    <w:rPr>
      <w:rFonts w:ascii="Symbol" w:hAnsi="Symbol"/>
      <w:color w:val="000000"/>
    </w:rPr>
  </w:style>
  <w:style w:type="character" w:customStyle="1" w:styleId="WW8Num134z1">
    <w:name w:val="WW8Num134z1"/>
    <w:rsid w:val="00373064"/>
    <w:rPr>
      <w:rFonts w:ascii="Courier New" w:hAnsi="Courier New"/>
    </w:rPr>
  </w:style>
  <w:style w:type="character" w:customStyle="1" w:styleId="WW8Num134z2">
    <w:name w:val="WW8Num134z2"/>
    <w:rsid w:val="00373064"/>
    <w:rPr>
      <w:rFonts w:ascii="Wingdings" w:hAnsi="Wingdings"/>
    </w:rPr>
  </w:style>
  <w:style w:type="character" w:customStyle="1" w:styleId="WW8Num134z3">
    <w:name w:val="WW8Num134z3"/>
    <w:rsid w:val="00373064"/>
    <w:rPr>
      <w:rFonts w:ascii="Symbol" w:hAnsi="Symbol"/>
    </w:rPr>
  </w:style>
  <w:style w:type="character" w:customStyle="1" w:styleId="WW8Num135z0">
    <w:name w:val="WW8Num135z0"/>
    <w:rsid w:val="00373064"/>
    <w:rPr>
      <w:rFonts w:ascii="Symbol" w:hAnsi="Symbol"/>
      <w:color w:val="000000"/>
    </w:rPr>
  </w:style>
  <w:style w:type="character" w:customStyle="1" w:styleId="WW8Num135z1">
    <w:name w:val="WW8Num135z1"/>
    <w:rsid w:val="00373064"/>
    <w:rPr>
      <w:rFonts w:ascii="Courier New" w:hAnsi="Courier New"/>
    </w:rPr>
  </w:style>
  <w:style w:type="character" w:customStyle="1" w:styleId="WW8Num135z2">
    <w:name w:val="WW8Num135z2"/>
    <w:rsid w:val="00373064"/>
    <w:rPr>
      <w:rFonts w:ascii="Wingdings" w:hAnsi="Wingdings"/>
    </w:rPr>
  </w:style>
  <w:style w:type="character" w:customStyle="1" w:styleId="WW8Num135z3">
    <w:name w:val="WW8Num135z3"/>
    <w:rsid w:val="00373064"/>
    <w:rPr>
      <w:rFonts w:ascii="Symbol" w:hAnsi="Symbol"/>
    </w:rPr>
  </w:style>
  <w:style w:type="character" w:customStyle="1" w:styleId="WW8Num136z0">
    <w:name w:val="WW8Num136z0"/>
    <w:rsid w:val="00373064"/>
    <w:rPr>
      <w:rFonts w:ascii="Symbol" w:hAnsi="Symbol"/>
      <w:color w:val="000000"/>
    </w:rPr>
  </w:style>
  <w:style w:type="character" w:customStyle="1" w:styleId="WW8Num136z1">
    <w:name w:val="WW8Num136z1"/>
    <w:rsid w:val="00373064"/>
    <w:rPr>
      <w:rFonts w:ascii="Courier New" w:hAnsi="Courier New"/>
    </w:rPr>
  </w:style>
  <w:style w:type="character" w:customStyle="1" w:styleId="WW8Num136z2">
    <w:name w:val="WW8Num136z2"/>
    <w:rsid w:val="00373064"/>
    <w:rPr>
      <w:rFonts w:ascii="Wingdings" w:hAnsi="Wingdings"/>
    </w:rPr>
  </w:style>
  <w:style w:type="character" w:customStyle="1" w:styleId="WW8Num136z3">
    <w:name w:val="WW8Num136z3"/>
    <w:rsid w:val="00373064"/>
    <w:rPr>
      <w:rFonts w:ascii="Symbol" w:hAnsi="Symbol"/>
    </w:rPr>
  </w:style>
  <w:style w:type="character" w:customStyle="1" w:styleId="WW8Num137z0">
    <w:name w:val="WW8Num137z0"/>
    <w:rsid w:val="00373064"/>
    <w:rPr>
      <w:rFonts w:ascii="Symbol" w:hAnsi="Symbol"/>
      <w:color w:val="000000"/>
    </w:rPr>
  </w:style>
  <w:style w:type="character" w:customStyle="1" w:styleId="WW8Num137z1">
    <w:name w:val="WW8Num137z1"/>
    <w:rsid w:val="00373064"/>
    <w:rPr>
      <w:rFonts w:ascii="Courier New" w:hAnsi="Courier New"/>
    </w:rPr>
  </w:style>
  <w:style w:type="character" w:customStyle="1" w:styleId="WW8Num137z2">
    <w:name w:val="WW8Num137z2"/>
    <w:rsid w:val="00373064"/>
    <w:rPr>
      <w:rFonts w:ascii="Wingdings" w:hAnsi="Wingdings"/>
    </w:rPr>
  </w:style>
  <w:style w:type="character" w:customStyle="1" w:styleId="WW8Num137z3">
    <w:name w:val="WW8Num137z3"/>
    <w:rsid w:val="00373064"/>
    <w:rPr>
      <w:rFonts w:ascii="Symbol" w:hAnsi="Symbol"/>
    </w:rPr>
  </w:style>
  <w:style w:type="character" w:customStyle="1" w:styleId="WW8Num138z0">
    <w:name w:val="WW8Num138z0"/>
    <w:rsid w:val="00373064"/>
    <w:rPr>
      <w:rFonts w:ascii="Symbol" w:hAnsi="Symbol"/>
      <w:color w:val="000000"/>
    </w:rPr>
  </w:style>
  <w:style w:type="character" w:customStyle="1" w:styleId="WW8Num138z1">
    <w:name w:val="WW8Num138z1"/>
    <w:rsid w:val="00373064"/>
    <w:rPr>
      <w:rFonts w:ascii="Courier New" w:hAnsi="Courier New"/>
    </w:rPr>
  </w:style>
  <w:style w:type="character" w:customStyle="1" w:styleId="WW8Num138z2">
    <w:name w:val="WW8Num138z2"/>
    <w:rsid w:val="00373064"/>
    <w:rPr>
      <w:rFonts w:ascii="Wingdings" w:hAnsi="Wingdings"/>
    </w:rPr>
  </w:style>
  <w:style w:type="character" w:customStyle="1" w:styleId="WW8Num138z3">
    <w:name w:val="WW8Num138z3"/>
    <w:rsid w:val="00373064"/>
    <w:rPr>
      <w:rFonts w:ascii="Symbol" w:hAnsi="Symbol"/>
    </w:rPr>
  </w:style>
  <w:style w:type="character" w:customStyle="1" w:styleId="WW8Num139z0">
    <w:name w:val="WW8Num139z0"/>
    <w:rsid w:val="00373064"/>
    <w:rPr>
      <w:rFonts w:ascii="Symbol" w:hAnsi="Symbol"/>
      <w:color w:val="000000"/>
    </w:rPr>
  </w:style>
  <w:style w:type="character" w:customStyle="1" w:styleId="WW8Num139z1">
    <w:name w:val="WW8Num139z1"/>
    <w:rsid w:val="00373064"/>
    <w:rPr>
      <w:rFonts w:ascii="Courier New" w:hAnsi="Courier New"/>
    </w:rPr>
  </w:style>
  <w:style w:type="character" w:customStyle="1" w:styleId="WW8Num139z2">
    <w:name w:val="WW8Num139z2"/>
    <w:rsid w:val="00373064"/>
    <w:rPr>
      <w:rFonts w:ascii="Wingdings" w:hAnsi="Wingdings"/>
    </w:rPr>
  </w:style>
  <w:style w:type="character" w:customStyle="1" w:styleId="WW8Num139z3">
    <w:name w:val="WW8Num139z3"/>
    <w:rsid w:val="00373064"/>
    <w:rPr>
      <w:rFonts w:ascii="Symbol" w:hAnsi="Symbol"/>
    </w:rPr>
  </w:style>
  <w:style w:type="character" w:customStyle="1" w:styleId="WW8Num140z0">
    <w:name w:val="WW8Num140z0"/>
    <w:rsid w:val="00373064"/>
    <w:rPr>
      <w:rFonts w:ascii="Symbol" w:hAnsi="Symbol"/>
      <w:color w:val="000000"/>
    </w:rPr>
  </w:style>
  <w:style w:type="character" w:customStyle="1" w:styleId="WW8Num140z1">
    <w:name w:val="WW8Num140z1"/>
    <w:rsid w:val="00373064"/>
    <w:rPr>
      <w:rFonts w:ascii="Courier New" w:hAnsi="Courier New"/>
    </w:rPr>
  </w:style>
  <w:style w:type="character" w:customStyle="1" w:styleId="WW8Num140z2">
    <w:name w:val="WW8Num140z2"/>
    <w:rsid w:val="00373064"/>
    <w:rPr>
      <w:rFonts w:ascii="Wingdings" w:hAnsi="Wingdings"/>
    </w:rPr>
  </w:style>
  <w:style w:type="character" w:customStyle="1" w:styleId="WW8Num140z3">
    <w:name w:val="WW8Num140z3"/>
    <w:rsid w:val="00373064"/>
    <w:rPr>
      <w:rFonts w:ascii="Symbol" w:hAnsi="Symbol"/>
    </w:rPr>
  </w:style>
  <w:style w:type="character" w:customStyle="1" w:styleId="WW8Num141z0">
    <w:name w:val="WW8Num141z0"/>
    <w:rsid w:val="00373064"/>
    <w:rPr>
      <w:rFonts w:ascii="Symbol" w:hAnsi="Symbol"/>
      <w:color w:val="000000"/>
    </w:rPr>
  </w:style>
  <w:style w:type="character" w:customStyle="1" w:styleId="WW8Num141z1">
    <w:name w:val="WW8Num141z1"/>
    <w:rsid w:val="00373064"/>
    <w:rPr>
      <w:rFonts w:ascii="Courier New" w:hAnsi="Courier New"/>
    </w:rPr>
  </w:style>
  <w:style w:type="character" w:customStyle="1" w:styleId="WW8Num141z2">
    <w:name w:val="WW8Num141z2"/>
    <w:rsid w:val="00373064"/>
    <w:rPr>
      <w:rFonts w:ascii="Wingdings" w:hAnsi="Wingdings"/>
    </w:rPr>
  </w:style>
  <w:style w:type="character" w:customStyle="1" w:styleId="WW8Num141z3">
    <w:name w:val="WW8Num141z3"/>
    <w:rsid w:val="00373064"/>
    <w:rPr>
      <w:rFonts w:ascii="Symbol" w:hAnsi="Symbol"/>
    </w:rPr>
  </w:style>
  <w:style w:type="character" w:customStyle="1" w:styleId="WW8Num142z0">
    <w:name w:val="WW8Num142z0"/>
    <w:rsid w:val="00373064"/>
    <w:rPr>
      <w:rFonts w:ascii="Symbol" w:hAnsi="Symbol"/>
      <w:color w:val="000000"/>
    </w:rPr>
  </w:style>
  <w:style w:type="character" w:customStyle="1" w:styleId="WW8Num142z1">
    <w:name w:val="WW8Num142z1"/>
    <w:rsid w:val="00373064"/>
    <w:rPr>
      <w:rFonts w:ascii="Courier New" w:hAnsi="Courier New"/>
    </w:rPr>
  </w:style>
  <w:style w:type="character" w:customStyle="1" w:styleId="WW8Num142z2">
    <w:name w:val="WW8Num142z2"/>
    <w:rsid w:val="00373064"/>
    <w:rPr>
      <w:rFonts w:ascii="Wingdings" w:hAnsi="Wingdings"/>
    </w:rPr>
  </w:style>
  <w:style w:type="character" w:customStyle="1" w:styleId="WW8Num142z3">
    <w:name w:val="WW8Num142z3"/>
    <w:rsid w:val="00373064"/>
    <w:rPr>
      <w:rFonts w:ascii="Symbol" w:hAnsi="Symbol"/>
    </w:rPr>
  </w:style>
  <w:style w:type="character" w:customStyle="1" w:styleId="WW8Num143z0">
    <w:name w:val="WW8Num143z0"/>
    <w:rsid w:val="00373064"/>
    <w:rPr>
      <w:rFonts w:ascii="Symbol" w:hAnsi="Symbol"/>
      <w:color w:val="000000"/>
    </w:rPr>
  </w:style>
  <w:style w:type="character" w:customStyle="1" w:styleId="WW8Num143z1">
    <w:name w:val="WW8Num143z1"/>
    <w:rsid w:val="00373064"/>
    <w:rPr>
      <w:rFonts w:ascii="Courier New" w:hAnsi="Courier New"/>
    </w:rPr>
  </w:style>
  <w:style w:type="character" w:customStyle="1" w:styleId="WW8Num143z2">
    <w:name w:val="WW8Num143z2"/>
    <w:rsid w:val="00373064"/>
    <w:rPr>
      <w:rFonts w:ascii="Wingdings" w:hAnsi="Wingdings"/>
    </w:rPr>
  </w:style>
  <w:style w:type="character" w:customStyle="1" w:styleId="WW8Num143z3">
    <w:name w:val="WW8Num143z3"/>
    <w:rsid w:val="00373064"/>
    <w:rPr>
      <w:rFonts w:ascii="Symbol" w:hAnsi="Symbol"/>
    </w:rPr>
  </w:style>
  <w:style w:type="character" w:customStyle="1" w:styleId="WW8Num144z0">
    <w:name w:val="WW8Num144z0"/>
    <w:rsid w:val="00373064"/>
    <w:rPr>
      <w:rFonts w:ascii="Symbol" w:hAnsi="Symbol"/>
      <w:color w:val="000000"/>
    </w:rPr>
  </w:style>
  <w:style w:type="character" w:customStyle="1" w:styleId="WW8Num144z1">
    <w:name w:val="WW8Num144z1"/>
    <w:rsid w:val="00373064"/>
    <w:rPr>
      <w:rFonts w:ascii="Courier New" w:hAnsi="Courier New"/>
    </w:rPr>
  </w:style>
  <w:style w:type="character" w:customStyle="1" w:styleId="WW8Num144z2">
    <w:name w:val="WW8Num144z2"/>
    <w:rsid w:val="00373064"/>
    <w:rPr>
      <w:rFonts w:ascii="Wingdings" w:hAnsi="Wingdings"/>
    </w:rPr>
  </w:style>
  <w:style w:type="character" w:customStyle="1" w:styleId="WW8Num144z3">
    <w:name w:val="WW8Num144z3"/>
    <w:rsid w:val="00373064"/>
    <w:rPr>
      <w:rFonts w:ascii="Symbol" w:hAnsi="Symbol"/>
    </w:rPr>
  </w:style>
  <w:style w:type="character" w:customStyle="1" w:styleId="WW8Num145z0">
    <w:name w:val="WW8Num145z0"/>
    <w:rsid w:val="00373064"/>
    <w:rPr>
      <w:rFonts w:ascii="Symbol" w:hAnsi="Symbol"/>
      <w:color w:val="000000"/>
    </w:rPr>
  </w:style>
  <w:style w:type="character" w:customStyle="1" w:styleId="WW8Num145z1">
    <w:name w:val="WW8Num145z1"/>
    <w:rsid w:val="00373064"/>
    <w:rPr>
      <w:rFonts w:ascii="Courier New" w:hAnsi="Courier New"/>
    </w:rPr>
  </w:style>
  <w:style w:type="character" w:customStyle="1" w:styleId="WW8Num145z2">
    <w:name w:val="WW8Num145z2"/>
    <w:rsid w:val="00373064"/>
    <w:rPr>
      <w:rFonts w:ascii="Wingdings" w:hAnsi="Wingdings"/>
    </w:rPr>
  </w:style>
  <w:style w:type="character" w:customStyle="1" w:styleId="WW8Num145z3">
    <w:name w:val="WW8Num145z3"/>
    <w:rsid w:val="00373064"/>
    <w:rPr>
      <w:rFonts w:ascii="Symbol" w:hAnsi="Symbol"/>
    </w:rPr>
  </w:style>
  <w:style w:type="character" w:customStyle="1" w:styleId="WW8Num146z0">
    <w:name w:val="WW8Num146z0"/>
    <w:rsid w:val="00373064"/>
    <w:rPr>
      <w:rFonts w:ascii="Symbol" w:hAnsi="Symbol"/>
      <w:color w:val="000000"/>
    </w:rPr>
  </w:style>
  <w:style w:type="character" w:customStyle="1" w:styleId="WW8Num146z1">
    <w:name w:val="WW8Num146z1"/>
    <w:rsid w:val="00373064"/>
    <w:rPr>
      <w:rFonts w:ascii="Courier New" w:hAnsi="Courier New"/>
    </w:rPr>
  </w:style>
  <w:style w:type="character" w:customStyle="1" w:styleId="WW8Num146z2">
    <w:name w:val="WW8Num146z2"/>
    <w:rsid w:val="00373064"/>
    <w:rPr>
      <w:rFonts w:ascii="Wingdings" w:hAnsi="Wingdings"/>
    </w:rPr>
  </w:style>
  <w:style w:type="character" w:customStyle="1" w:styleId="WW8Num146z3">
    <w:name w:val="WW8Num146z3"/>
    <w:rsid w:val="00373064"/>
    <w:rPr>
      <w:rFonts w:ascii="Symbol" w:hAnsi="Symbol"/>
    </w:rPr>
  </w:style>
  <w:style w:type="character" w:customStyle="1" w:styleId="WW8Num147z0">
    <w:name w:val="WW8Num147z0"/>
    <w:rsid w:val="00373064"/>
    <w:rPr>
      <w:rFonts w:ascii="Symbol" w:hAnsi="Symbol"/>
      <w:color w:val="000000"/>
    </w:rPr>
  </w:style>
  <w:style w:type="character" w:customStyle="1" w:styleId="WW8Num147z1">
    <w:name w:val="WW8Num147z1"/>
    <w:rsid w:val="00373064"/>
    <w:rPr>
      <w:rFonts w:ascii="Courier New" w:hAnsi="Courier New"/>
    </w:rPr>
  </w:style>
  <w:style w:type="character" w:customStyle="1" w:styleId="WW8Num147z2">
    <w:name w:val="WW8Num147z2"/>
    <w:rsid w:val="00373064"/>
    <w:rPr>
      <w:rFonts w:ascii="Wingdings" w:hAnsi="Wingdings"/>
    </w:rPr>
  </w:style>
  <w:style w:type="character" w:customStyle="1" w:styleId="WW8Num147z3">
    <w:name w:val="WW8Num147z3"/>
    <w:rsid w:val="00373064"/>
    <w:rPr>
      <w:rFonts w:ascii="Symbol" w:hAnsi="Symbol"/>
    </w:rPr>
  </w:style>
  <w:style w:type="character" w:customStyle="1" w:styleId="WW8Num148z0">
    <w:name w:val="WW8Num148z0"/>
    <w:rsid w:val="00373064"/>
    <w:rPr>
      <w:rFonts w:ascii="Symbol" w:hAnsi="Symbol"/>
      <w:color w:val="000000"/>
    </w:rPr>
  </w:style>
  <w:style w:type="character" w:customStyle="1" w:styleId="WW8Num148z1">
    <w:name w:val="WW8Num148z1"/>
    <w:rsid w:val="00373064"/>
    <w:rPr>
      <w:rFonts w:ascii="Courier New" w:hAnsi="Courier New"/>
    </w:rPr>
  </w:style>
  <w:style w:type="character" w:customStyle="1" w:styleId="WW8Num148z2">
    <w:name w:val="WW8Num148z2"/>
    <w:rsid w:val="00373064"/>
    <w:rPr>
      <w:rFonts w:ascii="Wingdings" w:hAnsi="Wingdings"/>
    </w:rPr>
  </w:style>
  <w:style w:type="character" w:customStyle="1" w:styleId="WW8Num148z3">
    <w:name w:val="WW8Num148z3"/>
    <w:rsid w:val="00373064"/>
    <w:rPr>
      <w:rFonts w:ascii="Symbol" w:hAnsi="Symbol"/>
    </w:rPr>
  </w:style>
  <w:style w:type="character" w:customStyle="1" w:styleId="WW8Num149z0">
    <w:name w:val="WW8Num149z0"/>
    <w:rsid w:val="00373064"/>
    <w:rPr>
      <w:rFonts w:ascii="Symbol" w:hAnsi="Symbol"/>
      <w:color w:val="000000"/>
    </w:rPr>
  </w:style>
  <w:style w:type="character" w:customStyle="1" w:styleId="WW8Num149z1">
    <w:name w:val="WW8Num149z1"/>
    <w:rsid w:val="00373064"/>
    <w:rPr>
      <w:rFonts w:ascii="Courier New" w:hAnsi="Courier New"/>
    </w:rPr>
  </w:style>
  <w:style w:type="character" w:customStyle="1" w:styleId="WW8Num149z2">
    <w:name w:val="WW8Num149z2"/>
    <w:rsid w:val="00373064"/>
    <w:rPr>
      <w:rFonts w:ascii="Wingdings" w:hAnsi="Wingdings"/>
    </w:rPr>
  </w:style>
  <w:style w:type="character" w:customStyle="1" w:styleId="WW8Num149z3">
    <w:name w:val="WW8Num149z3"/>
    <w:rsid w:val="00373064"/>
    <w:rPr>
      <w:rFonts w:ascii="Symbol" w:hAnsi="Symbol"/>
    </w:rPr>
  </w:style>
  <w:style w:type="character" w:customStyle="1" w:styleId="WW8Num150z0">
    <w:name w:val="WW8Num150z0"/>
    <w:rsid w:val="00373064"/>
    <w:rPr>
      <w:rFonts w:ascii="Symbol" w:hAnsi="Symbol"/>
      <w:color w:val="000000"/>
    </w:rPr>
  </w:style>
  <w:style w:type="character" w:customStyle="1" w:styleId="WW8Num150z1">
    <w:name w:val="WW8Num150z1"/>
    <w:rsid w:val="00373064"/>
    <w:rPr>
      <w:rFonts w:ascii="Courier New" w:hAnsi="Courier New"/>
    </w:rPr>
  </w:style>
  <w:style w:type="character" w:customStyle="1" w:styleId="WW8Num150z2">
    <w:name w:val="WW8Num150z2"/>
    <w:rsid w:val="00373064"/>
    <w:rPr>
      <w:rFonts w:ascii="Wingdings" w:hAnsi="Wingdings"/>
    </w:rPr>
  </w:style>
  <w:style w:type="character" w:customStyle="1" w:styleId="WW8Num150z3">
    <w:name w:val="WW8Num150z3"/>
    <w:rsid w:val="00373064"/>
    <w:rPr>
      <w:rFonts w:ascii="Symbol" w:hAnsi="Symbol"/>
    </w:rPr>
  </w:style>
  <w:style w:type="character" w:customStyle="1" w:styleId="WW8Num151z0">
    <w:name w:val="WW8Num151z0"/>
    <w:rsid w:val="00373064"/>
    <w:rPr>
      <w:rFonts w:ascii="Symbol" w:hAnsi="Symbol"/>
      <w:color w:val="000000"/>
    </w:rPr>
  </w:style>
  <w:style w:type="character" w:customStyle="1" w:styleId="WW8Num151z1">
    <w:name w:val="WW8Num151z1"/>
    <w:rsid w:val="00373064"/>
    <w:rPr>
      <w:rFonts w:ascii="Courier New" w:hAnsi="Courier New"/>
    </w:rPr>
  </w:style>
  <w:style w:type="character" w:customStyle="1" w:styleId="WW8Num151z2">
    <w:name w:val="WW8Num151z2"/>
    <w:rsid w:val="00373064"/>
    <w:rPr>
      <w:rFonts w:ascii="Wingdings" w:hAnsi="Wingdings"/>
    </w:rPr>
  </w:style>
  <w:style w:type="character" w:customStyle="1" w:styleId="WW8Num151z3">
    <w:name w:val="WW8Num151z3"/>
    <w:rsid w:val="00373064"/>
    <w:rPr>
      <w:rFonts w:ascii="Symbol" w:hAnsi="Symbol"/>
    </w:rPr>
  </w:style>
  <w:style w:type="character" w:customStyle="1" w:styleId="WW8Num152z0">
    <w:name w:val="WW8Num152z0"/>
    <w:rsid w:val="00373064"/>
    <w:rPr>
      <w:rFonts w:ascii="Symbol" w:hAnsi="Symbol"/>
      <w:color w:val="000000"/>
    </w:rPr>
  </w:style>
  <w:style w:type="character" w:customStyle="1" w:styleId="WW8Num152z1">
    <w:name w:val="WW8Num152z1"/>
    <w:rsid w:val="00373064"/>
    <w:rPr>
      <w:rFonts w:ascii="Courier New" w:hAnsi="Courier New"/>
    </w:rPr>
  </w:style>
  <w:style w:type="character" w:customStyle="1" w:styleId="WW8Num152z2">
    <w:name w:val="WW8Num152z2"/>
    <w:rsid w:val="00373064"/>
    <w:rPr>
      <w:rFonts w:ascii="Wingdings" w:hAnsi="Wingdings"/>
    </w:rPr>
  </w:style>
  <w:style w:type="character" w:customStyle="1" w:styleId="WW8Num152z3">
    <w:name w:val="WW8Num152z3"/>
    <w:rsid w:val="00373064"/>
    <w:rPr>
      <w:rFonts w:ascii="Symbol" w:hAnsi="Symbol"/>
    </w:rPr>
  </w:style>
  <w:style w:type="character" w:customStyle="1" w:styleId="WW8Num153z0">
    <w:name w:val="WW8Num153z0"/>
    <w:rsid w:val="00373064"/>
    <w:rPr>
      <w:rFonts w:ascii="Symbol" w:hAnsi="Symbol"/>
      <w:color w:val="000000"/>
    </w:rPr>
  </w:style>
  <w:style w:type="character" w:customStyle="1" w:styleId="WW8Num153z1">
    <w:name w:val="WW8Num153z1"/>
    <w:rsid w:val="00373064"/>
    <w:rPr>
      <w:rFonts w:ascii="Courier New" w:hAnsi="Courier New"/>
    </w:rPr>
  </w:style>
  <w:style w:type="character" w:customStyle="1" w:styleId="WW8Num153z2">
    <w:name w:val="WW8Num153z2"/>
    <w:rsid w:val="00373064"/>
    <w:rPr>
      <w:rFonts w:ascii="Wingdings" w:hAnsi="Wingdings"/>
    </w:rPr>
  </w:style>
  <w:style w:type="character" w:customStyle="1" w:styleId="WW8Num153z3">
    <w:name w:val="WW8Num153z3"/>
    <w:rsid w:val="00373064"/>
    <w:rPr>
      <w:rFonts w:ascii="Symbol" w:hAnsi="Symbol"/>
    </w:rPr>
  </w:style>
  <w:style w:type="character" w:customStyle="1" w:styleId="Absatz-Standardschriftart">
    <w:name w:val="Absatz-Standardschriftart"/>
    <w:rsid w:val="00373064"/>
  </w:style>
  <w:style w:type="character" w:customStyle="1" w:styleId="Znakinumeracji">
    <w:name w:val="Znaki numeracji"/>
    <w:rsid w:val="00373064"/>
  </w:style>
  <w:style w:type="character" w:customStyle="1" w:styleId="Symbolewypunktowania">
    <w:name w:val="Symbole wypunktowania"/>
    <w:rsid w:val="00373064"/>
    <w:rPr>
      <w:rFonts w:ascii="StarSymbol" w:eastAsia="StarSymbol" w:hAnsi="StarSymbol" w:cs="StarSymbol"/>
      <w:sz w:val="18"/>
      <w:szCs w:val="18"/>
    </w:rPr>
  </w:style>
  <w:style w:type="character" w:customStyle="1" w:styleId="WW8Num7z0">
    <w:name w:val="WW8Num7z0"/>
    <w:rsid w:val="00373064"/>
    <w:rPr>
      <w:rFonts w:ascii="StarSymbol" w:hAnsi="StarSymbol" w:cs="StarSymbol"/>
      <w:sz w:val="18"/>
      <w:szCs w:val="18"/>
    </w:rPr>
  </w:style>
  <w:style w:type="character" w:customStyle="1" w:styleId="WW8Num11z0">
    <w:name w:val="WW8Num11z0"/>
    <w:rsid w:val="00373064"/>
    <w:rPr>
      <w:rFonts w:ascii="Symbol" w:hAnsi="Symbol"/>
    </w:rPr>
  </w:style>
  <w:style w:type="character" w:customStyle="1" w:styleId="WW8Num13z0">
    <w:name w:val="WW8Num13z0"/>
    <w:rsid w:val="00373064"/>
    <w:rPr>
      <w:rFonts w:ascii="Symbol" w:hAnsi="Symbol"/>
    </w:rPr>
  </w:style>
  <w:style w:type="character" w:customStyle="1" w:styleId="WW8Num23z0">
    <w:name w:val="WW8Num23z0"/>
    <w:rsid w:val="00373064"/>
    <w:rPr>
      <w:rFonts w:ascii="Symbol" w:hAnsi="Symbol"/>
    </w:rPr>
  </w:style>
  <w:style w:type="character" w:customStyle="1" w:styleId="WW8Num33z0">
    <w:name w:val="WW8Num33z0"/>
    <w:rsid w:val="00373064"/>
    <w:rPr>
      <w:rFonts w:ascii="Symbol" w:hAnsi="Symbol"/>
    </w:rPr>
  </w:style>
  <w:style w:type="character" w:customStyle="1" w:styleId="WW8Num37z0">
    <w:name w:val="WW8Num37z0"/>
    <w:rsid w:val="00373064"/>
    <w:rPr>
      <w:rFonts w:ascii="Symbol" w:hAnsi="Symbol"/>
    </w:rPr>
  </w:style>
  <w:style w:type="character" w:customStyle="1" w:styleId="WW8Num41z0">
    <w:name w:val="WW8Num41z0"/>
    <w:rsid w:val="00373064"/>
    <w:rPr>
      <w:rFonts w:ascii="Symbol" w:hAnsi="Symbol"/>
    </w:rPr>
  </w:style>
  <w:style w:type="character" w:customStyle="1" w:styleId="WW8Num48z0">
    <w:name w:val="WW8Num48z0"/>
    <w:rsid w:val="00373064"/>
    <w:rPr>
      <w:rFonts w:ascii="Symbol" w:hAnsi="Symbol"/>
    </w:rPr>
  </w:style>
  <w:style w:type="character" w:customStyle="1" w:styleId="WW8Num52z0">
    <w:name w:val="WW8Num52z0"/>
    <w:rsid w:val="00373064"/>
    <w:rPr>
      <w:rFonts w:ascii="Symbol" w:hAnsi="Symbol"/>
    </w:rPr>
  </w:style>
  <w:style w:type="character" w:customStyle="1" w:styleId="WW8Num53z0">
    <w:name w:val="WW8Num53z0"/>
    <w:rsid w:val="00373064"/>
    <w:rPr>
      <w:rFonts w:ascii="Symbol" w:hAnsi="Symbol"/>
    </w:rPr>
  </w:style>
  <w:style w:type="character" w:customStyle="1" w:styleId="WW8Num58z0">
    <w:name w:val="WW8Num58z0"/>
    <w:rsid w:val="00373064"/>
    <w:rPr>
      <w:rFonts w:ascii="StarSymbol" w:hAnsi="StarSymbol" w:cs="StarSymbol"/>
      <w:sz w:val="18"/>
      <w:szCs w:val="18"/>
    </w:rPr>
  </w:style>
  <w:style w:type="character" w:customStyle="1" w:styleId="WW8Num59z0">
    <w:name w:val="WW8Num59z0"/>
    <w:rsid w:val="00373064"/>
    <w:rPr>
      <w:rFonts w:ascii="Symbol" w:hAnsi="Symbol"/>
    </w:rPr>
  </w:style>
  <w:style w:type="character" w:customStyle="1" w:styleId="WW8Num64z0">
    <w:name w:val="WW8Num64z0"/>
    <w:rsid w:val="00373064"/>
    <w:rPr>
      <w:rFonts w:ascii="Symbol" w:hAnsi="Symbol"/>
      <w:color w:val="000000"/>
    </w:rPr>
  </w:style>
  <w:style w:type="character" w:customStyle="1" w:styleId="WW8Num64z1">
    <w:name w:val="WW8Num64z1"/>
    <w:rsid w:val="00373064"/>
    <w:rPr>
      <w:rFonts w:ascii="Courier New" w:hAnsi="Courier New"/>
    </w:rPr>
  </w:style>
  <w:style w:type="character" w:customStyle="1" w:styleId="WW8Num64z2">
    <w:name w:val="WW8Num64z2"/>
    <w:rsid w:val="00373064"/>
    <w:rPr>
      <w:rFonts w:ascii="Wingdings" w:hAnsi="Wingdings"/>
    </w:rPr>
  </w:style>
  <w:style w:type="character" w:customStyle="1" w:styleId="WW8Num64z3">
    <w:name w:val="WW8Num64z3"/>
    <w:rsid w:val="00373064"/>
    <w:rPr>
      <w:rFonts w:ascii="Symbol" w:hAnsi="Symbol"/>
    </w:rPr>
  </w:style>
  <w:style w:type="character" w:customStyle="1" w:styleId="WW8Num67z0">
    <w:name w:val="WW8Num67z0"/>
    <w:rsid w:val="00373064"/>
    <w:rPr>
      <w:b/>
    </w:rPr>
  </w:style>
  <w:style w:type="character" w:customStyle="1" w:styleId="WW8NumSt69z0">
    <w:name w:val="WW8NumSt69z0"/>
    <w:rsid w:val="00373064"/>
    <w:rPr>
      <w:rFonts w:ascii="Symbol" w:hAnsi="Symbol" w:cs="Times New Roman"/>
    </w:rPr>
  </w:style>
  <w:style w:type="character" w:customStyle="1" w:styleId="WW8NumSt70z0">
    <w:name w:val="WW8NumSt70z0"/>
    <w:rsid w:val="00373064"/>
    <w:rPr>
      <w:rFonts w:ascii="Symbol" w:hAnsi="Symbol" w:cs="Times New Roman"/>
    </w:rPr>
  </w:style>
  <w:style w:type="character" w:customStyle="1" w:styleId="WW8NumSt71z0">
    <w:name w:val="WW8NumSt71z0"/>
    <w:rsid w:val="00373064"/>
    <w:rPr>
      <w:rFonts w:ascii="Symbol" w:hAnsi="Symbol" w:cs="Times New Roman"/>
    </w:rPr>
  </w:style>
  <w:style w:type="character" w:customStyle="1" w:styleId="WW8NumSt72z0">
    <w:name w:val="WW8NumSt72z0"/>
    <w:rsid w:val="00373064"/>
    <w:rPr>
      <w:rFonts w:ascii="Symbol" w:hAnsi="Symbol" w:cs="Times New Roman"/>
    </w:rPr>
  </w:style>
  <w:style w:type="character" w:customStyle="1" w:styleId="WW8NumSt74z0">
    <w:name w:val="WW8NumSt74z0"/>
    <w:rsid w:val="00373064"/>
    <w:rPr>
      <w:rFonts w:ascii="Symbol" w:hAnsi="Symbol" w:cs="Times New Roman"/>
    </w:rPr>
  </w:style>
  <w:style w:type="character" w:customStyle="1" w:styleId="WW8NumSt75z0">
    <w:name w:val="WW8NumSt75z0"/>
    <w:rsid w:val="00373064"/>
    <w:rPr>
      <w:rFonts w:ascii="Symbol" w:hAnsi="Symbol" w:cs="Times New Roman"/>
    </w:rPr>
  </w:style>
  <w:style w:type="character" w:customStyle="1" w:styleId="Domylnaczcionkaakapitu1">
    <w:name w:val="Domyślna czcionka akapitu1"/>
    <w:rsid w:val="00373064"/>
  </w:style>
  <w:style w:type="character" w:customStyle="1" w:styleId="WW8Num5z0">
    <w:name w:val="WW8Num5z0"/>
    <w:rsid w:val="00373064"/>
    <w:rPr>
      <w:rFonts w:ascii="Symbol" w:hAnsi="Symbol"/>
    </w:rPr>
  </w:style>
  <w:style w:type="paragraph" w:customStyle="1" w:styleId="Podpis2">
    <w:name w:val="Podpis2"/>
    <w:basedOn w:val="Normalny"/>
    <w:rsid w:val="00373064"/>
    <w:pPr>
      <w:widowControl w:val="0"/>
      <w:suppressLineNumbers/>
      <w:suppressAutoHyphens/>
      <w:spacing w:before="120" w:after="120"/>
    </w:pPr>
    <w:rPr>
      <w:rFonts w:eastAsia="Lucida Sans Unicode" w:cs="Tahoma"/>
      <w:i/>
      <w:iCs/>
      <w:sz w:val="20"/>
      <w:szCs w:val="20"/>
    </w:rPr>
  </w:style>
  <w:style w:type="paragraph" w:customStyle="1" w:styleId="Indeks">
    <w:name w:val="Indeks"/>
    <w:basedOn w:val="Normalny"/>
    <w:rsid w:val="00373064"/>
    <w:pPr>
      <w:widowControl w:val="0"/>
      <w:suppressLineNumbers/>
      <w:suppressAutoHyphens/>
    </w:pPr>
    <w:rPr>
      <w:rFonts w:eastAsia="Lucida Sans Unicode" w:cs="Tahoma"/>
      <w:szCs w:val="20"/>
    </w:rPr>
  </w:style>
  <w:style w:type="paragraph" w:customStyle="1" w:styleId="Nagwek10">
    <w:name w:val="Nagłówek1"/>
    <w:basedOn w:val="Normalny"/>
    <w:next w:val="Tekstpodstawowy"/>
    <w:rsid w:val="00373064"/>
    <w:pPr>
      <w:keepNext/>
      <w:widowControl w:val="0"/>
      <w:suppressAutoHyphens/>
      <w:spacing w:before="240" w:after="120"/>
    </w:pPr>
    <w:rPr>
      <w:rFonts w:ascii="Arial" w:eastAsia="MS Mincho" w:hAnsi="Arial" w:cs="Tahoma"/>
      <w:sz w:val="28"/>
      <w:szCs w:val="28"/>
    </w:rPr>
  </w:style>
  <w:style w:type="paragraph" w:styleId="Tekstpodstawowy">
    <w:name w:val="Body Text"/>
    <w:basedOn w:val="Normalny"/>
    <w:rsid w:val="00373064"/>
    <w:pPr>
      <w:widowControl w:val="0"/>
      <w:suppressAutoHyphens/>
      <w:spacing w:after="120"/>
    </w:pPr>
    <w:rPr>
      <w:rFonts w:eastAsia="Lucida Sans Unicode" w:cs="Tahoma"/>
      <w:szCs w:val="20"/>
    </w:rPr>
  </w:style>
  <w:style w:type="paragraph" w:customStyle="1" w:styleId="Nagwekzlewej">
    <w:name w:val="Nagłówek z lewej"/>
    <w:basedOn w:val="Normalny"/>
    <w:rsid w:val="00373064"/>
    <w:pPr>
      <w:widowControl w:val="0"/>
      <w:suppressLineNumbers/>
      <w:tabs>
        <w:tab w:val="center" w:pos="5102"/>
        <w:tab w:val="right" w:pos="10205"/>
      </w:tabs>
      <w:suppressAutoHyphens/>
    </w:pPr>
    <w:rPr>
      <w:rFonts w:eastAsia="Lucida Sans Unicode" w:cs="Tahoma"/>
      <w:szCs w:val="20"/>
    </w:rPr>
  </w:style>
  <w:style w:type="paragraph" w:customStyle="1" w:styleId="Zawartotabeli">
    <w:name w:val="Zawartość tabeli"/>
    <w:basedOn w:val="Normalny"/>
    <w:rsid w:val="00373064"/>
    <w:pPr>
      <w:widowControl w:val="0"/>
      <w:suppressLineNumbers/>
      <w:suppressAutoHyphens/>
    </w:pPr>
    <w:rPr>
      <w:rFonts w:eastAsia="Lucida Sans Unicode" w:cs="Tahoma"/>
      <w:szCs w:val="20"/>
    </w:rPr>
  </w:style>
  <w:style w:type="paragraph" w:customStyle="1" w:styleId="Nagwektabeli">
    <w:name w:val="Nagłówek tabeli"/>
    <w:basedOn w:val="Zawartotabeli"/>
    <w:rsid w:val="00373064"/>
    <w:pPr>
      <w:jc w:val="center"/>
    </w:pPr>
    <w:rPr>
      <w:b/>
      <w:bCs/>
      <w:i/>
      <w:iCs/>
    </w:rPr>
  </w:style>
  <w:style w:type="paragraph" w:customStyle="1" w:styleId="Podpis1">
    <w:name w:val="Podpis1"/>
    <w:basedOn w:val="Normalny"/>
    <w:rsid w:val="00373064"/>
    <w:pPr>
      <w:widowControl w:val="0"/>
      <w:suppressLineNumbers/>
      <w:suppressAutoHyphens/>
      <w:spacing w:before="120" w:after="120"/>
    </w:pPr>
    <w:rPr>
      <w:rFonts w:eastAsia="Lucida Sans Unicode" w:cs="Tahoma"/>
      <w:i/>
      <w:iCs/>
      <w:sz w:val="20"/>
      <w:szCs w:val="20"/>
    </w:rPr>
  </w:style>
  <w:style w:type="paragraph" w:customStyle="1" w:styleId="StylIwony">
    <w:name w:val="Styl Iwony"/>
    <w:basedOn w:val="Normalny"/>
    <w:rsid w:val="00373064"/>
    <w:pPr>
      <w:widowControl w:val="0"/>
      <w:suppressAutoHyphens/>
      <w:spacing w:before="120" w:after="120"/>
    </w:pPr>
    <w:rPr>
      <w:rFonts w:ascii="Bookman Old Style" w:eastAsia="Lucida Sans Unicode" w:hAnsi="Bookman Old Style" w:cs="Tahoma"/>
      <w:szCs w:val="20"/>
    </w:rPr>
  </w:style>
  <w:style w:type="paragraph" w:customStyle="1" w:styleId="Nagwek11">
    <w:name w:val="Nagłówek 11"/>
    <w:basedOn w:val="WW-Normal"/>
    <w:next w:val="WW-Normal"/>
    <w:rsid w:val="00373064"/>
    <w:pPr>
      <w:keepNext/>
      <w:keepLines/>
      <w:spacing w:before="240" w:after="120"/>
    </w:pPr>
    <w:rPr>
      <w:b/>
      <w:bCs/>
      <w:caps/>
      <w:kern w:val="1"/>
    </w:rPr>
  </w:style>
  <w:style w:type="paragraph" w:customStyle="1" w:styleId="Standardowytekst1">
    <w:name w:val="Standardowy.tekst1"/>
    <w:rsid w:val="00373064"/>
    <w:pPr>
      <w:suppressAutoHyphens/>
      <w:jc w:val="both"/>
    </w:pPr>
  </w:style>
  <w:style w:type="paragraph" w:customStyle="1" w:styleId="Tekstpodstawowy21">
    <w:name w:val="Tekst podstawowy 21"/>
    <w:basedOn w:val="Normalny"/>
    <w:rsid w:val="00373064"/>
    <w:pPr>
      <w:widowControl w:val="0"/>
      <w:suppressAutoHyphens/>
      <w:ind w:left="284" w:hanging="284"/>
    </w:pPr>
    <w:rPr>
      <w:rFonts w:eastAsia="Lucida Sans Unicode" w:cs="Tahoma"/>
      <w:szCs w:val="20"/>
    </w:rPr>
  </w:style>
  <w:style w:type="paragraph" w:customStyle="1" w:styleId="WW-BodyText2">
    <w:name w:val="WW-Body Text 2"/>
    <w:basedOn w:val="Normalny"/>
    <w:rsid w:val="00373064"/>
    <w:pPr>
      <w:widowControl w:val="0"/>
      <w:suppressAutoHyphens/>
      <w:ind w:firstLine="283"/>
    </w:pPr>
    <w:rPr>
      <w:rFonts w:eastAsia="Lucida Sans Unicode" w:cs="Tahoma"/>
      <w:szCs w:val="20"/>
    </w:rPr>
  </w:style>
  <w:style w:type="paragraph" w:customStyle="1" w:styleId="Tekstpodstawowywcity31">
    <w:name w:val="Tekst podstawowy wcięty 31"/>
    <w:basedOn w:val="Normalny"/>
    <w:rsid w:val="00373064"/>
    <w:pPr>
      <w:widowControl w:val="0"/>
      <w:tabs>
        <w:tab w:val="left" w:pos="964"/>
      </w:tabs>
      <w:suppressAutoHyphens/>
      <w:spacing w:after="120"/>
      <w:ind w:left="964" w:hanging="964"/>
    </w:pPr>
    <w:rPr>
      <w:rFonts w:eastAsia="Lucida Sans Unicode" w:cs="Tahoma"/>
      <w:szCs w:val="20"/>
    </w:rPr>
  </w:style>
  <w:style w:type="paragraph" w:customStyle="1" w:styleId="Tekstpodstawowy210">
    <w:name w:val="Tekst podstawowy 21"/>
    <w:basedOn w:val="Normalny"/>
    <w:rsid w:val="00373064"/>
    <w:pPr>
      <w:widowControl w:val="0"/>
      <w:suppressAutoHyphens/>
      <w:spacing w:after="120" w:line="480" w:lineRule="auto"/>
    </w:pPr>
    <w:rPr>
      <w:rFonts w:eastAsia="Lucida Sans Unicode" w:cs="Tahoma"/>
      <w:szCs w:val="20"/>
    </w:rPr>
  </w:style>
  <w:style w:type="paragraph" w:customStyle="1" w:styleId="Tekstpodstawowywcity21">
    <w:name w:val="Tekst podstawowy wcięty 21"/>
    <w:basedOn w:val="Normalny"/>
    <w:rsid w:val="00373064"/>
    <w:pPr>
      <w:widowControl w:val="0"/>
      <w:suppressAutoHyphens/>
      <w:spacing w:after="120" w:line="480" w:lineRule="auto"/>
      <w:ind w:left="283"/>
    </w:pPr>
    <w:rPr>
      <w:rFonts w:eastAsia="Lucida Sans Unicode" w:cs="Tahoma"/>
      <w:szCs w:val="20"/>
    </w:rPr>
  </w:style>
  <w:style w:type="paragraph" w:customStyle="1" w:styleId="Tekstpodstawowywcity310">
    <w:name w:val="Tekst podstawowy wcięty 31"/>
    <w:basedOn w:val="Normalny"/>
    <w:rsid w:val="00373064"/>
    <w:pPr>
      <w:widowControl w:val="0"/>
      <w:suppressAutoHyphens/>
      <w:spacing w:after="120"/>
      <w:ind w:left="283"/>
    </w:pPr>
    <w:rPr>
      <w:rFonts w:eastAsia="Lucida Sans Unicode" w:cs="Tahoma"/>
      <w:sz w:val="16"/>
      <w:szCs w:val="16"/>
    </w:rPr>
  </w:style>
  <w:style w:type="paragraph" w:styleId="Nagwek">
    <w:name w:val="header"/>
    <w:basedOn w:val="Normalny"/>
    <w:rsid w:val="00373064"/>
    <w:pPr>
      <w:tabs>
        <w:tab w:val="center" w:pos="4536"/>
        <w:tab w:val="right" w:pos="9072"/>
      </w:tabs>
    </w:pPr>
  </w:style>
  <w:style w:type="paragraph" w:styleId="Stopka">
    <w:name w:val="footer"/>
    <w:basedOn w:val="Normalny"/>
    <w:rsid w:val="00373064"/>
    <w:pPr>
      <w:tabs>
        <w:tab w:val="center" w:pos="4536"/>
        <w:tab w:val="right" w:pos="9072"/>
      </w:tabs>
    </w:pPr>
  </w:style>
  <w:style w:type="character" w:styleId="Numerstrony">
    <w:name w:val="page number"/>
    <w:basedOn w:val="Domylnaczcionkaakapitu"/>
    <w:rsid w:val="00373064"/>
  </w:style>
  <w:style w:type="paragraph" w:styleId="Tytu">
    <w:name w:val="Title"/>
    <w:basedOn w:val="Normalny"/>
    <w:qFormat/>
    <w:rsid w:val="00373064"/>
    <w:pPr>
      <w:keepNext/>
      <w:widowControl w:val="0"/>
      <w:autoSpaceDE w:val="0"/>
      <w:autoSpaceDN w:val="0"/>
      <w:ind w:left="1701" w:hanging="1701"/>
      <w:jc w:val="center"/>
    </w:pPr>
    <w:rPr>
      <w:rFonts w:ascii="Arial" w:hAnsi="Arial" w:cs="Arial"/>
      <w:b/>
      <w:bCs/>
      <w:sz w:val="20"/>
    </w:rPr>
  </w:style>
  <w:style w:type="paragraph" w:styleId="Tekstprzypisudolnego">
    <w:name w:val="footnote text"/>
    <w:basedOn w:val="Normalny"/>
    <w:semiHidden/>
    <w:rsid w:val="00373064"/>
    <w:pPr>
      <w:widowControl w:val="0"/>
      <w:suppressAutoHyphens/>
      <w:jc w:val="both"/>
    </w:pPr>
    <w:rPr>
      <w:rFonts w:cs="Tahoma"/>
      <w:sz w:val="20"/>
      <w:szCs w:val="20"/>
    </w:rPr>
  </w:style>
  <w:style w:type="paragraph" w:styleId="Tekstpodstawowywcity2">
    <w:name w:val="Body Text Indent 2"/>
    <w:basedOn w:val="Normalny"/>
    <w:rsid w:val="00373064"/>
    <w:pPr>
      <w:widowControl w:val="0"/>
      <w:suppressAutoHyphens/>
      <w:spacing w:line="100" w:lineRule="atLeast"/>
      <w:ind w:firstLine="709"/>
      <w:jc w:val="both"/>
    </w:pPr>
    <w:rPr>
      <w:rFonts w:ascii="Arial" w:hAnsi="Arial" w:cs="Tahoma"/>
      <w:sz w:val="20"/>
      <w:szCs w:val="20"/>
    </w:rPr>
  </w:style>
  <w:style w:type="paragraph" w:styleId="Tekstpodstawowy2">
    <w:name w:val="Body Text 2"/>
    <w:basedOn w:val="Normalny"/>
    <w:rsid w:val="00373064"/>
    <w:pPr>
      <w:widowControl w:val="0"/>
      <w:suppressAutoHyphens/>
    </w:pPr>
    <w:rPr>
      <w:rFonts w:ascii="Arial" w:eastAsia="Lucida Sans Unicode" w:hAnsi="Arial" w:cs="Arial"/>
      <w:snapToGrid w:val="0"/>
      <w:sz w:val="20"/>
      <w:szCs w:val="20"/>
    </w:rPr>
  </w:style>
  <w:style w:type="paragraph" w:styleId="Tekstpodstawowywcity3">
    <w:name w:val="Body Text Indent 3"/>
    <w:basedOn w:val="Normalny"/>
    <w:rsid w:val="00373064"/>
    <w:pPr>
      <w:autoSpaceDE w:val="0"/>
      <w:autoSpaceDN w:val="0"/>
      <w:ind w:left="709"/>
    </w:pPr>
  </w:style>
  <w:style w:type="paragraph" w:styleId="Tekstpodstawowywcity">
    <w:name w:val="Body Text Indent"/>
    <w:basedOn w:val="Normalny"/>
    <w:rsid w:val="00373064"/>
    <w:pPr>
      <w:ind w:firstLine="567"/>
      <w:jc w:val="both"/>
    </w:pPr>
    <w:rPr>
      <w:rFonts w:ascii="Arial" w:hAnsi="Arial" w:cs="Arial"/>
      <w:sz w:val="20"/>
    </w:rPr>
  </w:style>
  <w:style w:type="paragraph" w:styleId="Tekstpodstawowy3">
    <w:name w:val="Body Text 3"/>
    <w:basedOn w:val="Normalny"/>
    <w:rsid w:val="00373064"/>
    <w:pPr>
      <w:numPr>
        <w:ilvl w:val="12"/>
      </w:numPr>
      <w:overflowPunct w:val="0"/>
      <w:autoSpaceDE w:val="0"/>
      <w:autoSpaceDN w:val="0"/>
      <w:adjustRightInd w:val="0"/>
      <w:ind w:right="-11"/>
      <w:jc w:val="both"/>
    </w:pPr>
    <w:rPr>
      <w:rFonts w:ascii="Arial" w:hAnsi="Arial" w:cs="Arial"/>
      <w:sz w:val="20"/>
    </w:rPr>
  </w:style>
  <w:style w:type="paragraph" w:styleId="Podtytu">
    <w:name w:val="Subtitle"/>
    <w:basedOn w:val="Normalny"/>
    <w:qFormat/>
    <w:rsid w:val="00373064"/>
    <w:pPr>
      <w:overflowPunct w:val="0"/>
      <w:autoSpaceDE w:val="0"/>
      <w:autoSpaceDN w:val="0"/>
      <w:adjustRightInd w:val="0"/>
      <w:jc w:val="center"/>
    </w:pPr>
    <w:rPr>
      <w:rFonts w:ascii="Arial" w:hAnsi="Arial" w:cs="Arial"/>
      <w:b/>
      <w:sz w:val="28"/>
    </w:rPr>
  </w:style>
  <w:style w:type="paragraph" w:styleId="Wcicienormalne">
    <w:name w:val="Normal Indent"/>
    <w:basedOn w:val="Normalny"/>
    <w:rsid w:val="00373064"/>
    <w:pPr>
      <w:ind w:left="851"/>
      <w:jc w:val="both"/>
    </w:pPr>
    <w:rPr>
      <w:szCs w:val="20"/>
    </w:rPr>
  </w:style>
  <w:style w:type="paragraph" w:customStyle="1" w:styleId="Wcicienormalne1">
    <w:name w:val="Wcięcie normalne1"/>
    <w:basedOn w:val="Normalny"/>
    <w:rsid w:val="00373064"/>
    <w:pPr>
      <w:suppressAutoHyphens/>
      <w:ind w:left="851"/>
      <w:jc w:val="both"/>
    </w:pPr>
    <w:rPr>
      <w:szCs w:val="20"/>
      <w:lang w:eastAsia="ar-SA"/>
    </w:rPr>
  </w:style>
  <w:style w:type="paragraph" w:customStyle="1" w:styleId="Standardowypodpunkty">
    <w:name w:val="Standardowy podpunkty"/>
    <w:basedOn w:val="Wcicienormalne1"/>
    <w:rsid w:val="00373064"/>
    <w:pPr>
      <w:tabs>
        <w:tab w:val="left" w:pos="1134"/>
      </w:tabs>
      <w:spacing w:after="120"/>
      <w:ind w:left="1134" w:hanging="284"/>
    </w:pPr>
  </w:style>
  <w:style w:type="paragraph" w:customStyle="1" w:styleId="Standard">
    <w:name w:val="Standard"/>
    <w:rsid w:val="00373064"/>
    <w:pPr>
      <w:autoSpaceDE w:val="0"/>
      <w:autoSpaceDN w:val="0"/>
      <w:adjustRightInd w:val="0"/>
    </w:pPr>
    <w:rPr>
      <w:sz w:val="24"/>
      <w:szCs w:val="24"/>
    </w:rPr>
  </w:style>
  <w:style w:type="paragraph" w:styleId="Lista">
    <w:name w:val="List"/>
    <w:basedOn w:val="Tekstpodstawowy"/>
    <w:rsid w:val="00373064"/>
    <w:pPr>
      <w:widowControl/>
    </w:pPr>
    <w:rPr>
      <w:rFonts w:eastAsia="Times New Roman" w:cs="Lucida Sans Unicode"/>
      <w:sz w:val="20"/>
      <w:lang w:eastAsia="ar-SA"/>
    </w:rPr>
  </w:style>
  <w:style w:type="paragraph" w:customStyle="1" w:styleId="WW-Tekstkomentarza">
    <w:name w:val="WW-Tekst komentarza"/>
    <w:basedOn w:val="Normalny"/>
    <w:rsid w:val="00373064"/>
    <w:pPr>
      <w:suppressAutoHyphens/>
    </w:pPr>
    <w:rPr>
      <w:sz w:val="20"/>
      <w:szCs w:val="20"/>
      <w:lang w:eastAsia="ar-SA"/>
    </w:rPr>
  </w:style>
  <w:style w:type="paragraph" w:styleId="Spistreci3">
    <w:name w:val="toc 3"/>
    <w:basedOn w:val="Normalny"/>
    <w:next w:val="Normalny"/>
    <w:semiHidden/>
    <w:rsid w:val="00373064"/>
    <w:pPr>
      <w:tabs>
        <w:tab w:val="right" w:leader="dot" w:pos="7371"/>
      </w:tabs>
      <w:overflowPunct w:val="0"/>
      <w:autoSpaceDE w:val="0"/>
      <w:autoSpaceDN w:val="0"/>
      <w:adjustRightInd w:val="0"/>
      <w:ind w:left="400"/>
      <w:textAlignment w:val="baseline"/>
    </w:pPr>
    <w:rPr>
      <w:sz w:val="20"/>
      <w:szCs w:val="20"/>
    </w:rPr>
  </w:style>
  <w:style w:type="paragraph" w:styleId="HTML-wstpniesformatowany">
    <w:name w:val="HTML Preformatted"/>
    <w:basedOn w:val="Normalny"/>
    <w:rsid w:val="00C66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StylArial11pt">
    <w:name w:val="Styl Arial 11 pt"/>
    <w:basedOn w:val="Domylnaczcionkaakapitu"/>
    <w:rsid w:val="00A77869"/>
    <w:rPr>
      <w:rFonts w:ascii="Arial" w:hAnsi="Arial"/>
      <w:sz w:val="22"/>
    </w:rPr>
  </w:style>
  <w:style w:type="paragraph" w:customStyle="1" w:styleId="Style2">
    <w:name w:val="Style2"/>
    <w:basedOn w:val="Normalny"/>
    <w:rsid w:val="0032462D"/>
    <w:pPr>
      <w:widowControl w:val="0"/>
      <w:autoSpaceDE w:val="0"/>
      <w:autoSpaceDN w:val="0"/>
      <w:adjustRightInd w:val="0"/>
      <w:spacing w:line="638" w:lineRule="exact"/>
      <w:ind w:firstLine="446"/>
    </w:pPr>
    <w:rPr>
      <w:rFonts w:ascii="Arial Narrow" w:hAnsi="Arial Narrow"/>
    </w:rPr>
  </w:style>
  <w:style w:type="paragraph" w:customStyle="1" w:styleId="Style6">
    <w:name w:val="Style6"/>
    <w:basedOn w:val="Normalny"/>
    <w:rsid w:val="0032462D"/>
    <w:pPr>
      <w:widowControl w:val="0"/>
      <w:autoSpaceDE w:val="0"/>
      <w:autoSpaceDN w:val="0"/>
      <w:adjustRightInd w:val="0"/>
      <w:spacing w:line="182" w:lineRule="exact"/>
      <w:ind w:hanging="283"/>
    </w:pPr>
    <w:rPr>
      <w:rFonts w:ascii="Arial Narrow" w:hAnsi="Arial Narrow"/>
    </w:rPr>
  </w:style>
  <w:style w:type="paragraph" w:customStyle="1" w:styleId="Style8">
    <w:name w:val="Style8"/>
    <w:basedOn w:val="Normalny"/>
    <w:rsid w:val="0032462D"/>
    <w:pPr>
      <w:widowControl w:val="0"/>
      <w:autoSpaceDE w:val="0"/>
      <w:autoSpaceDN w:val="0"/>
      <w:adjustRightInd w:val="0"/>
      <w:spacing w:line="182" w:lineRule="exact"/>
      <w:jc w:val="both"/>
    </w:pPr>
    <w:rPr>
      <w:rFonts w:ascii="Arial Narrow" w:hAnsi="Arial Narrow"/>
    </w:rPr>
  </w:style>
  <w:style w:type="paragraph" w:customStyle="1" w:styleId="Style16">
    <w:name w:val="Style16"/>
    <w:basedOn w:val="Normalny"/>
    <w:rsid w:val="0032462D"/>
    <w:pPr>
      <w:widowControl w:val="0"/>
      <w:autoSpaceDE w:val="0"/>
      <w:autoSpaceDN w:val="0"/>
      <w:adjustRightInd w:val="0"/>
      <w:spacing w:line="178" w:lineRule="exact"/>
      <w:jc w:val="both"/>
    </w:pPr>
    <w:rPr>
      <w:rFonts w:ascii="Arial Narrow" w:hAnsi="Arial Narrow"/>
    </w:rPr>
  </w:style>
  <w:style w:type="character" w:customStyle="1" w:styleId="FontStyle42">
    <w:name w:val="Font Style42"/>
    <w:basedOn w:val="Domylnaczcionkaakapitu"/>
    <w:rsid w:val="0032462D"/>
    <w:rPr>
      <w:rFonts w:ascii="Times New Roman" w:hAnsi="Times New Roman" w:cs="Times New Roman"/>
      <w:b/>
      <w:bCs/>
      <w:sz w:val="14"/>
      <w:szCs w:val="14"/>
    </w:rPr>
  </w:style>
  <w:style w:type="character" w:customStyle="1" w:styleId="FontStyle44">
    <w:name w:val="Font Style44"/>
    <w:basedOn w:val="Domylnaczcionkaakapitu"/>
    <w:rsid w:val="0032462D"/>
    <w:rPr>
      <w:rFonts w:ascii="Times New Roman" w:hAnsi="Times New Roman" w:cs="Times New Roman"/>
      <w:sz w:val="14"/>
      <w:szCs w:val="14"/>
    </w:rPr>
  </w:style>
  <w:style w:type="paragraph" w:styleId="Akapitzlist">
    <w:name w:val="List Paragraph"/>
    <w:basedOn w:val="Normalny"/>
    <w:uiPriority w:val="34"/>
    <w:qFormat/>
    <w:rsid w:val="00451E81"/>
    <w:pPr>
      <w:ind w:left="720"/>
      <w:contextualSpacing/>
    </w:pPr>
  </w:style>
  <w:style w:type="paragraph" w:styleId="Tekstdymka">
    <w:name w:val="Balloon Text"/>
    <w:basedOn w:val="Normalny"/>
    <w:link w:val="TekstdymkaZnak"/>
    <w:rsid w:val="006D6F4C"/>
    <w:rPr>
      <w:rFonts w:ascii="Tahoma" w:hAnsi="Tahoma" w:cs="Tahoma"/>
      <w:sz w:val="16"/>
      <w:szCs w:val="16"/>
    </w:rPr>
  </w:style>
  <w:style w:type="character" w:customStyle="1" w:styleId="TekstdymkaZnak">
    <w:name w:val="Tekst dymka Znak"/>
    <w:basedOn w:val="Domylnaczcionkaakapitu"/>
    <w:link w:val="Tekstdymka"/>
    <w:rsid w:val="006D6F4C"/>
    <w:rPr>
      <w:rFonts w:ascii="Tahoma" w:hAnsi="Tahoma" w:cs="Tahoma"/>
      <w:sz w:val="16"/>
      <w:szCs w:val="16"/>
    </w:rPr>
  </w:style>
  <w:style w:type="paragraph" w:customStyle="1" w:styleId="Style1">
    <w:name w:val="Style1"/>
    <w:basedOn w:val="Normalny"/>
    <w:rsid w:val="006D6F4C"/>
    <w:pPr>
      <w:widowControl w:val="0"/>
      <w:autoSpaceDE w:val="0"/>
      <w:autoSpaceDN w:val="0"/>
      <w:adjustRightInd w:val="0"/>
    </w:pPr>
    <w:rPr>
      <w:rFonts w:ascii="Arial Narrow" w:hAnsi="Arial Narrow"/>
    </w:rPr>
  </w:style>
  <w:style w:type="paragraph" w:customStyle="1" w:styleId="Style3">
    <w:name w:val="Style3"/>
    <w:basedOn w:val="Normalny"/>
    <w:rsid w:val="006D6F4C"/>
    <w:pPr>
      <w:widowControl w:val="0"/>
      <w:autoSpaceDE w:val="0"/>
      <w:autoSpaceDN w:val="0"/>
      <w:adjustRightInd w:val="0"/>
      <w:jc w:val="both"/>
    </w:pPr>
    <w:rPr>
      <w:rFonts w:ascii="Arial Narrow" w:hAnsi="Arial Narrow"/>
    </w:rPr>
  </w:style>
  <w:style w:type="paragraph" w:customStyle="1" w:styleId="Style4">
    <w:name w:val="Style4"/>
    <w:basedOn w:val="Normalny"/>
    <w:rsid w:val="006D6F4C"/>
    <w:pPr>
      <w:widowControl w:val="0"/>
      <w:autoSpaceDE w:val="0"/>
      <w:autoSpaceDN w:val="0"/>
      <w:adjustRightInd w:val="0"/>
    </w:pPr>
    <w:rPr>
      <w:rFonts w:ascii="Arial Narrow" w:hAnsi="Arial Narrow"/>
    </w:rPr>
  </w:style>
  <w:style w:type="paragraph" w:customStyle="1" w:styleId="Style5">
    <w:name w:val="Style5"/>
    <w:basedOn w:val="Normalny"/>
    <w:rsid w:val="006D6F4C"/>
    <w:pPr>
      <w:widowControl w:val="0"/>
      <w:autoSpaceDE w:val="0"/>
      <w:autoSpaceDN w:val="0"/>
      <w:adjustRightInd w:val="0"/>
    </w:pPr>
    <w:rPr>
      <w:rFonts w:ascii="Arial Narrow" w:hAnsi="Arial Narrow"/>
    </w:rPr>
  </w:style>
  <w:style w:type="paragraph" w:customStyle="1" w:styleId="Style7">
    <w:name w:val="Style7"/>
    <w:basedOn w:val="Normalny"/>
    <w:rsid w:val="006D6F4C"/>
    <w:pPr>
      <w:widowControl w:val="0"/>
      <w:autoSpaceDE w:val="0"/>
      <w:autoSpaceDN w:val="0"/>
      <w:adjustRightInd w:val="0"/>
      <w:spacing w:line="187" w:lineRule="exact"/>
      <w:ind w:firstLine="715"/>
      <w:jc w:val="both"/>
    </w:pPr>
    <w:rPr>
      <w:rFonts w:ascii="Arial Narrow" w:hAnsi="Arial Narrow"/>
    </w:rPr>
  </w:style>
  <w:style w:type="paragraph" w:customStyle="1" w:styleId="Style9">
    <w:name w:val="Style9"/>
    <w:basedOn w:val="Normalny"/>
    <w:rsid w:val="006D6F4C"/>
    <w:pPr>
      <w:widowControl w:val="0"/>
      <w:autoSpaceDE w:val="0"/>
      <w:autoSpaceDN w:val="0"/>
      <w:adjustRightInd w:val="0"/>
      <w:spacing w:line="192" w:lineRule="exact"/>
      <w:ind w:firstLine="427"/>
      <w:jc w:val="both"/>
    </w:pPr>
    <w:rPr>
      <w:rFonts w:ascii="Arial Narrow" w:hAnsi="Arial Narrow"/>
    </w:rPr>
  </w:style>
  <w:style w:type="paragraph" w:customStyle="1" w:styleId="Style10">
    <w:name w:val="Style10"/>
    <w:basedOn w:val="Normalny"/>
    <w:rsid w:val="006D6F4C"/>
    <w:pPr>
      <w:widowControl w:val="0"/>
      <w:autoSpaceDE w:val="0"/>
      <w:autoSpaceDN w:val="0"/>
      <w:adjustRightInd w:val="0"/>
    </w:pPr>
    <w:rPr>
      <w:rFonts w:ascii="Arial Narrow" w:hAnsi="Arial Narrow"/>
    </w:rPr>
  </w:style>
  <w:style w:type="paragraph" w:customStyle="1" w:styleId="Style11">
    <w:name w:val="Style11"/>
    <w:basedOn w:val="Normalny"/>
    <w:rsid w:val="006D6F4C"/>
    <w:pPr>
      <w:widowControl w:val="0"/>
      <w:autoSpaceDE w:val="0"/>
      <w:autoSpaceDN w:val="0"/>
      <w:adjustRightInd w:val="0"/>
    </w:pPr>
    <w:rPr>
      <w:rFonts w:ascii="Arial Narrow" w:hAnsi="Arial Narrow"/>
    </w:rPr>
  </w:style>
  <w:style w:type="paragraph" w:customStyle="1" w:styleId="Style13">
    <w:name w:val="Style13"/>
    <w:basedOn w:val="Normalny"/>
    <w:rsid w:val="006D6F4C"/>
    <w:pPr>
      <w:widowControl w:val="0"/>
      <w:autoSpaceDE w:val="0"/>
      <w:autoSpaceDN w:val="0"/>
      <w:adjustRightInd w:val="0"/>
      <w:spacing w:line="187" w:lineRule="exact"/>
      <w:ind w:hanging="355"/>
    </w:pPr>
    <w:rPr>
      <w:rFonts w:ascii="Arial Narrow" w:hAnsi="Arial Narrow"/>
    </w:rPr>
  </w:style>
  <w:style w:type="paragraph" w:customStyle="1" w:styleId="Style14">
    <w:name w:val="Style14"/>
    <w:basedOn w:val="Normalny"/>
    <w:rsid w:val="006D6F4C"/>
    <w:pPr>
      <w:widowControl w:val="0"/>
      <w:autoSpaceDE w:val="0"/>
      <w:autoSpaceDN w:val="0"/>
      <w:adjustRightInd w:val="0"/>
      <w:spacing w:line="185" w:lineRule="exact"/>
      <w:ind w:firstLine="110"/>
      <w:jc w:val="both"/>
    </w:pPr>
    <w:rPr>
      <w:rFonts w:ascii="Arial Narrow" w:hAnsi="Arial Narrow"/>
    </w:rPr>
  </w:style>
  <w:style w:type="paragraph" w:customStyle="1" w:styleId="Style15">
    <w:name w:val="Style15"/>
    <w:basedOn w:val="Normalny"/>
    <w:rsid w:val="006D6F4C"/>
    <w:pPr>
      <w:widowControl w:val="0"/>
      <w:autoSpaceDE w:val="0"/>
      <w:autoSpaceDN w:val="0"/>
      <w:adjustRightInd w:val="0"/>
      <w:spacing w:line="307" w:lineRule="exact"/>
      <w:ind w:firstLine="710"/>
    </w:pPr>
    <w:rPr>
      <w:rFonts w:ascii="Arial Narrow" w:hAnsi="Arial Narrow"/>
    </w:rPr>
  </w:style>
  <w:style w:type="character" w:customStyle="1" w:styleId="FontStyle22">
    <w:name w:val="Font Style22"/>
    <w:basedOn w:val="Domylnaczcionkaakapitu"/>
    <w:rsid w:val="006D6F4C"/>
    <w:rPr>
      <w:rFonts w:ascii="Times New Roman" w:hAnsi="Times New Roman" w:cs="Times New Roman"/>
      <w:sz w:val="8"/>
      <w:szCs w:val="8"/>
    </w:rPr>
  </w:style>
  <w:style w:type="character" w:customStyle="1" w:styleId="FontStyle23">
    <w:name w:val="Font Style23"/>
    <w:basedOn w:val="Domylnaczcionkaakapitu"/>
    <w:rsid w:val="006D6F4C"/>
    <w:rPr>
      <w:rFonts w:ascii="Times New Roman" w:hAnsi="Times New Roman" w:cs="Times New Roman"/>
      <w:sz w:val="8"/>
      <w:szCs w:val="8"/>
    </w:rPr>
  </w:style>
  <w:style w:type="character" w:customStyle="1" w:styleId="FontStyle24">
    <w:name w:val="Font Style24"/>
    <w:basedOn w:val="Domylnaczcionkaakapitu"/>
    <w:rsid w:val="006D6F4C"/>
    <w:rPr>
      <w:rFonts w:ascii="Times New Roman" w:hAnsi="Times New Roman" w:cs="Times New Roman"/>
      <w:b/>
      <w:bCs/>
      <w:sz w:val="14"/>
      <w:szCs w:val="14"/>
    </w:rPr>
  </w:style>
  <w:style w:type="character" w:customStyle="1" w:styleId="FontStyle28">
    <w:name w:val="Font Style28"/>
    <w:basedOn w:val="Domylnaczcionkaakapitu"/>
    <w:rsid w:val="006D6F4C"/>
    <w:rPr>
      <w:rFonts w:ascii="Times New Roman" w:hAnsi="Times New Roman" w:cs="Times New Roman"/>
      <w:b/>
      <w:bCs/>
      <w:sz w:val="14"/>
      <w:szCs w:val="14"/>
    </w:rPr>
  </w:style>
  <w:style w:type="character" w:customStyle="1" w:styleId="FontStyle29">
    <w:name w:val="Font Style29"/>
    <w:basedOn w:val="Domylnaczcionkaakapitu"/>
    <w:rsid w:val="006D6F4C"/>
    <w:rPr>
      <w:rFonts w:ascii="Times New Roman" w:hAnsi="Times New Roman" w:cs="Times New Roman"/>
      <w:sz w:val="14"/>
      <w:szCs w:val="14"/>
    </w:rPr>
  </w:style>
  <w:style w:type="character" w:customStyle="1" w:styleId="FontStyle30">
    <w:name w:val="Font Style30"/>
    <w:basedOn w:val="Domylnaczcionkaakapitu"/>
    <w:rsid w:val="006D6F4C"/>
    <w:rPr>
      <w:rFonts w:ascii="Times New Roman" w:hAnsi="Times New Roman" w:cs="Times New Roman"/>
      <w:sz w:val="18"/>
      <w:szCs w:val="18"/>
    </w:rPr>
  </w:style>
  <w:style w:type="paragraph" w:customStyle="1" w:styleId="Style66">
    <w:name w:val="Style66"/>
    <w:basedOn w:val="Normalny"/>
    <w:rsid w:val="006D6F4C"/>
    <w:pPr>
      <w:widowControl w:val="0"/>
      <w:autoSpaceDE w:val="0"/>
      <w:autoSpaceDN w:val="0"/>
      <w:adjustRightInd w:val="0"/>
      <w:spacing w:line="307" w:lineRule="exact"/>
    </w:pPr>
    <w:rPr>
      <w:rFonts w:ascii="Arial Narrow" w:hAnsi="Arial Narrow"/>
    </w:rPr>
  </w:style>
  <w:style w:type="character" w:customStyle="1" w:styleId="FontStyle209">
    <w:name w:val="Font Style209"/>
    <w:basedOn w:val="Domylnaczcionkaakapitu"/>
    <w:rsid w:val="006D6F4C"/>
    <w:rPr>
      <w:rFonts w:ascii="Times New Roman" w:hAnsi="Times New Roman" w:cs="Times New Roman"/>
      <w:sz w:val="14"/>
      <w:szCs w:val="14"/>
    </w:rPr>
  </w:style>
  <w:style w:type="character" w:customStyle="1" w:styleId="FontStyle210">
    <w:name w:val="Font Style210"/>
    <w:basedOn w:val="Domylnaczcionkaakapitu"/>
    <w:rsid w:val="006D6F4C"/>
    <w:rPr>
      <w:rFonts w:ascii="Times New Roman" w:hAnsi="Times New Roman" w:cs="Times New Roman"/>
      <w:sz w:val="18"/>
      <w:szCs w:val="18"/>
    </w:rPr>
  </w:style>
  <w:style w:type="character" w:customStyle="1" w:styleId="FontStyle27">
    <w:name w:val="Font Style27"/>
    <w:basedOn w:val="Domylnaczcionkaakapitu"/>
    <w:rsid w:val="006D6F4C"/>
    <w:rPr>
      <w:rFonts w:ascii="Times New Roman" w:hAnsi="Times New Roman" w:cs="Times New Roman"/>
      <w:sz w:val="14"/>
      <w:szCs w:val="14"/>
    </w:rPr>
  </w:style>
  <w:style w:type="character" w:styleId="Uwydatnienie">
    <w:name w:val="Emphasis"/>
    <w:qFormat/>
    <w:rsid w:val="0008511C"/>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24A199-1D2B-472E-B8D3-21435B692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76</Pages>
  <Words>27973</Words>
  <Characters>167843</Characters>
  <Application>Microsoft Office Word</Application>
  <DocSecurity>0</DocSecurity>
  <Lines>1398</Lines>
  <Paragraphs>390</Paragraphs>
  <ScaleCrop>false</ScaleCrop>
  <HeadingPairs>
    <vt:vector size="2" baseType="variant">
      <vt:variant>
        <vt:lpstr>Tytuł</vt:lpstr>
      </vt:variant>
      <vt:variant>
        <vt:i4>1</vt:i4>
      </vt:variant>
    </vt:vector>
  </HeadingPairs>
  <TitlesOfParts>
    <vt:vector size="1" baseType="lpstr">
      <vt:lpstr>“BESKO”- Elżbieta Staworko, Bogdan Staworko s</vt:lpstr>
    </vt:vector>
  </TitlesOfParts>
  <Company>,</Company>
  <LinksUpToDate>false</LinksUpToDate>
  <CharactersWithSpaces>195426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“BESKO”- Elżbieta Staworko, Bogdan Staworko s</dc:title>
  <dc:subject/>
  <dc:creator>Magda</dc:creator>
  <cp:keywords/>
  <dc:description/>
  <cp:lastModifiedBy>Marek Szurlej</cp:lastModifiedBy>
  <cp:revision>4</cp:revision>
  <cp:lastPrinted>2013-06-16T20:04:00Z</cp:lastPrinted>
  <dcterms:created xsi:type="dcterms:W3CDTF">2013-05-29T09:41:00Z</dcterms:created>
  <dcterms:modified xsi:type="dcterms:W3CDTF">2013-06-16T20:55:00Z</dcterms:modified>
</cp:coreProperties>
</file>